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DA" w:rsidRDefault="001A62DA">
      <w:pPr>
        <w:pStyle w:val="Corpotesto"/>
        <w:kinsoku w:val="0"/>
        <w:overflowPunct w:val="0"/>
        <w:spacing w:before="48"/>
        <w:ind w:left="455"/>
        <w:rPr>
          <w:sz w:val="24"/>
          <w:szCs w:val="24"/>
        </w:rPr>
      </w:pPr>
    </w:p>
    <w:p w:rsidR="000559FB" w:rsidRDefault="00113316" w:rsidP="001A62DA">
      <w:pPr>
        <w:pStyle w:val="Corpotesto"/>
        <w:kinsoku w:val="0"/>
        <w:overflowPunct w:val="0"/>
        <w:spacing w:before="48"/>
        <w:ind w:left="455"/>
        <w:jc w:val="right"/>
        <w:rPr>
          <w:sz w:val="24"/>
          <w:szCs w:val="24"/>
        </w:rPr>
      </w:pPr>
      <w:r>
        <w:rPr>
          <w:sz w:val="24"/>
          <w:szCs w:val="24"/>
        </w:rPr>
        <w:t>ALLEGATO</w:t>
      </w:r>
      <w:r>
        <w:rPr>
          <w:spacing w:val="-8"/>
          <w:sz w:val="24"/>
          <w:szCs w:val="24"/>
        </w:rPr>
        <w:t xml:space="preserve"> </w:t>
      </w:r>
      <w:r w:rsidR="00970144">
        <w:rPr>
          <w:spacing w:val="-8"/>
          <w:sz w:val="24"/>
          <w:szCs w:val="24"/>
        </w:rPr>
        <w:t>A-1</w:t>
      </w:r>
    </w:p>
    <w:p w:rsidR="001A62DA" w:rsidRDefault="001A62DA" w:rsidP="001A62DA">
      <w:pPr>
        <w:pStyle w:val="sche22"/>
        <w:jc w:val="center"/>
        <w:rPr>
          <w:rFonts w:ascii="Arial" w:hAnsi="Arial" w:cs="Arial"/>
          <w:b/>
          <w:lang w:val="it-IT" w:eastAsia="it-IT"/>
        </w:rPr>
      </w:pPr>
    </w:p>
    <w:p w:rsidR="001A62DA" w:rsidRPr="005B2155" w:rsidRDefault="001A62DA" w:rsidP="001A62DA">
      <w:pPr>
        <w:pStyle w:val="sche22"/>
        <w:jc w:val="center"/>
        <w:rPr>
          <w:rFonts w:ascii="Arial" w:hAnsi="Arial" w:cs="Arial"/>
          <w:b/>
          <w:lang w:val="it-IT"/>
        </w:rPr>
      </w:pPr>
      <w:r w:rsidRPr="005B2155">
        <w:rPr>
          <w:rFonts w:ascii="Arial" w:hAnsi="Arial" w:cs="Arial"/>
          <w:b/>
          <w:lang w:val="it-IT" w:eastAsia="it-IT"/>
        </w:rPr>
        <w:t>DOMANDA DI PARTECIPAZIONE E DICHIARAZIONE</w:t>
      </w:r>
      <w:r w:rsidRPr="005B2155">
        <w:rPr>
          <w:rFonts w:ascii="Arial" w:hAnsi="Arial" w:cs="Arial"/>
          <w:b/>
          <w:lang w:val="it-IT"/>
        </w:rPr>
        <w:t xml:space="preserve"> A CORREDO DELLA DOMANDA</w:t>
      </w:r>
    </w:p>
    <w:p w:rsidR="001A62DA" w:rsidRPr="0071462D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86B6A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A684E">
        <w:rPr>
          <w:rFonts w:ascii="Arial" w:hAnsi="Arial" w:cs="Arial"/>
          <w:sz w:val="22"/>
          <w:szCs w:val="22"/>
        </w:rPr>
        <w:t>ALL’AZIENDA TERRITORIALE PER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L’EDILIZIA RESIDENZIALE PUBBLICA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DELLA PROVINCIA DI LATINA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Via Curtatone n. 2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  <w:u w:val="single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 xml:space="preserve">04100 - </w:t>
      </w:r>
      <w:r w:rsidRPr="00DA684E">
        <w:rPr>
          <w:rFonts w:ascii="Arial" w:hAnsi="Arial" w:cs="Arial"/>
          <w:sz w:val="22"/>
          <w:szCs w:val="22"/>
          <w:u w:val="single"/>
        </w:rPr>
        <w:t>L A T I N A</w:t>
      </w:r>
    </w:p>
    <w:p w:rsidR="001A62DA" w:rsidRPr="00DA684E" w:rsidRDefault="001A62DA" w:rsidP="001A62DA">
      <w:pPr>
        <w:pStyle w:val="sche23"/>
        <w:jc w:val="both"/>
        <w:rPr>
          <w:rFonts w:ascii="Arial" w:hAnsi="Arial" w:cs="Arial"/>
          <w:sz w:val="22"/>
          <w:szCs w:val="22"/>
          <w:lang w:val="it-IT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271" w:right="247" w:firstLine="1308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SOSTITUTIVA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CERTIFICAZIONE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DI ATTO DI</w:t>
      </w:r>
      <w:r>
        <w:rPr>
          <w:spacing w:val="35"/>
        </w:rPr>
        <w:t xml:space="preserve"> </w:t>
      </w:r>
      <w:r>
        <w:rPr>
          <w:spacing w:val="-1"/>
        </w:rPr>
        <w:t>NOTORIETA’</w:t>
      </w:r>
      <w:r>
        <w:t xml:space="preserve">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RENDERSI</w:t>
      </w:r>
      <w:r>
        <w:rPr>
          <w:spacing w:val="2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rPr>
          <w:spacing w:val="-1"/>
        </w:rPr>
        <w:t xml:space="preserve">SENSI </w:t>
      </w:r>
      <w:r>
        <w:t xml:space="preserve">E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t>GLI</w:t>
      </w:r>
      <w:r>
        <w:rPr>
          <w:spacing w:val="-1"/>
        </w:rPr>
        <w:t xml:space="preserve"> EFFETTI DEGLI </w:t>
      </w:r>
      <w:r>
        <w:rPr>
          <w:spacing w:val="-2"/>
        </w:rPr>
        <w:t>ARTT.</w:t>
      </w:r>
      <w:r>
        <w:rPr>
          <w:spacing w:val="2"/>
        </w:rPr>
        <w:t xml:space="preserve"> </w:t>
      </w:r>
      <w:r>
        <w:rPr>
          <w:spacing w:val="-2"/>
        </w:rPr>
        <w:t>46,</w:t>
      </w:r>
      <w:r>
        <w:rPr>
          <w:spacing w:val="2"/>
        </w:rPr>
        <w:t xml:space="preserve"> </w:t>
      </w:r>
      <w:r>
        <w:rPr>
          <w:spacing w:val="-2"/>
        </w:rPr>
        <w:t>47,</w:t>
      </w:r>
      <w:r>
        <w:rPr>
          <w:spacing w:val="2"/>
        </w:rPr>
        <w:t xml:space="preserve"> </w:t>
      </w:r>
      <w:r>
        <w:rPr>
          <w:spacing w:val="-1"/>
        </w:rPr>
        <w:t>75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76</w:t>
      </w:r>
      <w:r>
        <w:rPr>
          <w:spacing w:val="-2"/>
        </w:rPr>
        <w:t xml:space="preserve"> </w:t>
      </w:r>
      <w:r>
        <w:rPr>
          <w:spacing w:val="-1"/>
        </w:rPr>
        <w:t>DEL</w:t>
      </w:r>
    </w:p>
    <w:p w:rsidR="000559FB" w:rsidRDefault="00113316">
      <w:pPr>
        <w:pStyle w:val="Corpotesto"/>
        <w:kinsoku w:val="0"/>
        <w:overflowPunct w:val="0"/>
        <w:spacing w:before="3"/>
        <w:ind w:left="4036"/>
        <w:rPr>
          <w:spacing w:val="-1"/>
        </w:rPr>
      </w:pPr>
      <w:r>
        <w:rPr>
          <w:spacing w:val="-1"/>
        </w:rPr>
        <w:t>D.P.R. N.</w:t>
      </w:r>
      <w:r>
        <w:rPr>
          <w:spacing w:val="2"/>
        </w:rPr>
        <w:t xml:space="preserve"> </w:t>
      </w:r>
      <w:r>
        <w:rPr>
          <w:spacing w:val="-1"/>
        </w:rPr>
        <w:t>445/2000</w:t>
      </w:r>
    </w:p>
    <w:p w:rsidR="000559FB" w:rsidRDefault="000559FB">
      <w:pPr>
        <w:pStyle w:val="Corpotesto"/>
        <w:kinsoku w:val="0"/>
        <w:overflowPunct w:val="0"/>
        <w:ind w:left="0"/>
      </w:pPr>
    </w:p>
    <w:p w:rsidR="000559FB" w:rsidRDefault="000559FB">
      <w:pPr>
        <w:pStyle w:val="Corpotesto"/>
        <w:kinsoku w:val="0"/>
        <w:overflowPunct w:val="0"/>
        <w:spacing w:before="9"/>
        <w:ind w:left="0"/>
        <w:rPr>
          <w:sz w:val="21"/>
          <w:szCs w:val="21"/>
        </w:rPr>
      </w:pPr>
    </w:p>
    <w:p w:rsidR="009618DF" w:rsidRPr="00F66C3E" w:rsidRDefault="00113316" w:rsidP="006F7AC8">
      <w:pPr>
        <w:spacing w:after="120"/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 w:rsidR="001A62DA">
        <w:rPr>
          <w:spacing w:val="-1"/>
        </w:rPr>
        <w:t xml:space="preserve">E CONTROLLO DEGLI IMPIANTI DI ASCENSORE INSTALLATI IN EDIFICI DI PROPRIETA’ DELL’ENTE  </w:t>
      </w:r>
      <w:r w:rsidR="001A62DA">
        <w:t xml:space="preserve">siti nei Comuni di </w:t>
      </w:r>
      <w:r w:rsidR="006F7AC8" w:rsidRPr="004A2206">
        <w:rPr>
          <w:sz w:val="22"/>
          <w:szCs w:val="22"/>
        </w:rPr>
        <w:t>Fondi, Formia e Gaeta.</w:t>
      </w:r>
      <w:r w:rsidR="006F7AC8">
        <w:rPr>
          <w:sz w:val="22"/>
          <w:szCs w:val="22"/>
        </w:rPr>
        <w:t xml:space="preserve"> </w:t>
      </w:r>
      <w:r w:rsidR="009618DF">
        <w:rPr>
          <w:spacing w:val="-1"/>
        </w:rPr>
        <w:t xml:space="preserve">Lotto </w:t>
      </w:r>
      <w:r w:rsidR="006F7AC8">
        <w:rPr>
          <w:spacing w:val="-1"/>
        </w:rPr>
        <w:t>3</w:t>
      </w:r>
      <w:r w:rsidR="009618DF">
        <w:rPr>
          <w:spacing w:val="-1"/>
        </w:rPr>
        <w:t>.</w:t>
      </w:r>
      <w:r>
        <w:rPr>
          <w:spacing w:val="49"/>
          <w:w w:val="99"/>
        </w:rPr>
        <w:t xml:space="preserve"> </w:t>
      </w:r>
      <w:r w:rsidR="009618DF" w:rsidRPr="00F66C3E">
        <w:rPr>
          <w:b/>
          <w:sz w:val="22"/>
          <w:szCs w:val="22"/>
        </w:rPr>
        <w:t xml:space="preserve">CIG </w:t>
      </w:r>
      <w:r w:rsidR="006F7AC8">
        <w:rPr>
          <w:b/>
        </w:rPr>
        <w:t>8127821A10</w:t>
      </w:r>
    </w:p>
    <w:p w:rsidR="000559FB" w:rsidRDefault="000559FB">
      <w:pPr>
        <w:pStyle w:val="Corpotesto"/>
        <w:kinsoku w:val="0"/>
        <w:overflowPunct w:val="0"/>
        <w:spacing w:before="2"/>
        <w:ind w:left="0"/>
        <w:rPr>
          <w:sz w:val="33"/>
          <w:szCs w:val="33"/>
        </w:rPr>
      </w:pPr>
    </w:p>
    <w:p w:rsidR="000559FB" w:rsidRDefault="00113316">
      <w:pPr>
        <w:pStyle w:val="Corpotesto"/>
        <w:kinsoku w:val="0"/>
        <w:overflowPunct w:val="0"/>
        <w:ind w:left="1670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NECESSARIA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L’AMMISSIONE</w:t>
      </w:r>
      <w:r>
        <w:t xml:space="preserve"> </w:t>
      </w:r>
      <w:r>
        <w:rPr>
          <w:spacing w:val="-1"/>
        </w:rPr>
        <w:t>ALLA</w:t>
      </w:r>
      <w:r>
        <w:rPr>
          <w:spacing w:val="-2"/>
        </w:rPr>
        <w:t xml:space="preserve"> </w:t>
      </w:r>
      <w:r>
        <w:rPr>
          <w:spacing w:val="-1"/>
        </w:rPr>
        <w:t>GARA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ind w:left="172"/>
        <w:jc w:val="both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1" locked="0" layoutInCell="0" allowOverlap="1" wp14:anchorId="1233C58C" wp14:editId="672E5177">
                <wp:simplePos x="0" y="0"/>
                <wp:positionH relativeFrom="page">
                  <wp:posOffset>2927350</wp:posOffset>
                </wp:positionH>
                <wp:positionV relativeFrom="paragraph">
                  <wp:posOffset>139700</wp:posOffset>
                </wp:positionV>
                <wp:extent cx="3497580" cy="22860"/>
                <wp:effectExtent l="0" t="0" r="0" b="0"/>
                <wp:wrapNone/>
                <wp:docPr id="219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7580" cy="22860"/>
                          <a:chOff x="4610" y="220"/>
                          <a:chExt cx="5508" cy="36"/>
                        </a:xfrm>
                      </wpg:grpSpPr>
                      <wps:wsp>
                        <wps:cNvPr id="2198" name="Freeform 15"/>
                        <wps:cNvSpPr>
                          <a:spLocks/>
                        </wps:cNvSpPr>
                        <wps:spPr bwMode="auto">
                          <a:xfrm>
                            <a:off x="4619" y="23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6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" name="Freeform 16"/>
                        <wps:cNvSpPr>
                          <a:spLocks/>
                        </wps:cNvSpPr>
                        <wps:spPr bwMode="auto">
                          <a:xfrm>
                            <a:off x="466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" name="Freeform 17"/>
                        <wps:cNvSpPr>
                          <a:spLocks/>
                        </wps:cNvSpPr>
                        <wps:spPr bwMode="auto">
                          <a:xfrm>
                            <a:off x="47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" name="Freeform 18"/>
                        <wps:cNvSpPr>
                          <a:spLocks/>
                        </wps:cNvSpPr>
                        <wps:spPr bwMode="auto">
                          <a:xfrm>
                            <a:off x="47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" name="Freeform 19"/>
                        <wps:cNvSpPr>
                          <a:spLocks/>
                        </wps:cNvSpPr>
                        <wps:spPr bwMode="auto">
                          <a:xfrm>
                            <a:off x="483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" name="Freeform 20"/>
                        <wps:cNvSpPr>
                          <a:spLocks/>
                        </wps:cNvSpPr>
                        <wps:spPr bwMode="auto">
                          <a:xfrm>
                            <a:off x="489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" name="Freeform 21"/>
                        <wps:cNvSpPr>
                          <a:spLocks/>
                        </wps:cNvSpPr>
                        <wps:spPr bwMode="auto">
                          <a:xfrm>
                            <a:off x="495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" name="Freeform 22"/>
                        <wps:cNvSpPr>
                          <a:spLocks/>
                        </wps:cNvSpPr>
                        <wps:spPr bwMode="auto">
                          <a:xfrm>
                            <a:off x="50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" name="Freeform 23"/>
                        <wps:cNvSpPr>
                          <a:spLocks/>
                        </wps:cNvSpPr>
                        <wps:spPr bwMode="auto">
                          <a:xfrm>
                            <a:off x="506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24"/>
                        <wps:cNvSpPr>
                          <a:spLocks/>
                        </wps:cNvSpPr>
                        <wps:spPr bwMode="auto">
                          <a:xfrm>
                            <a:off x="512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25"/>
                        <wps:cNvSpPr>
                          <a:spLocks/>
                        </wps:cNvSpPr>
                        <wps:spPr bwMode="auto">
                          <a:xfrm>
                            <a:off x="518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26"/>
                        <wps:cNvSpPr>
                          <a:spLocks/>
                        </wps:cNvSpPr>
                        <wps:spPr bwMode="auto">
                          <a:xfrm>
                            <a:off x="524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27"/>
                        <wps:cNvSpPr>
                          <a:spLocks/>
                        </wps:cNvSpPr>
                        <wps:spPr bwMode="auto">
                          <a:xfrm>
                            <a:off x="529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Freeform 28"/>
                        <wps:cNvSpPr>
                          <a:spLocks/>
                        </wps:cNvSpPr>
                        <wps:spPr bwMode="auto">
                          <a:xfrm>
                            <a:off x="535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29"/>
                        <wps:cNvSpPr>
                          <a:spLocks/>
                        </wps:cNvSpPr>
                        <wps:spPr bwMode="auto">
                          <a:xfrm>
                            <a:off x="541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30"/>
                        <wps:cNvSpPr>
                          <a:spLocks/>
                        </wps:cNvSpPr>
                        <wps:spPr bwMode="auto">
                          <a:xfrm>
                            <a:off x="547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31"/>
                        <wps:cNvSpPr>
                          <a:spLocks/>
                        </wps:cNvSpPr>
                        <wps:spPr bwMode="auto">
                          <a:xfrm>
                            <a:off x="552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32"/>
                        <wps:cNvSpPr>
                          <a:spLocks/>
                        </wps:cNvSpPr>
                        <wps:spPr bwMode="auto">
                          <a:xfrm>
                            <a:off x="55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6" name="Freeform 33"/>
                        <wps:cNvSpPr>
                          <a:spLocks/>
                        </wps:cNvSpPr>
                        <wps:spPr bwMode="auto">
                          <a:xfrm>
                            <a:off x="564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7" name="Freeform 34"/>
                        <wps:cNvSpPr>
                          <a:spLocks/>
                        </wps:cNvSpPr>
                        <wps:spPr bwMode="auto">
                          <a:xfrm>
                            <a:off x="570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Freeform 35"/>
                        <wps:cNvSpPr>
                          <a:spLocks/>
                        </wps:cNvSpPr>
                        <wps:spPr bwMode="auto">
                          <a:xfrm>
                            <a:off x="575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Freeform 36"/>
                        <wps:cNvSpPr>
                          <a:spLocks/>
                        </wps:cNvSpPr>
                        <wps:spPr bwMode="auto">
                          <a:xfrm>
                            <a:off x="581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37"/>
                        <wps:cNvSpPr>
                          <a:spLocks/>
                        </wps:cNvSpPr>
                        <wps:spPr bwMode="auto">
                          <a:xfrm>
                            <a:off x="58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1" name="Freeform 38"/>
                        <wps:cNvSpPr>
                          <a:spLocks/>
                        </wps:cNvSpPr>
                        <wps:spPr bwMode="auto">
                          <a:xfrm>
                            <a:off x="593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2" name="Freeform 39"/>
                        <wps:cNvSpPr>
                          <a:spLocks/>
                        </wps:cNvSpPr>
                        <wps:spPr bwMode="auto">
                          <a:xfrm>
                            <a:off x="599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3" name="Freeform 40"/>
                        <wps:cNvSpPr>
                          <a:spLocks/>
                        </wps:cNvSpPr>
                        <wps:spPr bwMode="auto">
                          <a:xfrm>
                            <a:off x="604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4" name="Freeform 41"/>
                        <wps:cNvSpPr>
                          <a:spLocks/>
                        </wps:cNvSpPr>
                        <wps:spPr bwMode="auto">
                          <a:xfrm>
                            <a:off x="610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5" name="Freeform 42"/>
                        <wps:cNvSpPr>
                          <a:spLocks/>
                        </wps:cNvSpPr>
                        <wps:spPr bwMode="auto">
                          <a:xfrm>
                            <a:off x="61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6" name="Freeform 43"/>
                        <wps:cNvSpPr>
                          <a:spLocks/>
                        </wps:cNvSpPr>
                        <wps:spPr bwMode="auto">
                          <a:xfrm>
                            <a:off x="622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" name="Freeform 44"/>
                        <wps:cNvSpPr>
                          <a:spLocks/>
                        </wps:cNvSpPr>
                        <wps:spPr bwMode="auto">
                          <a:xfrm>
                            <a:off x="627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8" name="Freeform 45"/>
                        <wps:cNvSpPr>
                          <a:spLocks/>
                        </wps:cNvSpPr>
                        <wps:spPr bwMode="auto">
                          <a:xfrm>
                            <a:off x="633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9" name="Freeform 46"/>
                        <wps:cNvSpPr>
                          <a:spLocks/>
                        </wps:cNvSpPr>
                        <wps:spPr bwMode="auto">
                          <a:xfrm>
                            <a:off x="639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0" name="Freeform 47"/>
                        <wps:cNvSpPr>
                          <a:spLocks/>
                        </wps:cNvSpPr>
                        <wps:spPr bwMode="auto">
                          <a:xfrm>
                            <a:off x="64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1" name="Freeform 48"/>
                        <wps:cNvSpPr>
                          <a:spLocks/>
                        </wps:cNvSpPr>
                        <wps:spPr bwMode="auto">
                          <a:xfrm>
                            <a:off x="650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Freeform 49"/>
                        <wps:cNvSpPr>
                          <a:spLocks/>
                        </wps:cNvSpPr>
                        <wps:spPr bwMode="auto">
                          <a:xfrm>
                            <a:off x="656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Freeform 50"/>
                        <wps:cNvSpPr>
                          <a:spLocks/>
                        </wps:cNvSpPr>
                        <wps:spPr bwMode="auto">
                          <a:xfrm>
                            <a:off x="66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51"/>
                        <wps:cNvSpPr>
                          <a:spLocks/>
                        </wps:cNvSpPr>
                        <wps:spPr bwMode="auto">
                          <a:xfrm>
                            <a:off x="668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52"/>
                        <wps:cNvSpPr>
                          <a:spLocks/>
                        </wps:cNvSpPr>
                        <wps:spPr bwMode="auto">
                          <a:xfrm>
                            <a:off x="673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53"/>
                        <wps:cNvSpPr>
                          <a:spLocks/>
                        </wps:cNvSpPr>
                        <wps:spPr bwMode="auto">
                          <a:xfrm>
                            <a:off x="679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54"/>
                        <wps:cNvSpPr>
                          <a:spLocks/>
                        </wps:cNvSpPr>
                        <wps:spPr bwMode="auto">
                          <a:xfrm>
                            <a:off x="685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55"/>
                        <wps:cNvSpPr>
                          <a:spLocks/>
                        </wps:cNvSpPr>
                        <wps:spPr bwMode="auto">
                          <a:xfrm>
                            <a:off x="69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56"/>
                        <wps:cNvSpPr>
                          <a:spLocks/>
                        </wps:cNvSpPr>
                        <wps:spPr bwMode="auto">
                          <a:xfrm>
                            <a:off x="696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57"/>
                        <wps:cNvSpPr>
                          <a:spLocks/>
                        </wps:cNvSpPr>
                        <wps:spPr bwMode="auto">
                          <a:xfrm>
                            <a:off x="70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58"/>
                        <wps:cNvSpPr>
                          <a:spLocks/>
                        </wps:cNvSpPr>
                        <wps:spPr bwMode="auto">
                          <a:xfrm>
                            <a:off x="708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59"/>
                        <wps:cNvSpPr>
                          <a:spLocks/>
                        </wps:cNvSpPr>
                        <wps:spPr bwMode="auto">
                          <a:xfrm>
                            <a:off x="714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60"/>
                        <wps:cNvSpPr>
                          <a:spLocks/>
                        </wps:cNvSpPr>
                        <wps:spPr bwMode="auto">
                          <a:xfrm>
                            <a:off x="72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Freeform 61"/>
                        <wps:cNvSpPr>
                          <a:spLocks/>
                        </wps:cNvSpPr>
                        <wps:spPr bwMode="auto">
                          <a:xfrm>
                            <a:off x="725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Freeform 62"/>
                        <wps:cNvSpPr>
                          <a:spLocks/>
                        </wps:cNvSpPr>
                        <wps:spPr bwMode="auto">
                          <a:xfrm>
                            <a:off x="73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Freeform 63"/>
                        <wps:cNvSpPr>
                          <a:spLocks/>
                        </wps:cNvSpPr>
                        <wps:spPr bwMode="auto">
                          <a:xfrm>
                            <a:off x="737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Freeform 64"/>
                        <wps:cNvSpPr>
                          <a:spLocks/>
                        </wps:cNvSpPr>
                        <wps:spPr bwMode="auto">
                          <a:xfrm>
                            <a:off x="743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65"/>
                        <wps:cNvSpPr>
                          <a:spLocks/>
                        </wps:cNvSpPr>
                        <wps:spPr bwMode="auto">
                          <a:xfrm>
                            <a:off x="74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66"/>
                        <wps:cNvSpPr>
                          <a:spLocks/>
                        </wps:cNvSpPr>
                        <wps:spPr bwMode="auto">
                          <a:xfrm>
                            <a:off x="754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67"/>
                        <wps:cNvSpPr>
                          <a:spLocks/>
                        </wps:cNvSpPr>
                        <wps:spPr bwMode="auto">
                          <a:xfrm>
                            <a:off x="76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68"/>
                        <wps:cNvSpPr>
                          <a:spLocks/>
                        </wps:cNvSpPr>
                        <wps:spPr bwMode="auto">
                          <a:xfrm>
                            <a:off x="766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69"/>
                        <wps:cNvSpPr>
                          <a:spLocks/>
                        </wps:cNvSpPr>
                        <wps:spPr bwMode="auto">
                          <a:xfrm>
                            <a:off x="771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70"/>
                        <wps:cNvSpPr>
                          <a:spLocks/>
                        </wps:cNvSpPr>
                        <wps:spPr bwMode="auto">
                          <a:xfrm>
                            <a:off x="77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" name="Freeform 71"/>
                        <wps:cNvSpPr>
                          <a:spLocks/>
                        </wps:cNvSpPr>
                        <wps:spPr bwMode="auto">
                          <a:xfrm>
                            <a:off x="783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5" name="Freeform 72"/>
                        <wps:cNvSpPr>
                          <a:spLocks/>
                        </wps:cNvSpPr>
                        <wps:spPr bwMode="auto">
                          <a:xfrm>
                            <a:off x="789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Freeform 73"/>
                        <wps:cNvSpPr>
                          <a:spLocks/>
                        </wps:cNvSpPr>
                        <wps:spPr bwMode="auto">
                          <a:xfrm>
                            <a:off x="794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Freeform 74"/>
                        <wps:cNvSpPr>
                          <a:spLocks/>
                        </wps:cNvSpPr>
                        <wps:spPr bwMode="auto">
                          <a:xfrm>
                            <a:off x="800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75"/>
                        <wps:cNvSpPr>
                          <a:spLocks/>
                        </wps:cNvSpPr>
                        <wps:spPr bwMode="auto">
                          <a:xfrm>
                            <a:off x="80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76"/>
                        <wps:cNvSpPr>
                          <a:spLocks/>
                        </wps:cNvSpPr>
                        <wps:spPr bwMode="auto">
                          <a:xfrm>
                            <a:off x="812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77"/>
                        <wps:cNvSpPr>
                          <a:spLocks/>
                        </wps:cNvSpPr>
                        <wps:spPr bwMode="auto">
                          <a:xfrm>
                            <a:off x="817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78"/>
                        <wps:cNvSpPr>
                          <a:spLocks/>
                        </wps:cNvSpPr>
                        <wps:spPr bwMode="auto">
                          <a:xfrm>
                            <a:off x="823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79"/>
                        <wps:cNvSpPr>
                          <a:spLocks/>
                        </wps:cNvSpPr>
                        <wps:spPr bwMode="auto">
                          <a:xfrm>
                            <a:off x="829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80"/>
                        <wps:cNvSpPr>
                          <a:spLocks/>
                        </wps:cNvSpPr>
                        <wps:spPr bwMode="auto">
                          <a:xfrm>
                            <a:off x="83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" name="Freeform 81"/>
                        <wps:cNvSpPr>
                          <a:spLocks/>
                        </wps:cNvSpPr>
                        <wps:spPr bwMode="auto">
                          <a:xfrm>
                            <a:off x="840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" name="Freeform 82"/>
                        <wps:cNvSpPr>
                          <a:spLocks/>
                        </wps:cNvSpPr>
                        <wps:spPr bwMode="auto">
                          <a:xfrm>
                            <a:off x="846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Freeform 83"/>
                        <wps:cNvSpPr>
                          <a:spLocks/>
                        </wps:cNvSpPr>
                        <wps:spPr bwMode="auto">
                          <a:xfrm>
                            <a:off x="852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Freeform 84"/>
                        <wps:cNvSpPr>
                          <a:spLocks/>
                        </wps:cNvSpPr>
                        <wps:spPr bwMode="auto">
                          <a:xfrm>
                            <a:off x="858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Freeform 85"/>
                        <wps:cNvSpPr>
                          <a:spLocks/>
                        </wps:cNvSpPr>
                        <wps:spPr bwMode="auto">
                          <a:xfrm>
                            <a:off x="864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Freeform 86"/>
                        <wps:cNvSpPr>
                          <a:spLocks/>
                        </wps:cNvSpPr>
                        <wps:spPr bwMode="auto">
                          <a:xfrm>
                            <a:off x="869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" name="Freeform 87"/>
                        <wps:cNvSpPr>
                          <a:spLocks/>
                        </wps:cNvSpPr>
                        <wps:spPr bwMode="auto">
                          <a:xfrm>
                            <a:off x="875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Freeform 88"/>
                        <wps:cNvSpPr>
                          <a:spLocks/>
                        </wps:cNvSpPr>
                        <wps:spPr bwMode="auto">
                          <a:xfrm>
                            <a:off x="881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Freeform 89"/>
                        <wps:cNvSpPr>
                          <a:spLocks/>
                        </wps:cNvSpPr>
                        <wps:spPr bwMode="auto">
                          <a:xfrm>
                            <a:off x="887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Freeform 90"/>
                        <wps:cNvSpPr>
                          <a:spLocks/>
                        </wps:cNvSpPr>
                        <wps:spPr bwMode="auto">
                          <a:xfrm>
                            <a:off x="89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Freeform 91"/>
                        <wps:cNvSpPr>
                          <a:spLocks/>
                        </wps:cNvSpPr>
                        <wps:spPr bwMode="auto">
                          <a:xfrm>
                            <a:off x="898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Freeform 92"/>
                        <wps:cNvSpPr>
                          <a:spLocks/>
                        </wps:cNvSpPr>
                        <wps:spPr bwMode="auto">
                          <a:xfrm>
                            <a:off x="904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" name="Freeform 93"/>
                        <wps:cNvSpPr>
                          <a:spLocks/>
                        </wps:cNvSpPr>
                        <wps:spPr bwMode="auto">
                          <a:xfrm>
                            <a:off x="91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" name="Freeform 94"/>
                        <wps:cNvSpPr>
                          <a:spLocks/>
                        </wps:cNvSpPr>
                        <wps:spPr bwMode="auto">
                          <a:xfrm>
                            <a:off x="915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" name="Freeform 95"/>
                        <wps:cNvSpPr>
                          <a:spLocks/>
                        </wps:cNvSpPr>
                        <wps:spPr bwMode="auto">
                          <a:xfrm>
                            <a:off x="92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Freeform 96"/>
                        <wps:cNvSpPr>
                          <a:spLocks/>
                        </wps:cNvSpPr>
                        <wps:spPr bwMode="auto">
                          <a:xfrm>
                            <a:off x="927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Freeform 97"/>
                        <wps:cNvSpPr>
                          <a:spLocks/>
                        </wps:cNvSpPr>
                        <wps:spPr bwMode="auto">
                          <a:xfrm>
                            <a:off x="933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Freeform 98"/>
                        <wps:cNvSpPr>
                          <a:spLocks/>
                        </wps:cNvSpPr>
                        <wps:spPr bwMode="auto">
                          <a:xfrm>
                            <a:off x="938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99"/>
                        <wps:cNvSpPr>
                          <a:spLocks/>
                        </wps:cNvSpPr>
                        <wps:spPr bwMode="auto">
                          <a:xfrm>
                            <a:off x="944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100"/>
                        <wps:cNvSpPr>
                          <a:spLocks/>
                        </wps:cNvSpPr>
                        <wps:spPr bwMode="auto">
                          <a:xfrm>
                            <a:off x="95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101"/>
                        <wps:cNvSpPr>
                          <a:spLocks/>
                        </wps:cNvSpPr>
                        <wps:spPr bwMode="auto">
                          <a:xfrm>
                            <a:off x="956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102"/>
                        <wps:cNvSpPr>
                          <a:spLocks/>
                        </wps:cNvSpPr>
                        <wps:spPr bwMode="auto">
                          <a:xfrm>
                            <a:off x="961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103"/>
                        <wps:cNvSpPr>
                          <a:spLocks/>
                        </wps:cNvSpPr>
                        <wps:spPr bwMode="auto">
                          <a:xfrm>
                            <a:off x="967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104"/>
                        <wps:cNvSpPr>
                          <a:spLocks/>
                        </wps:cNvSpPr>
                        <wps:spPr bwMode="auto">
                          <a:xfrm>
                            <a:off x="973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105"/>
                        <wps:cNvSpPr>
                          <a:spLocks/>
                        </wps:cNvSpPr>
                        <wps:spPr bwMode="auto">
                          <a:xfrm>
                            <a:off x="979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106"/>
                        <wps:cNvSpPr>
                          <a:spLocks/>
                        </wps:cNvSpPr>
                        <wps:spPr bwMode="auto">
                          <a:xfrm>
                            <a:off x="984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107"/>
                        <wps:cNvSpPr>
                          <a:spLocks/>
                        </wps:cNvSpPr>
                        <wps:spPr bwMode="auto">
                          <a:xfrm>
                            <a:off x="990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108"/>
                        <wps:cNvSpPr>
                          <a:spLocks/>
                        </wps:cNvSpPr>
                        <wps:spPr bwMode="auto">
                          <a:xfrm>
                            <a:off x="996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" name="Freeform 109"/>
                        <wps:cNvSpPr>
                          <a:spLocks/>
                        </wps:cNvSpPr>
                        <wps:spPr bwMode="auto">
                          <a:xfrm>
                            <a:off x="1002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Freeform 110"/>
                        <wps:cNvSpPr>
                          <a:spLocks/>
                        </wps:cNvSpPr>
                        <wps:spPr bwMode="auto">
                          <a:xfrm>
                            <a:off x="100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30.5pt;margin-top:11pt;width:275.4pt;height:1.8pt;z-index:-251688960;mso-position-horizontal-relative:page" coordorigin="4610,220" coordsize="550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" o:allowincell="f">
                <v:shape id="Freeform 15" o:spid="_x0000_s1027" style="position:absolute;left:4619;top:23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lasIA&#10;AADdAAAADwAAAGRycy9kb3ducmV2LnhtbERPS07DMBDdI/UO1lTqjjrtAkGoW6WgStkAouUAo3hI&#10;Iuxxag9NyunxAonl0/tvdpN36kIx9YENrJYFKOIm2J5bAx+nw+09qCTIFl1gMnClBLvt7GaDpQ0j&#10;v9PlKK3KIZxKNNCJDKXWqenIY1qGgThznyF6lAxjq23EMYd7p9dFcac99pwbOhzoqaPm6/jtc+++&#10;eju81O3z2UmdXIjj649UxizmU/UISmiSf/Gfu7YG1quHPDe/yU9Ab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miVqwgAAAN0AAAAPAAAAAAAAAAAAAAAAAJgCAABkcnMvZG93&#10;bnJldi54bWxQSwUGAAAAAAQABAD1AAAAhwMAAAAA&#10;" path="m,8r16,e" filled="f" strokeweight=".33158mm">
                  <v:path arrowok="t" o:connecttype="custom" o:connectlocs="0,8;16,8" o:connectangles="0,0"/>
                </v:shape>
                <v:shape id="Freeform 16" o:spid="_x0000_s1028" style="position:absolute;left:466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BPcQA&#10;AADdAAAADwAAAGRycy9kb3ducmV2LnhtbESP3YrCMBSE7xd8h3AE79ZUEdFqFBEq/rDL+vMAh+bY&#10;FpuT0sRa394Iwl4OM/MNM1+2phQN1a6wrGDQj0AQp1YXnCm4nJPvCQjnkTWWlknBkxwsF52vOcba&#10;PvhIzclnIkDYxagg976KpXRpTgZd31bEwbva2qAPss6krvER4KaUwygaS4MFh4UcK1rnlN5Od6Pg&#10;sKFkm0x+ksOu8s3o9rf/LSUq1eu2qxkIT63/D3/aW61gOJhO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aA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" o:spid="_x0000_s1029" style="position:absolute;left:47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9cW8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WAYkP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1x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" o:spid="_x0000_s1030" style="position:absolute;left:47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5wM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ZLE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/n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" o:spid="_x0000_s1031" style="position:absolute;left:483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nt8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kSJ/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We3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0" o:spid="_x0000_s1032" style="position:absolute;left:489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CLM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jga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wi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" o:spid="_x0000_s1033" style="position:absolute;left:495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aWM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MvS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2" o:spid="_x0000_s1034" style="position:absolute;left:50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/w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x9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4/8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3" o:spid="_x0000_s1035" style="position:absolute;left:506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htM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KbJ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mG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" o:spid="_x0000_s1036" style="position:absolute;left:512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EL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x9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mxC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5" o:spid="_x0000_s1037" style="position:absolute;left:518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QXc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CRx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+VB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" o:spid="_x0000_s1038" style="position:absolute;left:524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X1xs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iyd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X1x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" o:spid="_x0000_s1039" style="position:absolute;left:529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bKhs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bKh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8" o:spid="_x0000_s1040" style="position:absolute;left:535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vHc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iSO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bx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9" o:spid="_x0000_s1041" style="position:absolute;left:541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xas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8SS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jx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" o:spid="_x0000_s1042" style="position:absolute;left:547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U8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N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EVP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" o:spid="_x0000_s1043" style="position:absolute;left:552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Mhc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9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tzI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" o:spid="_x0000_s1044" style="position:absolute;left:55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pH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I++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aR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" o:spid="_x0000_s1045" style="position:absolute;left:564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3ac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Z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z92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" o:spid="_x0000_s1046" style="position:absolute;left:570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S8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I++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Uv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" o:spid="_x0000_s1047" style="position:absolute;left:575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GgM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DGg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36" o:spid="_x0000_s1048" style="position:absolute;left:581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jG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ps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xj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7" o:spid="_x0000_s1049" style="position:absolute;left:58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AO8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/v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6AD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8" o:spid="_x0000_s1050" style="position:absolute;left:593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loM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c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l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" o:spid="_x0000_s1051" style="position:absolute;left:599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Q718AA&#10;AADdAAAADwAAAGRycy9kb3ducmV2LnhtbERP24rCMBR8F/YfwlnwTVNFRKpRROjiBcXbBxyaY1ts&#10;TkqTrfXvjSA4b8PcmNmiNaVoqHaFZQWDfgSCOLW64EzB9ZL0JiCcR9ZYWiYFT3KwmP90Zhhr++AT&#10;NWefiVDCLkYFufdVLKVLczLo+rYiDtrN1gZ9oHUmdY2PUG5KOYyisTRYcFjIsaJVTun9/G8U7P4o&#10;WSeTfbLbVL4Z3Y/bQylRqe5vu5yC8NT6r/mTXmsFwwB4vwlP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Q71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40" o:spid="_x0000_s1052" style="position:absolute;left:604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eTM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uM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onk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" o:spid="_x0000_s1053" style="position:absolute;left:610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GOM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I6n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Bj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" o:spid="_x0000_s1054" style="position:absolute;left:61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2jo8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uMJ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No6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3" o:spid="_x0000_s1055" style="position:absolute;left:622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891M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zHC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z3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4" o:spid="_x0000_s1056" style="position:absolute;left:627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YT8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/E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mE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5" o:spid="_x0000_s1057" style="position:absolute;left:633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MPc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3P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MDD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" o:spid="_x0000_s1058" style="position:absolute;left:639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pps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zLX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Km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7" o:spid="_x0000_s1059" style="position:absolute;left:64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W5s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jlu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" o:spid="_x0000_s1060" style="position:absolute;left:650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8zf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M3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9" o:spid="_x0000_s1061" style="position:absolute;left:656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tCs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s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9rQ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0" o:spid="_x0000_s1062" style="position:absolute;left:66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IkcYA&#10;AADdAAAADwAAAGRycy9kb3ducmV2LnhtbESP0WrCQBRE34X+w3ILfdNNExGJrlIKKamitLYfcMle&#10;k5Ds3ZDdJunfdwuCj8PMnGG2+8m0YqDe1ZYVPC8iEMSF1TWXCr6/svkahPPIGlvLpOCXHOx3D7Mt&#10;ptqO/EnDxZciQNilqKDyvkuldEVFBt3CdsTBu9reoA+yL6XucQxw08o4ilbSYM1hocKOXisqmsuP&#10;UXB8oyzP1qfs+N75Ydl8HM6tRKWeHqeXDQhPk7+Hb+1cK4jjJI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EI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" o:spid="_x0000_s1063" style="position:absolute;left:668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iQ5c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H+N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YkO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" o:spid="_x0000_s1064" style="position:absolute;left:673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1fs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8wv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Q1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" o:spid="_x0000_s1065" style="position:absolute;left:679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rCc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yw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ar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" o:spid="_x0000_s1066" style="position:absolute;left:685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Oks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5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O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" o:spid="_x0000_s1067" style="position:absolute;left:69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a4M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mu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6" o:spid="_x0000_s1068" style="position:absolute;left:696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/e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z5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k/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7" o:spid="_x0000_s1069" style="position:absolute;left:70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Xlm8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2B/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eW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" o:spid="_x0000_s1070" style="position:absolute;left:708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AA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/EI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pQA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9" o:spid="_x0000_s1071" style="position:absolute;left:714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ved8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J7G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73nf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0" o:spid="_x0000_s1072" style="position:absolute;left:72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77M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I+/4O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3e+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1" o:spid="_x0000_s1073" style="position:absolute;left:725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7jmMUA&#10;AADdAAAADwAAAGRycy9kb3ducmV2LnhtbESP0WqDQBRE3wP9h+UW+hbXihSx2YRSsKSVhMTmAy7u&#10;jUrcu+Jujf37biGQx2FmzjCrzWx6MdHoOssKnqMYBHFtdceNgtN3scxAOI+ssbdMCn7JwWb9sFhh&#10;ru2VjzRVvhEBwi5HBa33Qy6lq1sy6CI7EAfvbEeDPsixkXrEa4CbXiZx/CINdhwWWhzovaX6Uv0Y&#10;BeUHFdsi2xXl5+Cn9HL42vcSlXp6nN9eQXia/T18a2+1giRJU/h/E5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uO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" o:spid="_x0000_s1074" style="position:absolute;left:73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JGA8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RxsoT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JG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" o:spid="_x0000_s1075" style="position:absolute;left:737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DYd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ksL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Nh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" o:spid="_x0000_s1076" style="position:absolute;left:743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978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RxsoL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x97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5" o:spid="_x0000_s1077" style="position:absolute;left:74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pnc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mBv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+m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" o:spid="_x0000_s1078" style="position:absolute;left:754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MBsQA&#10;AADdAAAADwAAAGRycy9kb3ducmV2LnhtbESP3YrCMBSE7wXfIRzBuzW1yKLVKCJ00ZUV/x7g0Bzb&#10;YnNSmmztvv1GELwcZuYbZrHqTCVaalxpWcF4FIEgzqwuOVdwvaQfUxDOI2usLJOCP3KwWvZ7C0y0&#10;ffCJ2rPPRYCwS1BB4X2dSOmyggy6ka2Jg3ezjUEfZJNL3eAjwE0l4yj6lAZLDgsF1rQpKLuff42C&#10;/Rel23T6k+53tW8n9+P3oZKo1HDQrecgPHX+HX61t1pBHE9m8HwTn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fTA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7" o:spid="_x0000_s1079" style="position:absolute;left:76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zRs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8c0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" o:spid="_x0000_s1080" style="position:absolute;left:766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W3c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H+N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w1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9" o:spid="_x0000_s1081" style="position:absolute;left:771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JIqs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i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SK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" o:spid="_x0000_s1082" style="position:absolute;left:77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tMc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yz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7tM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" o:spid="_x0000_s1083" style="position:absolute;left:783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1Rc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TxM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d1R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" o:spid="_x0000_s1084" style="position:absolute;left:789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Q3sQA&#10;AADdAAAADwAAAGRycy9kb3ducmV2LnhtbESP3YrCMBSE7xd8h3AE79bUsi5SjSJCxR8U/x7g0Bzb&#10;YnNSmmytb79ZEPZymJlvmNmiM5VoqXGlZQWjYQSCOLO65FzB7Zp+TkA4j6yxskwKXuRgMe99zDDR&#10;9slnai8+FwHCLkEFhfd1IqXLCjLohrYmDt7dNgZ9kE0udYPPADeVjKPoWxosOSwUWNOqoOxx+TEK&#10;9mtKN+nkkO63tW+/HqfdsZKo1KDfLacgPHX+P/xub7SCOB6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L0N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3" o:spid="_x0000_s1085" style="position:absolute;left:794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Oqc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5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lOq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4" o:spid="_x0000_s1086" style="position:absolute;left:800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rM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8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X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5" o:spid="_x0000_s1087" style="position:absolute;left:80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p/QM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Kf0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6" o:spid="_x0000_s1088" style="position:absolute;left:812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a28YA&#10;AADdAAAADwAAAGRycy9kb3ducmV2LnhtbESP3WrCQBSE7wt9h+UUvNNNg5YYs5FSSLEVS/15gEP2&#10;mASzZ0N2G+PbdwtCL4eZ+YbJ1qNpxUC9aywreJ5FIIhLqxuuFJyOxTQB4TyyxtYyKbiRg3X++JBh&#10;qu2V9zQcfCUChF2KCmrvu1RKV9Zk0M1sRxy8s+0N+iD7SuoerwFuWhlH0Ys02HBYqLGjt5rKy+HH&#10;KNi+U7Epkl2x/ej8ML98f361EpWaPI2vKxCeRv8fvrc3WkEcL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ba2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" o:spid="_x0000_s1089" style="position:absolute;left:817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5+8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7A9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Quf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" o:spid="_x0000_s1090" style="position:absolute;left:823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cY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bwO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HG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9" o:spid="_x0000_s1091" style="position:absolute;left:829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6CF8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wnM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oI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" o:spid="_x0000_s1092" style="position:absolute;left:83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InjM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6g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Inj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1" o:spid="_x0000_s1093" style="position:absolute;left:840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/+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msD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7/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" o:spid="_x0000_s1094" style="position:absolute;left:846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caY8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1RK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caY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" o:spid="_x0000_s1095" style="position:absolute;left:852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WEFMQA&#10;AADdAAAADwAAAGRycy9kb3ducmV2LnhtbESP3YrCMBSE7wXfIRzBO00tUqQaRYSKu+Li3wMcmmNb&#10;bE5Kk63dt98sCHs5zMw3zGrTm1p01LrKsoLZNAJBnFtdcaHgfssmCxDOI2usLZOCH3KwWQ8HK0y1&#10;ffGFuqsvRICwS1FB6X2TSunykgy6qW2Ig/ewrUEfZFtI3eIrwE0t4yhKpMGKw0KJDe1Kyp/Xb6Pg&#10;uKfskC1O2fGj8d38ef78qiUqNR712yUIT73/D7/bB60gjpME/t6EJ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1hB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4" o:spid="_x0000_s1096" style="position:absolute;left:858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hj8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I+/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5IY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5" o:spid="_x0000_s1097" style="position:absolute;left:864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1/c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zA1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mtf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" o:spid="_x0000_s1098" style="position:absolute;left:869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QZsYA&#10;AADdAAAADwAAAGRycy9kb3ducmV2LnhtbESP0WrCQBRE34X+w3ILfdNNQwk2ukopRFKD0lo/4JK9&#10;TYLZuyG7Junfu4WCj8PMnGHW28m0YqDeNZYVPC8iEMSl1Q1XCs7f2XwJwnlkja1lUvBLDrabh9ka&#10;U21H/qLh5CsRIOxSVFB736VSurImg25hO+Lg/djeoA+yr6TucQxw08o4ihJpsOGwUGNH7zWVl9PV&#10;KCh2lOXZ8pAVH50fXi6f+2MrUamnx+ltBcLT5O/h/3auFcRx8gp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oQ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7" o:spid="_x0000_s1099" style="position:absolute;left:875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vJs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H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JLy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" o:spid="_x0000_s1100" style="position:absolute;left:881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Kvc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H+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Fir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9" o:spid="_x0000_s1101" style="position:absolute;left:887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Uys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18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XFM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0" o:spid="_x0000_s1102" style="position:absolute;left:89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xUc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xT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uxU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1" o:spid="_x0000_s1103" style="position:absolute;left:898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pJc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TxK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p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2" o:spid="_x0000_s1104" style="position:absolute;left:904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Mv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izn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6Mv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3" o:spid="_x0000_s1105" style="position:absolute;left:91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Syc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H+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sEs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4" o:spid="_x0000_s1106" style="position:absolute;left:915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3UsYA&#10;AADdAAAADwAAAGRycy9kb3ducmV2LnhtbESP0WrCQBRE34X+w3ILfdNNQ9EQXaUUUtKK0qb9gEv2&#10;moRk74bsNqZ/7wqCj8PMnGE2u8l0YqTBNZYVPC8iEMSl1Q1XCn5/snkCwnlkjZ1lUvBPDnbbh9kG&#10;U23P/E1j4SsRIOxSVFB736dSurImg25he+Lgnexg0Ac5VFIPeA5w08k4ipbSYMNhocae3moq2+LP&#10;KNi/U5ZnySHbf/R+fGm/Po+dRKWeHqfXNQhPk7+Hb+1cK4jj1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3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5" o:spid="_x0000_s1107" style="position:absolute;left:92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jIM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G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/Iy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6" o:spid="_x0000_s1108" style="position:absolute;left:927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OGu8YA&#10;AADdAAAADwAAAGRycy9kb3ducmV2LnhtbESP3WrCQBSE7wt9h+UUvNNNg9gYs5FSSLEVS/15gEP2&#10;mASzZ0N2G+PbdwtCL4eZ+YbJ1qNpxUC9aywreJ5FIIhLqxuuFJyOxTQB4TyyxtYyKbiRg3X++JBh&#10;qu2V9zQcfCUChF2KCmrvu1RKV9Zk0M1sRxy8s+0N+iD7SuoerwFuWhlH0UIabDgs1NjRW03l5fBj&#10;FGzfqdgUya7YfnR+mF++P79aiUpNnsbXFQhPo/8P39sbrSCOX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OG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7" o:spid="_x0000_s1109" style="position:absolute;left:933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fAc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sD2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cXw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8" o:spid="_x0000_s1110" style="position:absolute;left:938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6ms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iRJV3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Pq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9" o:spid="_x0000_s1111" style="position:absolute;left:944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k7cUA&#10;AADdAAAADwAAAGRycy9kb3ducmV2LnhtbESP0WqDQBRE3wP9h+UW+hbXSgliswmhYLENCantB1zc&#10;G5W4d8Xdqv37biCQx2FmzjDr7Ww6MdLgWssKnqMYBHFldcu1gp/vfJmCcB5ZY2eZFPyRg+3mYbHG&#10;TNuJv2gsfS0ChF2GChrv+0xKVzVk0EW2Jw7e2Q4GfZBDLfWAU4CbTiZxvJIGWw4LDfb01lB1KX+N&#10;gv075UWeHvL9R+/Hl8vp89hJVOrpcd69gvA0+3v41i60giRJE7i+CU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mT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0" o:spid="_x0000_s1112" style="position:absolute;left:95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7BdsUA&#10;AADdAAAADwAAAGRycy9kb3ducmV2LnhtbESP0WrCQBRE34X+w3ILfdNNU5EQ3YRSiFilYlM/4JK9&#10;TYLZuyG7xvTvu4WCj8PMnGE2+WQ6MdLgWssKnhcRCOLK6pZrBeevYp6AcB5ZY2eZFPyQgzx7mG0w&#10;1fbGnzSWvhYBwi5FBY33fSqlqxoy6Ba2Jw7etx0M+iCHWuoBbwFuOhlH0UoabDksNNjTW0PVpbwa&#10;BYctFbsi+SgO770fl5fT/thJVOrpcXpdg/A0+Xv4v73TCuI4eYG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sF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1" o:spid="_x0000_s1113" style="position:absolute;left:956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ZAsQA&#10;AADdAAAADwAAAGRycy9kb3ducmV2LnhtbESP0YrCMBRE3xf8h3AF39bUIlKqUUSouIrLrvoBl+ba&#10;Fpub0mRr/XsjCPs4zMwZZrHqTS06al1lWcFkHIEgzq2uuFBwOWefCQjnkTXWlknBgxysloOPBaba&#10;3vmXupMvRICwS1FB6X2TSunykgy6sW2Ig3e1rUEfZFtI3eI9wE0t4yiaSYMVh4USG9qUlN9Of0bB&#10;YUvZLkuO2eGr8d309rP/riUqNRr26zkIT73/D7/bO60gjpMpvN6EJ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W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02" o:spid="_x0000_s1114" style="position:absolute;left:961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8mcUA&#10;AADdAAAADwAAAGRycy9kb3ducmV2LnhtbESP0WrCQBRE34X+w3ILfdNNQ5UQ3YRSiFilYlM/4JK9&#10;TYLZuyG7xvTvu4WCj8PMnGE2+WQ6MdLgWssKnhcRCOLK6pZrBeevYp6AcB5ZY2eZFPyQgzx7mG0w&#10;1fbGnzSWvhYBwi5FBY33fSqlqxoy6Ba2Jw7etx0M+iCHWuoBbwFuOhlH0UoabDksNNjTW0PVpbwa&#10;BYctFbsi+SgO770fXy6n/bGTqNTT4/S6BuFp8vfwf3unFcRxsoS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/y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3" o:spid="_x0000_s1115" style="position:absolute;left:967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li7sUA&#10;AADdAAAADwAAAGRycy9kb3ducmV2LnhtbESPzWrDMBCE74G+g9hCb7FcU4Jxo4RScMkPDa2bB1is&#10;jW1irYykOM7bV4VCjsPMfMMs15PpxUjOd5YVPCcpCOLa6o4bBcefcp6D8AFZY2+ZFNzIw3r1MFti&#10;oe2Vv2msQiMihH2BCtoQhkJKX7dk0Cd2II7eyTqDIUrXSO3wGuGml1maLqTBjuNCiwO9t1Sfq4tR&#10;sP+gclPmn+V+O4Tx5fy1O/QSlXp6nN5eQQSawj38395oBVmWL+D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WL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4" o:spid="_x0000_s1116" style="position:absolute;left:973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HdcUA&#10;AADdAAAADwAAAGRycy9kb3ducmV2LnhtbESP0WrCQBRE34X+w3ILfdNNQ9EQ3YRSiFilYlM/4JK9&#10;TYLZuyG7xvTvu4WCj8PMnGE2+WQ6MdLgWssKnhcRCOLK6pZrBeevYp6AcB5ZY2eZFPyQgzx7mG0w&#10;1fbGnzSWvhYBwi5FBY33fSqlqxoy6Ba2Jw7etx0M+iCHWuoBbwFuOhlH0VIabDksNNjTW0PVpbwa&#10;BYctFbsi+SgO770fXy6n/bGTqNTT4/S6BuFp8vfwf3unFcRxsoK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cd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5" o:spid="_x0000_s1117" style="position:absolute;left:979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TB8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MDW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qUw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06" o:spid="_x0000_s1118" style="position:absolute;left:984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2nMUA&#10;AADdAAAADwAAAGRycy9kb3ducmV2LnhtbESP3WrCQBSE7wu+w3IE7+rGICVGVxEh4g8t9ecBDtlj&#10;EsyeDdk1xrfvFgq9HGbmG2ax6k0tOmpdZVnBZByBIM6trrhQcL1k7wkI55E11pZJwYscrJaDtwWm&#10;2j75RN3ZFyJA2KWooPS+SaV0eUkG3dg2xMG72dagD7ItpG7xGeCmlnEUfUiDFYeFEhvalJTfzw+j&#10;4LilbJcln9lx3/huev8+fNUSlRoN+/UchKfe/4f/2jutII6TGfy+C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va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7" o:spid="_x0000_s1119" style="position:absolute;left:990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J3MIA&#10;AADdAAAADwAAAGRycy9kb3ducmV2LnhtbERP3WrCMBS+H/gO4QjeralFhnaNIkKHrkyc2wMcmmNb&#10;bE5Kk7X17ZeLwS4/vv9sN5lWDNS7xrKCZRSDIC6tbrhS8P2VP69BOI+ssbVMCh7kYLedPWWYajvy&#10;Jw1XX4kQwi5FBbX3XSqlK2sy6CLbEQfuZnuDPsC+krrHMYSbViZx/CINNhwaauzoUFN5v/4YBcUb&#10;5cd8/ZEXp84Pq/vl/dxKVGoxn/avIDxN/l/85z5qBUmyCfvDm/A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cn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08" o:spid="_x0000_s1120" style="position:absolute;left:996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sR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pMoH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ls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09" o:spid="_x0000_s1121" style="position:absolute;left:1002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yMM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x7ye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/I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0" o:spid="_x0000_s1122" style="position:absolute;left:100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Xq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L+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dXq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0" allowOverlap="1" wp14:anchorId="76F8389D" wp14:editId="2BA0DEF0">
                <wp:simplePos x="0" y="0"/>
                <wp:positionH relativeFrom="page">
                  <wp:posOffset>1566545</wp:posOffset>
                </wp:positionH>
                <wp:positionV relativeFrom="paragraph">
                  <wp:posOffset>368300</wp:posOffset>
                </wp:positionV>
                <wp:extent cx="4858385" cy="22860"/>
                <wp:effectExtent l="0" t="0" r="0" b="0"/>
                <wp:wrapNone/>
                <wp:docPr id="206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8385" cy="22860"/>
                          <a:chOff x="2467" y="580"/>
                          <a:chExt cx="7651" cy="36"/>
                        </a:xfrm>
                      </wpg:grpSpPr>
                      <wps:wsp>
                        <wps:cNvPr id="2064" name="Freeform 112"/>
                        <wps:cNvSpPr>
                          <a:spLocks/>
                        </wps:cNvSpPr>
                        <wps:spPr bwMode="auto">
                          <a:xfrm>
                            <a:off x="24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" name="Freeform 113"/>
                        <wps:cNvSpPr>
                          <a:spLocks/>
                        </wps:cNvSpPr>
                        <wps:spPr bwMode="auto">
                          <a:xfrm>
                            <a:off x="25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" name="Freeform 114"/>
                        <wps:cNvSpPr>
                          <a:spLocks/>
                        </wps:cNvSpPr>
                        <wps:spPr bwMode="auto">
                          <a:xfrm>
                            <a:off x="25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" name="Freeform 115"/>
                        <wps:cNvSpPr>
                          <a:spLocks/>
                        </wps:cNvSpPr>
                        <wps:spPr bwMode="auto">
                          <a:xfrm>
                            <a:off x="26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" name="Freeform 116"/>
                        <wps:cNvSpPr>
                          <a:spLocks/>
                        </wps:cNvSpPr>
                        <wps:spPr bwMode="auto">
                          <a:xfrm>
                            <a:off x="27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" name="Freeform 117"/>
                        <wps:cNvSpPr>
                          <a:spLocks/>
                        </wps:cNvSpPr>
                        <wps:spPr bwMode="auto">
                          <a:xfrm>
                            <a:off x="27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" name="Freeform 118"/>
                        <wps:cNvSpPr>
                          <a:spLocks/>
                        </wps:cNvSpPr>
                        <wps:spPr bwMode="auto">
                          <a:xfrm>
                            <a:off x="28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" name="Freeform 119"/>
                        <wps:cNvSpPr>
                          <a:spLocks/>
                        </wps:cNvSpPr>
                        <wps:spPr bwMode="auto">
                          <a:xfrm>
                            <a:off x="28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2" name="Freeform 120"/>
                        <wps:cNvSpPr>
                          <a:spLocks/>
                        </wps:cNvSpPr>
                        <wps:spPr bwMode="auto">
                          <a:xfrm>
                            <a:off x="293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" name="Freeform 121"/>
                        <wps:cNvSpPr>
                          <a:spLocks/>
                        </wps:cNvSpPr>
                        <wps:spPr bwMode="auto">
                          <a:xfrm>
                            <a:off x="29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4" name="Freeform 122"/>
                        <wps:cNvSpPr>
                          <a:spLocks/>
                        </wps:cNvSpPr>
                        <wps:spPr bwMode="auto">
                          <a:xfrm>
                            <a:off x="305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" name="Freeform 123"/>
                        <wps:cNvSpPr>
                          <a:spLocks/>
                        </wps:cNvSpPr>
                        <wps:spPr bwMode="auto">
                          <a:xfrm>
                            <a:off x="311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6" name="Freeform 124"/>
                        <wps:cNvSpPr>
                          <a:spLocks/>
                        </wps:cNvSpPr>
                        <wps:spPr bwMode="auto">
                          <a:xfrm>
                            <a:off x="31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7" name="Freeform 125"/>
                        <wps:cNvSpPr>
                          <a:spLocks/>
                        </wps:cNvSpPr>
                        <wps:spPr bwMode="auto">
                          <a:xfrm>
                            <a:off x="322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" name="Freeform 126"/>
                        <wps:cNvSpPr>
                          <a:spLocks/>
                        </wps:cNvSpPr>
                        <wps:spPr bwMode="auto">
                          <a:xfrm>
                            <a:off x="32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9" name="Freeform 127"/>
                        <wps:cNvSpPr>
                          <a:spLocks/>
                        </wps:cNvSpPr>
                        <wps:spPr bwMode="auto">
                          <a:xfrm>
                            <a:off x="33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" name="Freeform 128"/>
                        <wps:cNvSpPr>
                          <a:spLocks/>
                        </wps:cNvSpPr>
                        <wps:spPr bwMode="auto">
                          <a:xfrm>
                            <a:off x="339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" name="Freeform 129"/>
                        <wps:cNvSpPr>
                          <a:spLocks/>
                        </wps:cNvSpPr>
                        <wps:spPr bwMode="auto">
                          <a:xfrm>
                            <a:off x="34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" name="Freeform 130"/>
                        <wps:cNvSpPr>
                          <a:spLocks/>
                        </wps:cNvSpPr>
                        <wps:spPr bwMode="auto">
                          <a:xfrm>
                            <a:off x="351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" name="Freeform 131"/>
                        <wps:cNvSpPr>
                          <a:spLocks/>
                        </wps:cNvSpPr>
                        <wps:spPr bwMode="auto">
                          <a:xfrm>
                            <a:off x="35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" name="Freeform 132"/>
                        <wps:cNvSpPr>
                          <a:spLocks/>
                        </wps:cNvSpPr>
                        <wps:spPr bwMode="auto">
                          <a:xfrm>
                            <a:off x="362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" name="Freeform 133"/>
                        <wps:cNvSpPr>
                          <a:spLocks/>
                        </wps:cNvSpPr>
                        <wps:spPr bwMode="auto">
                          <a:xfrm>
                            <a:off x="368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" name="Freeform 134"/>
                        <wps:cNvSpPr>
                          <a:spLocks/>
                        </wps:cNvSpPr>
                        <wps:spPr bwMode="auto">
                          <a:xfrm>
                            <a:off x="37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" name="Freeform 135"/>
                        <wps:cNvSpPr>
                          <a:spLocks/>
                        </wps:cNvSpPr>
                        <wps:spPr bwMode="auto">
                          <a:xfrm>
                            <a:off x="380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" name="Freeform 136"/>
                        <wps:cNvSpPr>
                          <a:spLocks/>
                        </wps:cNvSpPr>
                        <wps:spPr bwMode="auto">
                          <a:xfrm>
                            <a:off x="38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" name="Freeform 137"/>
                        <wps:cNvSpPr>
                          <a:spLocks/>
                        </wps:cNvSpPr>
                        <wps:spPr bwMode="auto">
                          <a:xfrm>
                            <a:off x="391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" name="Freeform 138"/>
                        <wps:cNvSpPr>
                          <a:spLocks/>
                        </wps:cNvSpPr>
                        <wps:spPr bwMode="auto">
                          <a:xfrm>
                            <a:off x="397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1" name="Freeform 139"/>
                        <wps:cNvSpPr>
                          <a:spLocks/>
                        </wps:cNvSpPr>
                        <wps:spPr bwMode="auto">
                          <a:xfrm>
                            <a:off x="40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" name="Freeform 140"/>
                        <wps:cNvSpPr>
                          <a:spLocks/>
                        </wps:cNvSpPr>
                        <wps:spPr bwMode="auto">
                          <a:xfrm>
                            <a:off x="408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" name="Freeform 141"/>
                        <wps:cNvSpPr>
                          <a:spLocks/>
                        </wps:cNvSpPr>
                        <wps:spPr bwMode="auto">
                          <a:xfrm>
                            <a:off x="41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" name="Freeform 142"/>
                        <wps:cNvSpPr>
                          <a:spLocks/>
                        </wps:cNvSpPr>
                        <wps:spPr bwMode="auto">
                          <a:xfrm>
                            <a:off x="420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" name="Freeform 143"/>
                        <wps:cNvSpPr>
                          <a:spLocks/>
                        </wps:cNvSpPr>
                        <wps:spPr bwMode="auto">
                          <a:xfrm>
                            <a:off x="426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" name="Freeform 144"/>
                        <wps:cNvSpPr>
                          <a:spLocks/>
                        </wps:cNvSpPr>
                        <wps:spPr bwMode="auto">
                          <a:xfrm>
                            <a:off x="43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" name="Freeform 145"/>
                        <wps:cNvSpPr>
                          <a:spLocks/>
                        </wps:cNvSpPr>
                        <wps:spPr bwMode="auto">
                          <a:xfrm>
                            <a:off x="437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8" name="Freeform 146"/>
                        <wps:cNvSpPr>
                          <a:spLocks/>
                        </wps:cNvSpPr>
                        <wps:spPr bwMode="auto">
                          <a:xfrm>
                            <a:off x="44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9" name="Freeform 147"/>
                        <wps:cNvSpPr>
                          <a:spLocks/>
                        </wps:cNvSpPr>
                        <wps:spPr bwMode="auto">
                          <a:xfrm>
                            <a:off x="449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" name="Freeform 148"/>
                        <wps:cNvSpPr>
                          <a:spLocks/>
                        </wps:cNvSpPr>
                        <wps:spPr bwMode="auto">
                          <a:xfrm>
                            <a:off x="455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1" name="Freeform 149"/>
                        <wps:cNvSpPr>
                          <a:spLocks/>
                        </wps:cNvSpPr>
                        <wps:spPr bwMode="auto">
                          <a:xfrm>
                            <a:off x="46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" name="Freeform 150"/>
                        <wps:cNvSpPr>
                          <a:spLocks/>
                        </wps:cNvSpPr>
                        <wps:spPr bwMode="auto">
                          <a:xfrm>
                            <a:off x="466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" name="Freeform 151"/>
                        <wps:cNvSpPr>
                          <a:spLocks/>
                        </wps:cNvSpPr>
                        <wps:spPr bwMode="auto">
                          <a:xfrm>
                            <a:off x="47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4" name="Freeform 152"/>
                        <wps:cNvSpPr>
                          <a:spLocks/>
                        </wps:cNvSpPr>
                        <wps:spPr bwMode="auto">
                          <a:xfrm>
                            <a:off x="47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5" name="Freeform 153"/>
                        <wps:cNvSpPr>
                          <a:spLocks/>
                        </wps:cNvSpPr>
                        <wps:spPr bwMode="auto">
                          <a:xfrm>
                            <a:off x="483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6" name="Freeform 154"/>
                        <wps:cNvSpPr>
                          <a:spLocks/>
                        </wps:cNvSpPr>
                        <wps:spPr bwMode="auto">
                          <a:xfrm>
                            <a:off x="48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" name="Freeform 155"/>
                        <wps:cNvSpPr>
                          <a:spLocks/>
                        </wps:cNvSpPr>
                        <wps:spPr bwMode="auto">
                          <a:xfrm>
                            <a:off x="495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" name="Freeform 156"/>
                        <wps:cNvSpPr>
                          <a:spLocks/>
                        </wps:cNvSpPr>
                        <wps:spPr bwMode="auto">
                          <a:xfrm>
                            <a:off x="50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" name="Freeform 157"/>
                        <wps:cNvSpPr>
                          <a:spLocks/>
                        </wps:cNvSpPr>
                        <wps:spPr bwMode="auto">
                          <a:xfrm>
                            <a:off x="506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0" name="Freeform 158"/>
                        <wps:cNvSpPr>
                          <a:spLocks/>
                        </wps:cNvSpPr>
                        <wps:spPr bwMode="auto">
                          <a:xfrm>
                            <a:off x="512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" name="Freeform 159"/>
                        <wps:cNvSpPr>
                          <a:spLocks/>
                        </wps:cNvSpPr>
                        <wps:spPr bwMode="auto">
                          <a:xfrm>
                            <a:off x="51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" name="Freeform 160"/>
                        <wps:cNvSpPr>
                          <a:spLocks/>
                        </wps:cNvSpPr>
                        <wps:spPr bwMode="auto">
                          <a:xfrm>
                            <a:off x="524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" name="Freeform 161"/>
                        <wps:cNvSpPr>
                          <a:spLocks/>
                        </wps:cNvSpPr>
                        <wps:spPr bwMode="auto">
                          <a:xfrm>
                            <a:off x="52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" name="Freeform 162"/>
                        <wps:cNvSpPr>
                          <a:spLocks/>
                        </wps:cNvSpPr>
                        <wps:spPr bwMode="auto">
                          <a:xfrm>
                            <a:off x="535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" name="Freeform 163"/>
                        <wps:cNvSpPr>
                          <a:spLocks/>
                        </wps:cNvSpPr>
                        <wps:spPr bwMode="auto">
                          <a:xfrm>
                            <a:off x="541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" name="Freeform 164"/>
                        <wps:cNvSpPr>
                          <a:spLocks/>
                        </wps:cNvSpPr>
                        <wps:spPr bwMode="auto">
                          <a:xfrm>
                            <a:off x="54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" name="Freeform 165"/>
                        <wps:cNvSpPr>
                          <a:spLocks/>
                        </wps:cNvSpPr>
                        <wps:spPr bwMode="auto">
                          <a:xfrm>
                            <a:off x="552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8" name="Freeform 166"/>
                        <wps:cNvSpPr>
                          <a:spLocks/>
                        </wps:cNvSpPr>
                        <wps:spPr bwMode="auto">
                          <a:xfrm>
                            <a:off x="55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Freeform 167"/>
                        <wps:cNvSpPr>
                          <a:spLocks/>
                        </wps:cNvSpPr>
                        <wps:spPr bwMode="auto">
                          <a:xfrm>
                            <a:off x="564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" name="Freeform 168"/>
                        <wps:cNvSpPr>
                          <a:spLocks/>
                        </wps:cNvSpPr>
                        <wps:spPr bwMode="auto">
                          <a:xfrm>
                            <a:off x="570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" name="Freeform 169"/>
                        <wps:cNvSpPr>
                          <a:spLocks/>
                        </wps:cNvSpPr>
                        <wps:spPr bwMode="auto">
                          <a:xfrm>
                            <a:off x="57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" name="Freeform 170"/>
                        <wps:cNvSpPr>
                          <a:spLocks/>
                        </wps:cNvSpPr>
                        <wps:spPr bwMode="auto">
                          <a:xfrm>
                            <a:off x="581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" name="Freeform 171"/>
                        <wps:cNvSpPr>
                          <a:spLocks/>
                        </wps:cNvSpPr>
                        <wps:spPr bwMode="auto">
                          <a:xfrm>
                            <a:off x="58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" name="Freeform 172"/>
                        <wps:cNvSpPr>
                          <a:spLocks/>
                        </wps:cNvSpPr>
                        <wps:spPr bwMode="auto">
                          <a:xfrm>
                            <a:off x="593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5" name="Freeform 173"/>
                        <wps:cNvSpPr>
                          <a:spLocks/>
                        </wps:cNvSpPr>
                        <wps:spPr bwMode="auto">
                          <a:xfrm>
                            <a:off x="599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" name="Freeform 174"/>
                        <wps:cNvSpPr>
                          <a:spLocks/>
                        </wps:cNvSpPr>
                        <wps:spPr bwMode="auto">
                          <a:xfrm>
                            <a:off x="60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" name="Freeform 175"/>
                        <wps:cNvSpPr>
                          <a:spLocks/>
                        </wps:cNvSpPr>
                        <wps:spPr bwMode="auto">
                          <a:xfrm>
                            <a:off x="610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" name="Freeform 176"/>
                        <wps:cNvSpPr>
                          <a:spLocks/>
                        </wps:cNvSpPr>
                        <wps:spPr bwMode="auto">
                          <a:xfrm>
                            <a:off x="61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" name="Freeform 177"/>
                        <wps:cNvSpPr>
                          <a:spLocks/>
                        </wps:cNvSpPr>
                        <wps:spPr bwMode="auto">
                          <a:xfrm>
                            <a:off x="622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0" name="Freeform 178"/>
                        <wps:cNvSpPr>
                          <a:spLocks/>
                        </wps:cNvSpPr>
                        <wps:spPr bwMode="auto">
                          <a:xfrm>
                            <a:off x="627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" name="Freeform 179"/>
                        <wps:cNvSpPr>
                          <a:spLocks/>
                        </wps:cNvSpPr>
                        <wps:spPr bwMode="auto">
                          <a:xfrm>
                            <a:off x="63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" name="Freeform 180"/>
                        <wps:cNvSpPr>
                          <a:spLocks/>
                        </wps:cNvSpPr>
                        <wps:spPr bwMode="auto">
                          <a:xfrm>
                            <a:off x="639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" name="Freeform 181"/>
                        <wps:cNvSpPr>
                          <a:spLocks/>
                        </wps:cNvSpPr>
                        <wps:spPr bwMode="auto">
                          <a:xfrm>
                            <a:off x="64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" name="Freeform 182"/>
                        <wps:cNvSpPr>
                          <a:spLocks/>
                        </wps:cNvSpPr>
                        <wps:spPr bwMode="auto">
                          <a:xfrm>
                            <a:off x="650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" name="Freeform 183"/>
                        <wps:cNvSpPr>
                          <a:spLocks/>
                        </wps:cNvSpPr>
                        <wps:spPr bwMode="auto">
                          <a:xfrm>
                            <a:off x="656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6" name="Freeform 184"/>
                        <wps:cNvSpPr>
                          <a:spLocks/>
                        </wps:cNvSpPr>
                        <wps:spPr bwMode="auto">
                          <a:xfrm>
                            <a:off x="66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" name="Freeform 185"/>
                        <wps:cNvSpPr>
                          <a:spLocks/>
                        </wps:cNvSpPr>
                        <wps:spPr bwMode="auto">
                          <a:xfrm>
                            <a:off x="668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" name="Freeform 186"/>
                        <wps:cNvSpPr>
                          <a:spLocks/>
                        </wps:cNvSpPr>
                        <wps:spPr bwMode="auto">
                          <a:xfrm>
                            <a:off x="673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" name="Freeform 187"/>
                        <wps:cNvSpPr>
                          <a:spLocks/>
                        </wps:cNvSpPr>
                        <wps:spPr bwMode="auto">
                          <a:xfrm>
                            <a:off x="679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" name="Freeform 188"/>
                        <wps:cNvSpPr>
                          <a:spLocks/>
                        </wps:cNvSpPr>
                        <wps:spPr bwMode="auto">
                          <a:xfrm>
                            <a:off x="685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" name="Freeform 189"/>
                        <wps:cNvSpPr>
                          <a:spLocks/>
                        </wps:cNvSpPr>
                        <wps:spPr bwMode="auto">
                          <a:xfrm>
                            <a:off x="69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" name="Freeform 190"/>
                        <wps:cNvSpPr>
                          <a:spLocks/>
                        </wps:cNvSpPr>
                        <wps:spPr bwMode="auto">
                          <a:xfrm>
                            <a:off x="696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" name="Freeform 191"/>
                        <wps:cNvSpPr>
                          <a:spLocks/>
                        </wps:cNvSpPr>
                        <wps:spPr bwMode="auto">
                          <a:xfrm>
                            <a:off x="70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" name="Freeform 192"/>
                        <wps:cNvSpPr>
                          <a:spLocks/>
                        </wps:cNvSpPr>
                        <wps:spPr bwMode="auto">
                          <a:xfrm>
                            <a:off x="708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5" name="Freeform 193"/>
                        <wps:cNvSpPr>
                          <a:spLocks/>
                        </wps:cNvSpPr>
                        <wps:spPr bwMode="auto">
                          <a:xfrm>
                            <a:off x="714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6" name="Freeform 194"/>
                        <wps:cNvSpPr>
                          <a:spLocks/>
                        </wps:cNvSpPr>
                        <wps:spPr bwMode="auto">
                          <a:xfrm>
                            <a:off x="71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" name="Freeform 195"/>
                        <wps:cNvSpPr>
                          <a:spLocks/>
                        </wps:cNvSpPr>
                        <wps:spPr bwMode="auto">
                          <a:xfrm>
                            <a:off x="725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" name="Freeform 196"/>
                        <wps:cNvSpPr>
                          <a:spLocks/>
                        </wps:cNvSpPr>
                        <wps:spPr bwMode="auto">
                          <a:xfrm>
                            <a:off x="73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" name="Freeform 197"/>
                        <wps:cNvSpPr>
                          <a:spLocks/>
                        </wps:cNvSpPr>
                        <wps:spPr bwMode="auto">
                          <a:xfrm>
                            <a:off x="737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" name="Freeform 198"/>
                        <wps:cNvSpPr>
                          <a:spLocks/>
                        </wps:cNvSpPr>
                        <wps:spPr bwMode="auto">
                          <a:xfrm>
                            <a:off x="743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" name="Freeform 199"/>
                        <wps:cNvSpPr>
                          <a:spLocks/>
                        </wps:cNvSpPr>
                        <wps:spPr bwMode="auto">
                          <a:xfrm>
                            <a:off x="74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" name="Freeform 200"/>
                        <wps:cNvSpPr>
                          <a:spLocks/>
                        </wps:cNvSpPr>
                        <wps:spPr bwMode="auto">
                          <a:xfrm>
                            <a:off x="754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" name="Freeform 201"/>
                        <wps:cNvSpPr>
                          <a:spLocks/>
                        </wps:cNvSpPr>
                        <wps:spPr bwMode="auto">
                          <a:xfrm>
                            <a:off x="76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" name="Freeform 202"/>
                        <wps:cNvSpPr>
                          <a:spLocks/>
                        </wps:cNvSpPr>
                        <wps:spPr bwMode="auto">
                          <a:xfrm>
                            <a:off x="766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" name="Freeform 203"/>
                        <wps:cNvSpPr>
                          <a:spLocks/>
                        </wps:cNvSpPr>
                        <wps:spPr bwMode="auto">
                          <a:xfrm>
                            <a:off x="771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" name="Freeform 204"/>
                        <wps:cNvSpPr>
                          <a:spLocks/>
                        </wps:cNvSpPr>
                        <wps:spPr bwMode="auto">
                          <a:xfrm>
                            <a:off x="77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" name="Freeform 205"/>
                        <wps:cNvSpPr>
                          <a:spLocks/>
                        </wps:cNvSpPr>
                        <wps:spPr bwMode="auto">
                          <a:xfrm>
                            <a:off x="783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" name="Freeform 206"/>
                        <wps:cNvSpPr>
                          <a:spLocks/>
                        </wps:cNvSpPr>
                        <wps:spPr bwMode="auto">
                          <a:xfrm>
                            <a:off x="78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" name="Freeform 207"/>
                        <wps:cNvSpPr>
                          <a:spLocks/>
                        </wps:cNvSpPr>
                        <wps:spPr bwMode="auto">
                          <a:xfrm>
                            <a:off x="794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" name="Freeform 208"/>
                        <wps:cNvSpPr>
                          <a:spLocks/>
                        </wps:cNvSpPr>
                        <wps:spPr bwMode="auto">
                          <a:xfrm>
                            <a:off x="800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" name="Freeform 209"/>
                        <wps:cNvSpPr>
                          <a:spLocks/>
                        </wps:cNvSpPr>
                        <wps:spPr bwMode="auto">
                          <a:xfrm>
                            <a:off x="80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" name="Freeform 210"/>
                        <wps:cNvSpPr>
                          <a:spLocks/>
                        </wps:cNvSpPr>
                        <wps:spPr bwMode="auto">
                          <a:xfrm>
                            <a:off x="812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" name="Freeform 211"/>
                        <wps:cNvSpPr>
                          <a:spLocks/>
                        </wps:cNvSpPr>
                        <wps:spPr bwMode="auto">
                          <a:xfrm>
                            <a:off x="81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" name="Freeform 212"/>
                        <wps:cNvSpPr>
                          <a:spLocks/>
                        </wps:cNvSpPr>
                        <wps:spPr bwMode="auto">
                          <a:xfrm>
                            <a:off x="823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" name="Freeform 213"/>
                        <wps:cNvSpPr>
                          <a:spLocks/>
                        </wps:cNvSpPr>
                        <wps:spPr bwMode="auto">
                          <a:xfrm>
                            <a:off x="829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" name="Freeform 214"/>
                        <wps:cNvSpPr>
                          <a:spLocks/>
                        </wps:cNvSpPr>
                        <wps:spPr bwMode="auto">
                          <a:xfrm>
                            <a:off x="83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" name="Freeform 215"/>
                        <wps:cNvSpPr>
                          <a:spLocks/>
                        </wps:cNvSpPr>
                        <wps:spPr bwMode="auto">
                          <a:xfrm>
                            <a:off x="840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" name="Freeform 216"/>
                        <wps:cNvSpPr>
                          <a:spLocks/>
                        </wps:cNvSpPr>
                        <wps:spPr bwMode="auto">
                          <a:xfrm>
                            <a:off x="84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Freeform 217"/>
                        <wps:cNvSpPr>
                          <a:spLocks/>
                        </wps:cNvSpPr>
                        <wps:spPr bwMode="auto">
                          <a:xfrm>
                            <a:off x="852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" name="Freeform 218"/>
                        <wps:cNvSpPr>
                          <a:spLocks/>
                        </wps:cNvSpPr>
                        <wps:spPr bwMode="auto">
                          <a:xfrm>
                            <a:off x="858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" name="Freeform 219"/>
                        <wps:cNvSpPr>
                          <a:spLocks/>
                        </wps:cNvSpPr>
                        <wps:spPr bwMode="auto">
                          <a:xfrm>
                            <a:off x="86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" name="Freeform 220"/>
                        <wps:cNvSpPr>
                          <a:spLocks/>
                        </wps:cNvSpPr>
                        <wps:spPr bwMode="auto">
                          <a:xfrm>
                            <a:off x="869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" name="Freeform 221"/>
                        <wps:cNvSpPr>
                          <a:spLocks/>
                        </wps:cNvSpPr>
                        <wps:spPr bwMode="auto">
                          <a:xfrm>
                            <a:off x="87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" name="Freeform 222"/>
                        <wps:cNvSpPr>
                          <a:spLocks/>
                        </wps:cNvSpPr>
                        <wps:spPr bwMode="auto">
                          <a:xfrm>
                            <a:off x="881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" name="Freeform 223"/>
                        <wps:cNvSpPr>
                          <a:spLocks/>
                        </wps:cNvSpPr>
                        <wps:spPr bwMode="auto">
                          <a:xfrm>
                            <a:off x="887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Freeform 224"/>
                        <wps:cNvSpPr>
                          <a:spLocks/>
                        </wps:cNvSpPr>
                        <wps:spPr bwMode="auto">
                          <a:xfrm>
                            <a:off x="89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Freeform 225"/>
                        <wps:cNvSpPr>
                          <a:spLocks/>
                        </wps:cNvSpPr>
                        <wps:spPr bwMode="auto">
                          <a:xfrm>
                            <a:off x="898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Freeform 226"/>
                        <wps:cNvSpPr>
                          <a:spLocks/>
                        </wps:cNvSpPr>
                        <wps:spPr bwMode="auto">
                          <a:xfrm>
                            <a:off x="90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Freeform 227"/>
                        <wps:cNvSpPr>
                          <a:spLocks/>
                        </wps:cNvSpPr>
                        <wps:spPr bwMode="auto">
                          <a:xfrm>
                            <a:off x="910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228"/>
                        <wps:cNvSpPr>
                          <a:spLocks/>
                        </wps:cNvSpPr>
                        <wps:spPr bwMode="auto">
                          <a:xfrm>
                            <a:off x="915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229"/>
                        <wps:cNvSpPr>
                          <a:spLocks/>
                        </wps:cNvSpPr>
                        <wps:spPr bwMode="auto">
                          <a:xfrm>
                            <a:off x="92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" name="Freeform 230"/>
                        <wps:cNvSpPr>
                          <a:spLocks/>
                        </wps:cNvSpPr>
                        <wps:spPr bwMode="auto">
                          <a:xfrm>
                            <a:off x="927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" name="Freeform 231"/>
                        <wps:cNvSpPr>
                          <a:spLocks/>
                        </wps:cNvSpPr>
                        <wps:spPr bwMode="auto">
                          <a:xfrm>
                            <a:off x="93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" name="Freeform 232"/>
                        <wps:cNvSpPr>
                          <a:spLocks/>
                        </wps:cNvSpPr>
                        <wps:spPr bwMode="auto">
                          <a:xfrm>
                            <a:off x="938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" name="Freeform 233"/>
                        <wps:cNvSpPr>
                          <a:spLocks/>
                        </wps:cNvSpPr>
                        <wps:spPr bwMode="auto">
                          <a:xfrm>
                            <a:off x="944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" name="Freeform 234"/>
                        <wps:cNvSpPr>
                          <a:spLocks/>
                        </wps:cNvSpPr>
                        <wps:spPr bwMode="auto">
                          <a:xfrm>
                            <a:off x="95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" name="Freeform 235"/>
                        <wps:cNvSpPr>
                          <a:spLocks/>
                        </wps:cNvSpPr>
                        <wps:spPr bwMode="auto">
                          <a:xfrm>
                            <a:off x="956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" name="Freeform 236"/>
                        <wps:cNvSpPr>
                          <a:spLocks/>
                        </wps:cNvSpPr>
                        <wps:spPr bwMode="auto">
                          <a:xfrm>
                            <a:off x="96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" name="Freeform 237"/>
                        <wps:cNvSpPr>
                          <a:spLocks/>
                        </wps:cNvSpPr>
                        <wps:spPr bwMode="auto">
                          <a:xfrm>
                            <a:off x="96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" name="Freeform 238"/>
                        <wps:cNvSpPr>
                          <a:spLocks/>
                        </wps:cNvSpPr>
                        <wps:spPr bwMode="auto">
                          <a:xfrm>
                            <a:off x="97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" name="Freeform 239"/>
                        <wps:cNvSpPr>
                          <a:spLocks/>
                        </wps:cNvSpPr>
                        <wps:spPr bwMode="auto">
                          <a:xfrm>
                            <a:off x="97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" name="Freeform 240"/>
                        <wps:cNvSpPr>
                          <a:spLocks/>
                        </wps:cNvSpPr>
                        <wps:spPr bwMode="auto">
                          <a:xfrm>
                            <a:off x="98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" name="Freeform 241"/>
                        <wps:cNvSpPr>
                          <a:spLocks/>
                        </wps:cNvSpPr>
                        <wps:spPr bwMode="auto">
                          <a:xfrm>
                            <a:off x="99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" name="Freeform 242"/>
                        <wps:cNvSpPr>
                          <a:spLocks/>
                        </wps:cNvSpPr>
                        <wps:spPr bwMode="auto">
                          <a:xfrm>
                            <a:off x="99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" name="Freeform 243"/>
                        <wps:cNvSpPr>
                          <a:spLocks/>
                        </wps:cNvSpPr>
                        <wps:spPr bwMode="auto">
                          <a:xfrm>
                            <a:off x="100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" name="Freeform 244"/>
                        <wps:cNvSpPr>
                          <a:spLocks/>
                        </wps:cNvSpPr>
                        <wps:spPr bwMode="auto">
                          <a:xfrm>
                            <a:off x="100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123.35pt;margin-top:29pt;width:382.55pt;height:1.8pt;z-index:-251687936;mso-position-horizontal-relative:page" coordorigin="2467,580" coordsize="765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" o:allowincell="f">
                <v:shape id="Freeform 112" o:spid="_x0000_s1027" style="position:absolute;left:24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/RG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eY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0R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3" o:spid="_x0000_s1028" style="position:absolute;left:25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0gs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dMJ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jdI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4" o:spid="_x0000_s1029" style="position:absolute;left:25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q9cQA&#10;AADdAAAADwAAAGRycy9kb3ducmV2LnhtbESP0YrCMBRE3wX/IdyFfdN0ZSnSNYoIFV1RtOsHXJpr&#10;W2xuShNr9++NIPg4zMwZZrboTS06al1lWcHXOAJBnFtdcaHg/JeOpiCcR9ZYWyYF/+RgMR8OZpho&#10;e+cTdZkvRICwS1BB6X2TSOnykgy6sW2Ig3exrUEfZFtI3eI9wE0tJ1EUS4MVh4USG1qVlF+zm1Gw&#10;W1O6Saf7dLdtfPd9Pf4eaolKfX70yx8Qnnr/Dr/aG61gEsUx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6v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5" o:spid="_x0000_s1030" style="position:absolute;left:26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Pbs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WgM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P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16" o:spid="_x0000_s1031" style="position:absolute;left:27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bHM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Ln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4ts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7" o:spid="_x0000_s1032" style="position:absolute;left:27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5+h8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crO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n6H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8" o:spid="_x0000_s1033" style="position:absolute;left:28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1Bx8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U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9" o:spid="_x0000_s1034" style="position:absolute;left:28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kXM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HkX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0" o:spid="_x0000_s1035" style="position:absolute;left:293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6K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fQd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Tei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1" o:spid="_x0000_s1036" style="position:absolute;left:29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/fsM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sDK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f37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2" o:spid="_x0000_s1037" style="position:absolute;left:305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HxM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6H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ZHx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3" o:spid="_x0000_s1038" style="position:absolute;left:311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iX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bwO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64l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4" o:spid="_x0000_s1039" style="position:absolute;left:31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8KM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X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h8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5" o:spid="_x0000_s1040" style="position:absolute;left:322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Zs8QA&#10;AADdAAAADwAAAGRycy9kb3ducmV2LnhtbESP3YrCMBSE7wXfIRzBuzVVRKVrFBEq/rCi7j7AoTnb&#10;FpuT0sRa394IgpfDzHzDzJetKUVDtSssKxgOIhDEqdUFZwr+fpOvGQjnkTWWlknBgxwsF93OHGNt&#10;73ym5uIzESDsYlSQe1/FUro0J4NuYCvi4P3b2qAPss6krvEe4KaUoyiaSIMFh4UcK1rnlF4vN6Pg&#10;sKFkm8x+ksOu8s34etofS4lK9Xvt6huEp9Z/wu/2VisYRd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2b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6" o:spid="_x0000_s1041" style="position:absolute;left:32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tNwc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03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7" o:spid="_x0000_s1042" style="position:absolute;left:33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oWs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9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fo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8" o:spid="_x0000_s1043" style="position:absolute;left:339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gx4M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sD+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DH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9" o:spid="_x0000_s1044" style="position:absolute;left:34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Ue8MA&#10;AADdAAAADwAAAGRycy9kb3ducmV2LnhtbESP3YrCMBSE7wXfIRzBO00VWUo1iggVf1jZVR/g0Bzb&#10;YnNSmljr25uFBS+HmfmGWaw6U4mWGldaVjAZRyCIM6tLzhVcL+koBuE8ssbKMil4kYPVst9bYKLt&#10;k3+pPftcBAi7BBUU3teJlC4ryKAb25o4eDfbGPRBNrnUDT4D3FRyGkVf0mDJYaHAmjYFZffzwyg4&#10;bindpfF3etzXvp3dfw6nSqJSw0G3noPw1PlP+L+90wqmU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SU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30" o:spid="_x0000_s1045" style="position:absolute;left:351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KDMQA&#10;AADdAAAADwAAAGRycy9kb3ducmV2LnhtbESP3YrCMBSE74V9h3AWvNPUIkupRhGhiz+s+PcAh+bY&#10;FpuT0mRrfXuzsODlMDPfMPNlb2rRUesqywom4wgEcW51xYWC6yUbJSCcR9ZYWyYFT3KwXHwM5phq&#10;++ATdWdfiABhl6KC0vsmldLlJRl0Y9sQB+9mW4M+yLaQusVHgJtaxlH0JQ1WHBZKbGhdUn4//xoF&#10;+2/KNlnyk+23je+m9+PuUEtUavjZr2YgPPX+Hf5vb7SCOEpi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GC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31" o:spid="_x0000_s1046" style="position:absolute;left:35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l8UA&#10;AADdAAAADwAAAGRycy9kb3ducmV2LnhtbESP0WrCQBRE3wv+w3IF35qNWkpIXaUIEVux1NgPuGRv&#10;k+Du3ZBdY/r33YLQx2FmzjCrzWiNGKj3rWMF8yQFQVw53XKt4OtcPGYgfEDWaByTgh/ysFlPHlaY&#10;a3fjEw1lqEWEsM9RQRNCl0vpq4Ys+sR1xNH7dr3FEGVfS93jLcKtkYs0fZYWW44LDXa0bai6lFer&#10;4LCjYl9kx+Lw1oXh6fL5/mEkKjWbjq8vIAKN4T98b++1gkWaLe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q+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2" o:spid="_x0000_s1047" style="position:absolute;left:362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M348UA&#10;AADdAAAADwAAAGRycy9kb3ducmV2LnhtbESP0WrCQBRE3wX/YbkF38ymIiWkWUWEiFUqrfUDLtlr&#10;EszeDbvbmP59t1DwcZiZM0yxHk0nBnK+tazgOUlBEFdWt1wruHyV8wyED8gaO8uk4Ic8rFfTSYG5&#10;tnf+pOEcahEh7HNU0ITQ51L6qiGDPrE9cfSu1hkMUbpaaof3CDedXKTpizTYclxosKdtQ9Xt/G0U&#10;HHdU7svsvTy+9WFY3j4Op06iUrOncfMKItAYHuH/9l4rWKTZEv7e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zf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3" o:spid="_x0000_s1048" style="position:absolute;left:368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+SeMUA&#10;AADdAAAADwAAAGRycy9kb3ducmV2LnhtbESP0WrCQBRE3wv+w3IF35qNYktIXaUIEVux1NgPuGRv&#10;k+Du3ZBdY/r33YLQx2FmzjCrzWiNGKj3rWMF8yQFQVw53XKt4OtcPGYgfEDWaByTgh/ysFlPHlaY&#10;a3fjEw1lqEWEsM9RQRNCl0vpq4Ys+sR1xNH7dr3FEGVfS93jLcKtkYs0fZYWW44LDXa0bai6lFer&#10;4LCjYl9kx+Lw1oVhefl8/zASlZpNx9cXEIHG8B++t/dawSLNn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75J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4" o:spid="_x0000_s1049" style="position:absolute;left:37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MD8UA&#10;AADdAAAADwAAAGRycy9kb3ducmV2LnhtbESP0WrCQBRE3wv+w3IF3+pGEQnRVUohkiqWVvsBl+xt&#10;EszeDbvbJP59tyD0cZiZM8x2P5pW9OR8Y1nBYp6AIC6tbrhS8HXNn1MQPiBrbC2Tgjt52O8mT1vM&#10;tB34k/pLqESEsM9QQR1Cl0npy5oM+rntiKP3bZ3BEKWrpHY4RLhp5TJJ1tJgw3Ghxo5eaypvlx+j&#10;4HSgvMjTc35660K/un0c31uJSs2m48sGRKAx/Icf7UIrWCbpG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Qw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5" o:spid="_x0000_s1050" style="position:absolute;left:380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plMUA&#10;AADdAAAADwAAAGRycy9kb3ducmV2LnhtbESP0WrCQBRE3wv+w3IF35qNIm1IXaUIEVux1NgPuGRv&#10;k+Du3ZBdY/r33YLQx2FmzjCrzWiNGKj3rWMF8yQFQVw53XKt4OtcPGYgfEDWaByTgh/ysFlPHlaY&#10;a3fjEw1lqEWEsM9RQRNCl0vpq4Ys+sR1xNH7dr3FEGVfS93jLcKtkYs0fZIWW44LDXa0bai6lFer&#10;4LCjYl9kx+Lw1oVhefl8/zASlZpNx9cXEIHG8B++t/dawSLNnu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am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6" o:spid="_x0000_s1051" style="position:absolute;left:38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95s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MDe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j3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37" o:spid="_x0000_s1052" style="position:absolute;left:391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KYfcUA&#10;AADdAAAADwAAAGRycy9kb3ducmV2LnhtbESP0WrCQBRE3wX/YblC35pNRSRNXaUUUqxSsWk/4JK9&#10;TYK7d0N2jfHv3ULBx2FmzjCrzWiNGKj3rWMFT0kKgrhyuuVawc938ZiB8AFZo3FMCq7kYbOeTlaY&#10;a3fhLxrKUIsIYZ+jgiaELpfSVw1Z9InriKP363qLIcq+lrrHS4RbI+dpupQWW44LDXb01lB1Ks9W&#10;wf6dim2RfRb7jy4Mi9NxdzASlXqYja8vIAKN4R7+b2+1gnmaPcP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ph9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8" o:spid="_x0000_s1053" style="position:absolute;left:397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nPc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/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Bpz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39" o:spid="_x0000_s1054" style="position:absolute;left:40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Cp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ytF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QK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0" o:spid="_x0000_s1055" style="position:absolute;left:408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+c0c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ZQa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+c0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1" o:spid="_x0000_s1056" style="position:absolute;left:41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5S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/gJ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5S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2" o:spid="_x0000_s1057" style="position:absolute;left:420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hPs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Jax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qE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3" o:spid="_x0000_s1058" style="position:absolute;left:426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Epc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/gp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YE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4" o:spid="_x0000_s1059" style="position:absolute;left:43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Sa0s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8Tu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5Jr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5" o:spid="_x0000_s1060" style="position:absolute;left:437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g/Sc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/gZ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g/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6" o:spid="_x0000_s1061" style="position:absolute;left:44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rO8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u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3qz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47" o:spid="_x0000_s1062" style="position:absolute;left:449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OoMQA&#10;AADdAAAADwAAAGRycy9kb3ducmV2LnhtbESP3YrCMBSE7wXfIRzBuzVVRLRrFBEq/rCi7j7AoTnb&#10;FpuT0sRa394IgpfDzHzDzJetKUVDtSssKxgOIhDEqdUFZwr+fpOvKQjnkTWWlknBgxwsF93OHGNt&#10;73ym5uIzESDsYlSQe1/FUro0J4NuYCvi4P3b2qAPss6krvEe4KaUoyiaSIMFh4UcK1rnlF4vN6Pg&#10;sKFkm0x/ksOu8s34etofS4lK9Xvt6huEp9Z/wu/2VisYRbMZ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7Dq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48" o:spid="_x0000_s1063" style="position:absolute;left:455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9J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j0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49" o:spid="_x0000_s1064" style="position:absolute;left:46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aYv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0S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pi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0" o:spid="_x0000_s1065" style="position:absolute;left:466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y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TK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Ab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1" o:spid="_x0000_s1066" style="position:absolute;left:47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jU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LeA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ij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2" o:spid="_x0000_s1067" style="position:absolute;left:47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7J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Pos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ROy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3" o:spid="_x0000_s1068" style="position:absolute;left:483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2ev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lvI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2ev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4" o:spid="_x0000_s1069" style="position:absolute;left:48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Ay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0k0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PAM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5" o:spid="_x0000_s1070" style="position:absolute;left:495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lU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lvI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Ol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6" o:spid="_x0000_s1071" style="position:absolute;left:50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xI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DE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7" o:spid="_x0000_s1072" style="position:absolute;left:506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Uu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byI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JS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8" o:spid="_x0000_s1073" style="position:absolute;left:512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r+s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v7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c6v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9" o:spid="_x0000_s1074" style="position:absolute;left:51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8OYcMA&#10;AADdAAAADwAAAGRycy9kb3ducmV2LnhtbESP3YrCMBSE7wXfIRzBO00rskg1iggVf1jZVR/g0Bzb&#10;YnNSmljr25uFBS+HmfmGWaw6U4mWGldaVhCPIxDEmdUl5wqul3Q0A+E8ssbKMil4kYPVst9bYKLt&#10;k3+pPftcBAi7BBUU3teJlC4ryKAb25o4eDfbGPRBNrnUDT4D3FRyEkVf0mDJYaHAmjYFZffzwyg4&#10;bindpbPv9LivfTu9/xxOlUSlhoNuPQfhqfOf8H97pxVM4j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8OY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0" o:spid="_x0000_s1075" style="position:absolute;left:524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2QFs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hO4P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tk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61" o:spid="_x0000_s1076" style="position:absolute;left:52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1j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I4f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E1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2" o:spid="_x0000_s1077" style="position:absolute;left:535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t+c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SO1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K3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63" o:spid="_x0000_s1078" style="position:absolute;left:541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IYs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RxvIS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QIY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4" o:spid="_x0000_s1079" style="position:absolute;left:54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WFc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HM/g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5" o:spid="_x0000_s1080" style="position:absolute;left:552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zjs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RxvIK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ozj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6" o:spid="_x0000_s1081" style="position:absolute;left:55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n/M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tz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Baf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67" o:spid="_x0000_s1082" style="position:absolute;left:564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CZ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RxvIL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kCZ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8" o:spid="_x0000_s1083" style="position:absolute;left:570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9hR8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h9hR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69" o:spid="_x0000_s1084" style="position:absolute;left:57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E3M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iJ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TxN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0" o:spid="_x0000_s1085" style="position:absolute;left:581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aq8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kz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Fa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71" o:spid="_x0000_s1086" style="position:absolute;left:58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3/MM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BSP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N/z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2" o:spid="_x0000_s1087" style="position:absolute;left:593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nR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/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kZ0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3" o:spid="_x0000_s1088" style="position:absolute;left:599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jC38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Iq/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wt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4" o:spid="_x0000_s1089" style="position:absolute;left:60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cq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SSe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6XK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5" o:spid="_x0000_s1090" style="position:absolute;left:610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5M8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Iq/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+T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6" o:spid="_x0000_s1091" style="position:absolute;left:61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tQc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ltQ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7" o:spid="_x0000_s1092" style="position:absolute;left:622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I2s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Ju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XI2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78" o:spid="_x0000_s1093" style="position:absolute;left:627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b3ms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b3m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9" o:spid="_x0000_s1094" style="position:absolute;left:63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SA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L4OY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SA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0" o:spid="_x0000_s1095" style="position:absolute;left:639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jMds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DS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zH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1" o:spid="_x0000_s1096" style="position:absolute;left:64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p7cUA&#10;AADdAAAADwAAAGRycy9kb3ducmV2LnhtbESP3YrCMBSE7wXfIRxh7zT1BynVKItQ8QfFdX2AQ3O2&#10;LTYnpcnW+vabBcHLYWa+YZbrzlSipcaVlhWMRxEI4szqknMFt+90GINwHlljZZkUPMnBetXvLTHR&#10;9sFf1F59LgKEXYIKCu/rREqXFWTQjWxNHLwf2xj0QTa51A0+AtxUchJFc2mw5LBQYE2bgrL79dco&#10;OG4p3aXxKT3ua9/O7pfDuZKo1Meg+1yA8NT5d/jV3mkFk/F0Cv9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Gn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82" o:spid="_x0000_s1097" style="position:absolute;left:650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xmc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0h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98Z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3" o:spid="_x0000_s1098" style="position:absolute;left:656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UAs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6y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FUA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4" o:spid="_x0000_s1099" style="position:absolute;left:66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Kdc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0gf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jyn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5" o:spid="_x0000_s1100" style="position:absolute;left:668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v7s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1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9v7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6" o:spid="_x0000_s1101" style="position:absolute;left:673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7nM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D7n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87" o:spid="_x0000_s1102" style="position:absolute;left:679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eB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6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xeB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8" o:spid="_x0000_s1103" style="position:absolute;left:685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E58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f3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IT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9" o:spid="_x0000_s1104" style="position:absolute;left:69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hfM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Rex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CF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0" o:spid="_x0000_s1105" style="position:absolute;left:696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6/C8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+M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evw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1" o:spid="_x0000_s1106" style="position:absolute;left:70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IakM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8g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SGp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2" o:spid="_x0000_s1107" style="position:absolute;left:708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C5MQA&#10;AADdAAAADwAAAGRycy9kb3ducmV2LnhtbESP3YrCMBSE74V9h3AWvNNUKSJdo8hCF39Q3O4+wKE5&#10;tsXmpDSx1rc3guDlMDPfMItVb2rRUesqywom4wgEcW51xYWC/790NAfhPLLG2jIpuJOD1fJjsMBE&#10;2xv/Upf5QgQIuwQVlN43iZQuL8mgG9uGOHhn2xr0QbaF1C3eAtzUchpFM2mw4rBQYkPfJeWX7GoU&#10;7H8o3aTzQ7rfNr6LL6fdsZao1PCzX3+B8NT7d/jV3mgF00kcw/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7gu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3" o:spid="_x0000_s1108" style="position:absolute;left:714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nf8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dwf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J3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4" o:spid="_x0000_s1109" style="position:absolute;left:71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5C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U9n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uQ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5" o:spid="_x0000_s1110" style="position:absolute;left:725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ck8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dw/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HJ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6" o:spid="_x0000_s1111" style="position:absolute;left:73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I4c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bn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oj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97" o:spid="_x0000_s1112" style="position:absolute;left:737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es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oZP8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i1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8" o:spid="_x0000_s1113" style="position:absolute;left:743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SOs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b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kSO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99" o:spid="_x0000_s1114" style="position:absolute;left:74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3oc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TxM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W3o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0" o:spid="_x0000_s1115" style="position:absolute;left:754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p1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PqK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Kd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1" o:spid="_x0000_s1116" style="position:absolute;left:76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MTc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T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uMT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2" o:spid="_x0000_s1117" style="position:absolute;left:766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IUOc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b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iFD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3" o:spid="_x0000_s1118" style="position:absolute;left:771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6xosQA&#10;AADdAAAADwAAAGRycy9kb3ducmV2LnhtbESP3YrCMBSE7xd8h3AE79ZU0UWqUUSo+IPL+vMAh+bY&#10;FpuT0sRa394Iwl4OM/MNM1u0phQN1a6wrGDQj0AQp1YXnCm4nJPvCQjnkTWWlknBkxws5p2vGcba&#10;PvhIzclnIkDYxagg976KpXRpTgZd31bEwbva2qAPss6krvER4KaUwyj6kQYLDgs5VrTKKb2d7kbB&#10;fk3JJpkckv228s3o9rf7LSUq1eu2yykIT63/D3/aG61gOBiP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usa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4" o:spid="_x0000_s1119" style="position:absolute;left:77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v1c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BhP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8L9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5" o:spid="_x0000_s1120" style="position:absolute;left:783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KT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j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CKT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6" o:spid="_x0000_s1121" style="position:absolute;left:78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ePM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a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8eP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07" o:spid="_x0000_s1122" style="position:absolute;left:794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7p8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x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O7p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8" o:spid="_x0000_s1123" style="position:absolute;left:800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Yh7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fv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ddiH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09" o:spid="_x0000_s1124" style="position:absolute;left:80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9HM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PIvh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9H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10" o:spid="_x0000_s1125" style="position:absolute;left:812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vja8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WQWw+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r42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1" o:spid="_x0000_s1126" style="position:absolute;left:81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G8M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ygv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nRv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2" o:spid="_x0000_s1127" style="position:absolute;left:823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7eh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c+m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3o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3" o:spid="_x0000_s1128" style="position:absolute;left:829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7H8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JiM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Cex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4" o:spid="_x0000_s1129" style="position:absolute;left:83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laMUA&#10;AADdAAAADwAAAGRycy9kb3ducmV2LnhtbESP0WrCQBRE3wv+w3KFvtWNoQSJriJCJG2wWOsHXLLX&#10;JJi9G7LbJP37bkHo4zAzZ5jNbjKtGKh3jWUFy0UEgri0uuFKwfUre1mBcB5ZY2uZFPyQg9129rTB&#10;VNuRP2m4+EoECLsUFdTed6mUrqzJoFvYjjh4N9sb9EH2ldQ9jgFuWhlHUSINNhwWauzoUFN5v3wb&#10;BcWRsjxbnbLirfPD6/38/tFKVOp5Pu3XIDxN/j/8aOdaQbxMEvh7E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O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15" o:spid="_x0000_s1130" style="position:absolute;left:840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xA88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Ix/4P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cQP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6" o:spid="_x0000_s1131" style="position:absolute;left:84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Ugb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XP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9SB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17" o:spid="_x0000_s1132" style="position:absolute;left:852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9xGs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k2+4f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c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8" o:spid="_x0000_s1133" style="position:absolute;left:858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xOWs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xOW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19" o:spid="_x0000_s1134" style="position:absolute;left:86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rwc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TxK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Dr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0" o:spid="_x0000_s1135" style="position:absolute;left:869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1t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Pq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yd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1" o:spid="_x0000_s1136" style="position:absolute;left:87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7QLc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N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7QL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2" o:spid="_x0000_s1137" style="position:absolute;left:881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IWc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f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XSF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3" o:spid="_x0000_s1138" style="position:absolute;left:887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tw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m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vt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4" o:spid="_x0000_s1139" style="position:absolute;left:89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ztc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PyM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Jc7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5" o:spid="_x0000_s1140" style="position:absolute;left:898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WLsQA&#10;AADdAAAADwAAAGRycy9kb3ducmV2LnhtbESP3YrCMBSE7xd8h3AE79ZUEZVqFBEq/rDL+vMAh+bY&#10;FpuT0sRa394Iwl4OM/MNM1+2phQN1a6wrGDQj0AQp1YXnCm4nJPvKQjnkTWWlknBkxwsF52vOcba&#10;PvhIzclnIkDYxagg976KpXRpTgZd31bEwbva2qAPss6krvER4KaUwygaS4MFh4UcK1rnlN5Od6Pg&#10;sKFkm0x/ksOu8s3o9rf/LSUq1eu2qxkIT63/D3/aW61gOJhM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F1i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6" o:spid="_x0000_s1141" style="position:absolute;left:90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CXM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pCX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7" o:spid="_x0000_s1142" style="position:absolute;left:910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nx8YA&#10;AADdAAAADwAAAGRycy9kb3ducmV2LnhtbESP0WrCQBRE3wv+w3IF33SjSGvTbEQKKVZp0bQfcMle&#10;k5Ds3ZDdxvTv3YLQx2FmzjDJdjStGKh3tWUFy0UEgriwuuZSwfdXNt+AcB5ZY2uZFPySg206eUgw&#10;1vbKZxpyX4oAYRejgsr7LpbSFRUZdAvbEQfvYnuDPsi+lLrHa4CbVq6i6FEarDksVNjRa0VFk/8Y&#10;Bcc3yvbZ5iM7vnd+WDenw2crUanZdNy9gPA0+v/wvb3XClbLp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bn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8" o:spid="_x0000_s1143" style="position:absolute;left:915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+fc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77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k+f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9" o:spid="_x0000_s1144" style="position:absolute;left:92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b5sUA&#10;AADdAAAADwAAAGRycy9kb3ducmV2LnhtbESP0WqDQBRE3wP9h+UW+hZXQwliswmlYEkrDYnNB1zc&#10;G5W4d8Xdqv37bqCQx2FmzjCb3Ww6MdLgWssKkigGQVxZ3XKt4PydL1MQziNr7CyTgl9ysNs+LDaY&#10;aTvxicbS1yJA2GWooPG+z6R0VUMGXWR74uBd7GDQBznUUg84Bbjp5CqO19Jgy2GhwZ7eGqqu5Y9R&#10;ULxTvs/Tr7z46P34fD1+HjqJSj09zq8vIDzN/h7+b++1glWS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Zv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0" o:spid="_x0000_s1145" style="position:absolute;left:927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cFkc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mSV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5wWR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1" o:spid="_x0000_s1146" style="position:absolute;left:93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gCsYA&#10;AADdAAAADwAAAGRycy9kb3ducmV2LnhtbESP0WrCQBRE34X+w3ILfdNNUpEQXaUUIqlSaW0/4JK9&#10;JsHs3ZBdk/Tvu4WCj8PMnGE2u8m0YqDeNZYVxIsIBHFpdcOVgu+vfJ6CcB5ZY2uZFPyQg932YbbB&#10;TNuRP2k4+0oECLsMFdTed5mUrqzJoFvYjjh4F9sb9EH2ldQ9jgFuWplE0UoabDgs1NjRa03l9Xwz&#10;Co57yos8fc+Pb50fltePw6mVqNTT4/SyBuFp8vfwf7vQCpI4fYa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ugC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2" o:spid="_x0000_s1147" style="position:absolute;left:938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4fsMA&#10;AADdAAAADwAAAGRycy9kb3ducmV2LnhtbESP3YrCMBSE7xd8h3AE79ZUESnVKCJUXMXFvwc4NMe2&#10;2JyUJlvr2xtB2MthZr5h5svOVKKlxpWWFYyGEQjizOqScwXXS/odg3AeWWNlmRQ8ycFy0fuaY6Lt&#10;g0/Unn0uAoRdggoK7+tESpcVZNANbU0cvJttDPogm1zqBh8Bbio5jqKpNFhyWCiwpnVB2f38ZxTs&#10;N5Ru0/iQ7n9q307ux91vJVGpQb9bzUB46vx/+NPeagXjUTyB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I4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33" o:spid="_x0000_s1148" style="position:absolute;left:944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d5cYA&#10;AADdAAAADwAAAGRycy9kb3ducmV2LnhtbESP0WrCQBRE34X+w3ILfdNNQpUQXaUUIqlSaW0/4JK9&#10;JsHs3ZBdk/Tvu4WCj8PMnGE2u8m0YqDeNZYVxIsIBHFpdcOVgu+vfJ6CcB5ZY2uZFPyQg932YbbB&#10;TNuRP2k4+0oECLsMFdTed5mUrqzJoFvYjjh4F9sb9EH2ldQ9jgFuWplE0UoabDgs1NjRa03l9Xwz&#10;Co57yos8fc+Pb50fnq8fh1MrUamnx+llDcLT5O/h/3ahFSRxuoS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d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4" o:spid="_x0000_s1149" style="position:absolute;left:95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DksUA&#10;AADdAAAADwAAAGRycy9kb3ducmV2LnhtbESP0WrCQBRE3wv+w3KFvtWNoYQQXUWESFqxWOsHXLLX&#10;JJi9G7LbJP37bkHo4zAzZ5j1djKtGKh3jWUFy0UEgri0uuFKwfUrf0lBOI+ssbVMCn7IwXYze1pj&#10;pu3InzRcfCUChF2GCmrvu0xKV9Zk0C1sRxy8m+0N+iD7SuoexwA3rYyjKJEGGw4LNXa0r6m8X76N&#10;guOB8iJPT/nxrfPD6/38/tFKVOp5Pu1WIDxN/j/8aBdaQbxME/h7E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AO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5" o:spid="_x0000_s1150" style="position:absolute;left:956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mCcYA&#10;AADdAAAADwAAAGRycy9kb3ducmV2LnhtbESP0WrCQBRE34X+w3ILfdNNQtEQXaUUIqlSaW0/4JK9&#10;JsHs3ZBdk/Tvu4WCj8PMnGE2u8m0YqDeNZYVxIsIBHFpdcOVgu+vfJ6CcB5ZY2uZFPyQg932YbbB&#10;TNuRP2k4+0oECLsMFdTed5mUrqzJoFvYjjh4F9sb9EH2ldQ9jgFuWplE0VIabDgs1NjRa03l9Xwz&#10;Co57yos8fc+Pb50fnq8fh1MrUamnx+llDcLT5O/h/3ahFSRxuoK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Cm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6" o:spid="_x0000_s1151" style="position:absolute;left:96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ye8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5z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8ye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37" o:spid="_x0000_s1152" style="position:absolute;left:96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X4MYA&#10;AADdAAAADwAAAGRycy9kb3ducmV2LnhtbESP0WrCQBRE34X+w3ILfTMbpUgaXaUUUtKK0qZ+wCV7&#10;mwSzd0N2m6R/7wqCj8PMnGE2u8m0YqDeNZYVLKIYBHFpdcOVgtNPNk9AOI+ssbVMCv7JwW77MNtg&#10;qu3I3zQUvhIBwi5FBbX3XSqlK2sy6CLbEQfv1/YGfZB9JXWPY4CbVi7jeCUNNhwWauzorabyXPwZ&#10;Bft3yvIsOWT7j84Pz+evz2MrUamnx+l1DcLT5O/hWzvXCpaL5A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OX4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8" o:spid="_x0000_s1153" style="position:absolute;left:97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ooMIA&#10;AADdAAAADwAAAGRycy9kb3ducmV2LnhtbERP3WrCMBS+H/gO4QjerWmLDK1GEaFDJxuz+gCH5tgW&#10;m5PSZLW+/XIx2OXH97/ejqYVA/WusawgiWIQxKXVDVcKrpf8dQHCeWSNrWVS8CQH283kZY2Ztg8+&#10;01D4SoQQdhkqqL3vMildWZNBF9mOOHA32xv0AfaV1D0+QrhpZRrHb9Jgw6Ghxo72NZX34scoOL1T&#10;fsgXn/np2Plhfv/++GolKjWbjrsVCE+j/xf/uQ9aQZosw/7wJj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Ki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39" o:spid="_x0000_s1154" style="position:absolute;left:97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NO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TxKo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wN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0" o:spid="_x0000_s1155" style="position:absolute;left:98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TTM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JMoX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6TT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1" o:spid="_x0000_s1156" style="position:absolute;left:99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21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z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I21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2" o:spid="_x0000_s1157" style="position:absolute;left:99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uo8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r5HM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66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3" o:spid="_x0000_s1158" style="position:absolute;left:100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OM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5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O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4" o:spid="_x0000_s1159" style="position:absolute;left:100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VT8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n1P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lU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0" allowOverlap="1" wp14:anchorId="5595796C" wp14:editId="62601513">
                <wp:simplePos x="0" y="0"/>
                <wp:positionH relativeFrom="page">
                  <wp:posOffset>1895475</wp:posOffset>
                </wp:positionH>
                <wp:positionV relativeFrom="paragraph">
                  <wp:posOffset>596900</wp:posOffset>
                </wp:positionV>
                <wp:extent cx="4529455" cy="22860"/>
                <wp:effectExtent l="0" t="0" r="0" b="0"/>
                <wp:wrapNone/>
                <wp:docPr id="1938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29455" cy="22860"/>
                          <a:chOff x="2985" y="940"/>
                          <a:chExt cx="7133" cy="36"/>
                        </a:xfrm>
                      </wpg:grpSpPr>
                      <wps:wsp>
                        <wps:cNvPr id="1939" name="Freeform 246"/>
                        <wps:cNvSpPr>
                          <a:spLocks/>
                        </wps:cNvSpPr>
                        <wps:spPr bwMode="auto">
                          <a:xfrm>
                            <a:off x="29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" name="Freeform 247"/>
                        <wps:cNvSpPr>
                          <a:spLocks/>
                        </wps:cNvSpPr>
                        <wps:spPr bwMode="auto">
                          <a:xfrm>
                            <a:off x="305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" name="Freeform 248"/>
                        <wps:cNvSpPr>
                          <a:spLocks/>
                        </wps:cNvSpPr>
                        <wps:spPr bwMode="auto">
                          <a:xfrm>
                            <a:off x="311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" name="Freeform 249"/>
                        <wps:cNvSpPr>
                          <a:spLocks/>
                        </wps:cNvSpPr>
                        <wps:spPr bwMode="auto">
                          <a:xfrm>
                            <a:off x="31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" name="Freeform 250"/>
                        <wps:cNvSpPr>
                          <a:spLocks/>
                        </wps:cNvSpPr>
                        <wps:spPr bwMode="auto">
                          <a:xfrm>
                            <a:off x="322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" name="Freeform 251"/>
                        <wps:cNvSpPr>
                          <a:spLocks/>
                        </wps:cNvSpPr>
                        <wps:spPr bwMode="auto">
                          <a:xfrm>
                            <a:off x="32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" name="Freeform 252"/>
                        <wps:cNvSpPr>
                          <a:spLocks/>
                        </wps:cNvSpPr>
                        <wps:spPr bwMode="auto">
                          <a:xfrm>
                            <a:off x="334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" name="Freeform 253"/>
                        <wps:cNvSpPr>
                          <a:spLocks/>
                        </wps:cNvSpPr>
                        <wps:spPr bwMode="auto">
                          <a:xfrm>
                            <a:off x="339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7" name="Freeform 254"/>
                        <wps:cNvSpPr>
                          <a:spLocks/>
                        </wps:cNvSpPr>
                        <wps:spPr bwMode="auto">
                          <a:xfrm>
                            <a:off x="34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" name="Freeform 255"/>
                        <wps:cNvSpPr>
                          <a:spLocks/>
                        </wps:cNvSpPr>
                        <wps:spPr bwMode="auto">
                          <a:xfrm>
                            <a:off x="351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" name="Freeform 256"/>
                        <wps:cNvSpPr>
                          <a:spLocks/>
                        </wps:cNvSpPr>
                        <wps:spPr bwMode="auto">
                          <a:xfrm>
                            <a:off x="35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" name="Freeform 257"/>
                        <wps:cNvSpPr>
                          <a:spLocks/>
                        </wps:cNvSpPr>
                        <wps:spPr bwMode="auto">
                          <a:xfrm>
                            <a:off x="362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1" name="Freeform 258"/>
                        <wps:cNvSpPr>
                          <a:spLocks/>
                        </wps:cNvSpPr>
                        <wps:spPr bwMode="auto">
                          <a:xfrm>
                            <a:off x="368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" name="Freeform 259"/>
                        <wps:cNvSpPr>
                          <a:spLocks/>
                        </wps:cNvSpPr>
                        <wps:spPr bwMode="auto">
                          <a:xfrm>
                            <a:off x="37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3" name="Freeform 260"/>
                        <wps:cNvSpPr>
                          <a:spLocks/>
                        </wps:cNvSpPr>
                        <wps:spPr bwMode="auto">
                          <a:xfrm>
                            <a:off x="380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4" name="Freeform 261"/>
                        <wps:cNvSpPr>
                          <a:spLocks/>
                        </wps:cNvSpPr>
                        <wps:spPr bwMode="auto">
                          <a:xfrm>
                            <a:off x="38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" name="Freeform 262"/>
                        <wps:cNvSpPr>
                          <a:spLocks/>
                        </wps:cNvSpPr>
                        <wps:spPr bwMode="auto">
                          <a:xfrm>
                            <a:off x="391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6" name="Freeform 263"/>
                        <wps:cNvSpPr>
                          <a:spLocks/>
                        </wps:cNvSpPr>
                        <wps:spPr bwMode="auto">
                          <a:xfrm>
                            <a:off x="397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" name="Freeform 264"/>
                        <wps:cNvSpPr>
                          <a:spLocks/>
                        </wps:cNvSpPr>
                        <wps:spPr bwMode="auto">
                          <a:xfrm>
                            <a:off x="40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8" name="Freeform 265"/>
                        <wps:cNvSpPr>
                          <a:spLocks/>
                        </wps:cNvSpPr>
                        <wps:spPr bwMode="auto">
                          <a:xfrm>
                            <a:off x="408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9" name="Freeform 266"/>
                        <wps:cNvSpPr>
                          <a:spLocks/>
                        </wps:cNvSpPr>
                        <wps:spPr bwMode="auto">
                          <a:xfrm>
                            <a:off x="41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" name="Freeform 267"/>
                        <wps:cNvSpPr>
                          <a:spLocks/>
                        </wps:cNvSpPr>
                        <wps:spPr bwMode="auto">
                          <a:xfrm>
                            <a:off x="420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1" name="Freeform 268"/>
                        <wps:cNvSpPr>
                          <a:spLocks/>
                        </wps:cNvSpPr>
                        <wps:spPr bwMode="auto">
                          <a:xfrm>
                            <a:off x="426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" name="Freeform 269"/>
                        <wps:cNvSpPr>
                          <a:spLocks/>
                        </wps:cNvSpPr>
                        <wps:spPr bwMode="auto">
                          <a:xfrm>
                            <a:off x="43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" name="Freeform 270"/>
                        <wps:cNvSpPr>
                          <a:spLocks/>
                        </wps:cNvSpPr>
                        <wps:spPr bwMode="auto">
                          <a:xfrm>
                            <a:off x="437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" name="Freeform 271"/>
                        <wps:cNvSpPr>
                          <a:spLocks/>
                        </wps:cNvSpPr>
                        <wps:spPr bwMode="auto">
                          <a:xfrm>
                            <a:off x="44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" name="Freeform 272"/>
                        <wps:cNvSpPr>
                          <a:spLocks/>
                        </wps:cNvSpPr>
                        <wps:spPr bwMode="auto">
                          <a:xfrm>
                            <a:off x="449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" name="Freeform 273"/>
                        <wps:cNvSpPr>
                          <a:spLocks/>
                        </wps:cNvSpPr>
                        <wps:spPr bwMode="auto">
                          <a:xfrm>
                            <a:off x="455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7" name="Freeform 274"/>
                        <wps:cNvSpPr>
                          <a:spLocks/>
                        </wps:cNvSpPr>
                        <wps:spPr bwMode="auto">
                          <a:xfrm>
                            <a:off x="46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" name="Freeform 275"/>
                        <wps:cNvSpPr>
                          <a:spLocks/>
                        </wps:cNvSpPr>
                        <wps:spPr bwMode="auto">
                          <a:xfrm>
                            <a:off x="466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9" name="Freeform 276"/>
                        <wps:cNvSpPr>
                          <a:spLocks/>
                        </wps:cNvSpPr>
                        <wps:spPr bwMode="auto">
                          <a:xfrm>
                            <a:off x="47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" name="Freeform 277"/>
                        <wps:cNvSpPr>
                          <a:spLocks/>
                        </wps:cNvSpPr>
                        <wps:spPr bwMode="auto">
                          <a:xfrm>
                            <a:off x="478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" name="Freeform 278"/>
                        <wps:cNvSpPr>
                          <a:spLocks/>
                        </wps:cNvSpPr>
                        <wps:spPr bwMode="auto">
                          <a:xfrm>
                            <a:off x="483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" name="Freeform 279"/>
                        <wps:cNvSpPr>
                          <a:spLocks/>
                        </wps:cNvSpPr>
                        <wps:spPr bwMode="auto">
                          <a:xfrm>
                            <a:off x="48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" name="Freeform 280"/>
                        <wps:cNvSpPr>
                          <a:spLocks/>
                        </wps:cNvSpPr>
                        <wps:spPr bwMode="auto">
                          <a:xfrm>
                            <a:off x="495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" name="Freeform 281"/>
                        <wps:cNvSpPr>
                          <a:spLocks/>
                        </wps:cNvSpPr>
                        <wps:spPr bwMode="auto">
                          <a:xfrm>
                            <a:off x="50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" name="Freeform 282"/>
                        <wps:cNvSpPr>
                          <a:spLocks/>
                        </wps:cNvSpPr>
                        <wps:spPr bwMode="auto">
                          <a:xfrm>
                            <a:off x="506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6" name="Freeform 283"/>
                        <wps:cNvSpPr>
                          <a:spLocks/>
                        </wps:cNvSpPr>
                        <wps:spPr bwMode="auto">
                          <a:xfrm>
                            <a:off x="512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7" name="Freeform 284"/>
                        <wps:cNvSpPr>
                          <a:spLocks/>
                        </wps:cNvSpPr>
                        <wps:spPr bwMode="auto">
                          <a:xfrm>
                            <a:off x="51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8" name="Freeform 285"/>
                        <wps:cNvSpPr>
                          <a:spLocks/>
                        </wps:cNvSpPr>
                        <wps:spPr bwMode="auto">
                          <a:xfrm>
                            <a:off x="524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9" name="Freeform 286"/>
                        <wps:cNvSpPr>
                          <a:spLocks/>
                        </wps:cNvSpPr>
                        <wps:spPr bwMode="auto">
                          <a:xfrm>
                            <a:off x="52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" name="Freeform 287"/>
                        <wps:cNvSpPr>
                          <a:spLocks/>
                        </wps:cNvSpPr>
                        <wps:spPr bwMode="auto">
                          <a:xfrm>
                            <a:off x="535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" name="Freeform 288"/>
                        <wps:cNvSpPr>
                          <a:spLocks/>
                        </wps:cNvSpPr>
                        <wps:spPr bwMode="auto">
                          <a:xfrm>
                            <a:off x="541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" name="Freeform 289"/>
                        <wps:cNvSpPr>
                          <a:spLocks/>
                        </wps:cNvSpPr>
                        <wps:spPr bwMode="auto">
                          <a:xfrm>
                            <a:off x="54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" name="Freeform 290"/>
                        <wps:cNvSpPr>
                          <a:spLocks/>
                        </wps:cNvSpPr>
                        <wps:spPr bwMode="auto">
                          <a:xfrm>
                            <a:off x="552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" name="Freeform 291"/>
                        <wps:cNvSpPr>
                          <a:spLocks/>
                        </wps:cNvSpPr>
                        <wps:spPr bwMode="auto">
                          <a:xfrm>
                            <a:off x="55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" name="Freeform 292"/>
                        <wps:cNvSpPr>
                          <a:spLocks/>
                        </wps:cNvSpPr>
                        <wps:spPr bwMode="auto">
                          <a:xfrm>
                            <a:off x="564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" name="Freeform 293"/>
                        <wps:cNvSpPr>
                          <a:spLocks/>
                        </wps:cNvSpPr>
                        <wps:spPr bwMode="auto">
                          <a:xfrm>
                            <a:off x="570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" name="Freeform 294"/>
                        <wps:cNvSpPr>
                          <a:spLocks/>
                        </wps:cNvSpPr>
                        <wps:spPr bwMode="auto">
                          <a:xfrm>
                            <a:off x="57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8" name="Freeform 295"/>
                        <wps:cNvSpPr>
                          <a:spLocks/>
                        </wps:cNvSpPr>
                        <wps:spPr bwMode="auto">
                          <a:xfrm>
                            <a:off x="581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" name="Freeform 296"/>
                        <wps:cNvSpPr>
                          <a:spLocks/>
                        </wps:cNvSpPr>
                        <wps:spPr bwMode="auto">
                          <a:xfrm>
                            <a:off x="58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" name="Freeform 297"/>
                        <wps:cNvSpPr>
                          <a:spLocks/>
                        </wps:cNvSpPr>
                        <wps:spPr bwMode="auto">
                          <a:xfrm>
                            <a:off x="593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" name="Freeform 298"/>
                        <wps:cNvSpPr>
                          <a:spLocks/>
                        </wps:cNvSpPr>
                        <wps:spPr bwMode="auto">
                          <a:xfrm>
                            <a:off x="599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" name="Freeform 299"/>
                        <wps:cNvSpPr>
                          <a:spLocks/>
                        </wps:cNvSpPr>
                        <wps:spPr bwMode="auto">
                          <a:xfrm>
                            <a:off x="60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3" name="Freeform 300"/>
                        <wps:cNvSpPr>
                          <a:spLocks/>
                        </wps:cNvSpPr>
                        <wps:spPr bwMode="auto">
                          <a:xfrm>
                            <a:off x="610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" name="Freeform 301"/>
                        <wps:cNvSpPr>
                          <a:spLocks/>
                        </wps:cNvSpPr>
                        <wps:spPr bwMode="auto">
                          <a:xfrm>
                            <a:off x="61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5" name="Freeform 302"/>
                        <wps:cNvSpPr>
                          <a:spLocks/>
                        </wps:cNvSpPr>
                        <wps:spPr bwMode="auto">
                          <a:xfrm>
                            <a:off x="622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" name="Freeform 303"/>
                        <wps:cNvSpPr>
                          <a:spLocks/>
                        </wps:cNvSpPr>
                        <wps:spPr bwMode="auto">
                          <a:xfrm>
                            <a:off x="627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" name="Freeform 304"/>
                        <wps:cNvSpPr>
                          <a:spLocks/>
                        </wps:cNvSpPr>
                        <wps:spPr bwMode="auto">
                          <a:xfrm>
                            <a:off x="63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" name="Freeform 305"/>
                        <wps:cNvSpPr>
                          <a:spLocks/>
                        </wps:cNvSpPr>
                        <wps:spPr bwMode="auto">
                          <a:xfrm>
                            <a:off x="639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9" name="Freeform 306"/>
                        <wps:cNvSpPr>
                          <a:spLocks/>
                        </wps:cNvSpPr>
                        <wps:spPr bwMode="auto">
                          <a:xfrm>
                            <a:off x="64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" name="Freeform 307"/>
                        <wps:cNvSpPr>
                          <a:spLocks/>
                        </wps:cNvSpPr>
                        <wps:spPr bwMode="auto">
                          <a:xfrm>
                            <a:off x="650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1" name="Freeform 308"/>
                        <wps:cNvSpPr>
                          <a:spLocks/>
                        </wps:cNvSpPr>
                        <wps:spPr bwMode="auto">
                          <a:xfrm>
                            <a:off x="656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" name="Freeform 309"/>
                        <wps:cNvSpPr>
                          <a:spLocks/>
                        </wps:cNvSpPr>
                        <wps:spPr bwMode="auto">
                          <a:xfrm>
                            <a:off x="66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3" name="Freeform 310"/>
                        <wps:cNvSpPr>
                          <a:spLocks/>
                        </wps:cNvSpPr>
                        <wps:spPr bwMode="auto">
                          <a:xfrm>
                            <a:off x="668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" name="Freeform 311"/>
                        <wps:cNvSpPr>
                          <a:spLocks/>
                        </wps:cNvSpPr>
                        <wps:spPr bwMode="auto">
                          <a:xfrm>
                            <a:off x="67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" name="Freeform 312"/>
                        <wps:cNvSpPr>
                          <a:spLocks/>
                        </wps:cNvSpPr>
                        <wps:spPr bwMode="auto">
                          <a:xfrm>
                            <a:off x="679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" name="Freeform 313"/>
                        <wps:cNvSpPr>
                          <a:spLocks/>
                        </wps:cNvSpPr>
                        <wps:spPr bwMode="auto">
                          <a:xfrm>
                            <a:off x="685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" name="Freeform 314"/>
                        <wps:cNvSpPr>
                          <a:spLocks/>
                        </wps:cNvSpPr>
                        <wps:spPr bwMode="auto">
                          <a:xfrm>
                            <a:off x="69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" name="Freeform 315"/>
                        <wps:cNvSpPr>
                          <a:spLocks/>
                        </wps:cNvSpPr>
                        <wps:spPr bwMode="auto">
                          <a:xfrm>
                            <a:off x="696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9" name="Freeform 316"/>
                        <wps:cNvSpPr>
                          <a:spLocks/>
                        </wps:cNvSpPr>
                        <wps:spPr bwMode="auto">
                          <a:xfrm>
                            <a:off x="70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" name="Freeform 317"/>
                        <wps:cNvSpPr>
                          <a:spLocks/>
                        </wps:cNvSpPr>
                        <wps:spPr bwMode="auto">
                          <a:xfrm>
                            <a:off x="708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" name="Freeform 318"/>
                        <wps:cNvSpPr>
                          <a:spLocks/>
                        </wps:cNvSpPr>
                        <wps:spPr bwMode="auto">
                          <a:xfrm>
                            <a:off x="714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2" name="Freeform 319"/>
                        <wps:cNvSpPr>
                          <a:spLocks/>
                        </wps:cNvSpPr>
                        <wps:spPr bwMode="auto">
                          <a:xfrm>
                            <a:off x="71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" name="Freeform 320"/>
                        <wps:cNvSpPr>
                          <a:spLocks/>
                        </wps:cNvSpPr>
                        <wps:spPr bwMode="auto">
                          <a:xfrm>
                            <a:off x="725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" name="Freeform 321"/>
                        <wps:cNvSpPr>
                          <a:spLocks/>
                        </wps:cNvSpPr>
                        <wps:spPr bwMode="auto">
                          <a:xfrm>
                            <a:off x="73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" name="Freeform 322"/>
                        <wps:cNvSpPr>
                          <a:spLocks/>
                        </wps:cNvSpPr>
                        <wps:spPr bwMode="auto">
                          <a:xfrm>
                            <a:off x="737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" name="Freeform 323"/>
                        <wps:cNvSpPr>
                          <a:spLocks/>
                        </wps:cNvSpPr>
                        <wps:spPr bwMode="auto">
                          <a:xfrm>
                            <a:off x="743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" name="Freeform 324"/>
                        <wps:cNvSpPr>
                          <a:spLocks/>
                        </wps:cNvSpPr>
                        <wps:spPr bwMode="auto">
                          <a:xfrm>
                            <a:off x="74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8" name="Freeform 325"/>
                        <wps:cNvSpPr>
                          <a:spLocks/>
                        </wps:cNvSpPr>
                        <wps:spPr bwMode="auto">
                          <a:xfrm>
                            <a:off x="754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" name="Freeform 326"/>
                        <wps:cNvSpPr>
                          <a:spLocks/>
                        </wps:cNvSpPr>
                        <wps:spPr bwMode="auto">
                          <a:xfrm>
                            <a:off x="76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" name="Freeform 327"/>
                        <wps:cNvSpPr>
                          <a:spLocks/>
                        </wps:cNvSpPr>
                        <wps:spPr bwMode="auto">
                          <a:xfrm>
                            <a:off x="766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1" name="Freeform 328"/>
                        <wps:cNvSpPr>
                          <a:spLocks/>
                        </wps:cNvSpPr>
                        <wps:spPr bwMode="auto">
                          <a:xfrm>
                            <a:off x="771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" name="Freeform 329"/>
                        <wps:cNvSpPr>
                          <a:spLocks/>
                        </wps:cNvSpPr>
                        <wps:spPr bwMode="auto">
                          <a:xfrm>
                            <a:off x="77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" name="Freeform 330"/>
                        <wps:cNvSpPr>
                          <a:spLocks/>
                        </wps:cNvSpPr>
                        <wps:spPr bwMode="auto">
                          <a:xfrm>
                            <a:off x="783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4" name="Freeform 331"/>
                        <wps:cNvSpPr>
                          <a:spLocks/>
                        </wps:cNvSpPr>
                        <wps:spPr bwMode="auto">
                          <a:xfrm>
                            <a:off x="78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" name="Freeform 332"/>
                        <wps:cNvSpPr>
                          <a:spLocks/>
                        </wps:cNvSpPr>
                        <wps:spPr bwMode="auto">
                          <a:xfrm>
                            <a:off x="794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6" name="Freeform 333"/>
                        <wps:cNvSpPr>
                          <a:spLocks/>
                        </wps:cNvSpPr>
                        <wps:spPr bwMode="auto">
                          <a:xfrm>
                            <a:off x="800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" name="Freeform 334"/>
                        <wps:cNvSpPr>
                          <a:spLocks/>
                        </wps:cNvSpPr>
                        <wps:spPr bwMode="auto">
                          <a:xfrm>
                            <a:off x="80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8" name="Freeform 335"/>
                        <wps:cNvSpPr>
                          <a:spLocks/>
                        </wps:cNvSpPr>
                        <wps:spPr bwMode="auto">
                          <a:xfrm>
                            <a:off x="812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" name="Freeform 336"/>
                        <wps:cNvSpPr>
                          <a:spLocks/>
                        </wps:cNvSpPr>
                        <wps:spPr bwMode="auto">
                          <a:xfrm>
                            <a:off x="81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" name="Freeform 337"/>
                        <wps:cNvSpPr>
                          <a:spLocks/>
                        </wps:cNvSpPr>
                        <wps:spPr bwMode="auto">
                          <a:xfrm>
                            <a:off x="823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1" name="Freeform 338"/>
                        <wps:cNvSpPr>
                          <a:spLocks/>
                        </wps:cNvSpPr>
                        <wps:spPr bwMode="auto">
                          <a:xfrm>
                            <a:off x="829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2" name="Freeform 339"/>
                        <wps:cNvSpPr>
                          <a:spLocks/>
                        </wps:cNvSpPr>
                        <wps:spPr bwMode="auto">
                          <a:xfrm>
                            <a:off x="83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" name="Freeform 340"/>
                        <wps:cNvSpPr>
                          <a:spLocks/>
                        </wps:cNvSpPr>
                        <wps:spPr bwMode="auto">
                          <a:xfrm>
                            <a:off x="840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4" name="Freeform 341"/>
                        <wps:cNvSpPr>
                          <a:spLocks/>
                        </wps:cNvSpPr>
                        <wps:spPr bwMode="auto">
                          <a:xfrm>
                            <a:off x="84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5" name="Freeform 342"/>
                        <wps:cNvSpPr>
                          <a:spLocks/>
                        </wps:cNvSpPr>
                        <wps:spPr bwMode="auto">
                          <a:xfrm>
                            <a:off x="852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" name="Freeform 343"/>
                        <wps:cNvSpPr>
                          <a:spLocks/>
                        </wps:cNvSpPr>
                        <wps:spPr bwMode="auto">
                          <a:xfrm>
                            <a:off x="858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" name="Freeform 344"/>
                        <wps:cNvSpPr>
                          <a:spLocks/>
                        </wps:cNvSpPr>
                        <wps:spPr bwMode="auto">
                          <a:xfrm>
                            <a:off x="86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" name="Freeform 345"/>
                        <wps:cNvSpPr>
                          <a:spLocks/>
                        </wps:cNvSpPr>
                        <wps:spPr bwMode="auto">
                          <a:xfrm>
                            <a:off x="869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9" name="Freeform 346"/>
                        <wps:cNvSpPr>
                          <a:spLocks/>
                        </wps:cNvSpPr>
                        <wps:spPr bwMode="auto">
                          <a:xfrm>
                            <a:off x="87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" name="Freeform 347"/>
                        <wps:cNvSpPr>
                          <a:spLocks/>
                        </wps:cNvSpPr>
                        <wps:spPr bwMode="auto">
                          <a:xfrm>
                            <a:off x="881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" name="Freeform 348"/>
                        <wps:cNvSpPr>
                          <a:spLocks/>
                        </wps:cNvSpPr>
                        <wps:spPr bwMode="auto">
                          <a:xfrm>
                            <a:off x="887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" name="Freeform 349"/>
                        <wps:cNvSpPr>
                          <a:spLocks/>
                        </wps:cNvSpPr>
                        <wps:spPr bwMode="auto">
                          <a:xfrm>
                            <a:off x="89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" name="Freeform 350"/>
                        <wps:cNvSpPr>
                          <a:spLocks/>
                        </wps:cNvSpPr>
                        <wps:spPr bwMode="auto">
                          <a:xfrm>
                            <a:off x="898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" name="Freeform 351"/>
                        <wps:cNvSpPr>
                          <a:spLocks/>
                        </wps:cNvSpPr>
                        <wps:spPr bwMode="auto">
                          <a:xfrm>
                            <a:off x="90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" name="Freeform 352"/>
                        <wps:cNvSpPr>
                          <a:spLocks/>
                        </wps:cNvSpPr>
                        <wps:spPr bwMode="auto">
                          <a:xfrm>
                            <a:off x="910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" name="Freeform 353"/>
                        <wps:cNvSpPr>
                          <a:spLocks/>
                        </wps:cNvSpPr>
                        <wps:spPr bwMode="auto">
                          <a:xfrm>
                            <a:off x="915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" name="Freeform 354"/>
                        <wps:cNvSpPr>
                          <a:spLocks/>
                        </wps:cNvSpPr>
                        <wps:spPr bwMode="auto">
                          <a:xfrm>
                            <a:off x="92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" name="Freeform 355"/>
                        <wps:cNvSpPr>
                          <a:spLocks/>
                        </wps:cNvSpPr>
                        <wps:spPr bwMode="auto">
                          <a:xfrm>
                            <a:off x="927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" name="Freeform 356"/>
                        <wps:cNvSpPr>
                          <a:spLocks/>
                        </wps:cNvSpPr>
                        <wps:spPr bwMode="auto">
                          <a:xfrm>
                            <a:off x="93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" name="Freeform 357"/>
                        <wps:cNvSpPr>
                          <a:spLocks/>
                        </wps:cNvSpPr>
                        <wps:spPr bwMode="auto">
                          <a:xfrm>
                            <a:off x="938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" name="Freeform 358"/>
                        <wps:cNvSpPr>
                          <a:spLocks/>
                        </wps:cNvSpPr>
                        <wps:spPr bwMode="auto">
                          <a:xfrm>
                            <a:off x="944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" name="Freeform 359"/>
                        <wps:cNvSpPr>
                          <a:spLocks/>
                        </wps:cNvSpPr>
                        <wps:spPr bwMode="auto">
                          <a:xfrm>
                            <a:off x="95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" name="Freeform 360"/>
                        <wps:cNvSpPr>
                          <a:spLocks/>
                        </wps:cNvSpPr>
                        <wps:spPr bwMode="auto">
                          <a:xfrm>
                            <a:off x="956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" name="Freeform 361"/>
                        <wps:cNvSpPr>
                          <a:spLocks/>
                        </wps:cNvSpPr>
                        <wps:spPr bwMode="auto">
                          <a:xfrm>
                            <a:off x="96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" name="Freeform 362"/>
                        <wps:cNvSpPr>
                          <a:spLocks/>
                        </wps:cNvSpPr>
                        <wps:spPr bwMode="auto">
                          <a:xfrm>
                            <a:off x="967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6" name="Freeform 363"/>
                        <wps:cNvSpPr>
                          <a:spLocks/>
                        </wps:cNvSpPr>
                        <wps:spPr bwMode="auto">
                          <a:xfrm>
                            <a:off x="973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" name="Freeform 364"/>
                        <wps:cNvSpPr>
                          <a:spLocks/>
                        </wps:cNvSpPr>
                        <wps:spPr bwMode="auto">
                          <a:xfrm>
                            <a:off x="97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" name="Freeform 365"/>
                        <wps:cNvSpPr>
                          <a:spLocks/>
                        </wps:cNvSpPr>
                        <wps:spPr bwMode="auto">
                          <a:xfrm>
                            <a:off x="984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" name="Freeform 366"/>
                        <wps:cNvSpPr>
                          <a:spLocks/>
                        </wps:cNvSpPr>
                        <wps:spPr bwMode="auto">
                          <a:xfrm>
                            <a:off x="99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" name="Freeform 367"/>
                        <wps:cNvSpPr>
                          <a:spLocks/>
                        </wps:cNvSpPr>
                        <wps:spPr bwMode="auto">
                          <a:xfrm>
                            <a:off x="996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1" name="Freeform 368"/>
                        <wps:cNvSpPr>
                          <a:spLocks/>
                        </wps:cNvSpPr>
                        <wps:spPr bwMode="auto">
                          <a:xfrm>
                            <a:off x="1002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" name="Freeform 369"/>
                        <wps:cNvSpPr>
                          <a:spLocks/>
                        </wps:cNvSpPr>
                        <wps:spPr bwMode="auto">
                          <a:xfrm>
                            <a:off x="100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149.25pt;margin-top:47pt;width:356.65pt;height:1.8pt;z-index:-251686912;mso-position-horizontal-relative:page" coordorigin="2985,940" coordsize="713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" o:allowincell="f">
                <v:shape id="Freeform 246" o:spid="_x0000_s1027" style="position:absolute;left:29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6J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Ho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7" o:spid="_x0000_s1028" style="position:absolute;left:305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gx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KD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8" o:spid="_x0000_s1029" style="position:absolute;left:311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FX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+c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AV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9" o:spid="_x0000_s1030" style="position:absolute;left:31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bK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Kp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0" o:spid="_x0000_s1031" style="position:absolute;left:322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+s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M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j6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1" o:spid="_x0000_s1032" style="position:absolute;left:32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mx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f4sju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6b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2" o:spid="_x0000_s1033" style="position:absolute;left:334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DX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NI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wN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3" o:spid="_x0000_s1034" style="position:absolute;left:339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dK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0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nS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54" o:spid="_x0000_s1035" style="position:absolute;left:34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04s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a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Ti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5" o:spid="_x0000_s1036" style="position:absolute;left:351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sw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qz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56" o:spid="_x0000_s1037" style="position:absolute;left:35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4JW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la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4J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57" o:spid="_x0000_s1038" style="position:absolute;left:362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02G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02G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58" o:spid="_x0000_s1039" style="position:absolute;left:368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Tg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/7G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ZO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9" o:spid="_x0000_s1040" style="position:absolute;left:37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N9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+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D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60" o:spid="_x0000_s1041" style="position:absolute;left:380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ob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5w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6h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1" o:spid="_x0000_s1042" style="position:absolute;left:38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wG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PI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jA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2" o:spid="_x0000_s1043" style="position:absolute;left:391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qVg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2mc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pW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3" o:spid="_x0000_s1044" style="position:absolute;left:397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L9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P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Av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4" o:spid="_x0000_s1045" style="position:absolute;left:40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ub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xx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K5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5" o:spid="_x0000_s1046" style="position:absolute;left:408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6H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s6H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6" o:spid="_x0000_s1047" style="position:absolute;left:41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fh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/7m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5+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7" o:spid="_x0000_s1048" style="position:absolute;left:420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8pc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n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H8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8" o:spid="_x0000_s1049" style="position:absolute;left:426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ZPs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+a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V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9" o:spid="_x0000_s1050" style="position:absolute;left:43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HSc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Oln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/HS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70" o:spid="_x0000_s1051" style="position:absolute;left:437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i0s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M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2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1" o:spid="_x0000_s1052" style="position:absolute;left:44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6p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8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+q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2" o:spid="_x0000_s1053" style="position:absolute;left:449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ZfPc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M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l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3" o:spid="_x0000_s1054" style="position:absolute;left:455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TBS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P8d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M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4" o:spid="_x0000_s1055" style="position:absolute;left:46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k0c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bfM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6G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5" o:spid="_x0000_s1056" style="position:absolute;left:466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wo8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m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fw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6" o:spid="_x0000_s1057" style="position:absolute;left:47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VOM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0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7VT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7" o:spid="_x0000_s1058" style="position:absolute;left:478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qeM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hq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8" o:spid="_x0000_s1059" style="position:absolute;left:483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P48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/7H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M/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9" o:spid="_x0000_s1060" style="position:absolute;left:48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RlM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9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GUZ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80" o:spid="_x0000_s1061" style="position:absolute;left:495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0D8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T8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vQ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1" o:spid="_x0000_s1062" style="position:absolute;left:50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se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Z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42x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2" o:spid="_x0000_s1063" style="position:absolute;left:506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J4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+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8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3" o:spid="_x0000_s1064" style="position:absolute;left:512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Xl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7nM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Ve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4" o:spid="_x0000_s1065" style="position:absolute;left:51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yDM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ZZ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fI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5" o:spid="_x0000_s1066" style="position:absolute;left:524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mfs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5m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6" o:spid="_x0000_s1067" style="position:absolute;left:52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D5c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/7n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4sP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7" o:spid="_x0000_s1068" style="position:absolute;left:535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0aX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r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0a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8" o:spid="_x0000_s1069" style="position:absolute;left:541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/x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J/G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b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9" o:spid="_x0000_s1070" style="position:absolute;left:54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hs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P+K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kyG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0" o:spid="_x0000_s1071" style="position:absolute;left:552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EK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l8k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+E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1" o:spid="_x0000_s1072" style="position:absolute;left:55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cX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P+KJ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hx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2" o:spid="_x0000_s1073" style="position:absolute;left:564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5x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L5M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q5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3" o:spid="_x0000_s1074" style="position:absolute;left:570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ns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Lp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Ce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4" o:spid="_x0000_s1075" style="position:absolute;left:57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SCK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M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SCK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5" o:spid="_x0000_s1076" style="position:absolute;left:581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WW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q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sW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96" o:spid="_x0000_s1077" style="position:absolute;left:58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zw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k/j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N7P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7" o:spid="_x0000_s1078" style="position:absolute;left:593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Mgs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Iy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98" o:spid="_x0000_s1079" style="position:absolute;left:599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pG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6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YKR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99" o:spid="_x0000_s1080" style="position:absolute;left:60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3bs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0k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q3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0" o:spid="_x0000_s1081" style="position:absolute;left:610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YS9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8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h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1" o:spid="_x0000_s1082" style="position:absolute;left:61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Kgc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tUr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+Kg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2" o:spid="_x0000_s1083" style="position:absolute;left:622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vGs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+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y8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3" o:spid="_x0000_s1084" style="position:absolute;left:627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xb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8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xs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04" o:spid="_x0000_s1085" style="position:absolute;left:63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U9s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+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R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5" o:spid="_x0000_s1086" style="position:absolute;left:639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AhM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oC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06" o:spid="_x0000_s1087" style="position:absolute;left:64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lH8IA&#10;AADdAAAADwAAAGRycy9kb3ducmV2LnhtbERP24rCMBB9X/Afwgi+aaqI2K5RFqHiBZdV9wOGZrYt&#10;NpPSxFr/3gjCvs3hXGex6kwlWmpcaVnBeBSBIM6sLjlX8HtJh3MQziNrrCyTggc5WC17HwtMtL3z&#10;idqzz0UIYZeggsL7OpHSZQUZdCNbEwfuzzYGfYBNLnWD9xBuKjmJopk0WHJoKLCmdUHZ9XwzCg4b&#10;Srfp/JgedrVvp9ef/XclUalBv/v6BOGp8//it3urw/w4ju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iU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7" o:spid="_x0000_s1088" style="position:absolute;left:650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yus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/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M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08" o:spid="_x0000_s1089" style="position:absolute;left:656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XIcIA&#10;AADdAAAADwAAAGRycy9kb3ducmV2LnhtbESP3YrCMBSE7wXfIRzBO00VEalGEaHiD7v49wCH5tgW&#10;m5PSxFrf3ggLeznMzDfMYtWaUjRUu8KygtEwAkGcWl1wpuB2TQYzEM4jaywtk4I3OVgtu50Fxtq+&#10;+EzNxWciQNjFqCD3voqldGlOBt3QVsTBu9vaoA+yzqSu8RXgppTjKJpKgwWHhRwr2uSUPi5Po+C4&#10;pWSXzH6S477yzeRxOvyWEpXq99r1HISn1v+H/9o7rSAQR/B9E56AX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5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9" o:spid="_x0000_s1090" style="position:absolute;left:66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UJVs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SAQh/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Ql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0" o:spid="_x0000_s1091" style="position:absolute;left:668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szcMA&#10;AADdAAAADwAAAGRycy9kb3ducmV2LnhtbESP3YrCMBSE7xd8h3AE79bUH5ZSjSJCF1dR/HuAQ3Ns&#10;i81JabK1+/ZGEPZymJlvmPmyM5VoqXGlZQWjYQSCOLO65FzB9ZJ+xiCcR9ZYWSYFf+Rgueh9zDHR&#10;9sEnas8+FwHCLkEFhfd1IqXLCjLohrYmDt7NNgZ9kE0udYOPADeVHEfRlzRYclgosKZ1Qdn9/GsU&#10;7L4p3aTxPt391L6d3o/bQyVRqUG/W81AeOr8f/jd3mgFgTiB1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ms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1" o:spid="_x0000_s1092" style="position:absolute;left:67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ucQA&#10;AADdAAAADwAAAGRycy9kb3ducmV2LnhtbESP0WrCQBRE3wv9h+UW+tZsWqRIdBUppGiDotEPuGSv&#10;STB7N2TXJP69WxB8HGbmDDNfjqYRPXWutqzgM4pBEBdW11wqOB3TjykI55E1NpZJwY0cLBevL3NM&#10;tB34QH3uSxEg7BJUUHnfJlK6oiKDLrItcfDOtjPog+xKqTscAtw08iuOv6XBmsNChS39VFRc8qtR&#10;kP1Suk6n2zTbtL6fXPZ/u0aiUu9v42oGwtPon+FHe60VBOIE/t+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wNL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2" o:spid="_x0000_s1093" style="position:absolute;left:679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RIsMA&#10;AADdAAAADwAAAGRycy9kb3ducmV2LnhtbESP3YrCMBSE7xd8h3AE79ZU0aVUo4jQxVUU/x7g0Bzb&#10;YnNSmmztvr0RhL0cZuYbZr7sTCVaalxpWcFoGIEgzqwuOVdwvaSfMQjnkTVWlknBHzlYLnofc0y0&#10;ffCJ2rPPRYCwS1BB4X2dSOmyggy6oa2Jg3ezjUEfZJNL3eAjwE0lx1H0JQ2WHBYKrGldUHY//xoF&#10;u29KN2m8T3c/tW8n9+P2UElUatDvVjMQnjr/H363N1pBIE7h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yR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3" o:spid="_x0000_s1094" style="position:absolute;left:685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4PVcIA&#10;AADdAAAADwAAAGRycy9kb3ducmV2LnhtbESP3YrCMBSE7wXfIRzBO00VWaQ2FREqurKLfw9waI5t&#10;sTkpTazdt98IC3s5zMw3TLLuTS06al1lWcFsGoEgzq2uuFBwu2aTJQjnkTXWlknBDzlYp8NBgrG2&#10;Lz5Td/GFCBB2MSoovW9iKV1ekkE3tQ1x8O62NeiDbAupW3wFuKnlPIo+pMGKw0KJDW1Lyh+Xp1Fw&#10;3FG2z5Zf2fHQ+G7xOH1+1xKVGo/6zQqEp97/h//ae63gTYT3m/AE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7g9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4" o:spid="_x0000_s1095" style="position:absolute;left:69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qzsMA&#10;AADdAAAADwAAAGRycy9kb3ducmV2LnhtbESP3YrCMBSE7xd8h3AE79ZUEbdUo4jQxVUU/x7g0Bzb&#10;YnNSmmztvr0RhL0cZuYbZr7sTCVaalxpWcFoGIEgzqwuOVdwvaSfMQjnkTVWlknBHzlYLnofc0y0&#10;ffCJ2rPPRYCwS1BB4X2dSOmyggy6oa2Jg3ezjUEfZJNL3eAjwE0lx1E0lQZLDgsF1rQuKLuff42C&#10;3TelmzTep7uf2reT+3F7qCQqNeh3qxkIT53/D7/bG60gEL/g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Kqz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5" o:spid="_x0000_s1096" style="position:absolute;left:696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+vM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u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9Pr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6" o:spid="_x0000_s1097" style="position:absolute;left:70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bJ8UA&#10;AADdAAAADwAAAGRycy9kb3ducmV2LnhtbESP0WrCQBRE3wX/YblC38xGKcXGrFKEiG1Q2tQPuGRv&#10;k2D2bshuk/Tvu4WCj8PMnGHS/WRaMVDvGssKVlEMgri0uuFKwfUzW25AOI+ssbVMCn7IwX43n6WY&#10;aDvyBw2Fr0SAsEtQQe19l0jpypoMush2xMH7sr1BH2RfSd3jGOCmles4fpIGGw4LNXZ0qKm8Fd9G&#10;QX6k7JRtzln+2vnh8fb+dmklKvWwmF62IDxN/h7+b5+0gkB8hr834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Zs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7" o:spid="_x0000_s1098" style="position:absolute;left:708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kZ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qR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8" o:spid="_x0000_s1099" style="position:absolute;left:714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B/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kT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gH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9" o:spid="_x0000_s1100" style="position:absolute;left:71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fi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L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J+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0" o:spid="_x0000_s1101" style="position:absolute;left:725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6E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cg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A6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1" o:spid="_x0000_s1102" style="position:absolute;left:73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iZ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s0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om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2" o:spid="_x0000_s1103" style="position:absolute;left:737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H/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uY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UH/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3" o:spid="_x0000_s1104" style="position:absolute;left:743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Zi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y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3mY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4" o:spid="_x0000_s1105" style="position:absolute;left:74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8E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Y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s8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5" o:spid="_x0000_s1106" style="position:absolute;left:754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oY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K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6" o:spid="_x0000_s1107" style="position:absolute;left:76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gN+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wt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A3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7" o:spid="_x0000_s1108" style="position:absolute;left:766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u2s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2B/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m7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8" o:spid="_x0000_s1109" style="position:absolute;left:771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LQc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In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stB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9" o:spid="_x0000_s1110" style="position:absolute;left:77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VNs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mcJP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FU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0" o:spid="_x0000_s1111" style="position:absolute;left:783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zwrc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ige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s8K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1" o:spid="_x0000_s1112" style="position:absolute;left:78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Vo2c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uz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2" o:spid="_x0000_s1113" style="position:absolute;left:794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NQs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R/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zU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3" o:spid="_x0000_s1114" style="position:absolute;left:800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TNc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bp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1M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4" o:spid="_x0000_s1115" style="position:absolute;left:80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2rs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R/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X9q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5" o:spid="_x0000_s1116" style="position:absolute;left:812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i3M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GL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6" o:spid="_x0000_s1117" style="position:absolute;left:81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THR8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b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TH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7" o:spid="_x0000_s1118" style="position:absolute;left:823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4B8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/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8" o:spid="_x0000_s1119" style="position:absolute;left:829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dn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egl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td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9" o:spid="_x0000_s1120" style="position:absolute;left:83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nD68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mgc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5w+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0" o:spid="_x0000_s1121" style="position:absolute;left:840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mcMMA&#10;AADdAAAADwAAAGRycy9kb3ducmV2LnhtbESP3YrCMBSE7xd8h3AE79ZUXRapRhGhoiuKfw9waI5t&#10;sTkpTaz17Y0g7OUwM98w03lrStFQ7QrLCgb9CARxanXBmYLLOfkeg3AeWWNpmRQ8ycF81vmaYqzt&#10;g4/UnHwmAoRdjApy76tYSpfmZND1bUUcvKutDfog60zqGh8Bbko5jKJfabDgsJBjRcuc0tvpbhRs&#10;V5Ssk/Eu2W4q3/zcDn/7UqJSvW67mIDw1Pr/8Ke91gqG0Wg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Vm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1" o:spid="_x0000_s1122" style="position:absolute;left:84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+BM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6Gc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z+B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2" o:spid="_x0000_s1123" style="position:absolute;left:852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Bbn8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I2n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W5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3" o:spid="_x0000_s1124" style="position:absolute;left:858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LF6MQA&#10;AADdAAAADwAAAGRycy9kb3ducmV2LnhtbESP3YrCMBSE7wXfIRzBuzX1B5GuUUSo+MOKuvsAh+Zs&#10;W2xOShNrfXsjCF4OM/MNM1+2phQN1a6wrGA4iEAQp1YXnCn4+02+ZiCcR9ZYWiYFD3KwXHQ7c4y1&#10;vfOZmovPRICwi1FB7n0VS+nSnAy6ga2Ig/dva4M+yDqTusZ7gJtSjqJoKg0WHBZyrGidU3q93IyC&#10;w4aSbTL7SQ67yjeT62l/LCUq1e+1q28Qnlr/Cb/bW61gFI2n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Cx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4" o:spid="_x0000_s1125" style="position:absolute;left:86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5gc8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4Bq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OYH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5" o:spid="_x0000_s1126" style="position:absolute;left:869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H0Ac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f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6" o:spid="_x0000_s1127" style="position:absolute;left:87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Rm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8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1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47" o:spid="_x0000_s1128" style="position:absolute;left:881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Les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9oc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Yt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8" o:spid="_x0000_s1129" style="position:absolute;left:887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u4c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i1m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Lu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9" o:spid="_x0000_s1130" style="position:absolute;left:89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wls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tn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7C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0" o:spid="_x0000_s1131" style="position:absolute;left:898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VDc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aPQD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V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1" o:spid="_x0000_s1132" style="position:absolute;left:90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NecUA&#10;AADdAAAADwAAAGRycy9kb3ducmV2LnhtbESPzWrDMBCE74W8g9hCbo1cY0pwo4RScMgPKa3bB1is&#10;rW1srYykOM7bR4VAj8PMfMOsNpPpxUjOt5YVPC8SEMSV1S3XCn6+i6clCB+QNfaWScGVPGzWs4cV&#10;5tpe+IvGMtQiQtjnqKAJYcil9FVDBv3CDsTR+7XOYIjS1VI7vES46WWaJC/SYMtxocGB3huquvJs&#10;FBy3VOyK5ak47ocwZt3n4aOXqNT8cXp7BRFoCv/he3unFaRJlsH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o1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2" o:spid="_x0000_s1133" style="position:absolute;left:910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o4s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aPQD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Yo4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3" o:spid="_x0000_s1134" style="position:absolute;left:915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2l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WZ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Etp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4" o:spid="_x0000_s1135" style="position:absolute;left:92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gTDs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aPQL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gT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5" o:spid="_x0000_s1136" style="position:absolute;left:927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eHfM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5oY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4d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6" o:spid="_x0000_s1137" style="position:absolute;left:93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i58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KK1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yL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7" o:spid="_x0000_s1138" style="position:absolute;left:938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8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8" o:spid="_x0000_s1139" style="position:absolute;left:944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4PM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s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S4P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59" o:spid="_x0000_s1140" style="position:absolute;left:95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YmS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fQV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Jk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0" o:spid="_x0000_s1141" style="position:absolute;left:956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D0M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E3H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qg9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1" o:spid="_x0000_s1142" style="position:absolute;left:96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MbpM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6G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Mb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2" o:spid="_x0000_s1143" style="position:absolute;left:967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++P8MA&#10;AADdAAAADwAAAGRycy9kb3ducmV2LnhtbESP3YrCMBSE7xd8h3CEvdNUWUWqUUSouIri3wMcmmNb&#10;bE5Kk6317Y0g7OUwM98ws0VrStFQ7QrLCgb9CARxanXBmYLrJelNQDiPrLG0TAqe5GAx73zNMNb2&#10;wSdqzj4TAcIuRgW591UspUtzMuj6tiIO3s3WBn2QdSZ1jY8AN6UcRtFYGiw4LORY0Sqn9H7+Mwp2&#10;a0o2yWSf7H4r3/zcj9tDKVGp7267nILw1Pr/8Ke90QqG0W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++P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3" o:spid="_x0000_s1144" style="position:absolute;left:973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0gSM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Z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dI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4" o:spid="_x0000_s1145" style="position:absolute;left:97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F0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Zwe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Rhd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5" o:spid="_x0000_s1146" style="position:absolute;left:984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Roc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h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6" o:spid="_x0000_s1147" style="position:absolute;left:99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0Os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+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K0O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67" o:spid="_x0000_s1148" style="position:absolute;left:996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XGs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P3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Nc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8" o:spid="_x0000_s1149" style="position:absolute;left:1002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ygc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+ge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co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9" o:spid="_x0000_s1150" style="position:absolute;left:100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s9s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arFP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uz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t xml:space="preserve">Il </w:t>
      </w:r>
      <w:r>
        <w:rPr>
          <w:spacing w:val="-1"/>
        </w:rPr>
        <w:t>sottoscritto</w:t>
      </w:r>
      <w:r>
        <w:rPr>
          <w:spacing w:val="-2"/>
        </w:rPr>
        <w:t xml:space="preserve">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3"/>
          <w:szCs w:val="3"/>
        </w:rPr>
      </w:pPr>
    </w:p>
    <w:p w:rsidR="000559FB" w:rsidRDefault="00113316">
      <w:pPr>
        <w:pStyle w:val="Corpotesto"/>
        <w:kinsoku w:val="0"/>
        <w:overflowPunct w:val="0"/>
        <w:spacing w:line="30" w:lineRule="atLeast"/>
        <w:ind w:left="117"/>
        <w:rPr>
          <w:spacing w:val="4"/>
          <w:position w:val="9"/>
          <w:sz w:val="3"/>
          <w:szCs w:val="3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B1568E0" wp14:editId="1F650D3A">
                <wp:extent cx="3764280" cy="952500"/>
                <wp:effectExtent l="0" t="0" r="0" b="0"/>
                <wp:docPr id="1937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3"/>
                              <w:gridCol w:w="2114"/>
                              <w:gridCol w:w="1581"/>
                            </w:tblGrid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71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l’impresa</w:t>
                                  </w:r>
                                </w:p>
                              </w:tc>
                              <w:tc>
                                <w:tcPr>
                                  <w:tcW w:w="369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con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sede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legale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via/piazza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tel.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401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fax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0" w:right="53"/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</w:rPr>
                                    <w:t>pec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559FB" w:rsidRDefault="000559FB">
                            <w:pPr>
                              <w:pStyle w:val="Corpotesto"/>
                              <w:kinsoku w:val="0"/>
                              <w:overflowPunct w:val="0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0" o:spid="_x0000_s1026" type="#_x0000_t202" style="width:296.4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eAsQIAAK4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3"/>
                        <w:gridCol w:w="2114"/>
                        <w:gridCol w:w="1581"/>
                      </w:tblGrid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71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l’impresa</w:t>
                            </w:r>
                          </w:p>
                        </w:tc>
                        <w:tc>
                          <w:tcPr>
                            <w:tcW w:w="369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con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sede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legale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via/piazza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tel.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40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>fax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0" w:right="53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</w:rPr>
                              <w:t>pec</w:t>
                            </w:r>
                            <w:proofErr w:type="spellEnd"/>
                          </w:p>
                        </w:tc>
                      </w:tr>
                    </w:tbl>
                    <w:p w:rsidR="000559FB" w:rsidRDefault="000559FB">
                      <w:pPr>
                        <w:pStyle w:val="Corpotesto"/>
                        <w:kinsoku w:val="0"/>
                        <w:overflowPunct w:val="0"/>
                        <w:ind w:left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spacing w:val="4"/>
          <w:sz w:val="3"/>
          <w:szCs w:val="3"/>
        </w:rPr>
        <w:t xml:space="preserve"> </w:t>
      </w:r>
      <w:r>
        <w:rPr>
          <w:noProof/>
          <w:spacing w:val="4"/>
          <w:position w:val="9"/>
          <w:sz w:val="3"/>
          <w:szCs w:val="3"/>
        </w:rPr>
        <mc:AlternateContent>
          <mc:Choice Requires="wpg">
            <w:drawing>
              <wp:inline distT="0" distB="0" distL="0" distR="0" wp14:anchorId="02B93839" wp14:editId="16AEA77E">
                <wp:extent cx="1969135" cy="22860"/>
                <wp:effectExtent l="9525" t="0" r="2540" b="0"/>
                <wp:docPr id="1882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135" cy="22860"/>
                          <a:chOff x="0" y="0"/>
                          <a:chExt cx="3101" cy="36"/>
                        </a:xfrm>
                      </wpg:grpSpPr>
                      <wps:wsp>
                        <wps:cNvPr id="1883" name="Freeform 372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373"/>
                        <wps:cNvSpPr>
                          <a:spLocks/>
                        </wps:cNvSpPr>
                        <wps:spPr bwMode="auto">
                          <a:xfrm>
                            <a:off x="6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374"/>
                        <wps:cNvSpPr>
                          <a:spLocks/>
                        </wps:cNvSpPr>
                        <wps:spPr bwMode="auto">
                          <a:xfrm>
                            <a:off x="12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375"/>
                        <wps:cNvSpPr>
                          <a:spLocks/>
                        </wps:cNvSpPr>
                        <wps:spPr bwMode="auto">
                          <a:xfrm>
                            <a:off x="1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376"/>
                        <wps:cNvSpPr>
                          <a:spLocks/>
                        </wps:cNvSpPr>
                        <wps:spPr bwMode="auto">
                          <a:xfrm>
                            <a:off x="23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377"/>
                        <wps:cNvSpPr>
                          <a:spLocks/>
                        </wps:cNvSpPr>
                        <wps:spPr bwMode="auto">
                          <a:xfrm>
                            <a:off x="29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Freeform 378"/>
                        <wps:cNvSpPr>
                          <a:spLocks/>
                        </wps:cNvSpPr>
                        <wps:spPr bwMode="auto">
                          <a:xfrm>
                            <a:off x="3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Freeform 379"/>
                        <wps:cNvSpPr>
                          <a:spLocks/>
                        </wps:cNvSpPr>
                        <wps:spPr bwMode="auto">
                          <a:xfrm>
                            <a:off x="41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Freeform 380"/>
                        <wps:cNvSpPr>
                          <a:spLocks/>
                        </wps:cNvSpPr>
                        <wps:spPr bwMode="auto">
                          <a:xfrm>
                            <a:off x="4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Freeform 381"/>
                        <wps:cNvSpPr>
                          <a:spLocks/>
                        </wps:cNvSpPr>
                        <wps:spPr bwMode="auto">
                          <a:xfrm>
                            <a:off x="52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" name="Freeform 382"/>
                        <wps:cNvSpPr>
                          <a:spLocks/>
                        </wps:cNvSpPr>
                        <wps:spPr bwMode="auto">
                          <a:xfrm>
                            <a:off x="58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" name="Freeform 383"/>
                        <wps:cNvSpPr>
                          <a:spLocks/>
                        </wps:cNvSpPr>
                        <wps:spPr bwMode="auto">
                          <a:xfrm>
                            <a:off x="64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384"/>
                        <wps:cNvSpPr>
                          <a:spLocks/>
                        </wps:cNvSpPr>
                        <wps:spPr bwMode="auto">
                          <a:xfrm>
                            <a:off x="70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385"/>
                        <wps:cNvSpPr>
                          <a:spLocks/>
                        </wps:cNvSpPr>
                        <wps:spPr bwMode="auto">
                          <a:xfrm>
                            <a:off x="7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386"/>
                        <wps:cNvSpPr>
                          <a:spLocks/>
                        </wps:cNvSpPr>
                        <wps:spPr bwMode="auto">
                          <a:xfrm>
                            <a:off x="81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387"/>
                        <wps:cNvSpPr>
                          <a:spLocks/>
                        </wps:cNvSpPr>
                        <wps:spPr bwMode="auto">
                          <a:xfrm>
                            <a:off x="87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" name="Freeform 388"/>
                        <wps:cNvSpPr>
                          <a:spLocks/>
                        </wps:cNvSpPr>
                        <wps:spPr bwMode="auto">
                          <a:xfrm>
                            <a:off x="93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" name="Freeform 389"/>
                        <wps:cNvSpPr>
                          <a:spLocks/>
                        </wps:cNvSpPr>
                        <wps:spPr bwMode="auto">
                          <a:xfrm>
                            <a:off x="98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390"/>
                        <wps:cNvSpPr>
                          <a:spLocks/>
                        </wps:cNvSpPr>
                        <wps:spPr bwMode="auto">
                          <a:xfrm>
                            <a:off x="10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391"/>
                        <wps:cNvSpPr>
                          <a:spLocks/>
                        </wps:cNvSpPr>
                        <wps:spPr bwMode="auto">
                          <a:xfrm>
                            <a:off x="110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392"/>
                        <wps:cNvSpPr>
                          <a:spLocks/>
                        </wps:cNvSpPr>
                        <wps:spPr bwMode="auto">
                          <a:xfrm>
                            <a:off x="116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Freeform 393"/>
                        <wps:cNvSpPr>
                          <a:spLocks/>
                        </wps:cNvSpPr>
                        <wps:spPr bwMode="auto">
                          <a:xfrm>
                            <a:off x="121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" name="Freeform 394"/>
                        <wps:cNvSpPr>
                          <a:spLocks/>
                        </wps:cNvSpPr>
                        <wps:spPr bwMode="auto">
                          <a:xfrm>
                            <a:off x="127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" name="Freeform 395"/>
                        <wps:cNvSpPr>
                          <a:spLocks/>
                        </wps:cNvSpPr>
                        <wps:spPr bwMode="auto">
                          <a:xfrm>
                            <a:off x="133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" name="Freeform 396"/>
                        <wps:cNvSpPr>
                          <a:spLocks/>
                        </wps:cNvSpPr>
                        <wps:spPr bwMode="auto">
                          <a:xfrm>
                            <a:off x="139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" name="Freeform 397"/>
                        <wps:cNvSpPr>
                          <a:spLocks/>
                        </wps:cNvSpPr>
                        <wps:spPr bwMode="auto">
                          <a:xfrm>
                            <a:off x="144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" name="Freeform 398"/>
                        <wps:cNvSpPr>
                          <a:spLocks/>
                        </wps:cNvSpPr>
                        <wps:spPr bwMode="auto">
                          <a:xfrm>
                            <a:off x="150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" name="Freeform 399"/>
                        <wps:cNvSpPr>
                          <a:spLocks/>
                        </wps:cNvSpPr>
                        <wps:spPr bwMode="auto">
                          <a:xfrm>
                            <a:off x="156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" name="Freeform 400"/>
                        <wps:cNvSpPr>
                          <a:spLocks/>
                        </wps:cNvSpPr>
                        <wps:spPr bwMode="auto">
                          <a:xfrm>
                            <a:off x="162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" name="Freeform 401"/>
                        <wps:cNvSpPr>
                          <a:spLocks/>
                        </wps:cNvSpPr>
                        <wps:spPr bwMode="auto">
                          <a:xfrm>
                            <a:off x="167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" name="Freeform 402"/>
                        <wps:cNvSpPr>
                          <a:spLocks/>
                        </wps:cNvSpPr>
                        <wps:spPr bwMode="auto">
                          <a:xfrm>
                            <a:off x="173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" name="Freeform 403"/>
                        <wps:cNvSpPr>
                          <a:spLocks/>
                        </wps:cNvSpPr>
                        <wps:spPr bwMode="auto">
                          <a:xfrm>
                            <a:off x="179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" name="Freeform 404"/>
                        <wps:cNvSpPr>
                          <a:spLocks/>
                        </wps:cNvSpPr>
                        <wps:spPr bwMode="auto">
                          <a:xfrm>
                            <a:off x="185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" name="Freeform 405"/>
                        <wps:cNvSpPr>
                          <a:spLocks/>
                        </wps:cNvSpPr>
                        <wps:spPr bwMode="auto">
                          <a:xfrm>
                            <a:off x="191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" name="Freeform 406"/>
                        <wps:cNvSpPr>
                          <a:spLocks/>
                        </wps:cNvSpPr>
                        <wps:spPr bwMode="auto">
                          <a:xfrm>
                            <a:off x="196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" name="Freeform 407"/>
                        <wps:cNvSpPr>
                          <a:spLocks/>
                        </wps:cNvSpPr>
                        <wps:spPr bwMode="auto">
                          <a:xfrm>
                            <a:off x="202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" name="Freeform 408"/>
                        <wps:cNvSpPr>
                          <a:spLocks/>
                        </wps:cNvSpPr>
                        <wps:spPr bwMode="auto">
                          <a:xfrm>
                            <a:off x="20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Freeform 409"/>
                        <wps:cNvSpPr>
                          <a:spLocks/>
                        </wps:cNvSpPr>
                        <wps:spPr bwMode="auto">
                          <a:xfrm>
                            <a:off x="214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Freeform 410"/>
                        <wps:cNvSpPr>
                          <a:spLocks/>
                        </wps:cNvSpPr>
                        <wps:spPr bwMode="auto">
                          <a:xfrm>
                            <a:off x="219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Freeform 411"/>
                        <wps:cNvSpPr>
                          <a:spLocks/>
                        </wps:cNvSpPr>
                        <wps:spPr bwMode="auto">
                          <a:xfrm>
                            <a:off x="22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Freeform 412"/>
                        <wps:cNvSpPr>
                          <a:spLocks/>
                        </wps:cNvSpPr>
                        <wps:spPr bwMode="auto">
                          <a:xfrm>
                            <a:off x="231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" name="Freeform 413"/>
                        <wps:cNvSpPr>
                          <a:spLocks/>
                        </wps:cNvSpPr>
                        <wps:spPr bwMode="auto">
                          <a:xfrm>
                            <a:off x="23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" name="Freeform 414"/>
                        <wps:cNvSpPr>
                          <a:spLocks/>
                        </wps:cNvSpPr>
                        <wps:spPr bwMode="auto">
                          <a:xfrm>
                            <a:off x="242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" name="Freeform 415"/>
                        <wps:cNvSpPr>
                          <a:spLocks/>
                        </wps:cNvSpPr>
                        <wps:spPr bwMode="auto">
                          <a:xfrm>
                            <a:off x="248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" name="Freeform 416"/>
                        <wps:cNvSpPr>
                          <a:spLocks/>
                        </wps:cNvSpPr>
                        <wps:spPr bwMode="auto">
                          <a:xfrm>
                            <a:off x="254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" name="Freeform 417"/>
                        <wps:cNvSpPr>
                          <a:spLocks/>
                        </wps:cNvSpPr>
                        <wps:spPr bwMode="auto">
                          <a:xfrm>
                            <a:off x="260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" name="Freeform 418"/>
                        <wps:cNvSpPr>
                          <a:spLocks/>
                        </wps:cNvSpPr>
                        <wps:spPr bwMode="auto">
                          <a:xfrm>
                            <a:off x="26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" name="Freeform 419"/>
                        <wps:cNvSpPr>
                          <a:spLocks/>
                        </wps:cNvSpPr>
                        <wps:spPr bwMode="auto">
                          <a:xfrm>
                            <a:off x="271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1" name="Freeform 420"/>
                        <wps:cNvSpPr>
                          <a:spLocks/>
                        </wps:cNvSpPr>
                        <wps:spPr bwMode="auto">
                          <a:xfrm>
                            <a:off x="277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" name="Freeform 421"/>
                        <wps:cNvSpPr>
                          <a:spLocks/>
                        </wps:cNvSpPr>
                        <wps:spPr bwMode="auto">
                          <a:xfrm>
                            <a:off x="283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" name="Freeform 422"/>
                        <wps:cNvSpPr>
                          <a:spLocks/>
                        </wps:cNvSpPr>
                        <wps:spPr bwMode="auto">
                          <a:xfrm>
                            <a:off x="288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" name="Freeform 423"/>
                        <wps:cNvSpPr>
                          <a:spLocks/>
                        </wps:cNvSpPr>
                        <wps:spPr bwMode="auto">
                          <a:xfrm>
                            <a:off x="29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5" name="Freeform 424"/>
                        <wps:cNvSpPr>
                          <a:spLocks/>
                        </wps:cNvSpPr>
                        <wps:spPr bwMode="auto">
                          <a:xfrm>
                            <a:off x="300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6" name="Freeform 425"/>
                        <wps:cNvSpPr>
                          <a:spLocks/>
                        </wps:cNvSpPr>
                        <wps:spPr bwMode="auto">
                          <a:xfrm>
                            <a:off x="306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1" o:spid="_x0000_s1026" style="width:155.05pt;height:1.8pt;mso-position-horizontal-relative:char;mso-position-vertical-relative:line" coordsize="310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">
                <v:shape id="Freeform 372" o:spid="_x0000_s1027" style="position:absolute;left: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LtcMA&#10;AADdAAAADwAAAGRycy9kb3ducmV2LnhtbERP22rCQBB9F/oPyxT61mxqpYToKkVISZWKRj9gyI5J&#10;MDsbstsk/ftuoeDbHM51VpvJtGKg3jWWFbxEMQji0uqGKwWXc/acgHAeWWNrmRT8kIPN+mG2wlTb&#10;kU80FL4SIYRdigpq77tUSlfWZNBFtiMO3NX2Bn2AfSV1j2MIN62cx/GbNNhwaKixo21N5a34Ngr2&#10;H5TlWfKV7T87Pyxux92hlajU0+P0vgThafJ38b8712F+krzC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6L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3" o:spid="_x0000_s1028" style="position:absolute;left:6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TwcEA&#10;AADdAAAADwAAAGRycy9kb3ducmV2LnhtbERP24rCMBB9F/yHMMK+abqLSKlGkYUu7oqi1Q8YmrEt&#10;NpPSZGv9eyMIvs3hXGex6k0tOmpdZVnB5yQCQZxbXXGh4HxKxzEI55E11pZJwZ0crJbDwQITbW98&#10;pC7zhQgh7BJUUHrfJFK6vCSDbmIb4sBdbGvQB9gWUrd4C+Gmll9RNJMGKw4NJTb0XVJ+zf6Ngu0P&#10;pZs03qXb38Z30+vhb19LVOpj1K/nIDz1/i1+uTc6zI/jKTy/CS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XE8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4" o:spid="_x0000_s1029" style="position:absolute;left:12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2WsMA&#10;AADdAAAADwAAAGRycy9kb3ducmV2LnhtbERP22rCQBB9F/oPyxT61mwqtYToKkVISZWKRj9gyI5J&#10;MDsbstsk/ftuoeDbHM51VpvJtGKg3jWWFbxEMQji0uqGKwWXc/acgHAeWWNrmRT8kIPN+mG2wlTb&#10;kU80FL4SIYRdigpq77tUSlfWZNBFtiMO3NX2Bn2AfSV1j2MIN62cx/GbNNhwaKixo21N5a34Ngr2&#10;H5TlWfKV7T87P7zejrtDK1Gpp8fpfQnC0+Tv4n93rsP8JFnA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u2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5" o:spid="_x0000_s1030" style="position:absolute;left:1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oLcEA&#10;AADdAAAADwAAAGRycy9kb3ducmV2LnhtbERP24rCMBB9X/Afwgi+rakiUqpRRKh4wcXbBwzN2Bab&#10;SWlirX+/WRD2bQ7nOvNlZyrRUuNKywpGwwgEcWZ1ybmC2zX9jkE4j6yxskwK3uRgueh9zTHR9sVn&#10;ai8+FyGEXYIKCu/rREqXFWTQDW1NHLi7bQz6AJtc6gZfIdxUchxFU2mw5NBQYE3rgrLH5WkUHDaU&#10;btP4mB52tW8nj9P+p5Ko1KDfrWYgPHX+X/xxb3WYH8dT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JK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6" o:spid="_x0000_s1031" style="position:absolute;left:23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WNtsMA&#10;AADdAAAADwAAAGRycy9kb3ducmV2LnhtbERP22rCQBB9F/oPyxT61mwqxYboKkVISZWKRj9gyI5J&#10;MDsbstsk/ftuoeDbHM51VpvJtGKg3jWWFbxEMQji0uqGKwWXc/acgHAeWWNrmRT8kIPN+mG2wlTb&#10;kU80FL4SIYRdigpq77tUSlfWZNBFtiMO3NX2Bn2AfSV1j2MIN62cx/FCGmw4NNTY0bam8lZ8GwX7&#10;D8ryLPnK9p+dH15vx92hlajU0+P0vgThafJ38b8712F+krzB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WNt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7" o:spid="_x0000_s1032" style="position:absolute;left:29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Zx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h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78" o:spid="_x0000_s1033" style="position:absolute;left:3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8X8IA&#10;AADdAAAADwAAAGRycy9kb3ducmV2LnhtbERP24rCMBB9X/Afwgi+ramLSK1GEaGLF1a8fcDQjG2x&#10;mZQm1vr3ZmFh3+ZwrjNfdqYSLTWutKxgNIxAEGdWl5wruF7SzxiE88gaK8uk4EUOlovexxwTbZ98&#10;ovbscxFC2CWooPC+TqR0WUEG3dDWxIG72cagD7DJpW7wGcJNJb+iaCINlhwaCqxpXVB2Pz+Mgv03&#10;pZs0/kn329q34/txd6gkKjXod6sZCE+d/xf/uTc6zI/jKfx+E06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rx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79" o:spid="_x0000_s1034" style="position:absolute;left:41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DH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7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WDH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0" o:spid="_x0000_s1035" style="position:absolute;left:4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mh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+n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S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1" o:spid="_x0000_s1036" style="position:absolute;left:52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u48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+/x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7j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2" o:spid="_x0000_s1037" style="position:absolute;left:58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da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+U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cd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3" o:spid="_x0000_s1038" style="position:absolute;left:64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6FH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+/J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oU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4" o:spid="_x0000_s1039" style="position:absolute;left:70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gh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8s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Igh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5" o:spid="_x0000_s1040" style="position:absolute;left:7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+8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/Pp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L7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6" o:spid="_x0000_s1041" style="position:absolute;left:81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wba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8s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wba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7" o:spid="_x0000_s1042" style="position:absolute;left:87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PG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6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OPG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8" o:spid="_x0000_s1043" style="position:absolute;left:93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8qg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sfT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yq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9" o:spid="_x0000_s1044" style="position:absolute;left:98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4ZBc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L8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4ZB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0" o:spid="_x0000_s1045" style="position:absolute;left:10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8nsEA&#10;AADdAAAADwAAAGRycy9kb3ducmV2LnhtbERP24rCMBB9X/Afwgi+ramLiFajiNDFCyvePmBoxrbY&#10;TEoTa/17Iwj7NodzndmiNaVoqHaFZQWDfgSCOLW64EzB5Zx8j0E4j6yxtEwKnuRgMe98zTDW9sFH&#10;ak4+EyGEXYwKcu+rWEqX5mTQ9W1FHLirrQ36AOtM6hofIdyU8ieKRtJgwaEhx4pWOaW3090o2P1S&#10;sk7Gf8luU/lmeDts96VEpXrddjkF4an1/+KPe63D/Ek0gPc34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vJ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91" o:spid="_x0000_s1046" style="position:absolute;left:110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6cMA&#10;AADdAAAADwAAAGRycy9kb3ducmV2LnhtbERP22rCQBB9F/yHZYS+6aahlBhdpRRSbIOiaT9gyI5J&#10;SHY2ZLcx/ftuoeDbHM51tvvJdGKkwTWWFTyuIhDEpdUNVwq+PrNlAsJ5ZI2dZVLwQw72u/lsi6m2&#10;N77QWPhKhBB2KSqove9TKV1Zk0G3sj1x4K52MOgDHCqpB7yFcNPJOIqepcGGQ0ONPb3WVLbFt1GQ&#10;v1F2yJJjlr/3fnxqzx+nTqJSD4vpZQPC0+Tv4n/3QYf56yiGv2/CC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Ai6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2" o:spid="_x0000_s1047" style="position:absolute;left:116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HcsMA&#10;AADdAAAADwAAAGRycy9kb3ducmV2LnhtbERP22rCQBB9L/Qflin0TTdtRTTNKiKkaEOLxn7AkJ0m&#10;wexsyK5J/PuuIPRtDuc6yXo0jeipc7VlBS/TCARxYXXNpYKfUzpZgHAeWWNjmRRcycF69fiQYKzt&#10;wEfqc1+KEMIuRgWV920spSsqMuimtiUO3K/tDPoAu1LqDocQbhr5GkVzabDm0FBhS9uKinN+MQqy&#10;D0p36eIrzfat72fnw+d3I1Gp56dx8w7C0+j/xXf3Tof5y+gN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yH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3" o:spid="_x0000_s1048" style="position:absolute;left:121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fBs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h/kaT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Uf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4" o:spid="_x0000_s1049" style="position:absolute;left:127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6nc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l9EM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6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5" o:spid="_x0000_s1050" style="position:absolute;left:133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k6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n9HE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96" o:spid="_x0000_s1051" style="position:absolute;left:139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BccQA&#10;AADdAAAADwAAAGRycy9kb3ducmV2LnhtbERP22rCQBB9L/Qflin0TTctxUuaVURI0YYWjf2AITtN&#10;gtnZkF2T+PddQejbHM51kvVoGtFT52rLCl6mEQjiwuqaSwU/p3SyAOE8ssbGMim4koP16vEhwVjb&#10;gY/U574UIYRdjAoq79tYSldUZNBNbUscuF/bGfQBdqXUHQ4h3DTyNYpm0mDNoaHClrYVFef8YhRk&#10;H5Tu0sVXmu1b37+dD5/fjUSlnp/GzTsIT6P/F9/dOx3mL6M53L4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3gX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97" o:spid="_x0000_s1052" style="position:absolute;left:144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VA8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K4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gV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8" o:spid="_x0000_s1053" style="position:absolute;left:150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SwmMMA&#10;AADdAAAADwAAAGRycy9kb3ducmV2LnhtbERP22rCQBB9L/gPywh9azYWKRpdpQgpqVKxqR8wZKdJ&#10;MDsbsmsS/74rCH2bw7nOejuaRvTUudqyglkUgyAurK65VHD+SV8WIJxH1thYJgU3crDdTJ7WmGg7&#10;8Df1uS9FCGGXoILK+zaR0hUVGXSRbYkD92s7gz7ArpS6wyGEm0a+xvGbNFhzaKiwpV1FxSW/GgWH&#10;D0qzdPGVHj5b388vp/2xkajU83R8X4HwNPp/8cOd6TB/GS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Sw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9" o:spid="_x0000_s1054" style="position:absolute;left:156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P2M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oVf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4/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0" o:spid="_x0000_s1055" style="position:absolute;left:162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sqQ8IA&#10;AADdAAAADwAAAGRycy9kb3ducmV2LnhtbERP24rCMBB9F/yHMMK+rWkXEa1GEaGLu7Li7QOGZmyL&#10;zaQ0sXb/3giCb3M415kvO1OJlhpXWlYQDyMQxJnVJecKzqf0cwLCeWSNlWVS8E8Olot+b46Jtnc+&#10;UHv0uQgh7BJUUHhfJ1K6rCCDbmhr4sBdbGPQB9jkUjd4D+Gmkl9RNJYGSw4NBda0Lii7Hm9Gwfab&#10;0k06+Uu3P7VvR9f9766SqNTHoFvNQHjq/Fv8cm90mD+NY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yp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1" o:spid="_x0000_s1056" style="position:absolute;left:167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0NM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ju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bQ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2" o:spid="_x0000_s1057" style="position:absolute;left:173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Rr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m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1RG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3" o:spid="_x0000_s1058" style="position:absolute;left:179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J28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8cT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In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4" o:spid="_x0000_s1059" style="position:absolute;left:185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sQM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8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Cx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5" o:spid="_x0000_s1060" style="position:absolute;left:191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KyN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8a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rI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6" o:spid="_x0000_s1061" style="position:absolute;left:196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4XrM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8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7he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7" o:spid="_x0000_s1062" style="position:absolute;left:202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D3s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gVX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YP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8" o:spid="_x0000_s1063" style="position:absolute;left:20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0mR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4h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9Jk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09" o:spid="_x0000_s1064" style="position:absolute;left:214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Zc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+GX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0V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0" o:spid="_x0000_s1065" style="position:absolute;left:219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g/s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D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+D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1" o:spid="_x0000_s1066" style="position:absolute;left:22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+icIA&#10;AADdAAAADwAAAGRycy9kb3ducmV2LnhtbERP24rCMBB9X/Afwgi+ralFRLtGEaHihRV19wOGZrYt&#10;NpPSxFr/3gjCvs3hXGe+7EwlWmpcaVnBaBiBIM6sLjlX8PuTfk5BOI+ssbJMCh7kYLnofcwx0fbO&#10;Z2ovPhchhF2CCgrv60RKlxVk0A1tTRy4P9sY9AE2udQN3kO4qWQcRRNpsOTQUGBN64Ky6+VmFBw2&#10;lG7T6Xd62NW+HV9P+2MlUalBv1t9gfDU+X/x273VYf4sjuH1TTh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9X6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2" o:spid="_x0000_s1067" style="position:absolute;left:231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bEs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/wF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52x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3" o:spid="_x0000_s1068" style="position:absolute;left:23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DZs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EN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4" o:spid="_x0000_s1069" style="position:absolute;left:242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m/c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/wV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5v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5" o:spid="_x0000_s1070" style="position:absolute;left:248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54i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epH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54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6" o:spid="_x0000_s1071" style="position:absolute;left:254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dE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/wN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C3R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7" o:spid="_x0000_s1072" style="position:absolute;left:260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JY8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8GV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Ul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8" o:spid="_x0000_s1073" style="position:absolute;left:26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s+M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3EC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Hs+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9" o:spid="_x0000_s1074" style="position:absolute;left:271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TuMYA&#10;AADdAAAADwAAAGRycy9kb3ducmV2LnhtbESP0WrCQBBF34X+wzKFvummVSRNXaUUIlpRrPoBQ3aa&#10;BLOzIbuN6d93Hgq+zXDv3HtmsRpco3rqQu3ZwPMkAUVceFtzaeByzscpqBCRLTaeycAvBVgtH0YL&#10;zKy/8Rf1p1gqCeGQoYEqxjbTOhQVOQwT3xKL9u07h1HWrtS2w5uEu0a/JMlcO6xZGips6aOi4nr6&#10;cQZ2a8o3ebrPd9s29rPr8fPQaDTm6XF4fwMVaYh38//1xgr+61T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LT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20" o:spid="_x0000_s1075" style="position:absolute;left:277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52I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G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nY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1" o:spid="_x0000_s1076" style="position:absolute;left:283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oVM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8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6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2" o:spid="_x0000_s1077" style="position:absolute;left:288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BNz8IA&#10;AADdAAAADwAAAGRycy9kb3ducmV2LnhtbERP24rCMBB9F/yHMMK+rakXRLtGEaGLFxR19wOGZrYt&#10;NpPSxFr/3ggLvs3hXGe+bE0pGqpdYVnBoB+BIE6tLjhT8PuTfE5BOI+ssbRMCh7kYLnoduYYa3vn&#10;MzUXn4kQwi5GBbn3VSylS3My6Pq2Ig7cn60N+gDrTOoa7yHclHIYRRNpsODQkGNF65zS6+VmFOy/&#10;Kdkk00Oy31a+GV9Pu2MpUamPXrv6AuGp9W/xv3ujw/zZa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E3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3" o:spid="_x0000_s1078" style="position:absolute;left:29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nVu8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PIG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dW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4" o:spid="_x0000_s1079" style="position:absolute;left:300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wIM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B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XA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5" o:spid="_x0000_s1080" style="position:absolute;left:306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fuV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N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+5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2" w:line="341" w:lineRule="auto"/>
        <w:ind w:left="172" w:right="247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0" allowOverlap="1" wp14:anchorId="455C5CE0" wp14:editId="0363CE87">
                <wp:simplePos x="0" y="0"/>
                <wp:positionH relativeFrom="page">
                  <wp:posOffset>1383665</wp:posOffset>
                </wp:positionH>
                <wp:positionV relativeFrom="paragraph">
                  <wp:posOffset>-309245</wp:posOffset>
                </wp:positionV>
                <wp:extent cx="5041265" cy="22860"/>
                <wp:effectExtent l="0" t="0" r="0" b="0"/>
                <wp:wrapNone/>
                <wp:docPr id="1743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265" cy="22860"/>
                          <a:chOff x="2179" y="-487"/>
                          <a:chExt cx="7939" cy="36"/>
                        </a:xfrm>
                      </wpg:grpSpPr>
                      <wps:wsp>
                        <wps:cNvPr id="1744" name="Freeform 427"/>
                        <wps:cNvSpPr>
                          <a:spLocks/>
                        </wps:cNvSpPr>
                        <wps:spPr bwMode="auto">
                          <a:xfrm>
                            <a:off x="21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Freeform 428"/>
                        <wps:cNvSpPr>
                          <a:spLocks/>
                        </wps:cNvSpPr>
                        <wps:spPr bwMode="auto">
                          <a:xfrm>
                            <a:off x="22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Freeform 429"/>
                        <wps:cNvSpPr>
                          <a:spLocks/>
                        </wps:cNvSpPr>
                        <wps:spPr bwMode="auto">
                          <a:xfrm>
                            <a:off x="23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430"/>
                        <wps:cNvSpPr>
                          <a:spLocks/>
                        </wps:cNvSpPr>
                        <wps:spPr bwMode="auto">
                          <a:xfrm>
                            <a:off x="23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" name="Freeform 431"/>
                        <wps:cNvSpPr>
                          <a:spLocks/>
                        </wps:cNvSpPr>
                        <wps:spPr bwMode="auto">
                          <a:xfrm>
                            <a:off x="24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Freeform 432"/>
                        <wps:cNvSpPr>
                          <a:spLocks/>
                        </wps:cNvSpPr>
                        <wps:spPr bwMode="auto">
                          <a:xfrm>
                            <a:off x="24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Freeform 433"/>
                        <wps:cNvSpPr>
                          <a:spLocks/>
                        </wps:cNvSpPr>
                        <wps:spPr bwMode="auto">
                          <a:xfrm>
                            <a:off x="25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" name="Freeform 434"/>
                        <wps:cNvSpPr>
                          <a:spLocks/>
                        </wps:cNvSpPr>
                        <wps:spPr bwMode="auto">
                          <a:xfrm>
                            <a:off x="25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" name="Freeform 435"/>
                        <wps:cNvSpPr>
                          <a:spLocks/>
                        </wps:cNvSpPr>
                        <wps:spPr bwMode="auto">
                          <a:xfrm>
                            <a:off x="26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" name="Freeform 436"/>
                        <wps:cNvSpPr>
                          <a:spLocks/>
                        </wps:cNvSpPr>
                        <wps:spPr bwMode="auto">
                          <a:xfrm>
                            <a:off x="27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" name="Freeform 437"/>
                        <wps:cNvSpPr>
                          <a:spLocks/>
                        </wps:cNvSpPr>
                        <wps:spPr bwMode="auto">
                          <a:xfrm>
                            <a:off x="27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" name="Freeform 438"/>
                        <wps:cNvSpPr>
                          <a:spLocks/>
                        </wps:cNvSpPr>
                        <wps:spPr bwMode="auto">
                          <a:xfrm>
                            <a:off x="28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Freeform 439"/>
                        <wps:cNvSpPr>
                          <a:spLocks/>
                        </wps:cNvSpPr>
                        <wps:spPr bwMode="auto">
                          <a:xfrm>
                            <a:off x="28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" name="Freeform 440"/>
                        <wps:cNvSpPr>
                          <a:spLocks/>
                        </wps:cNvSpPr>
                        <wps:spPr bwMode="auto">
                          <a:xfrm>
                            <a:off x="293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Freeform 441"/>
                        <wps:cNvSpPr>
                          <a:spLocks/>
                        </wps:cNvSpPr>
                        <wps:spPr bwMode="auto">
                          <a:xfrm>
                            <a:off x="299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Freeform 442"/>
                        <wps:cNvSpPr>
                          <a:spLocks/>
                        </wps:cNvSpPr>
                        <wps:spPr bwMode="auto">
                          <a:xfrm>
                            <a:off x="30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Freeform 443"/>
                        <wps:cNvSpPr>
                          <a:spLocks/>
                        </wps:cNvSpPr>
                        <wps:spPr bwMode="auto">
                          <a:xfrm>
                            <a:off x="311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Freeform 444"/>
                        <wps:cNvSpPr>
                          <a:spLocks/>
                        </wps:cNvSpPr>
                        <wps:spPr bwMode="auto">
                          <a:xfrm>
                            <a:off x="31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Freeform 445"/>
                        <wps:cNvSpPr>
                          <a:spLocks/>
                        </wps:cNvSpPr>
                        <wps:spPr bwMode="auto">
                          <a:xfrm>
                            <a:off x="322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" name="Freeform 446"/>
                        <wps:cNvSpPr>
                          <a:spLocks/>
                        </wps:cNvSpPr>
                        <wps:spPr bwMode="auto">
                          <a:xfrm>
                            <a:off x="32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" name="Freeform 447"/>
                        <wps:cNvSpPr>
                          <a:spLocks/>
                        </wps:cNvSpPr>
                        <wps:spPr bwMode="auto">
                          <a:xfrm>
                            <a:off x="33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Freeform 448"/>
                        <wps:cNvSpPr>
                          <a:spLocks/>
                        </wps:cNvSpPr>
                        <wps:spPr bwMode="auto">
                          <a:xfrm>
                            <a:off x="339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" name="Freeform 449"/>
                        <wps:cNvSpPr>
                          <a:spLocks/>
                        </wps:cNvSpPr>
                        <wps:spPr bwMode="auto">
                          <a:xfrm>
                            <a:off x="34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" name="Freeform 450"/>
                        <wps:cNvSpPr>
                          <a:spLocks/>
                        </wps:cNvSpPr>
                        <wps:spPr bwMode="auto">
                          <a:xfrm>
                            <a:off x="351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Freeform 451"/>
                        <wps:cNvSpPr>
                          <a:spLocks/>
                        </wps:cNvSpPr>
                        <wps:spPr bwMode="auto">
                          <a:xfrm>
                            <a:off x="35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" name="Freeform 452"/>
                        <wps:cNvSpPr>
                          <a:spLocks/>
                        </wps:cNvSpPr>
                        <wps:spPr bwMode="auto">
                          <a:xfrm>
                            <a:off x="362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" name="Freeform 453"/>
                        <wps:cNvSpPr>
                          <a:spLocks/>
                        </wps:cNvSpPr>
                        <wps:spPr bwMode="auto">
                          <a:xfrm>
                            <a:off x="368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" name="Freeform 454"/>
                        <wps:cNvSpPr>
                          <a:spLocks/>
                        </wps:cNvSpPr>
                        <wps:spPr bwMode="auto">
                          <a:xfrm>
                            <a:off x="37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" name="Freeform 455"/>
                        <wps:cNvSpPr>
                          <a:spLocks/>
                        </wps:cNvSpPr>
                        <wps:spPr bwMode="auto">
                          <a:xfrm>
                            <a:off x="380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" name="Freeform 456"/>
                        <wps:cNvSpPr>
                          <a:spLocks/>
                        </wps:cNvSpPr>
                        <wps:spPr bwMode="auto">
                          <a:xfrm>
                            <a:off x="385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" name="Freeform 457"/>
                        <wps:cNvSpPr>
                          <a:spLocks/>
                        </wps:cNvSpPr>
                        <wps:spPr bwMode="auto">
                          <a:xfrm>
                            <a:off x="391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" name="Freeform 458"/>
                        <wps:cNvSpPr>
                          <a:spLocks/>
                        </wps:cNvSpPr>
                        <wps:spPr bwMode="auto">
                          <a:xfrm>
                            <a:off x="397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Freeform 459"/>
                        <wps:cNvSpPr>
                          <a:spLocks/>
                        </wps:cNvSpPr>
                        <wps:spPr bwMode="auto">
                          <a:xfrm>
                            <a:off x="40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Freeform 460"/>
                        <wps:cNvSpPr>
                          <a:spLocks/>
                        </wps:cNvSpPr>
                        <wps:spPr bwMode="auto">
                          <a:xfrm>
                            <a:off x="408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" name="Freeform 461"/>
                        <wps:cNvSpPr>
                          <a:spLocks/>
                        </wps:cNvSpPr>
                        <wps:spPr bwMode="auto">
                          <a:xfrm>
                            <a:off x="41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" name="Freeform 462"/>
                        <wps:cNvSpPr>
                          <a:spLocks/>
                        </wps:cNvSpPr>
                        <wps:spPr bwMode="auto">
                          <a:xfrm>
                            <a:off x="42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0" name="Freeform 463"/>
                        <wps:cNvSpPr>
                          <a:spLocks/>
                        </wps:cNvSpPr>
                        <wps:spPr bwMode="auto">
                          <a:xfrm>
                            <a:off x="426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Freeform 464"/>
                        <wps:cNvSpPr>
                          <a:spLocks/>
                        </wps:cNvSpPr>
                        <wps:spPr bwMode="auto">
                          <a:xfrm>
                            <a:off x="43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Freeform 465"/>
                        <wps:cNvSpPr>
                          <a:spLocks/>
                        </wps:cNvSpPr>
                        <wps:spPr bwMode="auto">
                          <a:xfrm>
                            <a:off x="437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" name="Freeform 466"/>
                        <wps:cNvSpPr>
                          <a:spLocks/>
                        </wps:cNvSpPr>
                        <wps:spPr bwMode="auto">
                          <a:xfrm>
                            <a:off x="443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" name="Freeform 467"/>
                        <wps:cNvSpPr>
                          <a:spLocks/>
                        </wps:cNvSpPr>
                        <wps:spPr bwMode="auto">
                          <a:xfrm>
                            <a:off x="44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" name="Freeform 468"/>
                        <wps:cNvSpPr>
                          <a:spLocks/>
                        </wps:cNvSpPr>
                        <wps:spPr bwMode="auto">
                          <a:xfrm>
                            <a:off x="455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" name="Freeform 469"/>
                        <wps:cNvSpPr>
                          <a:spLocks/>
                        </wps:cNvSpPr>
                        <wps:spPr bwMode="auto">
                          <a:xfrm>
                            <a:off x="46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" name="Freeform 470"/>
                        <wps:cNvSpPr>
                          <a:spLocks/>
                        </wps:cNvSpPr>
                        <wps:spPr bwMode="auto">
                          <a:xfrm>
                            <a:off x="466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" name="Freeform 471"/>
                        <wps:cNvSpPr>
                          <a:spLocks/>
                        </wps:cNvSpPr>
                        <wps:spPr bwMode="auto">
                          <a:xfrm>
                            <a:off x="47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" name="Freeform 472"/>
                        <wps:cNvSpPr>
                          <a:spLocks/>
                        </wps:cNvSpPr>
                        <wps:spPr bwMode="auto">
                          <a:xfrm>
                            <a:off x="47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Freeform 473"/>
                        <wps:cNvSpPr>
                          <a:spLocks/>
                        </wps:cNvSpPr>
                        <wps:spPr bwMode="auto">
                          <a:xfrm>
                            <a:off x="483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" name="Freeform 474"/>
                        <wps:cNvSpPr>
                          <a:spLocks/>
                        </wps:cNvSpPr>
                        <wps:spPr bwMode="auto">
                          <a:xfrm>
                            <a:off x="48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" name="Freeform 475"/>
                        <wps:cNvSpPr>
                          <a:spLocks/>
                        </wps:cNvSpPr>
                        <wps:spPr bwMode="auto">
                          <a:xfrm>
                            <a:off x="495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" name="Freeform 476"/>
                        <wps:cNvSpPr>
                          <a:spLocks/>
                        </wps:cNvSpPr>
                        <wps:spPr bwMode="auto">
                          <a:xfrm>
                            <a:off x="50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477"/>
                        <wps:cNvSpPr>
                          <a:spLocks/>
                        </wps:cNvSpPr>
                        <wps:spPr bwMode="auto">
                          <a:xfrm>
                            <a:off x="50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Freeform 478"/>
                        <wps:cNvSpPr>
                          <a:spLocks/>
                        </wps:cNvSpPr>
                        <wps:spPr bwMode="auto">
                          <a:xfrm>
                            <a:off x="512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" name="Freeform 479"/>
                        <wps:cNvSpPr>
                          <a:spLocks/>
                        </wps:cNvSpPr>
                        <wps:spPr bwMode="auto">
                          <a:xfrm>
                            <a:off x="51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" name="Freeform 480"/>
                        <wps:cNvSpPr>
                          <a:spLocks/>
                        </wps:cNvSpPr>
                        <wps:spPr bwMode="auto">
                          <a:xfrm>
                            <a:off x="524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" name="Freeform 481"/>
                        <wps:cNvSpPr>
                          <a:spLocks/>
                        </wps:cNvSpPr>
                        <wps:spPr bwMode="auto">
                          <a:xfrm>
                            <a:off x="529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482"/>
                        <wps:cNvSpPr>
                          <a:spLocks/>
                        </wps:cNvSpPr>
                        <wps:spPr bwMode="auto">
                          <a:xfrm>
                            <a:off x="535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Freeform 483"/>
                        <wps:cNvSpPr>
                          <a:spLocks/>
                        </wps:cNvSpPr>
                        <wps:spPr bwMode="auto">
                          <a:xfrm>
                            <a:off x="541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" name="Freeform 484"/>
                        <wps:cNvSpPr>
                          <a:spLocks/>
                        </wps:cNvSpPr>
                        <wps:spPr bwMode="auto">
                          <a:xfrm>
                            <a:off x="54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" name="Freeform 485"/>
                        <wps:cNvSpPr>
                          <a:spLocks/>
                        </wps:cNvSpPr>
                        <wps:spPr bwMode="auto">
                          <a:xfrm>
                            <a:off x="552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Freeform 486"/>
                        <wps:cNvSpPr>
                          <a:spLocks/>
                        </wps:cNvSpPr>
                        <wps:spPr bwMode="auto">
                          <a:xfrm>
                            <a:off x="55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Freeform 487"/>
                        <wps:cNvSpPr>
                          <a:spLocks/>
                        </wps:cNvSpPr>
                        <wps:spPr bwMode="auto">
                          <a:xfrm>
                            <a:off x="564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" name="Freeform 488"/>
                        <wps:cNvSpPr>
                          <a:spLocks/>
                        </wps:cNvSpPr>
                        <wps:spPr bwMode="auto">
                          <a:xfrm>
                            <a:off x="570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" name="Freeform 489"/>
                        <wps:cNvSpPr>
                          <a:spLocks/>
                        </wps:cNvSpPr>
                        <wps:spPr bwMode="auto">
                          <a:xfrm>
                            <a:off x="57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" name="Freeform 490"/>
                        <wps:cNvSpPr>
                          <a:spLocks/>
                        </wps:cNvSpPr>
                        <wps:spPr bwMode="auto">
                          <a:xfrm>
                            <a:off x="581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" name="Freeform 491"/>
                        <wps:cNvSpPr>
                          <a:spLocks/>
                        </wps:cNvSpPr>
                        <wps:spPr bwMode="auto">
                          <a:xfrm>
                            <a:off x="58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Freeform 492"/>
                        <wps:cNvSpPr>
                          <a:spLocks/>
                        </wps:cNvSpPr>
                        <wps:spPr bwMode="auto">
                          <a:xfrm>
                            <a:off x="593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Freeform 493"/>
                        <wps:cNvSpPr>
                          <a:spLocks/>
                        </wps:cNvSpPr>
                        <wps:spPr bwMode="auto">
                          <a:xfrm>
                            <a:off x="599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Freeform 494"/>
                        <wps:cNvSpPr>
                          <a:spLocks/>
                        </wps:cNvSpPr>
                        <wps:spPr bwMode="auto">
                          <a:xfrm>
                            <a:off x="60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" name="Freeform 495"/>
                        <wps:cNvSpPr>
                          <a:spLocks/>
                        </wps:cNvSpPr>
                        <wps:spPr bwMode="auto">
                          <a:xfrm>
                            <a:off x="610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" name="Freeform 496"/>
                        <wps:cNvSpPr>
                          <a:spLocks/>
                        </wps:cNvSpPr>
                        <wps:spPr bwMode="auto">
                          <a:xfrm>
                            <a:off x="61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Freeform 497"/>
                        <wps:cNvSpPr>
                          <a:spLocks/>
                        </wps:cNvSpPr>
                        <wps:spPr bwMode="auto">
                          <a:xfrm>
                            <a:off x="62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Freeform 498"/>
                        <wps:cNvSpPr>
                          <a:spLocks/>
                        </wps:cNvSpPr>
                        <wps:spPr bwMode="auto">
                          <a:xfrm>
                            <a:off x="627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" name="Freeform 499"/>
                        <wps:cNvSpPr>
                          <a:spLocks/>
                        </wps:cNvSpPr>
                        <wps:spPr bwMode="auto">
                          <a:xfrm>
                            <a:off x="63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" name="Freeform 500"/>
                        <wps:cNvSpPr>
                          <a:spLocks/>
                        </wps:cNvSpPr>
                        <wps:spPr bwMode="auto">
                          <a:xfrm>
                            <a:off x="639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" name="Freeform 501"/>
                        <wps:cNvSpPr>
                          <a:spLocks/>
                        </wps:cNvSpPr>
                        <wps:spPr bwMode="auto">
                          <a:xfrm>
                            <a:off x="645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" name="Freeform 502"/>
                        <wps:cNvSpPr>
                          <a:spLocks/>
                        </wps:cNvSpPr>
                        <wps:spPr bwMode="auto">
                          <a:xfrm>
                            <a:off x="65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Freeform 503"/>
                        <wps:cNvSpPr>
                          <a:spLocks/>
                        </wps:cNvSpPr>
                        <wps:spPr bwMode="auto">
                          <a:xfrm>
                            <a:off x="656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" name="Freeform 504"/>
                        <wps:cNvSpPr>
                          <a:spLocks/>
                        </wps:cNvSpPr>
                        <wps:spPr bwMode="auto">
                          <a:xfrm>
                            <a:off x="66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Freeform 505"/>
                        <wps:cNvSpPr>
                          <a:spLocks/>
                        </wps:cNvSpPr>
                        <wps:spPr bwMode="auto">
                          <a:xfrm>
                            <a:off x="668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" name="Freeform 506"/>
                        <wps:cNvSpPr>
                          <a:spLocks/>
                        </wps:cNvSpPr>
                        <wps:spPr bwMode="auto">
                          <a:xfrm>
                            <a:off x="673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" name="Freeform 507"/>
                        <wps:cNvSpPr>
                          <a:spLocks/>
                        </wps:cNvSpPr>
                        <wps:spPr bwMode="auto">
                          <a:xfrm>
                            <a:off x="67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" name="Freeform 508"/>
                        <wps:cNvSpPr>
                          <a:spLocks/>
                        </wps:cNvSpPr>
                        <wps:spPr bwMode="auto">
                          <a:xfrm>
                            <a:off x="685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6" name="Freeform 509"/>
                        <wps:cNvSpPr>
                          <a:spLocks/>
                        </wps:cNvSpPr>
                        <wps:spPr bwMode="auto">
                          <a:xfrm>
                            <a:off x="69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" name="Freeform 510"/>
                        <wps:cNvSpPr>
                          <a:spLocks/>
                        </wps:cNvSpPr>
                        <wps:spPr bwMode="auto">
                          <a:xfrm>
                            <a:off x="696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" name="Freeform 511"/>
                        <wps:cNvSpPr>
                          <a:spLocks/>
                        </wps:cNvSpPr>
                        <wps:spPr bwMode="auto">
                          <a:xfrm>
                            <a:off x="70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" name="Freeform 512"/>
                        <wps:cNvSpPr>
                          <a:spLocks/>
                        </wps:cNvSpPr>
                        <wps:spPr bwMode="auto">
                          <a:xfrm>
                            <a:off x="708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" name="Freeform 513"/>
                        <wps:cNvSpPr>
                          <a:spLocks/>
                        </wps:cNvSpPr>
                        <wps:spPr bwMode="auto">
                          <a:xfrm>
                            <a:off x="714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" name="Freeform 514"/>
                        <wps:cNvSpPr>
                          <a:spLocks/>
                        </wps:cNvSpPr>
                        <wps:spPr bwMode="auto">
                          <a:xfrm>
                            <a:off x="72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" name="Freeform 515"/>
                        <wps:cNvSpPr>
                          <a:spLocks/>
                        </wps:cNvSpPr>
                        <wps:spPr bwMode="auto">
                          <a:xfrm>
                            <a:off x="725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" name="Freeform 516"/>
                        <wps:cNvSpPr>
                          <a:spLocks/>
                        </wps:cNvSpPr>
                        <wps:spPr bwMode="auto">
                          <a:xfrm>
                            <a:off x="73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" name="Freeform 517"/>
                        <wps:cNvSpPr>
                          <a:spLocks/>
                        </wps:cNvSpPr>
                        <wps:spPr bwMode="auto">
                          <a:xfrm>
                            <a:off x="737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" name="Freeform 518"/>
                        <wps:cNvSpPr>
                          <a:spLocks/>
                        </wps:cNvSpPr>
                        <wps:spPr bwMode="auto">
                          <a:xfrm>
                            <a:off x="743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" name="Freeform 519"/>
                        <wps:cNvSpPr>
                          <a:spLocks/>
                        </wps:cNvSpPr>
                        <wps:spPr bwMode="auto">
                          <a:xfrm>
                            <a:off x="74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" name="Freeform 520"/>
                        <wps:cNvSpPr>
                          <a:spLocks/>
                        </wps:cNvSpPr>
                        <wps:spPr bwMode="auto">
                          <a:xfrm>
                            <a:off x="754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" name="Freeform 521"/>
                        <wps:cNvSpPr>
                          <a:spLocks/>
                        </wps:cNvSpPr>
                        <wps:spPr bwMode="auto">
                          <a:xfrm>
                            <a:off x="76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" name="Freeform 522"/>
                        <wps:cNvSpPr>
                          <a:spLocks/>
                        </wps:cNvSpPr>
                        <wps:spPr bwMode="auto">
                          <a:xfrm>
                            <a:off x="76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" name="Freeform 523"/>
                        <wps:cNvSpPr>
                          <a:spLocks/>
                        </wps:cNvSpPr>
                        <wps:spPr bwMode="auto">
                          <a:xfrm>
                            <a:off x="771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" name="Freeform 524"/>
                        <wps:cNvSpPr>
                          <a:spLocks/>
                        </wps:cNvSpPr>
                        <wps:spPr bwMode="auto">
                          <a:xfrm>
                            <a:off x="77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" name="Freeform 525"/>
                        <wps:cNvSpPr>
                          <a:spLocks/>
                        </wps:cNvSpPr>
                        <wps:spPr bwMode="auto">
                          <a:xfrm>
                            <a:off x="783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Freeform 526"/>
                        <wps:cNvSpPr>
                          <a:spLocks/>
                        </wps:cNvSpPr>
                        <wps:spPr bwMode="auto">
                          <a:xfrm>
                            <a:off x="789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Freeform 527"/>
                        <wps:cNvSpPr>
                          <a:spLocks/>
                        </wps:cNvSpPr>
                        <wps:spPr bwMode="auto">
                          <a:xfrm>
                            <a:off x="794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Freeform 528"/>
                        <wps:cNvSpPr>
                          <a:spLocks/>
                        </wps:cNvSpPr>
                        <wps:spPr bwMode="auto">
                          <a:xfrm>
                            <a:off x="800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" name="Freeform 529"/>
                        <wps:cNvSpPr>
                          <a:spLocks/>
                        </wps:cNvSpPr>
                        <wps:spPr bwMode="auto">
                          <a:xfrm>
                            <a:off x="80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" name="Freeform 530"/>
                        <wps:cNvSpPr>
                          <a:spLocks/>
                        </wps:cNvSpPr>
                        <wps:spPr bwMode="auto">
                          <a:xfrm>
                            <a:off x="812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" name="Freeform 531"/>
                        <wps:cNvSpPr>
                          <a:spLocks/>
                        </wps:cNvSpPr>
                        <wps:spPr bwMode="auto">
                          <a:xfrm>
                            <a:off x="817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" name="Freeform 532"/>
                        <wps:cNvSpPr>
                          <a:spLocks/>
                        </wps:cNvSpPr>
                        <wps:spPr bwMode="auto">
                          <a:xfrm>
                            <a:off x="82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" name="Freeform 533"/>
                        <wps:cNvSpPr>
                          <a:spLocks/>
                        </wps:cNvSpPr>
                        <wps:spPr bwMode="auto">
                          <a:xfrm>
                            <a:off x="829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" name="Freeform 534"/>
                        <wps:cNvSpPr>
                          <a:spLocks/>
                        </wps:cNvSpPr>
                        <wps:spPr bwMode="auto">
                          <a:xfrm>
                            <a:off x="83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" name="Freeform 535"/>
                        <wps:cNvSpPr>
                          <a:spLocks/>
                        </wps:cNvSpPr>
                        <wps:spPr bwMode="auto">
                          <a:xfrm>
                            <a:off x="840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" name="Freeform 536"/>
                        <wps:cNvSpPr>
                          <a:spLocks/>
                        </wps:cNvSpPr>
                        <wps:spPr bwMode="auto">
                          <a:xfrm>
                            <a:off x="846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" name="Freeform 537"/>
                        <wps:cNvSpPr>
                          <a:spLocks/>
                        </wps:cNvSpPr>
                        <wps:spPr bwMode="auto">
                          <a:xfrm>
                            <a:off x="852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" name="Freeform 538"/>
                        <wps:cNvSpPr>
                          <a:spLocks/>
                        </wps:cNvSpPr>
                        <wps:spPr bwMode="auto">
                          <a:xfrm>
                            <a:off x="858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" name="Freeform 539"/>
                        <wps:cNvSpPr>
                          <a:spLocks/>
                        </wps:cNvSpPr>
                        <wps:spPr bwMode="auto">
                          <a:xfrm>
                            <a:off x="86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" name="Freeform 540"/>
                        <wps:cNvSpPr>
                          <a:spLocks/>
                        </wps:cNvSpPr>
                        <wps:spPr bwMode="auto">
                          <a:xfrm>
                            <a:off x="869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" name="Freeform 541"/>
                        <wps:cNvSpPr>
                          <a:spLocks/>
                        </wps:cNvSpPr>
                        <wps:spPr bwMode="auto">
                          <a:xfrm>
                            <a:off x="87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" name="Freeform 542"/>
                        <wps:cNvSpPr>
                          <a:spLocks/>
                        </wps:cNvSpPr>
                        <wps:spPr bwMode="auto">
                          <a:xfrm>
                            <a:off x="881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" name="Freeform 543"/>
                        <wps:cNvSpPr>
                          <a:spLocks/>
                        </wps:cNvSpPr>
                        <wps:spPr bwMode="auto">
                          <a:xfrm>
                            <a:off x="887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" name="Freeform 544"/>
                        <wps:cNvSpPr>
                          <a:spLocks/>
                        </wps:cNvSpPr>
                        <wps:spPr bwMode="auto">
                          <a:xfrm>
                            <a:off x="89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" name="Freeform 545"/>
                        <wps:cNvSpPr>
                          <a:spLocks/>
                        </wps:cNvSpPr>
                        <wps:spPr bwMode="auto">
                          <a:xfrm>
                            <a:off x="898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" name="Freeform 546"/>
                        <wps:cNvSpPr>
                          <a:spLocks/>
                        </wps:cNvSpPr>
                        <wps:spPr bwMode="auto">
                          <a:xfrm>
                            <a:off x="90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" name="Freeform 547"/>
                        <wps:cNvSpPr>
                          <a:spLocks/>
                        </wps:cNvSpPr>
                        <wps:spPr bwMode="auto">
                          <a:xfrm>
                            <a:off x="91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" name="Freeform 548"/>
                        <wps:cNvSpPr>
                          <a:spLocks/>
                        </wps:cNvSpPr>
                        <wps:spPr bwMode="auto">
                          <a:xfrm>
                            <a:off x="915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" name="Freeform 549"/>
                        <wps:cNvSpPr>
                          <a:spLocks/>
                        </wps:cNvSpPr>
                        <wps:spPr bwMode="auto">
                          <a:xfrm>
                            <a:off x="92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" name="Freeform 550"/>
                        <wps:cNvSpPr>
                          <a:spLocks/>
                        </wps:cNvSpPr>
                        <wps:spPr bwMode="auto">
                          <a:xfrm>
                            <a:off x="927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" name="Freeform 551"/>
                        <wps:cNvSpPr>
                          <a:spLocks/>
                        </wps:cNvSpPr>
                        <wps:spPr bwMode="auto">
                          <a:xfrm>
                            <a:off x="93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" name="Freeform 552"/>
                        <wps:cNvSpPr>
                          <a:spLocks/>
                        </wps:cNvSpPr>
                        <wps:spPr bwMode="auto">
                          <a:xfrm>
                            <a:off x="93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" name="Freeform 553"/>
                        <wps:cNvSpPr>
                          <a:spLocks/>
                        </wps:cNvSpPr>
                        <wps:spPr bwMode="auto">
                          <a:xfrm>
                            <a:off x="94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" name="Freeform 554"/>
                        <wps:cNvSpPr>
                          <a:spLocks/>
                        </wps:cNvSpPr>
                        <wps:spPr bwMode="auto">
                          <a:xfrm>
                            <a:off x="95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" name="Freeform 555"/>
                        <wps:cNvSpPr>
                          <a:spLocks/>
                        </wps:cNvSpPr>
                        <wps:spPr bwMode="auto">
                          <a:xfrm>
                            <a:off x="95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" name="Freeform 556"/>
                        <wps:cNvSpPr>
                          <a:spLocks/>
                        </wps:cNvSpPr>
                        <wps:spPr bwMode="auto">
                          <a:xfrm>
                            <a:off x="96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" name="Freeform 557"/>
                        <wps:cNvSpPr>
                          <a:spLocks/>
                        </wps:cNvSpPr>
                        <wps:spPr bwMode="auto">
                          <a:xfrm>
                            <a:off x="96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" name="Freeform 558"/>
                        <wps:cNvSpPr>
                          <a:spLocks/>
                        </wps:cNvSpPr>
                        <wps:spPr bwMode="auto">
                          <a:xfrm>
                            <a:off x="97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" name="Freeform 559"/>
                        <wps:cNvSpPr>
                          <a:spLocks/>
                        </wps:cNvSpPr>
                        <wps:spPr bwMode="auto">
                          <a:xfrm>
                            <a:off x="97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" name="Freeform 560"/>
                        <wps:cNvSpPr>
                          <a:spLocks/>
                        </wps:cNvSpPr>
                        <wps:spPr bwMode="auto">
                          <a:xfrm>
                            <a:off x="98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" name="Freeform 561"/>
                        <wps:cNvSpPr>
                          <a:spLocks/>
                        </wps:cNvSpPr>
                        <wps:spPr bwMode="auto">
                          <a:xfrm>
                            <a:off x="99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" name="Freeform 562"/>
                        <wps:cNvSpPr>
                          <a:spLocks/>
                        </wps:cNvSpPr>
                        <wps:spPr bwMode="auto">
                          <a:xfrm>
                            <a:off x="99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" name="Freeform 563"/>
                        <wps:cNvSpPr>
                          <a:spLocks/>
                        </wps:cNvSpPr>
                        <wps:spPr bwMode="auto">
                          <a:xfrm>
                            <a:off x="100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" name="Freeform 564"/>
                        <wps:cNvSpPr>
                          <a:spLocks/>
                        </wps:cNvSpPr>
                        <wps:spPr bwMode="auto">
                          <a:xfrm>
                            <a:off x="100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026" style="position:absolute;margin-left:108.95pt;margin-top:-24.35pt;width:396.95pt;height:1.8pt;z-index:-251685888;mso-position-horizontal-relative:page" coordorigin="2179,-487" coordsize="7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" o:allowincell="f">
                <v:shape id="Freeform 427" o:spid="_x0000_s1027" style="position:absolute;left:21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o9Dc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39I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o9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28" o:spid="_x0000_s1028" style="position:absolute;left:22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Yls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Gs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pi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9" o:spid="_x0000_s1029" style="position:absolute;left:23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G4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Bu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30" o:spid="_x0000_s1030" style="position:absolute;left:23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jes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mS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ije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1" o:spid="_x0000_s1031" style="position:absolute;left:24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3CM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zc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32" o:spid="_x0000_s1032" style="position:absolute;left:24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Sk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a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25K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3" o:spid="_x0000_s1033" style="position:absolute;left:25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t08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it0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34" o:spid="_x0000_s1034" style="position:absolute;left:25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ISM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/H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Ah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5" o:spid="_x0000_s1035" style="position:absolute;left:26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aWP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98ju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ppY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6" o:spid="_x0000_s1036" style="position:absolute;left:27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zpM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3w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oz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7" o:spid="_x0000_s1037" style="position:absolute;left:27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Or0M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Hs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6v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8" o:spid="_x0000_s1038" style="position:absolute;left:28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OS8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6m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w5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9" o:spid="_x0000_s1039" style="position:absolute;left:28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QPM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ns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ZA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0" o:spid="_x0000_s1040" style="position:absolute;left:293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1p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/9m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0TW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1" o:spid="_x0000_s1041" style="position:absolute;left:299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h1c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6h1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2" o:spid="_x0000_s1042" style="position:absolute;left:30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ETs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xx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gR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3" o:spid="_x0000_s1043" style="position:absolute;left:311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nb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Rnb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4" o:spid="_x0000_s1044" style="position:absolute;left:31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C9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+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M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5" o:spid="_x0000_s1045" style="position:absolute;left:322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cg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pcg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46" o:spid="_x0000_s1046" style="position:absolute;left:32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b5G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M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vk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7" o:spid="_x0000_s1047" style="position:absolute;left:33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9hb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vY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48" o:spid="_x0000_s1048" style="position:absolute;left:339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9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G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8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9" o:spid="_x0000_s1049" style="position:absolute;left:34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ag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f4s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V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0" o:spid="_x0000_s1050" style="position:absolute;left:351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/G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9/x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1" o:spid="_x0000_s1051" style="position:absolute;left:35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ra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Jra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52" o:spid="_x0000_s1052" style="position:absolute;left:362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O8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s7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3" o:spid="_x0000_s1053" style="position:absolute;left:368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xs8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fG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54" o:spid="_x0000_s1054" style="position:absolute;left:37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UKM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BVC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5" o:spid="_x0000_s1055" style="position:absolute;left:380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KX8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K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6" o:spid="_x0000_s1056" style="position:absolute;left:385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9vxM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2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7" o:spid="_x0000_s1057" style="position:absolute;left:391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b3sM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uU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b3s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8" o:spid="_x0000_s1058" style="position:absolute;left:397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SK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+df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+lI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9" o:spid="_x0000_s1059" style="position:absolute;left:40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MXM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s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ozF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0" o:spid="_x0000_s1060" style="position:absolute;left:408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px8IA&#10;AADdAAAADwAAAGRycy9kb3ducmV2LnhtbERP24rCMBB9F/Yfwgi+aaosW6lGkYWKFxRvHzA0Y1ts&#10;JqXJ1vr3m4UF3+ZwrjNfdqYSLTWutKxgPIpAEGdWl5wruF3T4RSE88gaK8uk4EUOlouP3hwTbZ98&#10;pvbicxFC2CWooPC+TqR0WUEG3cjWxIG728agD7DJpW7wGcJNJSdR9CUNlhwaCqzpu6DscfkxCvZr&#10;Sjfp9JDut7VvPx+n3bGSqNSg361mIDx1/i3+d290mB/H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Gn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1" o:spid="_x0000_s1061" style="position:absolute;left:41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v9tc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/2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62" o:spid="_x0000_s1062" style="position:absolute;left:42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dYLs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1g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3" o:spid="_x0000_s1063" style="position:absolute;left:426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BlM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iBl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64" o:spid="_x0000_s1064" style="position:absolute;left:43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kD8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t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QkD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5" o:spid="_x0000_s1065" style="position:absolute;left:437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a6e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V/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rp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6" o:spid="_x0000_s1066" style="position:absolute;left:443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of48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X5M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KH+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7" o:spid="_x0000_s1067" style="position:absolute;left:44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Hl8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Zb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H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8" o:spid="_x0000_s1068" style="position:absolute;left:455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iDM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vyZ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vI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9" o:spid="_x0000_s1069" style="position:absolute;left:46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28e8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b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28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0" o:spid="_x0000_s1070" style="position:absolute;left:466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Z4M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H8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R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1" o:spid="_x0000_s1071" style="position:absolute;left:47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6Nks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6N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2" o:spid="_x0000_s1072" style="position:absolute;left:47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oCc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I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Io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3" o:spid="_x0000_s1073" style="position:absolute;left:483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XSc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EX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4" o:spid="_x0000_s1074" style="position:absolute;left:48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2y0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b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5" o:spid="_x0000_s1075" style="position:absolute;left:495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p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LK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76" o:spid="_x0000_s1076" style="position:absolute;left:50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JP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U4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7" o:spid="_x0000_s1077" style="position:absolute;left:50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RS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b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h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8" o:spid="_x0000_s1078" style="position:absolute;left:512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00c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9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r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9" o:spid="_x0000_s1079" style="position:absolute;left:51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ps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Cq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0" o:spid="_x0000_s1080" style="position:absolute;left:524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PPc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I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1" o:spid="_x0000_s1081" style="position:absolute;left:529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cbT8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cbT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82" o:spid="_x0000_s1082" style="position:absolute;left:535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+1M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P85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77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3" o:spid="_x0000_s1083" style="position:absolute;left:541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Wm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xa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84" o:spid="_x0000_s1084" style="position:absolute;left:54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zA8EA&#10;AADdAAAADwAAAGRycy9kb3ducmV2LnhtbERP24rCMBB9F/yHMIJvmiqylGoUESpe2MXbBwzN2Bab&#10;SWlirX9vFhb2bQ7nOotVZyrRUuNKywom4wgEcWZ1ybmC2zUdxSCcR9ZYWSYFb3KwWvZ7C0y0ffGZ&#10;2ovPRQhhl6CCwvs6kdJlBRl0Y1sTB+5uG4M+wCaXusFXCDeVnEbRlzRYcmgosKZNQdnj8jQKjltK&#10;d2n8nR73tW9nj9Php5Ko1HDQrecgPHX+X/zn3ukwP44m8PtNOEE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zsw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5" o:spid="_x0000_s1085" style="position:absolute;left:552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tdMEA&#10;AADdAAAADwAAAGRycy9kb3ducmV2LnhtbERP24rCMBB9F/yHMMK+aboiUqpRZKGLriha/YChGdti&#10;MylNtnb/fiMIvs3hXGe57k0tOmpdZVnB5yQCQZxbXXGh4HpJxzEI55E11pZJwR85WK+GgyUm2j74&#10;TF3mCxFC2CWooPS+SaR0eUkG3cQ2xIG72dagD7AtpG7xEcJNLadRNJcGKw4NJTb0VVJ+z36Ngv03&#10;pds0PqT7XeO72f30c6wlKvUx6jcLEJ56/xa/3Fsd5sfRFJ7fh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LX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6" o:spid="_x0000_s1086" style="position:absolute;left:55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2I78IA&#10;AADdAAAADwAAAGRycy9kb3ducmV2LnhtbERP24rCMBB9X/Afwgi+aaouUrpGEaGiK4q6+wFDM9sW&#10;m0lpYq1/bwRh3+ZwrjNfdqYSLTWutKxgPIpAEGdWl5wr+P1JhzEI55E1VpZJwYMcLBe9jzkm2t75&#10;TO3F5yKEsEtQQeF9nUjpsoIMupGtiQP3ZxuDPsAml7rBewg3lZxE0UwaLDk0FFjTuqDserkZBfsN&#10;pds0PqT7Xe3bz+vp+1hJVGrQ71ZfIDx1/l/8dm91mB9HU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Yj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7" o:spid="_x0000_s1087" style="position:absolute;left:564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Qm8EA&#10;AADdAAAADwAAAGRycy9kb3ducmV2LnhtbERP24rCMBB9F/yHMIJvmioipWuURah4wcXLfsDQzLbF&#10;ZlKaWOvfG0HYtzmc6yxWnalES40rLSuYjCMQxJnVJecKfq/pKAbhPLLGyjIpeJKD1bLfW2Ci7YPP&#10;1F58LkIIuwQVFN7XiZQuK8igG9uaOHB/tjHoA2xyqRt8hHBTyWkUzaXBkkNDgTWtC8pul7tRcNhQ&#10;uk3jY3rY1b6d3U77n0qiUsNB9/0FwlPn/8Uf91aH+XE0g/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EEJ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8" o:spid="_x0000_s1088" style="position:absolute;left:570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1AMIA&#10;AADdAAAADwAAAGRycy9kb3ducmV2LnhtbERP24rCMBB9X/Afwgi+aaq4UrpGEaGiK4q6+wFDM9sW&#10;m0lpYq1/bwRh3+ZwrjNfdqYSLTWutKxgPIpAEGdWl5wr+P1JhzEI55E1VpZJwYMcLBe9jzkm2t75&#10;TO3F5yKEsEtQQeF9nUjpsoIMupGtiQP3ZxuDPsAml7rBewg3lZxE0UwaLDk0FFjTuqDserkZBfsN&#10;pds0PqT7Xe3b6fX0fawkKjXod6svEJ46/y9+u7c6zI+jT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LU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9" o:spid="_x0000_s1089" style="position:absolute;left:57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rd8EA&#10;AADdAAAADwAAAGRycy9kb3ducmV2LnhtbERP24rCMBB9X/Afwgi+rakiUqpRRKi4yopWP2BoxrbY&#10;TEqTrfXvNwsLvs3hXGe57k0tOmpdZVnBZByBIM6trrhQcLumnzEI55E11pZJwYscrFeDjyUm2j75&#10;Ql3mCxFC2CWooPS+SaR0eUkG3dg2xIG729agD7AtpG7xGcJNLadRNJcGKw4NJTa0LSl/ZD9GwXFH&#10;6T6Nv9PjV+O72eN8ONUSlRoN+80ChKfev8X/7r0O8+NoDn/fhB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aK3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0" o:spid="_x0000_s1090" style="position:absolute;left:581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aO7MIA&#10;AADdAAAADwAAAGRycy9kb3ducmV2LnhtbERP24rCMBB9X/Afwgi+aarIWrpGEaGiK4q6+wFDM9sW&#10;m0lpYq1/bwRh3+ZwrjNfdqYSLTWutKxgPIpAEGdWl5wr+P1JhzEI55E1VpZJwYMcLBe9jzkm2t75&#10;TO3F5yKEsEtQQeF9nUjpsoIMupGtiQP3ZxuDPsAml7rBewg3lZxE0ac0WHJoKLCmdUHZ9XIzCvYb&#10;SrdpfEj3u9q30+vp+1hJVGrQ71ZfIDx1/l/8dm91mB9HM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1o7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91" o:spid="_x0000_s1091" style="position:absolute;left:58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an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Rq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2" o:spid="_x0000_s1092" style="position:absolute;left:593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/BcEA&#10;AADdAAAADwAAAGRycy9kb3ducmV2LnhtbERP24rCMBB9F/yHMAu+abqySK1GWYSKrijePmBoZtti&#10;MylNtnb/3giCb3M415kvO1OJlhpXWlbwOYpAEGdWl5wruF7SYQzCeWSNlWVS8E8Olot+b46Jtnc+&#10;UXv2uQgh7BJUUHhfJ1K6rCCDbmRr4sD92sagD7DJpW7wHsJNJcdRNJEGSw4NBda0Kii7nf+Mgt2a&#10;0k0a79Pdtvbt1+34c6gkKjX46L5nIDx1/i1+uTc6zI+jK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Fvw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3" o:spid="_x0000_s1093" style="position:absolute;left:599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ARc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oB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4" o:spid="_x0000_s1094" style="position:absolute;left:60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l3sEA&#10;AADdAAAADwAAAGRycy9kb3ducmV2LnhtbERP24rCMBB9F/yHMMK+aVpZpHSNIkLFXVFcdz9gaMa2&#10;2ExKE2v9eyMIvs3hXGe+7E0tOmpdZVlBPIlAEOdWV1wo+P/LxgkI55E11pZJwZ0cLBfDwRxTbW/8&#10;S93JFyKEsEtRQel9k0rp8pIMuoltiAN3tq1BH2BbSN3iLYSbWk6jaCYNVhwaSmxoXVJ+OV2Ngt2G&#10;sm2W7LPdd+O7z8vx51BLVOpj1K++QHjq/Vv8cm91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qJd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5" o:spid="_x0000_s1095" style="position:absolute;left:610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7qc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Zwt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4u6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6" o:spid="_x0000_s1096" style="position:absolute;left:61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QeM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NHmF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QeM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7" o:spid="_x0000_s1097" style="position:absolute;left:62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GRs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yg9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dhk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8" o:spid="_x0000_s1098" style="position:absolute;left:627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j3c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aTKH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Ej3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9" o:spid="_x0000_s1099" style="position:absolute;left:63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9q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kD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Dva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0" o:spid="_x0000_s1100" style="position:absolute;left:639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8YMc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NHmD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8Y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1" o:spid="_x0000_s1101" style="position:absolute;left:645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CMQ8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rj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Ix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2" o:spid="_x0000_s1102" style="position:absolute;left:65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p2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9HU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3Cn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3" o:spid="_x0000_s1103" style="position:absolute;left:656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pK+M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kr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4" o:spid="_x0000_s1104" style="position:absolute;left:66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vY8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dwN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72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5" o:spid="_x0000_s1105" style="position:absolute;left:668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xFMMA&#10;AADdAAAADwAAAGRycy9kb3ducmV2LnhtbERP22qDQBB9L+Qflgn0ra6VUMRmE0LBYBpaUtsPGNyJ&#10;StxZcTdq/j5bKPRtDuc66+1sOjHS4FrLCp6jGARxZXXLtYKf7/wpBeE8ssbOMim4kYPtZvGwxkzb&#10;ib9oLH0tQgi7DBU03veZlK5qyKCLbE8cuLMdDPoAh1rqAacQbjqZxPGLNNhyaGiwp7eGqkt5NQqO&#10;e8qLPP3Ij4fej6vL6f2zk6jU43LevYLwNPt/8Z+70GF+miTw+004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x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6" o:spid="_x0000_s1106" style="position:absolute;left:673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Uj8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fjC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WN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7" o:spid="_x0000_s1107" style="position:absolute;left:67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M+8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9PZ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Uz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8" o:spid="_x0000_s1108" style="position:absolute;left:685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3pYM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xF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/el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9" o:spid="_x0000_s1109" style="position:absolute;left:69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3F8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8nU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3c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0" o:spid="_x0000_s1110" style="position:absolute;left:696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Sj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4C/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9K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1" o:spid="_x0000_s1111" style="position:absolute;left:70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xG/s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Eb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12" o:spid="_x0000_s1112" style="position:absolute;left:708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jZc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/H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ON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3" o:spid="_x0000_s1113" style="position:absolute;left:714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cJc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Pc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4" o:spid="_x0000_s1114" style="position:absolute;left:72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5v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9DW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95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5" o:spid="_x0000_s1115" style="position:absolute;left:725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3nyc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eT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ef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6" o:spid="_x0000_s1116" style="position:absolute;left:73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CUsMA&#10;AADdAAAADwAAAGRycy9kb3ducmV2LnhtbERP3WrCMBS+F/YO4Qi7s6lzSOmMMgYdOtmYdQ9waM7a&#10;YnJSmqzWtzfCwLvz8f2e1Wa0RgzU+9axgnmSgiCunG65VvBzLGYZCB+QNRrHpOBCHjbrh8kKc+3O&#10;fKChDLWIIexzVNCE0OVS+qohiz5xHXHkfl1vMUTY11L3eI7h1sinNF1Kiy3HhgY7emuoOpV/VsH+&#10;nYptkX0W+10XhufT98eXkajU43R8fQERaAx38b97q+P8bLG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FCU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7" o:spid="_x0000_s1117" style="position:absolute;left:737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aJs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yW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jaJ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8" o:spid="_x0000_s1118" style="position:absolute;left:743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/vc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y8L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kf7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19" o:spid="_x0000_s1119" style="position:absolute;left:74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hy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H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0" o:spid="_x0000_s1120" style="position:absolute;left:754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EUc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5d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R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1" o:spid="_x0000_s1121" style="position:absolute;left:76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QI8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XQI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22" o:spid="_x0000_s1122" style="position:absolute;left:76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l1u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5c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l1u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3" o:spid="_x0000_s1123" style="position:absolute;left:771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vW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a9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24" o:spid="_x0000_s1124" style="position:absolute;left:77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Kw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2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ZCs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5" o:spid="_x0000_s1125" style="position:absolute;left:783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Ut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/Ppv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5S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6" o:spid="_x0000_s1126" style="position:absolute;left:789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xL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Sfw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cx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7" o:spid="_x0000_s1127" style="position:absolute;left:794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pW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uqV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8" o:spid="_x0000_s1128" style="position:absolute;left:800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Mw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tni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IM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9" o:spid="_x0000_s1129" style="position:absolute;left:80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CSt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pU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CSt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0" o:spid="_x0000_s1130" style="position:absolute;left:812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3L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G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w3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1" o:spid="_x0000_s1131" style="position:absolute;left:817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jX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6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32" o:spid="_x0000_s1132" style="position:absolute;left:82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8Gx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8n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wb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3" o:spid="_x0000_s1133" style="position:absolute;left:829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w5h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w5h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4" o:spid="_x0000_s1134" style="position:absolute;left:83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cH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6Ty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Cc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5" o:spid="_x0000_s1135" style="position:absolute;left:840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Ca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p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gJ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6" o:spid="_x0000_s1136" style="position:absolute;left:846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6n8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4s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ep/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37" o:spid="_x0000_s1137" style="position:absolute;left:852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/h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9ry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c/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8" o:spid="_x0000_s1138" style="position:absolute;left:858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aH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J3E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uaH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9" o:spid="_x0000_s1139" style="position:absolute;left:86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Ea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e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KQR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0" o:spid="_x0000_s1140" style="position:absolute;left:869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h8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/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lo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41" o:spid="_x0000_s1141" style="position:absolute;left:87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1g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o1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2" o:spid="_x0000_s1142" style="position:absolute;left:881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aQG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/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aQG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3" o:spid="_x0000_s1143" style="position:absolute;left:887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zOM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PM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44" o:spid="_x0000_s1144" style="position:absolute;left:89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Wo8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8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sVq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45" o:spid="_x0000_s1145" style="position:absolute;left:898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I1M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+n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sj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6" o:spid="_x0000_s1146" style="position:absolute;left:90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tT8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8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m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7" o:spid="_x0000_s1147" style="position:absolute;left:91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1O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LVP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v1O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8" o:spid="_x0000_s1148" style="position:absolute;left:915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QoM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1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9" o:spid="_x0000_s1149" style="position:absolute;left:92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O18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Esd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XO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0" o:spid="_x0000_s1150" style="position:absolute;left:927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lrTM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Sfw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lrT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1" o:spid="_x0000_s1151" style="position:absolute;left:93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/Ps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8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v8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52" o:spid="_x0000_s1152" style="position:absolute;left:93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apc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9P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lq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3" o:spid="_x0000_s1153" style="position:absolute;left:94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l5c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ll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4" o:spid="_x0000_s1154" style="position:absolute;left:95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XAfs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9C2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XA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5" o:spid="_x0000_s1155" style="position:absolute;left:95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eCc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14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6" o:spid="_x0000_s1156" style="position:absolute;left:96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7ks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9c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+5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7" o:spid="_x0000_s1157" style="position:absolute;left:96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j5s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m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Jj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8" o:spid="_x0000_s1158" style="position:absolute;left:97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7Gf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69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Oxn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9" o:spid="_x0000_s1159" style="position:absolute;left:97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YCs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yV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Y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0" o:spid="_x0000_s1160" style="position:absolute;left:98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D9kc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D+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0P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61" o:spid="_x0000_s1161" style="position:absolute;left:99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9p48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9p4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62" o:spid="_x0000_s1162" style="position:absolute;left:99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MeM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4s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PMe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3" o:spid="_x0000_s1163" style="position:absolute;left:100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Vw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7BX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4" o:spid="_x0000_s1164" style="position:absolute;left:100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wWcIA&#10;AADdAAAADwAAAGRycy9kb3ducmV2LnhtbERP24rCMBB9F/yHMIJvmiqylK5RFqHihRWt+wFDM9sW&#10;m0lpYq1/bxYWfJvDuc5y3ZtadNS6yrKC2TQCQZxbXXGh4OeaTmIQziNrrC2Tgic5WK+GgyUm2j74&#10;Ql3mCxFC2CWooPS+SaR0eUkG3dQ2xIH7ta1BH2BbSN3iI4SbWs6j6EMarDg0lNjQpqT8lt2NguOW&#10;0l0af6fHfeO7xe18ONUSlRqP+q9PEJ56/xb/u3c6zI/jGfx9E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L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0" allowOverlap="1" wp14:anchorId="26F6B9A8" wp14:editId="623D26BD">
                <wp:simplePos x="0" y="0"/>
                <wp:positionH relativeFrom="page">
                  <wp:posOffset>1094105</wp:posOffset>
                </wp:positionH>
                <wp:positionV relativeFrom="paragraph">
                  <wp:posOffset>-80645</wp:posOffset>
                </wp:positionV>
                <wp:extent cx="1231265" cy="22860"/>
                <wp:effectExtent l="0" t="0" r="0" b="0"/>
                <wp:wrapNone/>
                <wp:docPr id="1708" name="Group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22860"/>
                          <a:chOff x="1723" y="-127"/>
                          <a:chExt cx="1939" cy="36"/>
                        </a:xfrm>
                      </wpg:grpSpPr>
                      <wps:wsp>
                        <wps:cNvPr id="1709" name="Freeform 566"/>
                        <wps:cNvSpPr>
                          <a:spLocks/>
                        </wps:cNvSpPr>
                        <wps:spPr bwMode="auto">
                          <a:xfrm>
                            <a:off x="1732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Freeform 567"/>
                        <wps:cNvSpPr>
                          <a:spLocks/>
                        </wps:cNvSpPr>
                        <wps:spPr bwMode="auto">
                          <a:xfrm>
                            <a:off x="178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Freeform 568"/>
                        <wps:cNvSpPr>
                          <a:spLocks/>
                        </wps:cNvSpPr>
                        <wps:spPr bwMode="auto">
                          <a:xfrm>
                            <a:off x="184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Freeform 569"/>
                        <wps:cNvSpPr>
                          <a:spLocks/>
                        </wps:cNvSpPr>
                        <wps:spPr bwMode="auto">
                          <a:xfrm>
                            <a:off x="190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" name="Freeform 570"/>
                        <wps:cNvSpPr>
                          <a:spLocks/>
                        </wps:cNvSpPr>
                        <wps:spPr bwMode="auto">
                          <a:xfrm>
                            <a:off x="195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Freeform 571"/>
                        <wps:cNvSpPr>
                          <a:spLocks/>
                        </wps:cNvSpPr>
                        <wps:spPr bwMode="auto">
                          <a:xfrm>
                            <a:off x="201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" name="Freeform 572"/>
                        <wps:cNvSpPr>
                          <a:spLocks/>
                        </wps:cNvSpPr>
                        <wps:spPr bwMode="auto">
                          <a:xfrm>
                            <a:off x="207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" name="Freeform 573"/>
                        <wps:cNvSpPr>
                          <a:spLocks/>
                        </wps:cNvSpPr>
                        <wps:spPr bwMode="auto">
                          <a:xfrm>
                            <a:off x="213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" name="Freeform 574"/>
                        <wps:cNvSpPr>
                          <a:spLocks/>
                        </wps:cNvSpPr>
                        <wps:spPr bwMode="auto">
                          <a:xfrm>
                            <a:off x="218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" name="Freeform 575"/>
                        <wps:cNvSpPr>
                          <a:spLocks/>
                        </wps:cNvSpPr>
                        <wps:spPr bwMode="auto">
                          <a:xfrm>
                            <a:off x="224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" name="Freeform 576"/>
                        <wps:cNvSpPr>
                          <a:spLocks/>
                        </wps:cNvSpPr>
                        <wps:spPr bwMode="auto">
                          <a:xfrm>
                            <a:off x="230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" name="Freeform 577"/>
                        <wps:cNvSpPr>
                          <a:spLocks/>
                        </wps:cNvSpPr>
                        <wps:spPr bwMode="auto">
                          <a:xfrm>
                            <a:off x="236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" name="Freeform 578"/>
                        <wps:cNvSpPr>
                          <a:spLocks/>
                        </wps:cNvSpPr>
                        <wps:spPr bwMode="auto">
                          <a:xfrm>
                            <a:off x="24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Freeform 579"/>
                        <wps:cNvSpPr>
                          <a:spLocks/>
                        </wps:cNvSpPr>
                        <wps:spPr bwMode="auto">
                          <a:xfrm>
                            <a:off x="247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Freeform 580"/>
                        <wps:cNvSpPr>
                          <a:spLocks/>
                        </wps:cNvSpPr>
                        <wps:spPr bwMode="auto">
                          <a:xfrm>
                            <a:off x="253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" name="Freeform 581"/>
                        <wps:cNvSpPr>
                          <a:spLocks/>
                        </wps:cNvSpPr>
                        <wps:spPr bwMode="auto">
                          <a:xfrm>
                            <a:off x="259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Freeform 582"/>
                        <wps:cNvSpPr>
                          <a:spLocks/>
                        </wps:cNvSpPr>
                        <wps:spPr bwMode="auto">
                          <a:xfrm>
                            <a:off x="264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Freeform 583"/>
                        <wps:cNvSpPr>
                          <a:spLocks/>
                        </wps:cNvSpPr>
                        <wps:spPr bwMode="auto">
                          <a:xfrm>
                            <a:off x="27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Freeform 584"/>
                        <wps:cNvSpPr>
                          <a:spLocks/>
                        </wps:cNvSpPr>
                        <wps:spPr bwMode="auto">
                          <a:xfrm>
                            <a:off x="276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Freeform 585"/>
                        <wps:cNvSpPr>
                          <a:spLocks/>
                        </wps:cNvSpPr>
                        <wps:spPr bwMode="auto">
                          <a:xfrm>
                            <a:off x="282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Freeform 586"/>
                        <wps:cNvSpPr>
                          <a:spLocks/>
                        </wps:cNvSpPr>
                        <wps:spPr bwMode="auto">
                          <a:xfrm>
                            <a:off x="287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Freeform 587"/>
                        <wps:cNvSpPr>
                          <a:spLocks/>
                        </wps:cNvSpPr>
                        <wps:spPr bwMode="auto">
                          <a:xfrm>
                            <a:off x="293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" name="Freeform 588"/>
                        <wps:cNvSpPr>
                          <a:spLocks/>
                        </wps:cNvSpPr>
                        <wps:spPr bwMode="auto">
                          <a:xfrm>
                            <a:off x="29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" name="Freeform 589"/>
                        <wps:cNvSpPr>
                          <a:spLocks/>
                        </wps:cNvSpPr>
                        <wps:spPr bwMode="auto">
                          <a:xfrm>
                            <a:off x="305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" name="Freeform 590"/>
                        <wps:cNvSpPr>
                          <a:spLocks/>
                        </wps:cNvSpPr>
                        <wps:spPr bwMode="auto">
                          <a:xfrm>
                            <a:off x="311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" name="Freeform 591"/>
                        <wps:cNvSpPr>
                          <a:spLocks/>
                        </wps:cNvSpPr>
                        <wps:spPr bwMode="auto">
                          <a:xfrm>
                            <a:off x="316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" name="Freeform 592"/>
                        <wps:cNvSpPr>
                          <a:spLocks/>
                        </wps:cNvSpPr>
                        <wps:spPr bwMode="auto">
                          <a:xfrm>
                            <a:off x="322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" name="Freeform 593"/>
                        <wps:cNvSpPr>
                          <a:spLocks/>
                        </wps:cNvSpPr>
                        <wps:spPr bwMode="auto">
                          <a:xfrm>
                            <a:off x="32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Freeform 594"/>
                        <wps:cNvSpPr>
                          <a:spLocks/>
                        </wps:cNvSpPr>
                        <wps:spPr bwMode="auto">
                          <a:xfrm>
                            <a:off x="334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" name="Freeform 595"/>
                        <wps:cNvSpPr>
                          <a:spLocks/>
                        </wps:cNvSpPr>
                        <wps:spPr bwMode="auto">
                          <a:xfrm>
                            <a:off x="339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" name="Freeform 596"/>
                        <wps:cNvSpPr>
                          <a:spLocks/>
                        </wps:cNvSpPr>
                        <wps:spPr bwMode="auto">
                          <a:xfrm>
                            <a:off x="345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" name="Freeform 597"/>
                        <wps:cNvSpPr>
                          <a:spLocks/>
                        </wps:cNvSpPr>
                        <wps:spPr bwMode="auto">
                          <a:xfrm>
                            <a:off x="351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" name="Freeform 598"/>
                        <wps:cNvSpPr>
                          <a:spLocks/>
                        </wps:cNvSpPr>
                        <wps:spPr bwMode="auto">
                          <a:xfrm>
                            <a:off x="35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" name="Freeform 599"/>
                        <wps:cNvSpPr>
                          <a:spLocks/>
                        </wps:cNvSpPr>
                        <wps:spPr bwMode="auto">
                          <a:xfrm>
                            <a:off x="362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5" o:spid="_x0000_s1026" style="position:absolute;margin-left:86.15pt;margin-top:-6.35pt;width:96.95pt;height:1.8pt;z-index:-251684864;mso-position-horizontal-relative:page" coordorigin="1723,-127" coordsize="1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" o:allowincell="f">
                <v:shape id="Freeform 566" o:spid="_x0000_s1027" style="position:absolute;left:1732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8ecQA&#10;AADdAAAADwAAAGRycy9kb3ducmV2LnhtbERPS4vCMBC+L/gfwgheFk0V8VGNIoLLHvRgFcHb2Ixt&#10;sZmUJmr990ZY2Nt8fM+ZLxtTigfVrrCsoN+LQBCnVhecKTgeNt0JCOeRNZaWScGLHCwXra85xto+&#10;eU+PxGcihLCLUUHufRVL6dKcDLqerYgDd7W1QR9gnUld4zOEm1IOomgkDRYcGnKsaJ1TekvuRsHZ&#10;XXbfk8PPbfs6T7dlMjzZ0WWgVKfdrGYgPDX+X/zn/tVh/jiawuebcIJ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bfHn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v:shape id="Freeform 567" o:spid="_x0000_s1028" style="position:absolute;left:178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IUE8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hQ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8" o:spid="_x0000_s1029" style="position:absolute;left:184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6xiMMA&#10;AADdAAAADwAAAGRycy9kb3ducmV2LnhtbERP22rCQBB9F/yHZYS+6Sal1JC6SilEtKGlxn7AkJ0m&#10;wexsyK5J/PtuoeDbHM51NrvJtGKg3jWWFcSrCARxaXXDlYLvc7ZMQDiPrLG1TApu5GC3nc82mGo7&#10;8omGwlcihLBLUUHtfZdK6cqaDLqV7YgD92N7gz7AvpK6xzGEm1Y+RtGzNNhwaKixo7eayktxNQry&#10;PWWHLPnI8mPnh6fL1/tnK1Gph8X0+gLC0+Tv4n/3QYf56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6xi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9" o:spid="_x0000_s1030" style="position:absolute;left:190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v/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C/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0" o:spid="_x0000_s1031" style="position:absolute;left:195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KZ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8OR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Ip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1" o:spid="_x0000_s1032" style="position:absolute;left:201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SE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RI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2" o:spid="_x0000_s1033" style="position:absolute;left:207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3i8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+HY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be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3" o:spid="_x0000_s1034" style="position:absolute;left:213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cp/M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/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9yn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4" o:spid="_x0000_s1035" style="position:absolute;left:218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MZ8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7jG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75" o:spid="_x0000_s1036" style="position:absolute;left:224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YFc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Bg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6" o:spid="_x0000_s1037" style="position:absolute;left:230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9j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L2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7" o:spid="_x0000_s1038" style="position:absolute;left:236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7ers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t6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8" o:spid="_x0000_s1039" style="position:absolute;left:24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7N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+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ns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9" o:spid="_x0000_s1040" style="position:absolute;left:247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QsIA&#10;AADdAAAADwAAAGRycy9kb3ducmV2LnhtbERP24rCMBB9F/Yfwgj7pqllUalGkYUuXljx9gFDM7bF&#10;ZlKabK1/b4QF3+ZwrjNfdqYSLTWutKxgNIxAEGdWl5wruJzTwRSE88gaK8uk4EEOlouP3hwTbe98&#10;pPbkcxFC2CWooPC+TqR0WUEG3dDWxIG72sagD7DJpW7wHsJNJeMoGkuDJYeGAmv6Lii7nf6Mgt0P&#10;pet0+pvuNrVvv26H7b6SqNRnv1vNQHjq/Fv8717rMH8S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OV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0" o:spid="_x0000_s1041" style="position:absolute;left:253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A2c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7ED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1" o:spid="_x0000_s1042" style="position:absolute;left:259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Yrc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/3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F2K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82" o:spid="_x0000_s1043" style="position:absolute;left:264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N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+MPu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X0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3" o:spid="_x0000_s1044" style="position:absolute;left:27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jQc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vjQ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4" o:spid="_x0000_s1045" style="position:absolute;left:276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G2s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dG2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5" o:spid="_x0000_s1046" style="position:absolute;left:282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SqM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NK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86" o:spid="_x0000_s1047" style="position:absolute;left:287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3M8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Edz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87" o:spid="_x0000_s1048" style="position:absolute;left:293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dIc8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dI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88" o:spid="_x0000_s1049" style="position:absolute;left:29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vt6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+Oh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+3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9" o:spid="_x0000_s1050" style="position:absolute;left:305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lzn8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XO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0" o:spid="_x0000_s1051" style="position:absolute;left:311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XWBMIA&#10;AADdAAAADwAAAGRycy9kb3ducmV2LnhtbERP24rCMBB9F/yHMMK+rakXVKpRROjiBWXX3Q8YmrEt&#10;NpPSxFr/3ggLvs3hXGexak0pGqpdYVnBoB+BIE6tLjhT8PebfM5AOI+ssbRMCh7kYLXsdhYYa3vn&#10;H2rOPhMhhF2MCnLvq1hKl+Zk0PVtRRy4i60N+gDrTOoa7yHclHIYRRNpsODQkGNFm5zS6/lmFBy+&#10;KNkms2Ny2FW+GV+/96dSolIfvXY9B+Gp9W/xv3urw/zpa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dY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1" o:spid="_x0000_s1052" style="position:absolute;left:316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Oc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0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3E5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2" o:spid="_x0000_s1053" style="position:absolute;left:322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r68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2wO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Dr6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93" o:spid="_x0000_s1054" style="position:absolute;left:32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1nM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NIH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nW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4" o:spid="_x0000_s1055" style="position:absolute;left:334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7QB8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tA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5" o:spid="_x0000_s1056" style="position:absolute;left:339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Edc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FE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96" o:spid="_x0000_s1057" style="position:absolute;left:345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3h7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eH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7" o:spid="_x0000_s1058" style="position:absolute;left:351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E7Ds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Ts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98" o:spid="_x0000_s1059" style="position:absolute;left:35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2el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9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Z6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9" o:spid="_x0000_s1060" style="position:absolute;left:362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XyMQA&#10;AADdAAAADwAAAGRycy9kb3ducmV2LnhtbERPTYvCMBC9C/6HMMJeRFOLuFqNIsLKHtyDdRG8jc3Y&#10;FptJaaLWf79ZELzN433OYtWaStypcaVlBaNhBII4s7rkXMHv4WswBeE8ssbKMil4koPVsttZYKLt&#10;g/d0T30uQgi7BBUU3teJlC4ryKAb2po4cBfbGPQBNrnUDT5CuKlkHEUTabDk0FBgTZuCsmt6MwpO&#10;7vzTnx62193zNNtV6fhoJ+dYqY9eu56D8NT6t/jl/tZh/uc4hv9vwgl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V8j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0" allowOverlap="1" wp14:anchorId="5F041027" wp14:editId="39EC8CCC">
                <wp:simplePos x="0" y="0"/>
                <wp:positionH relativeFrom="page">
                  <wp:posOffset>2736850</wp:posOffset>
                </wp:positionH>
                <wp:positionV relativeFrom="paragraph">
                  <wp:posOffset>-80645</wp:posOffset>
                </wp:positionV>
                <wp:extent cx="1417320" cy="22860"/>
                <wp:effectExtent l="0" t="0" r="0" b="0"/>
                <wp:wrapNone/>
                <wp:docPr id="1668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7320" cy="22860"/>
                          <a:chOff x="4310" y="-127"/>
                          <a:chExt cx="2232" cy="36"/>
                        </a:xfrm>
                      </wpg:grpSpPr>
                      <wps:wsp>
                        <wps:cNvPr id="1669" name="Freeform 601"/>
                        <wps:cNvSpPr>
                          <a:spLocks/>
                        </wps:cNvSpPr>
                        <wps:spPr bwMode="auto">
                          <a:xfrm>
                            <a:off x="43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" name="Freeform 602"/>
                        <wps:cNvSpPr>
                          <a:spLocks/>
                        </wps:cNvSpPr>
                        <wps:spPr bwMode="auto">
                          <a:xfrm>
                            <a:off x="437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" name="Freeform 603"/>
                        <wps:cNvSpPr>
                          <a:spLocks/>
                        </wps:cNvSpPr>
                        <wps:spPr bwMode="auto">
                          <a:xfrm>
                            <a:off x="44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" name="Freeform 604"/>
                        <wps:cNvSpPr>
                          <a:spLocks/>
                        </wps:cNvSpPr>
                        <wps:spPr bwMode="auto">
                          <a:xfrm>
                            <a:off x="449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" name="Freeform 605"/>
                        <wps:cNvSpPr>
                          <a:spLocks/>
                        </wps:cNvSpPr>
                        <wps:spPr bwMode="auto">
                          <a:xfrm>
                            <a:off x="455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" name="Freeform 606"/>
                        <wps:cNvSpPr>
                          <a:spLocks/>
                        </wps:cNvSpPr>
                        <wps:spPr bwMode="auto">
                          <a:xfrm>
                            <a:off x="46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" name="Freeform 607"/>
                        <wps:cNvSpPr>
                          <a:spLocks/>
                        </wps:cNvSpPr>
                        <wps:spPr bwMode="auto">
                          <a:xfrm>
                            <a:off x="466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" name="Freeform 608"/>
                        <wps:cNvSpPr>
                          <a:spLocks/>
                        </wps:cNvSpPr>
                        <wps:spPr bwMode="auto">
                          <a:xfrm>
                            <a:off x="472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Freeform 609"/>
                        <wps:cNvSpPr>
                          <a:spLocks/>
                        </wps:cNvSpPr>
                        <wps:spPr bwMode="auto">
                          <a:xfrm>
                            <a:off x="478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Freeform 610"/>
                        <wps:cNvSpPr>
                          <a:spLocks/>
                        </wps:cNvSpPr>
                        <wps:spPr bwMode="auto">
                          <a:xfrm>
                            <a:off x="483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Freeform 611"/>
                        <wps:cNvSpPr>
                          <a:spLocks/>
                        </wps:cNvSpPr>
                        <wps:spPr bwMode="auto">
                          <a:xfrm>
                            <a:off x="48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" name="Freeform 612"/>
                        <wps:cNvSpPr>
                          <a:spLocks/>
                        </wps:cNvSpPr>
                        <wps:spPr bwMode="auto">
                          <a:xfrm>
                            <a:off x="495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" name="Freeform 613"/>
                        <wps:cNvSpPr>
                          <a:spLocks/>
                        </wps:cNvSpPr>
                        <wps:spPr bwMode="auto">
                          <a:xfrm>
                            <a:off x="501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" name="Freeform 614"/>
                        <wps:cNvSpPr>
                          <a:spLocks/>
                        </wps:cNvSpPr>
                        <wps:spPr bwMode="auto">
                          <a:xfrm>
                            <a:off x="506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" name="Freeform 615"/>
                        <wps:cNvSpPr>
                          <a:spLocks/>
                        </wps:cNvSpPr>
                        <wps:spPr bwMode="auto">
                          <a:xfrm>
                            <a:off x="512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" name="Freeform 616"/>
                        <wps:cNvSpPr>
                          <a:spLocks/>
                        </wps:cNvSpPr>
                        <wps:spPr bwMode="auto">
                          <a:xfrm>
                            <a:off x="51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" name="Freeform 617"/>
                        <wps:cNvSpPr>
                          <a:spLocks/>
                        </wps:cNvSpPr>
                        <wps:spPr bwMode="auto">
                          <a:xfrm>
                            <a:off x="524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" name="Freeform 618"/>
                        <wps:cNvSpPr>
                          <a:spLocks/>
                        </wps:cNvSpPr>
                        <wps:spPr bwMode="auto">
                          <a:xfrm>
                            <a:off x="529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" name="Freeform 619"/>
                        <wps:cNvSpPr>
                          <a:spLocks/>
                        </wps:cNvSpPr>
                        <wps:spPr bwMode="auto">
                          <a:xfrm>
                            <a:off x="535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" name="Freeform 620"/>
                        <wps:cNvSpPr>
                          <a:spLocks/>
                        </wps:cNvSpPr>
                        <wps:spPr bwMode="auto">
                          <a:xfrm>
                            <a:off x="541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" name="Freeform 621"/>
                        <wps:cNvSpPr>
                          <a:spLocks/>
                        </wps:cNvSpPr>
                        <wps:spPr bwMode="auto">
                          <a:xfrm>
                            <a:off x="54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" name="Freeform 622"/>
                        <wps:cNvSpPr>
                          <a:spLocks/>
                        </wps:cNvSpPr>
                        <wps:spPr bwMode="auto">
                          <a:xfrm>
                            <a:off x="552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" name="Freeform 623"/>
                        <wps:cNvSpPr>
                          <a:spLocks/>
                        </wps:cNvSpPr>
                        <wps:spPr bwMode="auto">
                          <a:xfrm>
                            <a:off x="558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" name="Freeform 624"/>
                        <wps:cNvSpPr>
                          <a:spLocks/>
                        </wps:cNvSpPr>
                        <wps:spPr bwMode="auto">
                          <a:xfrm>
                            <a:off x="564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" name="Freeform 625"/>
                        <wps:cNvSpPr>
                          <a:spLocks/>
                        </wps:cNvSpPr>
                        <wps:spPr bwMode="auto">
                          <a:xfrm>
                            <a:off x="570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" name="Freeform 626"/>
                        <wps:cNvSpPr>
                          <a:spLocks/>
                        </wps:cNvSpPr>
                        <wps:spPr bwMode="auto">
                          <a:xfrm>
                            <a:off x="576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" name="Freeform 627"/>
                        <wps:cNvSpPr>
                          <a:spLocks/>
                        </wps:cNvSpPr>
                        <wps:spPr bwMode="auto">
                          <a:xfrm>
                            <a:off x="581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" name="Freeform 628"/>
                        <wps:cNvSpPr>
                          <a:spLocks/>
                        </wps:cNvSpPr>
                        <wps:spPr bwMode="auto">
                          <a:xfrm>
                            <a:off x="587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7" name="Freeform 629"/>
                        <wps:cNvSpPr>
                          <a:spLocks/>
                        </wps:cNvSpPr>
                        <wps:spPr bwMode="auto">
                          <a:xfrm>
                            <a:off x="593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Freeform 630"/>
                        <wps:cNvSpPr>
                          <a:spLocks/>
                        </wps:cNvSpPr>
                        <wps:spPr bwMode="auto">
                          <a:xfrm>
                            <a:off x="599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" name="Freeform 631"/>
                        <wps:cNvSpPr>
                          <a:spLocks/>
                        </wps:cNvSpPr>
                        <wps:spPr bwMode="auto">
                          <a:xfrm>
                            <a:off x="604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" name="Freeform 632"/>
                        <wps:cNvSpPr>
                          <a:spLocks/>
                        </wps:cNvSpPr>
                        <wps:spPr bwMode="auto">
                          <a:xfrm>
                            <a:off x="610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" name="Freeform 633"/>
                        <wps:cNvSpPr>
                          <a:spLocks/>
                        </wps:cNvSpPr>
                        <wps:spPr bwMode="auto">
                          <a:xfrm>
                            <a:off x="616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" name="Freeform 634"/>
                        <wps:cNvSpPr>
                          <a:spLocks/>
                        </wps:cNvSpPr>
                        <wps:spPr bwMode="auto">
                          <a:xfrm>
                            <a:off x="622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" name="Freeform 635"/>
                        <wps:cNvSpPr>
                          <a:spLocks/>
                        </wps:cNvSpPr>
                        <wps:spPr bwMode="auto">
                          <a:xfrm>
                            <a:off x="627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" name="Freeform 636"/>
                        <wps:cNvSpPr>
                          <a:spLocks/>
                        </wps:cNvSpPr>
                        <wps:spPr bwMode="auto">
                          <a:xfrm>
                            <a:off x="63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" name="Freeform 637"/>
                        <wps:cNvSpPr>
                          <a:spLocks/>
                        </wps:cNvSpPr>
                        <wps:spPr bwMode="auto">
                          <a:xfrm>
                            <a:off x="639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Freeform 638"/>
                        <wps:cNvSpPr>
                          <a:spLocks/>
                        </wps:cNvSpPr>
                        <wps:spPr bwMode="auto">
                          <a:xfrm>
                            <a:off x="645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Freeform 639"/>
                        <wps:cNvSpPr>
                          <a:spLocks/>
                        </wps:cNvSpPr>
                        <wps:spPr bwMode="auto">
                          <a:xfrm>
                            <a:off x="650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0" o:spid="_x0000_s1026" style="position:absolute;margin-left:215.5pt;margin-top:-6.35pt;width:111.6pt;height:1.8pt;z-index:-251683840;mso-position-horizontal-relative:page" coordorigin="4310,-127" coordsize="2232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" o:allowincell="f">
                <v:shape id="Freeform 601" o:spid="_x0000_s1027" style="position:absolute;left:43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/Bb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/H3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8F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2" o:spid="_x0000_s1028" style="position:absolute;left:437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+L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z+L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03" o:spid="_x0000_s1029" style="position:absolute;left:44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bt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P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Fu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4" o:spid="_x0000_s1030" style="position:absolute;left:449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Fw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yUs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LF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05" o:spid="_x0000_s1031" style="position:absolute;left:455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W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O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m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6" o:spid="_x0000_s1032" style="position:absolute;left:46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f4L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6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X+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07" o:spid="_x0000_s1033" style="position:absolute;left:466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dt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12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8" o:spid="_x0000_s1034" style="position:absolute;left:472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Dw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8i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cP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9" o:spid="_x0000_s1035" style="position:absolute;left:478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mW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Ols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FZl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0" o:spid="_x0000_s1036" style="position:absolute;left:483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yK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ryK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11" o:spid="_x0000_s1037" style="position:absolute;left:48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Xs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5nM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le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2" o:spid="_x0000_s1038" style="position:absolute;left:495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OCc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u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Y4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13" o:spid="_x0000_s1039" style="position:absolute;left:501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rk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1K5L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4" o:spid="_x0000_s1040" style="position:absolute;left:506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15c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J/G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7X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5" o:spid="_x0000_s1041" style="position:absolute;left:512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sQf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f48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xB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6" o:spid="_x0000_s1042" style="position:absolute;left:51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ICs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/zFL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KI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7" o:spid="_x0000_s1043" style="position:absolute;left:524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tkc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i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8" o:spid="_x0000_s1044" style="position:absolute;left:529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yz5s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nMR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yz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9" o:spid="_x0000_s1045" style="position:absolute;left:535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Wfc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cfI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0" o:spid="_x0000_s1046" style="position:absolute;left:541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+CD8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s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4I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1" o:spid="_x0000_s1047" style="position:absolute;left:54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nl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N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ye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2" o:spid="_x0000_s1048" style="position:absolute;left:552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AY1M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3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AY1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23" o:spid="_x0000_s1049" style="position:absolute;left:558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9T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9+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L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4" o:spid="_x0000_s1050" style="position:absolute;left:564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4jOM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7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4j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5" o:spid="_x0000_s1051" style="position:absolute;left:570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Go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oa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6" o:spid="_x0000_s1052" style="position:absolute;left:576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se1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6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bHt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27" o:spid="_x0000_s1053" style="position:absolute;left:581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7TM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7t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8" o:spid="_x0000_s1054" style="position:absolute;left:587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lO8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9/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SU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9" o:spid="_x0000_s1055" style="position:absolute;left:593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mAoM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Zfc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Y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0" o:spid="_x0000_s1056" style="position:absolute;left:599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0s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2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YU0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1" o:spid="_x0000_s1057" style="position:absolute;left:604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xS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Ol8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asU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2" o:spid="_x0000_s1058" style="position:absolute;left:610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CzsYA&#10;AADdAAAADwAAAGRycy9kb3ducmV2LnhtbESPzWrDQAyE74W8w6JAb806JbTBydqEgEva0NL8PIDw&#10;KraJV2u8G8d9++pQ6E1iRjOf1vnoWjVQHxrPBuazBBRx6W3DlYHzqXhaggoR2WLrmQz8UIA8mzys&#10;MbX+zgcajrFSEsIhRQN1jF2qdShrchhmviMW7eJ7h1HWvtK2x7uEu1Y/J8mLdtiwNNTY0bam8nq8&#10;OQP7Nyp2xfKz2L93cVhcvz++Wo3GPE7HzQpUpDH+m/+ud1bwXxP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uC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3" o:spid="_x0000_s1059" style="position:absolute;left:616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nVcEA&#10;AADdAAAADwAAAGRycy9kb3ducmV2LnhtbERP24rCMBB9X/Afwgi+aarIKtUoIlR0xWW9fMDQjG2x&#10;mZQm1vr3RhD2bQ7nOvNla0rRUO0KywqGgwgEcWp1wZmCyznpT0E4j6yxtEwKnuRgueh8zTHW9sFH&#10;ak4+EyGEXYwKcu+rWEqX5mTQDWxFHLirrQ36AOtM6hofIdyUchRF39JgwaEhx4rWOaW3090o2G8o&#10;2SbTQ7LfVb4Z3/5+fkuJSvW67WoGwlPr/8Uf91aH+ZN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HJ1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4" o:spid="_x0000_s1060" style="position:absolute;left:622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5IsMA&#10;AADdAAAADwAAAGRycy9kb3ducmV2LnhtbERP22rCQBB9F/oPyxR8azYNYiW6SimkRMXSpn7AkJ0m&#10;wexsyG5j/HtXEHybw7nOajOaVgzUu8aygtcoBkFcWt1wpeD4m70sQDiPrLG1TAou5GCzfpqsMNX2&#10;zD80FL4SIYRdigpq77tUSlfWZNBFtiMO3J/tDfoA+0rqHs8h3LQyieO5NNhwaKixo4+aylPxbxTs&#10;PynLs8Uh2287P8xO37uvVqJS0+fxfQnC0+gf4rs712H+W5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W5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5" o:spid="_x0000_s1061" style="position:absolute;left:627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cucMA&#10;AADdAAAADwAAAGRycy9kb3ducmV2LnhtbERP22rCQBB9F/yHZQTf6qZVrMSsUgoptkFpUz9gyE6T&#10;YHY2ZLdJ/PuuUPBtDuc6yX40jeipc7VlBY+LCARxYXXNpYLzd/qwAeE8ssbGMim4koP9bjpJMNZ2&#10;4C/qc1+KEMIuRgWV920spSsqMugWtiUO3I/tDPoAu1LqDocQbhr5FEVrabDm0FBhS68VFZf81yjI&#10;3ig9pJtjmr23vl9dPj9OjUSl5rPxZQvC0+jv4n/3QYf5z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cu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6" o:spid="_x0000_s1062" style="position:absolute;left:63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Ezc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j/Ei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CE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7" o:spid="_x0000_s1063" style="position:absolute;left:639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hVs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z9EK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wh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8" o:spid="_x0000_s1064" style="position:absolute;left:645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6/Ic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k+i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r8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9" o:spid="_x0000_s1065" style="position:absolute;left:650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NkMYA&#10;AADdAAAADwAAAGRycy9kb3ducmV2LnhtbERPTWvCQBC9C/0PyxR6kWZTEY3RTSiFigd7aFIK3sbs&#10;NAlmZ0N21fjvu4WCt3m8z9nko+nEhQbXWlbwEsUgiCurW64VfJXvzwkI55E1dpZJwY0c5NnDZIOp&#10;tlf+pEvhaxFC2KWooPG+T6V0VUMGXWR74sD92MGgD3CopR7wGsJNJ2dxvJAGWw4NDfb01lB1Ks5G&#10;wcEdP6ZJuT3tb4fVvivm33ZxnCn19Di+rkF4Gv1d/O/e6TB/GS/h75twgs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hNkMYAAADdAAAADwAAAAAAAAAAAAAAAACYAgAAZHJz&#10;L2Rvd25yZXYueG1sUEsFBgAAAAAEAAQA9QAAAIsDAAAAAA=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0" allowOverlap="1" wp14:anchorId="42E245C7" wp14:editId="7D9BAAB2">
                <wp:simplePos x="0" y="0"/>
                <wp:positionH relativeFrom="page">
                  <wp:posOffset>1823720</wp:posOffset>
                </wp:positionH>
                <wp:positionV relativeFrom="paragraph">
                  <wp:posOffset>375920</wp:posOffset>
                </wp:positionV>
                <wp:extent cx="1638300" cy="22860"/>
                <wp:effectExtent l="0" t="0" r="0" b="0"/>
                <wp:wrapNone/>
                <wp:docPr id="1622" name="Group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8300" cy="22860"/>
                          <a:chOff x="2872" y="592"/>
                          <a:chExt cx="2580" cy="36"/>
                        </a:xfrm>
                      </wpg:grpSpPr>
                      <wps:wsp>
                        <wps:cNvPr id="1623" name="Freeform 641"/>
                        <wps:cNvSpPr>
                          <a:spLocks/>
                        </wps:cNvSpPr>
                        <wps:spPr bwMode="auto">
                          <a:xfrm>
                            <a:off x="2882" y="602"/>
                            <a:ext cx="27" cy="20"/>
                          </a:xfrm>
                          <a:custGeom>
                            <a:avLst/>
                            <a:gdLst>
                              <a:gd name="T0" fmla="*/ 0 w 27"/>
                              <a:gd name="T1" fmla="*/ 8 h 20"/>
                              <a:gd name="T2" fmla="*/ 26 w 27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" h="20">
                                <a:moveTo>
                                  <a:pt x="0" y="8"/>
                                </a:moveTo>
                                <a:lnTo>
                                  <a:pt x="2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" name="Freeform 642"/>
                        <wps:cNvSpPr>
                          <a:spLocks/>
                        </wps:cNvSpPr>
                        <wps:spPr bwMode="auto">
                          <a:xfrm>
                            <a:off x="293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" name="Freeform 643"/>
                        <wps:cNvSpPr>
                          <a:spLocks/>
                        </wps:cNvSpPr>
                        <wps:spPr bwMode="auto">
                          <a:xfrm>
                            <a:off x="29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" name="Freeform 644"/>
                        <wps:cNvSpPr>
                          <a:spLocks/>
                        </wps:cNvSpPr>
                        <wps:spPr bwMode="auto">
                          <a:xfrm>
                            <a:off x="305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" name="Freeform 645"/>
                        <wps:cNvSpPr>
                          <a:spLocks/>
                        </wps:cNvSpPr>
                        <wps:spPr bwMode="auto">
                          <a:xfrm>
                            <a:off x="311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" name="Freeform 646"/>
                        <wps:cNvSpPr>
                          <a:spLocks/>
                        </wps:cNvSpPr>
                        <wps:spPr bwMode="auto">
                          <a:xfrm>
                            <a:off x="31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" name="Freeform 647"/>
                        <wps:cNvSpPr>
                          <a:spLocks/>
                        </wps:cNvSpPr>
                        <wps:spPr bwMode="auto">
                          <a:xfrm>
                            <a:off x="322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" name="Freeform 648"/>
                        <wps:cNvSpPr>
                          <a:spLocks/>
                        </wps:cNvSpPr>
                        <wps:spPr bwMode="auto">
                          <a:xfrm>
                            <a:off x="32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" name="Freeform 649"/>
                        <wps:cNvSpPr>
                          <a:spLocks/>
                        </wps:cNvSpPr>
                        <wps:spPr bwMode="auto">
                          <a:xfrm>
                            <a:off x="334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" name="Freeform 650"/>
                        <wps:cNvSpPr>
                          <a:spLocks/>
                        </wps:cNvSpPr>
                        <wps:spPr bwMode="auto">
                          <a:xfrm>
                            <a:off x="339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" name="Freeform 651"/>
                        <wps:cNvSpPr>
                          <a:spLocks/>
                        </wps:cNvSpPr>
                        <wps:spPr bwMode="auto">
                          <a:xfrm>
                            <a:off x="34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" name="Freeform 652"/>
                        <wps:cNvSpPr>
                          <a:spLocks/>
                        </wps:cNvSpPr>
                        <wps:spPr bwMode="auto">
                          <a:xfrm>
                            <a:off x="351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" name="Freeform 653"/>
                        <wps:cNvSpPr>
                          <a:spLocks/>
                        </wps:cNvSpPr>
                        <wps:spPr bwMode="auto">
                          <a:xfrm>
                            <a:off x="357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Freeform 654"/>
                        <wps:cNvSpPr>
                          <a:spLocks/>
                        </wps:cNvSpPr>
                        <wps:spPr bwMode="auto">
                          <a:xfrm>
                            <a:off x="362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" name="Freeform 655"/>
                        <wps:cNvSpPr>
                          <a:spLocks/>
                        </wps:cNvSpPr>
                        <wps:spPr bwMode="auto">
                          <a:xfrm>
                            <a:off x="368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" name="Freeform 656"/>
                        <wps:cNvSpPr>
                          <a:spLocks/>
                        </wps:cNvSpPr>
                        <wps:spPr bwMode="auto">
                          <a:xfrm>
                            <a:off x="37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" name="Freeform 657"/>
                        <wps:cNvSpPr>
                          <a:spLocks/>
                        </wps:cNvSpPr>
                        <wps:spPr bwMode="auto">
                          <a:xfrm>
                            <a:off x="380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" name="Freeform 658"/>
                        <wps:cNvSpPr>
                          <a:spLocks/>
                        </wps:cNvSpPr>
                        <wps:spPr bwMode="auto">
                          <a:xfrm>
                            <a:off x="385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" name="Freeform 659"/>
                        <wps:cNvSpPr>
                          <a:spLocks/>
                        </wps:cNvSpPr>
                        <wps:spPr bwMode="auto">
                          <a:xfrm>
                            <a:off x="391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" name="Freeform 660"/>
                        <wps:cNvSpPr>
                          <a:spLocks/>
                        </wps:cNvSpPr>
                        <wps:spPr bwMode="auto">
                          <a:xfrm>
                            <a:off x="397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" name="Freeform 661"/>
                        <wps:cNvSpPr>
                          <a:spLocks/>
                        </wps:cNvSpPr>
                        <wps:spPr bwMode="auto">
                          <a:xfrm>
                            <a:off x="40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" name="Freeform 662"/>
                        <wps:cNvSpPr>
                          <a:spLocks/>
                        </wps:cNvSpPr>
                        <wps:spPr bwMode="auto">
                          <a:xfrm>
                            <a:off x="408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" name="Freeform 663"/>
                        <wps:cNvSpPr>
                          <a:spLocks/>
                        </wps:cNvSpPr>
                        <wps:spPr bwMode="auto">
                          <a:xfrm>
                            <a:off x="414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" name="Freeform 664"/>
                        <wps:cNvSpPr>
                          <a:spLocks/>
                        </wps:cNvSpPr>
                        <wps:spPr bwMode="auto">
                          <a:xfrm>
                            <a:off x="420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" name="Freeform 665"/>
                        <wps:cNvSpPr>
                          <a:spLocks/>
                        </wps:cNvSpPr>
                        <wps:spPr bwMode="auto">
                          <a:xfrm>
                            <a:off x="426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Freeform 666"/>
                        <wps:cNvSpPr>
                          <a:spLocks/>
                        </wps:cNvSpPr>
                        <wps:spPr bwMode="auto">
                          <a:xfrm>
                            <a:off x="43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" name="Freeform 667"/>
                        <wps:cNvSpPr>
                          <a:spLocks/>
                        </wps:cNvSpPr>
                        <wps:spPr bwMode="auto">
                          <a:xfrm>
                            <a:off x="437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" name="Freeform 668"/>
                        <wps:cNvSpPr>
                          <a:spLocks/>
                        </wps:cNvSpPr>
                        <wps:spPr bwMode="auto">
                          <a:xfrm>
                            <a:off x="443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" name="Freeform 669"/>
                        <wps:cNvSpPr>
                          <a:spLocks/>
                        </wps:cNvSpPr>
                        <wps:spPr bwMode="auto">
                          <a:xfrm>
                            <a:off x="449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Freeform 670"/>
                        <wps:cNvSpPr>
                          <a:spLocks/>
                        </wps:cNvSpPr>
                        <wps:spPr bwMode="auto">
                          <a:xfrm>
                            <a:off x="455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" name="Freeform 671"/>
                        <wps:cNvSpPr>
                          <a:spLocks/>
                        </wps:cNvSpPr>
                        <wps:spPr bwMode="auto">
                          <a:xfrm>
                            <a:off x="46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" name="Freeform 672"/>
                        <wps:cNvSpPr>
                          <a:spLocks/>
                        </wps:cNvSpPr>
                        <wps:spPr bwMode="auto">
                          <a:xfrm>
                            <a:off x="466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" name="Freeform 673"/>
                        <wps:cNvSpPr>
                          <a:spLocks/>
                        </wps:cNvSpPr>
                        <wps:spPr bwMode="auto">
                          <a:xfrm>
                            <a:off x="472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" name="Freeform 674"/>
                        <wps:cNvSpPr>
                          <a:spLocks/>
                        </wps:cNvSpPr>
                        <wps:spPr bwMode="auto">
                          <a:xfrm>
                            <a:off x="47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" name="Freeform 675"/>
                        <wps:cNvSpPr>
                          <a:spLocks/>
                        </wps:cNvSpPr>
                        <wps:spPr bwMode="auto">
                          <a:xfrm>
                            <a:off x="483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" name="Freeform 676"/>
                        <wps:cNvSpPr>
                          <a:spLocks/>
                        </wps:cNvSpPr>
                        <wps:spPr bwMode="auto">
                          <a:xfrm>
                            <a:off x="48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" name="Freeform 677"/>
                        <wps:cNvSpPr>
                          <a:spLocks/>
                        </wps:cNvSpPr>
                        <wps:spPr bwMode="auto">
                          <a:xfrm>
                            <a:off x="495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" name="Freeform 678"/>
                        <wps:cNvSpPr>
                          <a:spLocks/>
                        </wps:cNvSpPr>
                        <wps:spPr bwMode="auto">
                          <a:xfrm>
                            <a:off x="50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" name="Freeform 679"/>
                        <wps:cNvSpPr>
                          <a:spLocks/>
                        </wps:cNvSpPr>
                        <wps:spPr bwMode="auto">
                          <a:xfrm>
                            <a:off x="506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" name="Freeform 680"/>
                        <wps:cNvSpPr>
                          <a:spLocks/>
                        </wps:cNvSpPr>
                        <wps:spPr bwMode="auto">
                          <a:xfrm>
                            <a:off x="512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" name="Freeform 681"/>
                        <wps:cNvSpPr>
                          <a:spLocks/>
                        </wps:cNvSpPr>
                        <wps:spPr bwMode="auto">
                          <a:xfrm>
                            <a:off x="51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" name="Freeform 682"/>
                        <wps:cNvSpPr>
                          <a:spLocks/>
                        </wps:cNvSpPr>
                        <wps:spPr bwMode="auto">
                          <a:xfrm>
                            <a:off x="524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" name="Freeform 683"/>
                        <wps:cNvSpPr>
                          <a:spLocks/>
                        </wps:cNvSpPr>
                        <wps:spPr bwMode="auto">
                          <a:xfrm>
                            <a:off x="52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" name="Freeform 684"/>
                        <wps:cNvSpPr>
                          <a:spLocks/>
                        </wps:cNvSpPr>
                        <wps:spPr bwMode="auto">
                          <a:xfrm>
                            <a:off x="535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" name="Freeform 685"/>
                        <wps:cNvSpPr>
                          <a:spLocks/>
                        </wps:cNvSpPr>
                        <wps:spPr bwMode="auto">
                          <a:xfrm>
                            <a:off x="541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0" o:spid="_x0000_s1026" style="position:absolute;margin-left:143.6pt;margin-top:29.6pt;width:129pt;height:1.8pt;z-index:-251682816;mso-position-horizontal-relative:page" coordorigin="2872,592" coordsize="2580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" o:allowincell="f">
                <v:shape id="Freeform 641" o:spid="_x0000_s1027" style="position:absolute;left:2882;top:602;width:27;height:20;visibility:visible;mso-wrap-style:square;v-text-anchor:top" coordsize="2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ccMMA&#10;AADdAAAADwAAAGRycy9kb3ducmV2LnhtbERPTYvCMBC9L/gfwgje1lQFWapRVFzWPexh1YPHoRmb&#10;1mZSm1S7/34jCN7m8T5nvuxsJW7U+MKxgtEwAUGcOV1wruB4+Hz/AOEDssbKMSn4Iw/LRe9tjql2&#10;d/6l2z7kIoawT1GBCaFOpfSZIYt+6GriyJ1dYzFE2ORSN3iP4baS4ySZSosFxwaDNW0MZZd9axV8&#10;UfmN7cX8bO2x3JbtesfF9aTUoN+tZiACdeElfrp3Os6fjifw+Cae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jccMMAAADdAAAADwAAAAAAAAAAAAAAAACYAgAAZHJzL2Rv&#10;d25yZXYueG1sUEsFBgAAAAAEAAQA9QAAAIgDAAAAAA==&#10;" path="m,8r26,e" filled="f" strokeweight=".33158mm">
                  <v:path arrowok="t" o:connecttype="custom" o:connectlocs="0,8;26,8" o:connectangles="0,0"/>
                </v:shape>
                <v:shape id="Freeform 642" o:spid="_x0000_s1028" style="position:absolute;left:293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XMM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Wc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TX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3" o:spid="_x0000_s1029" style="position:absolute;left:29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yq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RfwG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hy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4" o:spid="_x0000_s1030" style="position:absolute;left:305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rs3M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9PYn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uz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45" o:spid="_x0000_s1031" style="position:absolute;left:311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JR8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Sfw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ZJR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6" o:spid="_x0000_s1032" style="position:absolute;left:31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dNc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rj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d0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7" o:spid="_x0000_s1033" style="position:absolute;left:322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4r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jD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V4r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8" o:spid="_x0000_s1034" style="position:absolute;left:32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ZH7s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/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kf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9" o:spid="_x0000_s1035" style="position:absolute;left:334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id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0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K4n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0" o:spid="_x0000_s1036" style="position:absolute;left:339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8AsMA&#10;AADdAAAADwAAAGRycy9kb3ducmV2LnhtbERP22rCQBB9L/Qflin0TTdNi4ToKkWIpAalVT9gyI5J&#10;MDsbstsk/n23UOjbHM51VpvJtGKg3jWWFbzMIxDEpdUNVwou52yWgHAeWWNrmRTcycFm/fiwwlTb&#10;kb9oOPlKhBB2KSqove9SKV1Zk0E3tx1x4K62N+gD7CupexxDuGllHEULabDh0FBjR9uaytvp2ygo&#10;dpTlWXLIio/OD2+3z/2xlajU89P0vgThafL/4j93rsP8xW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h8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1" o:spid="_x0000_s1037" style="position:absolute;left:34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ZmcMA&#10;AADdAAAADwAAAGRycy9kb3ducmV2LnhtbERP22rCQBB9L/gPywi+NRtNEUldRYSUqFQ07QcM2WkS&#10;zM6G7DbGv+8WCn2bw7nOejuaVgzUu8aygnkUgyAurW64UvD5kT2vQDiPrLG1TAoe5GC7mTytMdX2&#10;zlcaCl+JEMIuRQW1910qpStrMugi2xEH7sv2Bn2AfSV1j/cQblq5iOOlNNhwaKixo31N5a34NgpO&#10;b5Tl2eo9Ox06P7zcLsdzK1Gp2XTcvYLwNPp/8Z8712H+Mk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Z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2" o:spid="_x0000_s1038" style="position:absolute;left:351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1B7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JF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9Qe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3" o:spid="_x0000_s1039" style="position:absolute;left:357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kds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+df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eR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4" o:spid="_x0000_s1040" style="position:absolute;left:362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6Ac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e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3o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5" o:spid="_x0000_s1041" style="position:absolute;left:368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fms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NIX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79+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6" o:spid="_x0000_s1042" style="position:absolute;left:37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L6M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+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E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7" o:spid="_x0000_s1043" style="position:absolute;left:380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uc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O5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8" o:spid="_x0000_s1044" style="position:absolute;left:385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0k8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DS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9" o:spid="_x0000_s1045" style="position:absolute;left:391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RC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O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JE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0" o:spid="_x0000_s1046" style="position:absolute;left:397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Pf8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iZf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4Pf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1" o:spid="_x0000_s1047" style="position:absolute;left:40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q5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p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Squ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2" o:spid="_x0000_s1048" style="position:absolute;left:408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sykM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iW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sy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3" o:spid="_x0000_s1049" style="position:absolute;left:414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XC8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TF7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eXC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4" o:spid="_x0000_s1050" style="position:absolute;left:420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Jf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y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UJ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5" o:spid="_x0000_s1051" style="position:absolute;left:426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s58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8h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rO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6" o:spid="_x0000_s1052" style="position:absolute;left:43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4lc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ji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7" o:spid="_x0000_s1053" style="position:absolute;left:437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dD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0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6nQ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8" o:spid="_x0000_s1054" style="position:absolute;left:443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miTs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aJ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9" o:spid="_x0000_s1055" style="position:absolute;left:449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H1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8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VB9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0" o:spid="_x0000_s1056" style="position:absolute;left:455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eZos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xV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eZo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1" o:spid="_x0000_s1057" style="position:absolute;left:46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s8O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/9nM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zw5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2" o:spid="_x0000_s1058" style="position:absolute;left:466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kTc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fE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k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3" o:spid="_x0000_s1059" style="position:absolute;left:472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4B1s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Nl0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Ad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4" o:spid="_x0000_s1060" style="position:absolute;left:47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yfoc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d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fJ+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5" o:spid="_x0000_s1061" style="position:absolute;left:483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6O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MDo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6" o:spid="_x0000_s1062" style="position:absolute;left:48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+uSM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65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7" o:spid="_x0000_s1063" style="position:absolute;left:495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L0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wv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8" o:spid="_x0000_s1064" style="position:absolute;left:50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Vo88UA&#10;AADdAAAADwAAAGRycy9kb3ducmV2LnhtbESP3WrCQBCF7wu+wzKCd3VjkSDRVUSI+ENLqz7AkB2T&#10;YHY2ZLcxffvORaF3M5wz53yz2gyuUT11ofZsYDZNQBEX3tZcGrhd89cFqBCRLTaeycAPBdisRy8r&#10;zKx/8hf1l1gqCeGQoYEqxjbTOhQVOQxT3xKLdvedwyhrV2rb4VPCXaPfkiTVDmuWhgpb2lVUPC7f&#10;zsB5T/khX7zn52Mb+/nj8/TRaDRmMh62S1CRhvhv/rs+WMFPU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9" o:spid="_x0000_s1065" style="position:absolute;left:506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NaM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/HE3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+c1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0" o:spid="_x0000_s1066" style="position:absolute;left:512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TH8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/H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1M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1" o:spid="_x0000_s1067" style="position:absolute;left:51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2hM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fxJ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/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2" o:spid="_x0000_s1068" style="position:absolute;left:524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u8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6RL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5u8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83" o:spid="_x0000_s1069" style="position:absolute;left:52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La8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fxF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s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4" o:spid="_x0000_s1070" style="position:absolute;left:535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VHMEA&#10;AADdAAAADwAAAGRycy9kb3ducmV2LnhtbERP24rCMBB9X/Afwgi+rakiRapRRKh4wcXbBwzN2Bab&#10;SWlirX+/WRD2bQ7nOvNlZyrRUuNKywpGwwgEcWZ1ybmC2zX9noJwHlljZZkUvMnBctH7mmOi7YvP&#10;1F58LkIIuwQVFN7XiZQuK8igG9qaOHB32xj0ATa51A2+Qrip5DiKYmmw5NBQYE3rgrLH5WkUHDaU&#10;btPpMT3sat9OHqf9TyVRqUG/W81AeOr8v/jj3uowP45j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QVR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5" o:spid="_x0000_s1071" style="position:absolute;left:541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h8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cz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P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0" allowOverlap="1" wp14:anchorId="57F072D6" wp14:editId="3E726577">
                <wp:simplePos x="0" y="0"/>
                <wp:positionH relativeFrom="page">
                  <wp:posOffset>4356735</wp:posOffset>
                </wp:positionH>
                <wp:positionV relativeFrom="paragraph">
                  <wp:posOffset>375920</wp:posOffset>
                </wp:positionV>
                <wp:extent cx="2068195" cy="22860"/>
                <wp:effectExtent l="0" t="0" r="0" b="0"/>
                <wp:wrapNone/>
                <wp:docPr id="1564" name="Group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8195" cy="22860"/>
                          <a:chOff x="6861" y="592"/>
                          <a:chExt cx="3257" cy="36"/>
                        </a:xfrm>
                      </wpg:grpSpPr>
                      <wps:wsp>
                        <wps:cNvPr id="1565" name="Freeform 687"/>
                        <wps:cNvSpPr>
                          <a:spLocks/>
                        </wps:cNvSpPr>
                        <wps:spPr bwMode="auto">
                          <a:xfrm>
                            <a:off x="6871" y="6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1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1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" name="Freeform 688"/>
                        <wps:cNvSpPr>
                          <a:spLocks/>
                        </wps:cNvSpPr>
                        <wps:spPr bwMode="auto">
                          <a:xfrm>
                            <a:off x="69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" name="Freeform 689"/>
                        <wps:cNvSpPr>
                          <a:spLocks/>
                        </wps:cNvSpPr>
                        <wps:spPr bwMode="auto">
                          <a:xfrm>
                            <a:off x="696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" name="Freeform 690"/>
                        <wps:cNvSpPr>
                          <a:spLocks/>
                        </wps:cNvSpPr>
                        <wps:spPr bwMode="auto">
                          <a:xfrm>
                            <a:off x="70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" name="Freeform 691"/>
                        <wps:cNvSpPr>
                          <a:spLocks/>
                        </wps:cNvSpPr>
                        <wps:spPr bwMode="auto">
                          <a:xfrm>
                            <a:off x="708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" name="Freeform 692"/>
                        <wps:cNvSpPr>
                          <a:spLocks/>
                        </wps:cNvSpPr>
                        <wps:spPr bwMode="auto">
                          <a:xfrm>
                            <a:off x="714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" name="Freeform 693"/>
                        <wps:cNvSpPr>
                          <a:spLocks/>
                        </wps:cNvSpPr>
                        <wps:spPr bwMode="auto">
                          <a:xfrm>
                            <a:off x="71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" name="Freeform 694"/>
                        <wps:cNvSpPr>
                          <a:spLocks/>
                        </wps:cNvSpPr>
                        <wps:spPr bwMode="auto">
                          <a:xfrm>
                            <a:off x="725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" name="Freeform 695"/>
                        <wps:cNvSpPr>
                          <a:spLocks/>
                        </wps:cNvSpPr>
                        <wps:spPr bwMode="auto">
                          <a:xfrm>
                            <a:off x="73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" name="Freeform 696"/>
                        <wps:cNvSpPr>
                          <a:spLocks/>
                        </wps:cNvSpPr>
                        <wps:spPr bwMode="auto">
                          <a:xfrm>
                            <a:off x="737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" name="Freeform 697"/>
                        <wps:cNvSpPr>
                          <a:spLocks/>
                        </wps:cNvSpPr>
                        <wps:spPr bwMode="auto">
                          <a:xfrm>
                            <a:off x="743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" name="Freeform 698"/>
                        <wps:cNvSpPr>
                          <a:spLocks/>
                        </wps:cNvSpPr>
                        <wps:spPr bwMode="auto">
                          <a:xfrm>
                            <a:off x="748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" name="Freeform 699"/>
                        <wps:cNvSpPr>
                          <a:spLocks/>
                        </wps:cNvSpPr>
                        <wps:spPr bwMode="auto">
                          <a:xfrm>
                            <a:off x="754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" name="Freeform 700"/>
                        <wps:cNvSpPr>
                          <a:spLocks/>
                        </wps:cNvSpPr>
                        <wps:spPr bwMode="auto">
                          <a:xfrm>
                            <a:off x="76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" name="Freeform 701"/>
                        <wps:cNvSpPr>
                          <a:spLocks/>
                        </wps:cNvSpPr>
                        <wps:spPr bwMode="auto">
                          <a:xfrm>
                            <a:off x="766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" name="Freeform 702"/>
                        <wps:cNvSpPr>
                          <a:spLocks/>
                        </wps:cNvSpPr>
                        <wps:spPr bwMode="auto">
                          <a:xfrm>
                            <a:off x="771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" name="Freeform 703"/>
                        <wps:cNvSpPr>
                          <a:spLocks/>
                        </wps:cNvSpPr>
                        <wps:spPr bwMode="auto">
                          <a:xfrm>
                            <a:off x="777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" name="Freeform 704"/>
                        <wps:cNvSpPr>
                          <a:spLocks/>
                        </wps:cNvSpPr>
                        <wps:spPr bwMode="auto">
                          <a:xfrm>
                            <a:off x="783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" name="Freeform 705"/>
                        <wps:cNvSpPr>
                          <a:spLocks/>
                        </wps:cNvSpPr>
                        <wps:spPr bwMode="auto">
                          <a:xfrm>
                            <a:off x="78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" name="Freeform 706"/>
                        <wps:cNvSpPr>
                          <a:spLocks/>
                        </wps:cNvSpPr>
                        <wps:spPr bwMode="auto">
                          <a:xfrm>
                            <a:off x="794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Freeform 707"/>
                        <wps:cNvSpPr>
                          <a:spLocks/>
                        </wps:cNvSpPr>
                        <wps:spPr bwMode="auto">
                          <a:xfrm>
                            <a:off x="800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" name="Freeform 708"/>
                        <wps:cNvSpPr>
                          <a:spLocks/>
                        </wps:cNvSpPr>
                        <wps:spPr bwMode="auto">
                          <a:xfrm>
                            <a:off x="806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" name="Freeform 709"/>
                        <wps:cNvSpPr>
                          <a:spLocks/>
                        </wps:cNvSpPr>
                        <wps:spPr bwMode="auto">
                          <a:xfrm>
                            <a:off x="812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" name="Freeform 710"/>
                        <wps:cNvSpPr>
                          <a:spLocks/>
                        </wps:cNvSpPr>
                        <wps:spPr bwMode="auto">
                          <a:xfrm>
                            <a:off x="817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" name="Freeform 711"/>
                        <wps:cNvSpPr>
                          <a:spLocks/>
                        </wps:cNvSpPr>
                        <wps:spPr bwMode="auto">
                          <a:xfrm>
                            <a:off x="823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" name="Freeform 712"/>
                        <wps:cNvSpPr>
                          <a:spLocks/>
                        </wps:cNvSpPr>
                        <wps:spPr bwMode="auto">
                          <a:xfrm>
                            <a:off x="829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" name="Freeform 713"/>
                        <wps:cNvSpPr>
                          <a:spLocks/>
                        </wps:cNvSpPr>
                        <wps:spPr bwMode="auto">
                          <a:xfrm>
                            <a:off x="835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" name="Freeform 714"/>
                        <wps:cNvSpPr>
                          <a:spLocks/>
                        </wps:cNvSpPr>
                        <wps:spPr bwMode="auto">
                          <a:xfrm>
                            <a:off x="840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" name="Freeform 715"/>
                        <wps:cNvSpPr>
                          <a:spLocks/>
                        </wps:cNvSpPr>
                        <wps:spPr bwMode="auto">
                          <a:xfrm>
                            <a:off x="84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" name="Freeform 716"/>
                        <wps:cNvSpPr>
                          <a:spLocks/>
                        </wps:cNvSpPr>
                        <wps:spPr bwMode="auto">
                          <a:xfrm>
                            <a:off x="852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" name="Freeform 717"/>
                        <wps:cNvSpPr>
                          <a:spLocks/>
                        </wps:cNvSpPr>
                        <wps:spPr bwMode="auto">
                          <a:xfrm>
                            <a:off x="858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" name="Freeform 718"/>
                        <wps:cNvSpPr>
                          <a:spLocks/>
                        </wps:cNvSpPr>
                        <wps:spPr bwMode="auto">
                          <a:xfrm>
                            <a:off x="863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" name="Freeform 719"/>
                        <wps:cNvSpPr>
                          <a:spLocks/>
                        </wps:cNvSpPr>
                        <wps:spPr bwMode="auto">
                          <a:xfrm>
                            <a:off x="869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" name="Freeform 720"/>
                        <wps:cNvSpPr>
                          <a:spLocks/>
                        </wps:cNvSpPr>
                        <wps:spPr bwMode="auto">
                          <a:xfrm>
                            <a:off x="87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" name="Freeform 721"/>
                        <wps:cNvSpPr>
                          <a:spLocks/>
                        </wps:cNvSpPr>
                        <wps:spPr bwMode="auto">
                          <a:xfrm>
                            <a:off x="881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" name="Freeform 722"/>
                        <wps:cNvSpPr>
                          <a:spLocks/>
                        </wps:cNvSpPr>
                        <wps:spPr bwMode="auto">
                          <a:xfrm>
                            <a:off x="887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" name="Freeform 723"/>
                        <wps:cNvSpPr>
                          <a:spLocks/>
                        </wps:cNvSpPr>
                        <wps:spPr bwMode="auto">
                          <a:xfrm>
                            <a:off x="89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" name="Freeform 724"/>
                        <wps:cNvSpPr>
                          <a:spLocks/>
                        </wps:cNvSpPr>
                        <wps:spPr bwMode="auto">
                          <a:xfrm>
                            <a:off x="898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" name="Freeform 725"/>
                        <wps:cNvSpPr>
                          <a:spLocks/>
                        </wps:cNvSpPr>
                        <wps:spPr bwMode="auto">
                          <a:xfrm>
                            <a:off x="90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" name="Freeform 726"/>
                        <wps:cNvSpPr>
                          <a:spLocks/>
                        </wps:cNvSpPr>
                        <wps:spPr bwMode="auto">
                          <a:xfrm>
                            <a:off x="910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" name="Freeform 727"/>
                        <wps:cNvSpPr>
                          <a:spLocks/>
                        </wps:cNvSpPr>
                        <wps:spPr bwMode="auto">
                          <a:xfrm>
                            <a:off x="915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" name="Freeform 728"/>
                        <wps:cNvSpPr>
                          <a:spLocks/>
                        </wps:cNvSpPr>
                        <wps:spPr bwMode="auto">
                          <a:xfrm>
                            <a:off x="92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" name="Freeform 729"/>
                        <wps:cNvSpPr>
                          <a:spLocks/>
                        </wps:cNvSpPr>
                        <wps:spPr bwMode="auto">
                          <a:xfrm>
                            <a:off x="927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" name="Freeform 730"/>
                        <wps:cNvSpPr>
                          <a:spLocks/>
                        </wps:cNvSpPr>
                        <wps:spPr bwMode="auto">
                          <a:xfrm>
                            <a:off x="93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" name="Freeform 731"/>
                        <wps:cNvSpPr>
                          <a:spLocks/>
                        </wps:cNvSpPr>
                        <wps:spPr bwMode="auto">
                          <a:xfrm>
                            <a:off x="938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" name="Freeform 732"/>
                        <wps:cNvSpPr>
                          <a:spLocks/>
                        </wps:cNvSpPr>
                        <wps:spPr bwMode="auto">
                          <a:xfrm>
                            <a:off x="944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" name="Freeform 733"/>
                        <wps:cNvSpPr>
                          <a:spLocks/>
                        </wps:cNvSpPr>
                        <wps:spPr bwMode="auto">
                          <a:xfrm>
                            <a:off x="95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" name="Freeform 734"/>
                        <wps:cNvSpPr>
                          <a:spLocks/>
                        </wps:cNvSpPr>
                        <wps:spPr bwMode="auto">
                          <a:xfrm>
                            <a:off x="956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" name="Freeform 735"/>
                        <wps:cNvSpPr>
                          <a:spLocks/>
                        </wps:cNvSpPr>
                        <wps:spPr bwMode="auto">
                          <a:xfrm>
                            <a:off x="96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" name="Freeform 736"/>
                        <wps:cNvSpPr>
                          <a:spLocks/>
                        </wps:cNvSpPr>
                        <wps:spPr bwMode="auto">
                          <a:xfrm>
                            <a:off x="967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" name="Freeform 737"/>
                        <wps:cNvSpPr>
                          <a:spLocks/>
                        </wps:cNvSpPr>
                        <wps:spPr bwMode="auto">
                          <a:xfrm>
                            <a:off x="973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" name="Freeform 738"/>
                        <wps:cNvSpPr>
                          <a:spLocks/>
                        </wps:cNvSpPr>
                        <wps:spPr bwMode="auto">
                          <a:xfrm>
                            <a:off x="97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" name="Freeform 739"/>
                        <wps:cNvSpPr>
                          <a:spLocks/>
                        </wps:cNvSpPr>
                        <wps:spPr bwMode="auto">
                          <a:xfrm>
                            <a:off x="984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" name="Freeform 740"/>
                        <wps:cNvSpPr>
                          <a:spLocks/>
                        </wps:cNvSpPr>
                        <wps:spPr bwMode="auto">
                          <a:xfrm>
                            <a:off x="99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" name="Freeform 741"/>
                        <wps:cNvSpPr>
                          <a:spLocks/>
                        </wps:cNvSpPr>
                        <wps:spPr bwMode="auto">
                          <a:xfrm>
                            <a:off x="996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" name="Freeform 742"/>
                        <wps:cNvSpPr>
                          <a:spLocks/>
                        </wps:cNvSpPr>
                        <wps:spPr bwMode="auto">
                          <a:xfrm>
                            <a:off x="1002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" name="Freeform 743"/>
                        <wps:cNvSpPr>
                          <a:spLocks/>
                        </wps:cNvSpPr>
                        <wps:spPr bwMode="auto">
                          <a:xfrm>
                            <a:off x="100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6" o:spid="_x0000_s1026" style="position:absolute;margin-left:343.05pt;margin-top:29.6pt;width:162.85pt;height:1.8pt;z-index:-251681792;mso-position-horizontal-relative:page" coordorigin="6861,592" coordsize="3257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" o:allowincell="f">
                <v:shape id="Freeform 687" o:spid="_x0000_s1027" style="position:absolute;left:6871;top:60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r28UA&#10;AADdAAAADwAAAGRycy9kb3ducmV2LnhtbESP0UrDQBBF34X+wzJC3+xGoUVityVVCnlRsfoBQ3ZM&#10;Qndn092xSf16VxB8m+HeuefOejt5p84UUx/YwO2iAEXcBNtza+DjfX9zDyoJskUXmAxcKMF2M7ta&#10;Y2nDyG90PkircginEg10IkOpdWo68pgWYSDO2meIHiWvsdU24pjDvdN3RbHSHnvOhA4HeuyoOR6+&#10;fObuqtf9c90+nZzUyYU4vnxLZcz8eqoeQAlN8m/+u65trr9cLeH3mzyC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yvbxQAAAN0AAAAPAAAAAAAAAAAAAAAAAJgCAABkcnMv&#10;ZG93bnJldi54bWxQSwUGAAAAAAQABAD1AAAAigMAAAAA&#10;" path="m,8r11,e" filled="f" strokeweight=".33158mm">
                  <v:path arrowok="t" o:connecttype="custom" o:connectlocs="0,8;11,8" o:connectangles="0,0"/>
                </v:shape>
                <v:shape id="Freeform 688" o:spid="_x0000_s1028" style="position:absolute;left:69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U0YM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n/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TR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9" o:spid="_x0000_s1029" style="position:absolute;left:696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R+8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mc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ZH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0" o:spid="_x0000_s1030" style="position:absolute;left:70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YFic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gW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91" o:spid="_x0000_s1031" style="position:absolute;left:708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qgEs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Mo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qA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2" o:spid="_x0000_s1032" style="position:absolute;left:714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fUs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mf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93" o:spid="_x0000_s1033" style="position:absolute;left:71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6yc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o+n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Tr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4" o:spid="_x0000_s1034" style="position:absolute;left:725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kv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+cjO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6S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5" o:spid="_x0000_s1035" style="position:absolute;left:73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BJc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/HU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sBJ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96" o:spid="_x0000_s1036" style="position:absolute;left:737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ZUc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Hc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pl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7" o:spid="_x0000_s1037" style="position:absolute;left:743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48y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n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jz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8" o:spid="_x0000_s1038" style="position:absolute;left:748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yivc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nc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KK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9" o:spid="_x0000_s1039" style="position:absolute;left:754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HJs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P8xn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Ac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0" o:spid="_x0000_s1040" style="position:absolute;left:76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TVM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+TV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1" o:spid="_x0000_s1041" style="position:absolute;left:766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2z8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8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zb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2" o:spid="_x0000_s1042" style="position:absolute;left:771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vd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zv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3" o:spid="_x0000_s1043" style="position:absolute;left:777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BK7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8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BK7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4" o:spid="_x0000_s1044" style="position:absolute;left:783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Um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6f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tS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5" o:spid="_x0000_s1045" style="position:absolute;left:78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5xA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L5I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c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6" o:spid="_x0000_s1046" style="position:absolute;left:794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pd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c7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p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7" o:spid="_x0000_s1047" style="position:absolute;left:800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M7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x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tM7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8" o:spid="_x0000_s1048" style="position:absolute;left:806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Sm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W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dK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9" o:spid="_x0000_s1049" style="position:absolute;left:812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3A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z5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1dw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0" o:spid="_x0000_s1050" style="position:absolute;left:817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jc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rj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1" o:spid="_x0000_s1051" style="position:absolute;left:823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ZG6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z5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ZG6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12" o:spid="_x0000_s1052" style="position:absolute;left:829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5q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V5q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3" o:spid="_x0000_s1053" style="position:absolute;left:835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cM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dw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4" o:spid="_x0000_s1054" style="position:absolute;left:840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CR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Qk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5" o:spid="_x0000_s1055" style="position:absolute;left:84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n3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+f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6" o:spid="_x0000_s1056" style="position:absolute;left:852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/q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n+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7" o:spid="_x0000_s1057" style="position:absolute;left:858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aM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to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8" o:spid="_x0000_s1058" style="position:absolute;left:863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BER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No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ER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9" o:spid="_x0000_s1059" style="position:absolute;left:869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h3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6R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rO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0" o:spid="_x0000_s1060" style="position:absolute;left:87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1r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N1r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1" o:spid="_x0000_s1061" style="position:absolute;left:881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N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P8x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9A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2" o:spid="_x0000_s1062" style="position:absolute;left:887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NU8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+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qN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3" o:spid="_x0000_s1063" style="position:absolute;left:89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oyMMA&#10;AADdAAAADwAAAGRycy9kb3ducmV2LnhtbERP22qDQBB9L+Qflgn0rVkNJQTrKqVgsA0NbZoPGNyJ&#10;iu6suFtj/z4bKORtDuc6aT6bXkw0utaygngVgSCurG65VnD6KZ62IJxH1thbJgV/5CDPFg8pJtpe&#10;+Jumo69FCGGXoILG+yGR0lUNGXQrOxAH7mxHgz7AsZZ6xEsIN71cR9FGGmw5NDQ40FtDVXf8NQr2&#10;OyrKYvtZ7N8HPz13Xx+HXqJSj8v59QWEp9nfxf/uUof5myiG2zfhB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Yoy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4" o:spid="_x0000_s1064" style="position:absolute;left:898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2v8IA&#10;AADdAAAADwAAAGRycy9kb3ducmV2LnhtbERP24rCMBB9X/Afwgi+rakiItVYRKi4K8qu+gFDM7al&#10;zaQ02dr9eyMIvs3hXGeV9KYWHbWutKxgMo5AEGdWl5wruF7SzwUI55E11pZJwT85SNaDjxXG2t75&#10;l7qzz0UIYRejgsL7JpbSZQUZdGPbEAfuZluDPsA2l7rFewg3tZxG0VwaLDk0FNjQtqCsOv8ZBYcd&#10;pft0cUwPX43vZtXP96mWqNRo2G+WIDz1/i1+ufc6zJ9HU3h+E0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La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5" o:spid="_x0000_s1065" style="position:absolute;left:90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JMMA&#10;AADdAAAADwAAAGRycy9kb3ducmV2LnhtbERP22rCQBB9L/gPywh9azbWIhJdpQgpqVKxqR8wZKdJ&#10;MDsbsmsS/74rCH2bw7nOejuaRvTUudqyglkUgyAurK65VHD+SV+WIJxH1thYJgU3crDdTJ7WmGg7&#10;8Df1uS9FCGGXoILK+zaR0hUVGXSRbYkD92s7gz7ArpS6wyGEm0a+xvFCGqw5NFTY0q6i4pJfjYLD&#10;B6VZuvxKD5+t798up/2xkajU83R8X4HwNPp/8cOd6TB/Ec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gTJ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6" o:spid="_x0000_s1066" style="position:absolute;left:910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LUM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FU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7" o:spid="_x0000_s1067" style="position:absolute;left:915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y8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i/iN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u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8" o:spid="_x0000_s1068" style="position:absolute;left:92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wvMEA&#10;AADdAAAADwAAAGRycy9kb3ducmV2LnhtbERP24rCMBB9X/Afwgi+rakiRapRRKi4yi5a/YChGdti&#10;MylNtta/N8LCvs3hXGe57k0tOmpdZVnBZByBIM6trrhQcL2kn3MQziNrrC2Tgic5WK8GH0tMtH3w&#10;mbrMFyKEsEtQQel9k0jp8pIMurFtiAN3s61BH2BbSN3iI4SbWk6jKJYGKw4NJTa0LSm/Z79GwXFH&#10;6T6df6fHr8Z3s/vp8FNLVGo07DcLEJ56/y/+c+91mB9HMby/CS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PsL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29" o:spid="_x0000_s1069" style="position:absolute;left:927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VJ8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o+jC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xU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0" o:spid="_x0000_s1070" style="position:absolute;left:93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BVc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c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yBV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31" o:spid="_x0000_s1071" style="position:absolute;left:938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kz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k+ib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CT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2" o:spid="_x0000_s1072" style="position:absolute;left:944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bjs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Pj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xu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33" o:spid="_x0000_s1073" style="position:absolute;left:95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++FcEA&#10;AADdAAAADwAAAGRycy9kb3ducmV2LnhtbERP24rCMBB9F/yHMIJvmlZEpBplWah4QfGyHzA0s22x&#10;mZQm1vr3mwXBtzmc6yzXnalES40rLSuIxxEI4szqknMFP7d0NAfhPLLGyjIpeJGD9arfW2Ki7ZMv&#10;1F59LkIIuwQVFN7XiZQuK8igG9uaOHC/tjHoA2xyqRt8hnBTyUkUzaTBkkNDgTV9F5Tdrw+j4LCh&#10;dJvOj+lhV/t2ej/vT5VEpYaD7msBwlPnP+K3e6vD/Fkcw/834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/vh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4" o:spid="_x0000_s1074" style="position:absolute;left:956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gYs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mcL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LSB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5" o:spid="_x0000_s1075" style="position:absolute;left:96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F+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4g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hhf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6" o:spid="_x0000_s1076" style="position:absolute;left:967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gdj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MoX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i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7" o:spid="_x0000_s1077" style="position:absolute;left:973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4Fs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4h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EuB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8" o:spid="_x0000_s1078" style="position:absolute;left:97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mYc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9PYn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iZ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9" o:spid="_x0000_s1079" style="position:absolute;left:984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+s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xJ/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oP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0" o:spid="_x0000_s1080" style="position:absolute;left:99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XiM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HD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Re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1" o:spid="_x0000_s1081" style="position:absolute;left:996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yE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+Ov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bI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2" o:spid="_x0000_s1082" style="position:absolute;left:1002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/RM8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vz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9E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3" o:spid="_x0000_s1083" style="position:absolute;left:100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0qM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ncD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3S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(NB:</w:t>
      </w:r>
      <w:r>
        <w:rPr>
          <w:spacing w:val="2"/>
        </w:rPr>
        <w:t xml:space="preserve"> </w:t>
      </w:r>
      <w:r>
        <w:rPr>
          <w:spacing w:val="-1"/>
        </w:rPr>
        <w:t>l’indirizzo</w:t>
      </w:r>
      <w:r>
        <w:t xml:space="preserve"> </w:t>
      </w:r>
      <w:r>
        <w:rPr>
          <w:spacing w:val="-1"/>
        </w:rPr>
        <w:t>PEC</w:t>
      </w:r>
      <w:r>
        <w:t xml:space="preserve"> </w:t>
      </w:r>
      <w:r>
        <w:rPr>
          <w:spacing w:val="-1"/>
        </w:rPr>
        <w:t>deve</w:t>
      </w:r>
      <w:r>
        <w:t xml:space="preserve"> </w:t>
      </w:r>
      <w:r>
        <w:rPr>
          <w:spacing w:val="-1"/>
        </w:rPr>
        <w:t>essere</w:t>
      </w:r>
      <w:r>
        <w:rPr>
          <w:spacing w:val="-2"/>
        </w:rPr>
        <w:t xml:space="preserve"> </w:t>
      </w:r>
      <w:r>
        <w:rPr>
          <w:spacing w:val="-1"/>
        </w:rPr>
        <w:t>lo</w:t>
      </w:r>
      <w:r>
        <w:t xml:space="preserve"> </w:t>
      </w:r>
      <w:r>
        <w:rPr>
          <w:spacing w:val="-1"/>
        </w:rPr>
        <w:t>stesso</w:t>
      </w:r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il</w:t>
      </w:r>
      <w:r>
        <w:rPr>
          <w:spacing w:val="-3"/>
        </w:rPr>
        <w:t xml:space="preserve"> </w:t>
      </w:r>
      <w:r>
        <w:rPr>
          <w:spacing w:val="-1"/>
        </w:rPr>
        <w:t>quale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1"/>
        </w:rPr>
        <w:t>concorrente</w:t>
      </w:r>
      <w:r>
        <w:rPr>
          <w:spacing w:val="-2"/>
        </w:rPr>
        <w:t xml:space="preserve"> </w:t>
      </w:r>
      <w:r>
        <w:t>si è</w:t>
      </w:r>
      <w:r>
        <w:rPr>
          <w:spacing w:val="-2"/>
        </w:rPr>
        <w:t xml:space="preserve"> </w:t>
      </w:r>
      <w:r>
        <w:rPr>
          <w:spacing w:val="-1"/>
        </w:rPr>
        <w:t>registrato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piattaforma)</w:t>
      </w:r>
      <w:r>
        <w:rPr>
          <w:spacing w:val="77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Fiscale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  <w:t>Partita</w:t>
      </w:r>
      <w:r>
        <w:rPr>
          <w:spacing w:val="-2"/>
        </w:rPr>
        <w:t xml:space="preserve"> </w:t>
      </w:r>
      <w:r>
        <w:t xml:space="preserve">IVA </w:t>
      </w:r>
      <w:r>
        <w:rPr>
          <w:spacing w:val="-1"/>
        </w:rPr>
        <w:t>n.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3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0" allowOverlap="1" wp14:anchorId="45AB6B62" wp14:editId="5C4370AE">
                <wp:simplePos x="0" y="0"/>
                <wp:positionH relativeFrom="page">
                  <wp:posOffset>1799590</wp:posOffset>
                </wp:positionH>
                <wp:positionV relativeFrom="paragraph">
                  <wp:posOffset>141605</wp:posOffset>
                </wp:positionV>
                <wp:extent cx="1662430" cy="22860"/>
                <wp:effectExtent l="0" t="0" r="0" b="0"/>
                <wp:wrapNone/>
                <wp:docPr id="1517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2430" cy="22860"/>
                          <a:chOff x="2834" y="223"/>
                          <a:chExt cx="2618" cy="36"/>
                        </a:xfrm>
                      </wpg:grpSpPr>
                      <wps:wsp>
                        <wps:cNvPr id="1518" name="Freeform 745"/>
                        <wps:cNvSpPr>
                          <a:spLocks/>
                        </wps:cNvSpPr>
                        <wps:spPr bwMode="auto">
                          <a:xfrm>
                            <a:off x="2843" y="23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7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7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" name="Freeform 746"/>
                        <wps:cNvSpPr>
                          <a:spLocks/>
                        </wps:cNvSpPr>
                        <wps:spPr bwMode="auto">
                          <a:xfrm>
                            <a:off x="28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" name="Freeform 747"/>
                        <wps:cNvSpPr>
                          <a:spLocks/>
                        </wps:cNvSpPr>
                        <wps:spPr bwMode="auto">
                          <a:xfrm>
                            <a:off x="293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" name="Freeform 748"/>
                        <wps:cNvSpPr>
                          <a:spLocks/>
                        </wps:cNvSpPr>
                        <wps:spPr bwMode="auto">
                          <a:xfrm>
                            <a:off x="29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" name="Freeform 749"/>
                        <wps:cNvSpPr>
                          <a:spLocks/>
                        </wps:cNvSpPr>
                        <wps:spPr bwMode="auto">
                          <a:xfrm>
                            <a:off x="305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" name="Freeform 750"/>
                        <wps:cNvSpPr>
                          <a:spLocks/>
                        </wps:cNvSpPr>
                        <wps:spPr bwMode="auto">
                          <a:xfrm>
                            <a:off x="311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" name="Freeform 751"/>
                        <wps:cNvSpPr>
                          <a:spLocks/>
                        </wps:cNvSpPr>
                        <wps:spPr bwMode="auto">
                          <a:xfrm>
                            <a:off x="31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" name="Freeform 752"/>
                        <wps:cNvSpPr>
                          <a:spLocks/>
                        </wps:cNvSpPr>
                        <wps:spPr bwMode="auto">
                          <a:xfrm>
                            <a:off x="322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" name="Freeform 753"/>
                        <wps:cNvSpPr>
                          <a:spLocks/>
                        </wps:cNvSpPr>
                        <wps:spPr bwMode="auto">
                          <a:xfrm>
                            <a:off x="32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" name="Freeform 754"/>
                        <wps:cNvSpPr>
                          <a:spLocks/>
                        </wps:cNvSpPr>
                        <wps:spPr bwMode="auto">
                          <a:xfrm>
                            <a:off x="334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" name="Freeform 755"/>
                        <wps:cNvSpPr>
                          <a:spLocks/>
                        </wps:cNvSpPr>
                        <wps:spPr bwMode="auto">
                          <a:xfrm>
                            <a:off x="339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" name="Freeform 756"/>
                        <wps:cNvSpPr>
                          <a:spLocks/>
                        </wps:cNvSpPr>
                        <wps:spPr bwMode="auto">
                          <a:xfrm>
                            <a:off x="34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" name="Freeform 757"/>
                        <wps:cNvSpPr>
                          <a:spLocks/>
                        </wps:cNvSpPr>
                        <wps:spPr bwMode="auto">
                          <a:xfrm>
                            <a:off x="351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" name="Freeform 758"/>
                        <wps:cNvSpPr>
                          <a:spLocks/>
                        </wps:cNvSpPr>
                        <wps:spPr bwMode="auto">
                          <a:xfrm>
                            <a:off x="357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" name="Freeform 759"/>
                        <wps:cNvSpPr>
                          <a:spLocks/>
                        </wps:cNvSpPr>
                        <wps:spPr bwMode="auto">
                          <a:xfrm>
                            <a:off x="362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" name="Freeform 760"/>
                        <wps:cNvSpPr>
                          <a:spLocks/>
                        </wps:cNvSpPr>
                        <wps:spPr bwMode="auto">
                          <a:xfrm>
                            <a:off x="368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" name="Freeform 761"/>
                        <wps:cNvSpPr>
                          <a:spLocks/>
                        </wps:cNvSpPr>
                        <wps:spPr bwMode="auto">
                          <a:xfrm>
                            <a:off x="37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" name="Freeform 762"/>
                        <wps:cNvSpPr>
                          <a:spLocks/>
                        </wps:cNvSpPr>
                        <wps:spPr bwMode="auto">
                          <a:xfrm>
                            <a:off x="380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" name="Freeform 763"/>
                        <wps:cNvSpPr>
                          <a:spLocks/>
                        </wps:cNvSpPr>
                        <wps:spPr bwMode="auto">
                          <a:xfrm>
                            <a:off x="385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" name="Freeform 764"/>
                        <wps:cNvSpPr>
                          <a:spLocks/>
                        </wps:cNvSpPr>
                        <wps:spPr bwMode="auto">
                          <a:xfrm>
                            <a:off x="391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" name="Freeform 765"/>
                        <wps:cNvSpPr>
                          <a:spLocks/>
                        </wps:cNvSpPr>
                        <wps:spPr bwMode="auto">
                          <a:xfrm>
                            <a:off x="397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" name="Freeform 766"/>
                        <wps:cNvSpPr>
                          <a:spLocks/>
                        </wps:cNvSpPr>
                        <wps:spPr bwMode="auto">
                          <a:xfrm>
                            <a:off x="40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" name="Freeform 767"/>
                        <wps:cNvSpPr>
                          <a:spLocks/>
                        </wps:cNvSpPr>
                        <wps:spPr bwMode="auto">
                          <a:xfrm>
                            <a:off x="408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" name="Freeform 768"/>
                        <wps:cNvSpPr>
                          <a:spLocks/>
                        </wps:cNvSpPr>
                        <wps:spPr bwMode="auto">
                          <a:xfrm>
                            <a:off x="414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" name="Freeform 769"/>
                        <wps:cNvSpPr>
                          <a:spLocks/>
                        </wps:cNvSpPr>
                        <wps:spPr bwMode="auto">
                          <a:xfrm>
                            <a:off x="420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" name="Freeform 770"/>
                        <wps:cNvSpPr>
                          <a:spLocks/>
                        </wps:cNvSpPr>
                        <wps:spPr bwMode="auto">
                          <a:xfrm>
                            <a:off x="426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" name="Freeform 771"/>
                        <wps:cNvSpPr>
                          <a:spLocks/>
                        </wps:cNvSpPr>
                        <wps:spPr bwMode="auto">
                          <a:xfrm>
                            <a:off x="43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" name="Freeform 772"/>
                        <wps:cNvSpPr>
                          <a:spLocks/>
                        </wps:cNvSpPr>
                        <wps:spPr bwMode="auto">
                          <a:xfrm>
                            <a:off x="437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" name="Freeform 773"/>
                        <wps:cNvSpPr>
                          <a:spLocks/>
                        </wps:cNvSpPr>
                        <wps:spPr bwMode="auto">
                          <a:xfrm>
                            <a:off x="443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" name="Freeform 774"/>
                        <wps:cNvSpPr>
                          <a:spLocks/>
                        </wps:cNvSpPr>
                        <wps:spPr bwMode="auto">
                          <a:xfrm>
                            <a:off x="449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" name="Freeform 775"/>
                        <wps:cNvSpPr>
                          <a:spLocks/>
                        </wps:cNvSpPr>
                        <wps:spPr bwMode="auto">
                          <a:xfrm>
                            <a:off x="455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" name="Freeform 776"/>
                        <wps:cNvSpPr>
                          <a:spLocks/>
                        </wps:cNvSpPr>
                        <wps:spPr bwMode="auto">
                          <a:xfrm>
                            <a:off x="46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Freeform 777"/>
                        <wps:cNvSpPr>
                          <a:spLocks/>
                        </wps:cNvSpPr>
                        <wps:spPr bwMode="auto">
                          <a:xfrm>
                            <a:off x="466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Freeform 778"/>
                        <wps:cNvSpPr>
                          <a:spLocks/>
                        </wps:cNvSpPr>
                        <wps:spPr bwMode="auto">
                          <a:xfrm>
                            <a:off x="472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Freeform 779"/>
                        <wps:cNvSpPr>
                          <a:spLocks/>
                        </wps:cNvSpPr>
                        <wps:spPr bwMode="auto">
                          <a:xfrm>
                            <a:off x="478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" name="Freeform 780"/>
                        <wps:cNvSpPr>
                          <a:spLocks/>
                        </wps:cNvSpPr>
                        <wps:spPr bwMode="auto">
                          <a:xfrm>
                            <a:off x="483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" name="Freeform 781"/>
                        <wps:cNvSpPr>
                          <a:spLocks/>
                        </wps:cNvSpPr>
                        <wps:spPr bwMode="auto">
                          <a:xfrm>
                            <a:off x="48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" name="Freeform 782"/>
                        <wps:cNvSpPr>
                          <a:spLocks/>
                        </wps:cNvSpPr>
                        <wps:spPr bwMode="auto">
                          <a:xfrm>
                            <a:off x="495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" name="Freeform 783"/>
                        <wps:cNvSpPr>
                          <a:spLocks/>
                        </wps:cNvSpPr>
                        <wps:spPr bwMode="auto">
                          <a:xfrm>
                            <a:off x="501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" name="Freeform 784"/>
                        <wps:cNvSpPr>
                          <a:spLocks/>
                        </wps:cNvSpPr>
                        <wps:spPr bwMode="auto">
                          <a:xfrm>
                            <a:off x="506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" name="Freeform 785"/>
                        <wps:cNvSpPr>
                          <a:spLocks/>
                        </wps:cNvSpPr>
                        <wps:spPr bwMode="auto">
                          <a:xfrm>
                            <a:off x="512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" name="Freeform 786"/>
                        <wps:cNvSpPr>
                          <a:spLocks/>
                        </wps:cNvSpPr>
                        <wps:spPr bwMode="auto">
                          <a:xfrm>
                            <a:off x="51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" name="Freeform 787"/>
                        <wps:cNvSpPr>
                          <a:spLocks/>
                        </wps:cNvSpPr>
                        <wps:spPr bwMode="auto">
                          <a:xfrm>
                            <a:off x="524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" name="Freeform 788"/>
                        <wps:cNvSpPr>
                          <a:spLocks/>
                        </wps:cNvSpPr>
                        <wps:spPr bwMode="auto">
                          <a:xfrm>
                            <a:off x="529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" name="Freeform 789"/>
                        <wps:cNvSpPr>
                          <a:spLocks/>
                        </wps:cNvSpPr>
                        <wps:spPr bwMode="auto">
                          <a:xfrm>
                            <a:off x="535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" name="Freeform 790"/>
                        <wps:cNvSpPr>
                          <a:spLocks/>
                        </wps:cNvSpPr>
                        <wps:spPr bwMode="auto">
                          <a:xfrm>
                            <a:off x="541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4" o:spid="_x0000_s1026" style="position:absolute;margin-left:141.7pt;margin-top:11.15pt;width:130.9pt;height:1.8pt;z-index:-251680768;mso-position-horizontal-relative:page" coordorigin="2834,223" coordsize="261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" o:allowincell="f">
                <v:shape id="Freeform 745" o:spid="_x0000_s1027" style="position:absolute;left:2843;top:23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z3OMMA&#10;AADdAAAADwAAAGRycy9kb3ducmV2LnhtbESPzUrEQAzH74LvMETw5k5XUKTu7FKVhV5UXH2A0Ilt&#10;cSZTZ+K2+vTmIHhLyP/jl81uicEcKZcxsYP1qgJD3CU/cu/g7XV/cQOmCLLHkJgcfFOB3fb0ZIO1&#10;TzO/0PEgvdEQLjU6GESm2trSDRSxrNJErLf3lCOKrrm3PuOs4THYy6q6thFH1oYBJ7ofqPs4fEXt&#10;vWue949t//AZpC0h5fnpRxrnzs+W5haM0CL/4j936xX/aq24+o2OY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z3OMMAAADdAAAADwAAAAAAAAAAAAAAAACYAgAAZHJzL2Rv&#10;d25yZXYueG1sUEsFBgAAAAAEAAQA9QAAAIgDAAAAAA==&#10;" path="m,8r7,e" filled="f" strokeweight=".33158mm">
                  <v:path arrowok="t" o:connecttype="custom" o:connectlocs="0,8;7,8" o:connectangles="0,0"/>
                </v:shape>
                <v:shape id="Freeform 746" o:spid="_x0000_s1028" style="position:absolute;left:28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zTb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NN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7" o:spid="_x0000_s1029" style="position:absolute;left:293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wT8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rB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8" o:spid="_x0000_s1030" style="position:absolute;left:29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YV1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+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hX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9" o:spid="_x0000_s1031" style="position:absolute;left:305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Lo8IA&#10;AADdAAAADwAAAGRycy9kb3ducmV2LnhtbERP24rCMBB9F/Yfwgj7pqllFalGkYUuXljx9gFDM7bF&#10;ZlKabK1/b4QF3+ZwrjNfdqYSLTWutKxgNIxAEGdWl5wruJzTwRSE88gaK8uk4EEOlouP3hwTbe98&#10;pPbkcxFC2CWooPC+TqR0WUEG3dDWxIG72sagD7DJpW7wHsJNJeMomkiDJYeGAmv6Lii7nf6Mgt0P&#10;pet0+pvuNrVvv26H7b6SqNRnv1vNQHjq/Fv8717rMH8c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Iu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0" o:spid="_x0000_s1032" style="position:absolute;left:311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uOM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C4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1" o:spid="_x0000_s1033" style="position:absolute;left:31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G2TM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Btk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52" o:spid="_x0000_s1034" style="position:absolute;left:322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T18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0T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3" o:spid="_x0000_s1035" style="position:absolute;left:32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NoM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+N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4" o:spid="_x0000_s1036" style="position:absolute;left:334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MoO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8cTe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yg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5" o:spid="_x0000_s1037" style="position:absolute;left:339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8Sc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Lx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6" o:spid="_x0000_s1038" style="position:absolute;left:34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Z0s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Gd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57" o:spid="_x0000_s1039" style="position:absolute;left:351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Mmks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ya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8" o:spid="_x0000_s1040" style="position:absolute;left:357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DC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DeH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b4M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9" o:spid="_x0000_s1041" style="position:absolute;left:362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0dfs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1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0" o:spid="_x0000_s1042" style="position:absolute;left:368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G45cIA&#10;AADdAAAADwAAAGRycy9kb3ducmV2LnhtbERP24rCMBB9F/yHMMK+ralXpBpFhC5eUHbd/YChGdti&#10;MylNrPXvjbDg2xzOdRar1pSiodoVlhUM+hEI4tTqgjMFf7/J5wyE88gaS8uk4EEOVstuZ4Gxtnf+&#10;oebsMxFC2MWoIPe+iqV0aU4GXd9WxIG72NqgD7DOpK7xHsJNKYdRNJUGCw4NOVa0ySm9nm9GweGL&#10;km0yOyaHXeWb8fV7fyolKvXRa9dzEJ5a/xb/u7c6zJ+MRvD6Jpw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bj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1" o:spid="_x0000_s1043" style="position:absolute;left:37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gkc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CC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2" o:spid="_x0000_s1044" style="position:absolute;left:380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FCs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aAK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IU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3" o:spid="_x0000_s1045" style="position:absolute;left:385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Ybf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ht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4" o:spid="_x0000_s1046" style="position:absolute;left:391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+5s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fPYK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q+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65" o:spid="_x0000_s1047" style="position:absolute;left:397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UqlM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Sq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6" o:spid="_x0000_s1048" style="position:absolute;left:40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PD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Y8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7" o:spid="_x0000_s1049" style="position:absolute;left:408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V7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VX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8" o:spid="_x0000_s1050" style="position:absolute;left:414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nwd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9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fB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9" o:spid="_x0000_s1051" style="position:absolute;left:420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uA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0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7bg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0" o:spid="_x0000_s1052" style="position:absolute;left:426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Lm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M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8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1" o:spid="_x0000_s1053" style="position:absolute;left:43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5T7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X9M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5T7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2" o:spid="_x0000_s1054" style="position:absolute;left:437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2d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S9n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3" o:spid="_x0000_s1055" style="position:absolute;left:443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oA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j/ki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Bo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4" o:spid="_x0000_s1056" style="position:absolute;left:449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Nm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m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M2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5" o:spid="_x0000_s1057" style="position:absolute;left:455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NZ6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1n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76" o:spid="_x0000_s1058" style="position:absolute;left:46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/8c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/x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7" o:spid="_x0000_s1059" style="position:absolute;left:466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DMs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zD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8" o:spid="_x0000_s1060" style="position:absolute;left:472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Bmqc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e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Ga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9" o:spid="_x0000_s1061" style="position:absolute;left:478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43s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L43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80" o:spid="_x0000_s1062" style="position:absolute;left:483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dRc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Z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l1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1" o:spid="_x0000_s1063" style="position:absolute;left:48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fFMc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xT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2" o:spid="_x0000_s1064" style="position:absolute;left:495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gqsIA&#10;AADdAAAADwAAAGRycy9kb3ducmV2LnhtbERP24rCMBB9F/yHMMK+aapYka5RFqHirihe9gOGZrYt&#10;NpPSxNr9eyMIvs3hXGex6kwlWmpcaVnBeBSBIM6sLjlX8HtJh3MQziNrrCyTgn9ysFr2ewtMtL3z&#10;idqzz0UIYZeggsL7OpHSZQUZdCNbEwfuzzYGfYBNLnWD9xBuKjmJopk0WHJoKLCmdUHZ9XwzCnYb&#10;SrfpfJ/uvmvfTq/Hn0MlUamPQff1CcJT59/il3urw/w4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2C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3" o:spid="_x0000_s1065" style="position:absolute;left:501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+3c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O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Z/t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4" o:spid="_x0000_s1066" style="position:absolute;left:506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bR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mcL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t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5" o:spid="_x0000_s1067" style="position:absolute;left:512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PNM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rP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86" o:spid="_x0000_s1068" style="position:absolute;left:51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r8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mq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7" o:spid="_x0000_s1069" style="position:absolute;left:524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Jj8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Am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88" o:spid="_x0000_s1070" style="position:absolute;left:529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sFM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cr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9" o:spid="_x0000_s1071" style="position:absolute;left:535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yY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4y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0" o:spid="_x0000_s1072" style="position:absolute;left:541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KX+M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f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0" allowOverlap="1" wp14:anchorId="2246BA80" wp14:editId="0E6D7A93">
                <wp:simplePos x="0" y="0"/>
                <wp:positionH relativeFrom="page">
                  <wp:posOffset>4638675</wp:posOffset>
                </wp:positionH>
                <wp:positionV relativeFrom="paragraph">
                  <wp:posOffset>141605</wp:posOffset>
                </wp:positionV>
                <wp:extent cx="1786255" cy="22860"/>
                <wp:effectExtent l="0" t="0" r="0" b="0"/>
                <wp:wrapNone/>
                <wp:docPr id="1467" name="Group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22860"/>
                          <a:chOff x="7305" y="223"/>
                          <a:chExt cx="2813" cy="36"/>
                        </a:xfrm>
                      </wpg:grpSpPr>
                      <wps:wsp>
                        <wps:cNvPr id="1468" name="Freeform 792"/>
                        <wps:cNvSpPr>
                          <a:spLocks/>
                        </wps:cNvSpPr>
                        <wps:spPr bwMode="auto">
                          <a:xfrm>
                            <a:off x="73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Freeform 793"/>
                        <wps:cNvSpPr>
                          <a:spLocks/>
                        </wps:cNvSpPr>
                        <wps:spPr bwMode="auto">
                          <a:xfrm>
                            <a:off x="737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" name="Freeform 794"/>
                        <wps:cNvSpPr>
                          <a:spLocks/>
                        </wps:cNvSpPr>
                        <wps:spPr bwMode="auto">
                          <a:xfrm>
                            <a:off x="743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" name="Freeform 795"/>
                        <wps:cNvSpPr>
                          <a:spLocks/>
                        </wps:cNvSpPr>
                        <wps:spPr bwMode="auto">
                          <a:xfrm>
                            <a:off x="748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" name="Freeform 796"/>
                        <wps:cNvSpPr>
                          <a:spLocks/>
                        </wps:cNvSpPr>
                        <wps:spPr bwMode="auto">
                          <a:xfrm>
                            <a:off x="754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Freeform 797"/>
                        <wps:cNvSpPr>
                          <a:spLocks/>
                        </wps:cNvSpPr>
                        <wps:spPr bwMode="auto">
                          <a:xfrm>
                            <a:off x="76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Freeform 798"/>
                        <wps:cNvSpPr>
                          <a:spLocks/>
                        </wps:cNvSpPr>
                        <wps:spPr bwMode="auto">
                          <a:xfrm>
                            <a:off x="766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" name="Freeform 799"/>
                        <wps:cNvSpPr>
                          <a:spLocks/>
                        </wps:cNvSpPr>
                        <wps:spPr bwMode="auto">
                          <a:xfrm>
                            <a:off x="771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" name="Freeform 800"/>
                        <wps:cNvSpPr>
                          <a:spLocks/>
                        </wps:cNvSpPr>
                        <wps:spPr bwMode="auto">
                          <a:xfrm>
                            <a:off x="777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" name="Freeform 801"/>
                        <wps:cNvSpPr>
                          <a:spLocks/>
                        </wps:cNvSpPr>
                        <wps:spPr bwMode="auto">
                          <a:xfrm>
                            <a:off x="783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" name="Freeform 802"/>
                        <wps:cNvSpPr>
                          <a:spLocks/>
                        </wps:cNvSpPr>
                        <wps:spPr bwMode="auto">
                          <a:xfrm>
                            <a:off x="78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" name="Freeform 803"/>
                        <wps:cNvSpPr>
                          <a:spLocks/>
                        </wps:cNvSpPr>
                        <wps:spPr bwMode="auto">
                          <a:xfrm>
                            <a:off x="794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" name="Freeform 804"/>
                        <wps:cNvSpPr>
                          <a:spLocks/>
                        </wps:cNvSpPr>
                        <wps:spPr bwMode="auto">
                          <a:xfrm>
                            <a:off x="800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" name="Freeform 805"/>
                        <wps:cNvSpPr>
                          <a:spLocks/>
                        </wps:cNvSpPr>
                        <wps:spPr bwMode="auto">
                          <a:xfrm>
                            <a:off x="806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" name="Freeform 806"/>
                        <wps:cNvSpPr>
                          <a:spLocks/>
                        </wps:cNvSpPr>
                        <wps:spPr bwMode="auto">
                          <a:xfrm>
                            <a:off x="812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" name="Freeform 807"/>
                        <wps:cNvSpPr>
                          <a:spLocks/>
                        </wps:cNvSpPr>
                        <wps:spPr bwMode="auto">
                          <a:xfrm>
                            <a:off x="81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" name="Freeform 808"/>
                        <wps:cNvSpPr>
                          <a:spLocks/>
                        </wps:cNvSpPr>
                        <wps:spPr bwMode="auto">
                          <a:xfrm>
                            <a:off x="823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Freeform 809"/>
                        <wps:cNvSpPr>
                          <a:spLocks/>
                        </wps:cNvSpPr>
                        <wps:spPr bwMode="auto">
                          <a:xfrm>
                            <a:off x="829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Freeform 810"/>
                        <wps:cNvSpPr>
                          <a:spLocks/>
                        </wps:cNvSpPr>
                        <wps:spPr bwMode="auto">
                          <a:xfrm>
                            <a:off x="835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811"/>
                        <wps:cNvSpPr>
                          <a:spLocks/>
                        </wps:cNvSpPr>
                        <wps:spPr bwMode="auto">
                          <a:xfrm>
                            <a:off x="840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812"/>
                        <wps:cNvSpPr>
                          <a:spLocks/>
                        </wps:cNvSpPr>
                        <wps:spPr bwMode="auto">
                          <a:xfrm>
                            <a:off x="84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813"/>
                        <wps:cNvSpPr>
                          <a:spLocks/>
                        </wps:cNvSpPr>
                        <wps:spPr bwMode="auto">
                          <a:xfrm>
                            <a:off x="852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814"/>
                        <wps:cNvSpPr>
                          <a:spLocks/>
                        </wps:cNvSpPr>
                        <wps:spPr bwMode="auto">
                          <a:xfrm>
                            <a:off x="858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815"/>
                        <wps:cNvSpPr>
                          <a:spLocks/>
                        </wps:cNvSpPr>
                        <wps:spPr bwMode="auto">
                          <a:xfrm>
                            <a:off x="863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816"/>
                        <wps:cNvSpPr>
                          <a:spLocks/>
                        </wps:cNvSpPr>
                        <wps:spPr bwMode="auto">
                          <a:xfrm>
                            <a:off x="869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817"/>
                        <wps:cNvSpPr>
                          <a:spLocks/>
                        </wps:cNvSpPr>
                        <wps:spPr bwMode="auto">
                          <a:xfrm>
                            <a:off x="87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Freeform 818"/>
                        <wps:cNvSpPr>
                          <a:spLocks/>
                        </wps:cNvSpPr>
                        <wps:spPr bwMode="auto">
                          <a:xfrm>
                            <a:off x="881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" name="Freeform 819"/>
                        <wps:cNvSpPr>
                          <a:spLocks/>
                        </wps:cNvSpPr>
                        <wps:spPr bwMode="auto">
                          <a:xfrm>
                            <a:off x="887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" name="Freeform 820"/>
                        <wps:cNvSpPr>
                          <a:spLocks/>
                        </wps:cNvSpPr>
                        <wps:spPr bwMode="auto">
                          <a:xfrm>
                            <a:off x="892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" name="Freeform 821"/>
                        <wps:cNvSpPr>
                          <a:spLocks/>
                        </wps:cNvSpPr>
                        <wps:spPr bwMode="auto">
                          <a:xfrm>
                            <a:off x="898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" name="Freeform 822"/>
                        <wps:cNvSpPr>
                          <a:spLocks/>
                        </wps:cNvSpPr>
                        <wps:spPr bwMode="auto">
                          <a:xfrm>
                            <a:off x="90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" name="Freeform 823"/>
                        <wps:cNvSpPr>
                          <a:spLocks/>
                        </wps:cNvSpPr>
                        <wps:spPr bwMode="auto">
                          <a:xfrm>
                            <a:off x="910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" name="Freeform 824"/>
                        <wps:cNvSpPr>
                          <a:spLocks/>
                        </wps:cNvSpPr>
                        <wps:spPr bwMode="auto">
                          <a:xfrm>
                            <a:off x="915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" name="Freeform 825"/>
                        <wps:cNvSpPr>
                          <a:spLocks/>
                        </wps:cNvSpPr>
                        <wps:spPr bwMode="auto">
                          <a:xfrm>
                            <a:off x="92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" name="Freeform 826"/>
                        <wps:cNvSpPr>
                          <a:spLocks/>
                        </wps:cNvSpPr>
                        <wps:spPr bwMode="auto">
                          <a:xfrm>
                            <a:off x="927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Freeform 827"/>
                        <wps:cNvSpPr>
                          <a:spLocks/>
                        </wps:cNvSpPr>
                        <wps:spPr bwMode="auto">
                          <a:xfrm>
                            <a:off x="93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" name="Freeform 828"/>
                        <wps:cNvSpPr>
                          <a:spLocks/>
                        </wps:cNvSpPr>
                        <wps:spPr bwMode="auto">
                          <a:xfrm>
                            <a:off x="938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" name="Freeform 829"/>
                        <wps:cNvSpPr>
                          <a:spLocks/>
                        </wps:cNvSpPr>
                        <wps:spPr bwMode="auto">
                          <a:xfrm>
                            <a:off x="944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" name="Freeform 830"/>
                        <wps:cNvSpPr>
                          <a:spLocks/>
                        </wps:cNvSpPr>
                        <wps:spPr bwMode="auto">
                          <a:xfrm>
                            <a:off x="95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" name="Freeform 831"/>
                        <wps:cNvSpPr>
                          <a:spLocks/>
                        </wps:cNvSpPr>
                        <wps:spPr bwMode="auto">
                          <a:xfrm>
                            <a:off x="956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" name="Freeform 832"/>
                        <wps:cNvSpPr>
                          <a:spLocks/>
                        </wps:cNvSpPr>
                        <wps:spPr bwMode="auto">
                          <a:xfrm>
                            <a:off x="96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" name="Freeform 833"/>
                        <wps:cNvSpPr>
                          <a:spLocks/>
                        </wps:cNvSpPr>
                        <wps:spPr bwMode="auto">
                          <a:xfrm>
                            <a:off x="967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" name="Freeform 834"/>
                        <wps:cNvSpPr>
                          <a:spLocks/>
                        </wps:cNvSpPr>
                        <wps:spPr bwMode="auto">
                          <a:xfrm>
                            <a:off x="973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" name="Freeform 835"/>
                        <wps:cNvSpPr>
                          <a:spLocks/>
                        </wps:cNvSpPr>
                        <wps:spPr bwMode="auto">
                          <a:xfrm>
                            <a:off x="97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" name="Freeform 836"/>
                        <wps:cNvSpPr>
                          <a:spLocks/>
                        </wps:cNvSpPr>
                        <wps:spPr bwMode="auto">
                          <a:xfrm>
                            <a:off x="984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" name="Freeform 837"/>
                        <wps:cNvSpPr>
                          <a:spLocks/>
                        </wps:cNvSpPr>
                        <wps:spPr bwMode="auto">
                          <a:xfrm>
                            <a:off x="99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" name="Freeform 838"/>
                        <wps:cNvSpPr>
                          <a:spLocks/>
                        </wps:cNvSpPr>
                        <wps:spPr bwMode="auto">
                          <a:xfrm>
                            <a:off x="996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" name="Freeform 839"/>
                        <wps:cNvSpPr>
                          <a:spLocks/>
                        </wps:cNvSpPr>
                        <wps:spPr bwMode="auto">
                          <a:xfrm>
                            <a:off x="1002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" name="Freeform 840"/>
                        <wps:cNvSpPr>
                          <a:spLocks/>
                        </wps:cNvSpPr>
                        <wps:spPr bwMode="auto">
                          <a:xfrm>
                            <a:off x="100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1" o:spid="_x0000_s1026" style="position:absolute;margin-left:365.25pt;margin-top:11.15pt;width:140.65pt;height:1.8pt;z-index:-251679744;mso-position-horizontal-relative:page" coordorigin="7305,223" coordsize="281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" o:allowincell="f">
                <v:shape id="Freeform 792" o:spid="_x0000_s1027" style="position:absolute;left:73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KFM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wo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3" o:spid="_x0000_s1028" style="position:absolute;left:737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vj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8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Lr4/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4" o:spid="_x0000_s1029" style="position:absolute;left:743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Qz8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JD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5" o:spid="_x0000_s1030" style="position:absolute;left:748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1V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W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5DV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6" o:spid="_x0000_s1031" style="position:absolute;left:754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arI8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/Q7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2qy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7" o:spid="_x0000_s1032" style="position:absolute;left:76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Ou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O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g6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8" o:spid="_x0000_s1033" style="position:absolute;left:766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WzM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7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OWz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9" o:spid="_x0000_s1034" style="position:absolute;left:771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8zV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zN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0" o:spid="_x0000_s1035" style="position:absolute;left:777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2tIM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g6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NrS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1" o:spid="_x0000_s1036" style="position:absolute;left:783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Iu8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A/WS7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EIu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2" o:spid="_x0000_s1037" style="position:absolute;left:78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6cyc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pz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3" o:spid="_x0000_s1038" style="position:absolute;left:794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5U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j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4" o:spid="_x0000_s1039" style="position:absolute;left:800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3g6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eD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5" o:spid="_x0000_s1040" style="position:absolute;left:806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Fc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Fk8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xRX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6" o:spid="_x0000_s1041" style="position:absolute;left:812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bB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D+Lp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49s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7" o:spid="_x0000_s1042" style="position:absolute;left:81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+n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cfI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9+n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8" o:spid="_x0000_s1043" style="position:absolute;left:823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bm6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B8n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G5u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9" o:spid="_x0000_s1044" style="position:absolute;left:829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Dc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Inu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pD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0" o:spid="_x0000_s1045" style="position:absolute;left:835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jdB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Zk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jdB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1" o:spid="_x0000_s1046" style="position:absolute;left:840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4n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Rba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R4n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2" o:spid="_x0000_s1047" style="position:absolute;left:84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s7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+z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3" o:spid="_x0000_s1048" style="position:absolute;left:852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Jd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J/E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0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4" o:spid="_x0000_s1049" style="position:absolute;left:858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2N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HY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5" o:spid="_x0000_s1050" style="position:absolute;left:863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Tr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9+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NO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6" o:spid="_x0000_s1051" style="position:absolute;left:869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pN2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+ej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k3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7" o:spid="_x0000_s1052" style="position:absolute;left:87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oQ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N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u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8" o:spid="_x0000_s1053" style="position:absolute;left:881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9wN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8i+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3A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9" o:spid="_x0000_s1054" style="position:absolute;left:887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Vr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09W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0" o:spid="_x0000_s1055" style="position:absolute;left:892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L2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6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BS9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1" o:spid="_x0000_s1056" style="position:absolute;left:898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3uQ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e5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2" o:spid="_x0000_s1057" style="position:absolute;left:90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6M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no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3" o:spid="_x0000_s1058" style="position:absolute;left:910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fq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A/Wa3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7f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4" o:spid="_x0000_s1059" style="position:absolute;left:915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/sL8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/sL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25" o:spid="_x0000_s1060" style="position:absolute;left:92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JtMEA&#10;AADdAAAADwAAAGRycy9kb3ducmV2LnhtbERP24rCMBB9X/Afwgi+aaq4ItUoIlR0xWW9fMDQjG2x&#10;mZQm1vr3RhD2bQ7nOvNla0rRUO0KywqGgwgEcWp1wZmCyznpT0E4j6yxtEwKnuRgueh8zTHW9sFH&#10;ak4+EyGEXYwKcu+rWEqX5mTQDWxFHLirrQ36AOtM6hofIdyUchRFE2mw4NCQY0XrnNLb6W4U7DeU&#10;bJPpIdnvKt+Mb38/v6VEpXrddjUD4an1/+KPe6vD/O9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DS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6" o:spid="_x0000_s1061" style="position:absolute;left:927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Xw8MA&#10;AADdAAAADwAAAGRycy9kb3ducmV2LnhtbERP22rCQBB9F/oPyxR8azYNWiS6SimkRMXSpn7AkJ0m&#10;wexsyG5j/HtXEHybw7nOajOaVgzUu8aygtcoBkFcWt1wpeD4m70sQDiPrLG1TAou5GCzfpqsMNX2&#10;zD80FL4SIYRdigpq77tUSlfWZNBFtiMO3J/tDfoA+0rqHs8h3LQyieM3abDh0FBjRx81lafi3yjY&#10;f1KWZ4tDtt92fpidvndfrUSlps/j+xKEp9E/xHd3rsP8eZ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X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7" o:spid="_x0000_s1062" style="position:absolute;left:93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yWMMA&#10;AADdAAAADwAAAGRycy9kb3ducmV2LnhtbERP22rCQBB9F/yHZQTf6qZVi8SsUgoptkFpUz9gyE6T&#10;YHY2ZLdJ/PuuUPBtDuc6yX40jeipc7VlBY+LCARxYXXNpYLzd/qwAeE8ssbGMim4koP9bjpJMNZ2&#10;4C/qc1+KEMIuRgWV920spSsqMugWtiUO3I/tDPoAu1LqDocQbhr5FEXP0mDNoaHCll4rKi75r1GQ&#10;vVF6SDfHNHtvfb+6fH6cGolKzWfjyxaEp9Hfxf/ugw7z1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1y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8" o:spid="_x0000_s1063" style="position:absolute;left:938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qLM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B/GS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Tq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9" o:spid="_x0000_s1064" style="position:absolute;left:944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Pt8IA&#10;AADdAAAADwAAAGRycy9kb3ducmV2LnhtbERP24rCMBB9F/Yfwiz4pukuKqUaRRa6eEHx9gFDM7bF&#10;ZlKaWOvfbxYE3+ZwrjNbdKYSLTWutKzgaxiBIM6sLjlXcDmngxiE88gaK8uk4EkOFvOP3gwTbR98&#10;pPbkcxFC2CWooPC+TqR0WUEG3dDWxIG72sagD7DJpW7wEcJNJb+jaCINlhwaCqzpp6DsdrobBdtf&#10;SldpvEu369q3o9ths68kKtX/7JZTEJ46/xa/3Csd5o+j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E+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0" o:spid="_x0000_s1065" style="position:absolute;left:95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rRwM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j/Fi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rR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1" o:spid="_x0000_s1066" style="position:absolute;left:956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0W8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q+gZ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Z0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2" o:spid="_x0000_s1067" style="position:absolute;left:96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gKc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BlW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ng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3" o:spid="_x0000_s1068" style="position:absolute;left:967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Fss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Z9ES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VFs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4" o:spid="_x0000_s1069" style="position:absolute;left:973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68sUA&#10;AADdAAAADwAAAGRycy9kb3ducmV2LnhtbESP3WrCQBCF7wu+wzJC7+rGYotEVxEhxSoV/x5gyI5J&#10;MDsbsmuMb9+5KPRuhnPmnG/my97VqqM2VJ4NjEcJKOLc24oLA5dz9jYFFSKyxdozGXhSgOVi8DLH&#10;1PoHH6k7xUJJCIcUDZQxNqnWIS/JYRj5hli0q28dRlnbQtsWHxLuav2eJJ/aYcXSUGJD65Ly2+nu&#10;DOy+KNtk059s993EbnI7bPe1RmNeh/1qBipSH//Nf9cbK/g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nr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35" o:spid="_x0000_s1070" style="position:absolute;left:97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rfacMA&#10;AADdAAAADwAAAGRycy9kb3ducmV2LnhtbERP22rCQBB9F/yHZYS+6SallZC6SilEtKGlxn7AkJ0m&#10;wexsyK5J/PtuoeDbHM51NrvJtGKg3jWWFcSrCARxaXXDlYLvc7ZMQDiPrLG1TApu5GC3nc82mGo7&#10;8omGwlcihLBLUUHtfZdK6cqaDLqV7YgD92N7gz7AvpK6xzGEm1Y+RtFaGmw4NNTY0VtN5aW4GgX5&#10;nrJDlnxk+bHzw9Pl6/2zlajUw2J6fQHhafJ38b/7oMP85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rfa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6" o:spid="_x0000_s1071" style="position:absolute;left:984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Hs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EE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7" o:spid="_x0000_s1072" style="position:absolute;left:99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kh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juD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OS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8" o:spid="_x0000_s1073" style="position:absolute;left:996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88c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Xz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9" o:spid="_x0000_s1074" style="position:absolute;left:1002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Zas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f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dl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0" o:spid="_x0000_s1075" style="position:absolute;left:100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HH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zRx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Attività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</w:r>
      <w:r>
        <w:t>INAIL</w:t>
      </w:r>
      <w:r>
        <w:rPr>
          <w:spacing w:val="-2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ditta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07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1" locked="0" layoutInCell="0" allowOverlap="1" wp14:anchorId="1904041D" wp14:editId="4A1E948A">
                <wp:simplePos x="0" y="0"/>
                <wp:positionH relativeFrom="page">
                  <wp:posOffset>2225040</wp:posOffset>
                </wp:positionH>
                <wp:positionV relativeFrom="paragraph">
                  <wp:posOffset>207645</wp:posOffset>
                </wp:positionV>
                <wp:extent cx="1237615" cy="22860"/>
                <wp:effectExtent l="0" t="0" r="0" b="0"/>
                <wp:wrapNone/>
                <wp:docPr id="1432" name="Group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7615" cy="22860"/>
                          <a:chOff x="3504" y="327"/>
                          <a:chExt cx="1949" cy="36"/>
                        </a:xfrm>
                      </wpg:grpSpPr>
                      <wps:wsp>
                        <wps:cNvPr id="1433" name="Freeform 842"/>
                        <wps:cNvSpPr>
                          <a:spLocks/>
                        </wps:cNvSpPr>
                        <wps:spPr bwMode="auto">
                          <a:xfrm>
                            <a:off x="351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" name="Freeform 843"/>
                        <wps:cNvSpPr>
                          <a:spLocks/>
                        </wps:cNvSpPr>
                        <wps:spPr bwMode="auto">
                          <a:xfrm>
                            <a:off x="357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5" name="Freeform 844"/>
                        <wps:cNvSpPr>
                          <a:spLocks/>
                        </wps:cNvSpPr>
                        <wps:spPr bwMode="auto">
                          <a:xfrm>
                            <a:off x="362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" name="Freeform 845"/>
                        <wps:cNvSpPr>
                          <a:spLocks/>
                        </wps:cNvSpPr>
                        <wps:spPr bwMode="auto">
                          <a:xfrm>
                            <a:off x="368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" name="Freeform 846"/>
                        <wps:cNvSpPr>
                          <a:spLocks/>
                        </wps:cNvSpPr>
                        <wps:spPr bwMode="auto">
                          <a:xfrm>
                            <a:off x="37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" name="Freeform 847"/>
                        <wps:cNvSpPr>
                          <a:spLocks/>
                        </wps:cNvSpPr>
                        <wps:spPr bwMode="auto">
                          <a:xfrm>
                            <a:off x="380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" name="Freeform 848"/>
                        <wps:cNvSpPr>
                          <a:spLocks/>
                        </wps:cNvSpPr>
                        <wps:spPr bwMode="auto">
                          <a:xfrm>
                            <a:off x="385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Freeform 849"/>
                        <wps:cNvSpPr>
                          <a:spLocks/>
                        </wps:cNvSpPr>
                        <wps:spPr bwMode="auto">
                          <a:xfrm>
                            <a:off x="391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" name="Freeform 850"/>
                        <wps:cNvSpPr>
                          <a:spLocks/>
                        </wps:cNvSpPr>
                        <wps:spPr bwMode="auto">
                          <a:xfrm>
                            <a:off x="397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" name="Freeform 851"/>
                        <wps:cNvSpPr>
                          <a:spLocks/>
                        </wps:cNvSpPr>
                        <wps:spPr bwMode="auto">
                          <a:xfrm>
                            <a:off x="40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Freeform 852"/>
                        <wps:cNvSpPr>
                          <a:spLocks/>
                        </wps:cNvSpPr>
                        <wps:spPr bwMode="auto">
                          <a:xfrm>
                            <a:off x="408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Freeform 853"/>
                        <wps:cNvSpPr>
                          <a:spLocks/>
                        </wps:cNvSpPr>
                        <wps:spPr bwMode="auto">
                          <a:xfrm>
                            <a:off x="414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Freeform 854"/>
                        <wps:cNvSpPr>
                          <a:spLocks/>
                        </wps:cNvSpPr>
                        <wps:spPr bwMode="auto">
                          <a:xfrm>
                            <a:off x="420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" name="Freeform 855"/>
                        <wps:cNvSpPr>
                          <a:spLocks/>
                        </wps:cNvSpPr>
                        <wps:spPr bwMode="auto">
                          <a:xfrm>
                            <a:off x="426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" name="Freeform 856"/>
                        <wps:cNvSpPr>
                          <a:spLocks/>
                        </wps:cNvSpPr>
                        <wps:spPr bwMode="auto">
                          <a:xfrm>
                            <a:off x="43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Freeform 857"/>
                        <wps:cNvSpPr>
                          <a:spLocks/>
                        </wps:cNvSpPr>
                        <wps:spPr bwMode="auto">
                          <a:xfrm>
                            <a:off x="437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Freeform 858"/>
                        <wps:cNvSpPr>
                          <a:spLocks/>
                        </wps:cNvSpPr>
                        <wps:spPr bwMode="auto">
                          <a:xfrm>
                            <a:off x="443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" name="Freeform 859"/>
                        <wps:cNvSpPr>
                          <a:spLocks/>
                        </wps:cNvSpPr>
                        <wps:spPr bwMode="auto">
                          <a:xfrm>
                            <a:off x="449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" name="Freeform 860"/>
                        <wps:cNvSpPr>
                          <a:spLocks/>
                        </wps:cNvSpPr>
                        <wps:spPr bwMode="auto">
                          <a:xfrm>
                            <a:off x="455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Freeform 861"/>
                        <wps:cNvSpPr>
                          <a:spLocks/>
                        </wps:cNvSpPr>
                        <wps:spPr bwMode="auto">
                          <a:xfrm>
                            <a:off x="46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" name="Freeform 862"/>
                        <wps:cNvSpPr>
                          <a:spLocks/>
                        </wps:cNvSpPr>
                        <wps:spPr bwMode="auto">
                          <a:xfrm>
                            <a:off x="466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Freeform 863"/>
                        <wps:cNvSpPr>
                          <a:spLocks/>
                        </wps:cNvSpPr>
                        <wps:spPr bwMode="auto">
                          <a:xfrm>
                            <a:off x="472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Freeform 864"/>
                        <wps:cNvSpPr>
                          <a:spLocks/>
                        </wps:cNvSpPr>
                        <wps:spPr bwMode="auto">
                          <a:xfrm>
                            <a:off x="478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" name="Freeform 865"/>
                        <wps:cNvSpPr>
                          <a:spLocks/>
                        </wps:cNvSpPr>
                        <wps:spPr bwMode="auto">
                          <a:xfrm>
                            <a:off x="483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" name="Freeform 866"/>
                        <wps:cNvSpPr>
                          <a:spLocks/>
                        </wps:cNvSpPr>
                        <wps:spPr bwMode="auto">
                          <a:xfrm>
                            <a:off x="489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" name="Freeform 867"/>
                        <wps:cNvSpPr>
                          <a:spLocks/>
                        </wps:cNvSpPr>
                        <wps:spPr bwMode="auto">
                          <a:xfrm>
                            <a:off x="495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" name="Freeform 868"/>
                        <wps:cNvSpPr>
                          <a:spLocks/>
                        </wps:cNvSpPr>
                        <wps:spPr bwMode="auto">
                          <a:xfrm>
                            <a:off x="501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" name="Freeform 869"/>
                        <wps:cNvSpPr>
                          <a:spLocks/>
                        </wps:cNvSpPr>
                        <wps:spPr bwMode="auto">
                          <a:xfrm>
                            <a:off x="506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Freeform 870"/>
                        <wps:cNvSpPr>
                          <a:spLocks/>
                        </wps:cNvSpPr>
                        <wps:spPr bwMode="auto">
                          <a:xfrm>
                            <a:off x="512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" name="Freeform 871"/>
                        <wps:cNvSpPr>
                          <a:spLocks/>
                        </wps:cNvSpPr>
                        <wps:spPr bwMode="auto">
                          <a:xfrm>
                            <a:off x="518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Freeform 872"/>
                        <wps:cNvSpPr>
                          <a:spLocks/>
                        </wps:cNvSpPr>
                        <wps:spPr bwMode="auto">
                          <a:xfrm>
                            <a:off x="524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Freeform 873"/>
                        <wps:cNvSpPr>
                          <a:spLocks/>
                        </wps:cNvSpPr>
                        <wps:spPr bwMode="auto">
                          <a:xfrm>
                            <a:off x="529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Freeform 874"/>
                        <wps:cNvSpPr>
                          <a:spLocks/>
                        </wps:cNvSpPr>
                        <wps:spPr bwMode="auto">
                          <a:xfrm>
                            <a:off x="535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" name="Freeform 875"/>
                        <wps:cNvSpPr>
                          <a:spLocks/>
                        </wps:cNvSpPr>
                        <wps:spPr bwMode="auto">
                          <a:xfrm>
                            <a:off x="541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1" o:spid="_x0000_s1026" style="position:absolute;margin-left:175.2pt;margin-top:16.35pt;width:97.45pt;height:1.8pt;z-index:-251678720;mso-position-horizontal-relative:page" coordorigin="3504,327" coordsize="194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" o:allowincell="f">
                <v:shape id="Freeform 842" o:spid="_x0000_s1027" style="position:absolute;left:351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3eMEA&#10;AADdAAAADwAAAGRycy9kb3ducmV2LnhtbERP24rCMBB9X/Afwgi+aeoFkWoUEbroiuLtA4ZmbIvN&#10;pDTZ2v17Iwj7NodzncWqNaVoqHaFZQXDQQSCOLW64EzB7Zr0ZyCcR9ZYWiYFf+Rgtex8LTDW9sln&#10;ai4+EyGEXYwKcu+rWEqX5mTQDWxFHLi7rQ36AOtM6hqfIdyUchRFU2mw4NCQY0WbnNLH5dco2H9T&#10;sk1mh2S/q3wzeZx+jqVEpXrddj0H4an1/+KPe6vD/Ml4DO9vw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t3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3" o:spid="_x0000_s1028" style="position:absolute;left:357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vDM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8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+S8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4" o:spid="_x0000_s1029" style="position:absolute;left:362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WKl8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8y/oS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Yq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5" o:spid="_x0000_s1030" style="position:absolute;left:368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cU4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JD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nFO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6" o:spid="_x0000_s1031" style="position:absolute;left:37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xe8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PIW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7F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7" o:spid="_x0000_s1032" style="position:absolute;left:380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QlCc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Ql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48" o:spid="_x0000_s1033" style="position:absolute;left:385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Ak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PIO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+IC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9" o:spid="_x0000_s1034" style="position:absolute;left:391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Racs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0" o:spid="_x0000_s1035" style="position:absolute;left:397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/6c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/+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51" o:spid="_x0000_s1036" style="position:absolute;left:40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hns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bC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phn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2" o:spid="_x0000_s1037" style="position:absolute;left:408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EBc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c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sQ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3" o:spid="_x0000_s1038" style="position:absolute;left:414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cccMA&#10;AADdAAAADwAAAGRycy9kb3ducmV2LnhtbERP22qDQBB9L+Qflgnkra4JUoJ1E0rAkEZacukHDO5U&#10;Je6suFs1f58tFPo2h3OdbDuZVgzUu8aygmUUgyAurW64UvB1zZ/XIJxH1thaJgV3crDdzJ4yTLUd&#10;+UzDxVcihLBLUUHtfZdK6cqaDLrIdsSB+7a9QR9gX0nd4xjCTStXcfwiDTYcGmrsaFdTebv8GAXF&#10;nvJDvv7Ii/fOD8ntdPxsJSq1mE9vryA8Tf5f/Oc+6DA/SRL4/Sac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9c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4" o:spid="_x0000_s1039" style="position:absolute;left:420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56s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/QV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P56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5" o:spid="_x0000_s1040" style="position:absolute;left:426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nn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jh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Fn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6" o:spid="_x0000_s1041" style="position:absolute;left:43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3CBs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/QN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3C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7" o:spid="_x0000_s1042" style="position:absolute;left:437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WdM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slZ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8" o:spid="_x0000_s1043" style="position:absolute;left:443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z78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cz+D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vP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9" o:spid="_x0000_s1044" style="position:absolute;left:449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Mr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cy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0" o:spid="_x0000_s1045" style="position:absolute;left:455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pN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/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Wk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1" o:spid="_x0000_s1046" style="position:absolute;left:46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3Q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/Qz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D90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2" o:spid="_x0000_s1047" style="position:absolute;left:466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S2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/yOY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1L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3" o:spid="_x0000_s1048" style="position:absolute;left:472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Kr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9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Kr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4" o:spid="_x0000_s1049" style="position:absolute;left:478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vN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ngy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qbz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5" o:spid="_x0000_s1050" style="position:absolute;left:483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xQ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vC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jx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6" o:spid="_x0000_s1051" style="position:absolute;left:489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U2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FT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7" o:spid="_x0000_s1052" style="position:absolute;left:495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Aq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8C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8" o:spid="_x0000_s1053" style="position:absolute;left:501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lM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2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9" o:spid="_x0000_s1054" style="position:absolute;left:506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GEs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QY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70" o:spid="_x0000_s1055" style="position:absolute;left:512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ji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N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PaO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1" o:spid="_x0000_s1056" style="position:absolute;left:518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89/s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Tp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89/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2" o:spid="_x0000_s1057" style="position:absolute;left:524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YZ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Z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jmG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73" o:spid="_x0000_s1058" style="position:absolute;left:529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AE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TmL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oAE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4" o:spid="_x0000_s1059" style="position:absolute;left:535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lis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LF/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al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5" o:spid="_x0000_s1060" style="position:absolute;left:541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7/c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cv0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Q7/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0" allowOverlap="1" wp14:anchorId="12356154" wp14:editId="24E39C46">
                <wp:simplePos x="0" y="0"/>
                <wp:positionH relativeFrom="page">
                  <wp:posOffset>5443220</wp:posOffset>
                </wp:positionH>
                <wp:positionV relativeFrom="paragraph">
                  <wp:posOffset>207645</wp:posOffset>
                </wp:positionV>
                <wp:extent cx="981710" cy="22860"/>
                <wp:effectExtent l="0" t="0" r="0" b="0"/>
                <wp:wrapNone/>
                <wp:docPr id="1404" name="Group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22860"/>
                          <a:chOff x="8572" y="327"/>
                          <a:chExt cx="1546" cy="36"/>
                        </a:xfrm>
                      </wpg:grpSpPr>
                      <wps:wsp>
                        <wps:cNvPr id="1405" name="Freeform 877"/>
                        <wps:cNvSpPr>
                          <a:spLocks/>
                        </wps:cNvSpPr>
                        <wps:spPr bwMode="auto">
                          <a:xfrm>
                            <a:off x="858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" name="Freeform 878"/>
                        <wps:cNvSpPr>
                          <a:spLocks/>
                        </wps:cNvSpPr>
                        <wps:spPr bwMode="auto">
                          <a:xfrm>
                            <a:off x="863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" name="Freeform 879"/>
                        <wps:cNvSpPr>
                          <a:spLocks/>
                        </wps:cNvSpPr>
                        <wps:spPr bwMode="auto">
                          <a:xfrm>
                            <a:off x="869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" name="Freeform 880"/>
                        <wps:cNvSpPr>
                          <a:spLocks/>
                        </wps:cNvSpPr>
                        <wps:spPr bwMode="auto">
                          <a:xfrm>
                            <a:off x="875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" name="Freeform 881"/>
                        <wps:cNvSpPr>
                          <a:spLocks/>
                        </wps:cNvSpPr>
                        <wps:spPr bwMode="auto">
                          <a:xfrm>
                            <a:off x="881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" name="Freeform 882"/>
                        <wps:cNvSpPr>
                          <a:spLocks/>
                        </wps:cNvSpPr>
                        <wps:spPr bwMode="auto">
                          <a:xfrm>
                            <a:off x="887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" name="Freeform 883"/>
                        <wps:cNvSpPr>
                          <a:spLocks/>
                        </wps:cNvSpPr>
                        <wps:spPr bwMode="auto">
                          <a:xfrm>
                            <a:off x="892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" name="Freeform 884"/>
                        <wps:cNvSpPr>
                          <a:spLocks/>
                        </wps:cNvSpPr>
                        <wps:spPr bwMode="auto">
                          <a:xfrm>
                            <a:off x="898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" name="Freeform 885"/>
                        <wps:cNvSpPr>
                          <a:spLocks/>
                        </wps:cNvSpPr>
                        <wps:spPr bwMode="auto">
                          <a:xfrm>
                            <a:off x="90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" name="Freeform 886"/>
                        <wps:cNvSpPr>
                          <a:spLocks/>
                        </wps:cNvSpPr>
                        <wps:spPr bwMode="auto">
                          <a:xfrm>
                            <a:off x="910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" name="Freeform 887"/>
                        <wps:cNvSpPr>
                          <a:spLocks/>
                        </wps:cNvSpPr>
                        <wps:spPr bwMode="auto">
                          <a:xfrm>
                            <a:off x="915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" name="Freeform 888"/>
                        <wps:cNvSpPr>
                          <a:spLocks/>
                        </wps:cNvSpPr>
                        <wps:spPr bwMode="auto">
                          <a:xfrm>
                            <a:off x="921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" name="Freeform 889"/>
                        <wps:cNvSpPr>
                          <a:spLocks/>
                        </wps:cNvSpPr>
                        <wps:spPr bwMode="auto">
                          <a:xfrm>
                            <a:off x="927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" name="Freeform 890"/>
                        <wps:cNvSpPr>
                          <a:spLocks/>
                        </wps:cNvSpPr>
                        <wps:spPr bwMode="auto">
                          <a:xfrm>
                            <a:off x="93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" name="Freeform 891"/>
                        <wps:cNvSpPr>
                          <a:spLocks/>
                        </wps:cNvSpPr>
                        <wps:spPr bwMode="auto">
                          <a:xfrm>
                            <a:off x="938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" name="Freeform 892"/>
                        <wps:cNvSpPr>
                          <a:spLocks/>
                        </wps:cNvSpPr>
                        <wps:spPr bwMode="auto">
                          <a:xfrm>
                            <a:off x="944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" name="Freeform 893"/>
                        <wps:cNvSpPr>
                          <a:spLocks/>
                        </wps:cNvSpPr>
                        <wps:spPr bwMode="auto">
                          <a:xfrm>
                            <a:off x="950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" name="Freeform 894"/>
                        <wps:cNvSpPr>
                          <a:spLocks/>
                        </wps:cNvSpPr>
                        <wps:spPr bwMode="auto">
                          <a:xfrm>
                            <a:off x="956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" name="Freeform 895"/>
                        <wps:cNvSpPr>
                          <a:spLocks/>
                        </wps:cNvSpPr>
                        <wps:spPr bwMode="auto">
                          <a:xfrm>
                            <a:off x="96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" name="Freeform 896"/>
                        <wps:cNvSpPr>
                          <a:spLocks/>
                        </wps:cNvSpPr>
                        <wps:spPr bwMode="auto">
                          <a:xfrm>
                            <a:off x="967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" name="Freeform 897"/>
                        <wps:cNvSpPr>
                          <a:spLocks/>
                        </wps:cNvSpPr>
                        <wps:spPr bwMode="auto">
                          <a:xfrm>
                            <a:off x="973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" name="Freeform 898"/>
                        <wps:cNvSpPr>
                          <a:spLocks/>
                        </wps:cNvSpPr>
                        <wps:spPr bwMode="auto">
                          <a:xfrm>
                            <a:off x="979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" name="Freeform 899"/>
                        <wps:cNvSpPr>
                          <a:spLocks/>
                        </wps:cNvSpPr>
                        <wps:spPr bwMode="auto">
                          <a:xfrm>
                            <a:off x="984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" name="Freeform 900"/>
                        <wps:cNvSpPr>
                          <a:spLocks/>
                        </wps:cNvSpPr>
                        <wps:spPr bwMode="auto">
                          <a:xfrm>
                            <a:off x="99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" name="Freeform 901"/>
                        <wps:cNvSpPr>
                          <a:spLocks/>
                        </wps:cNvSpPr>
                        <wps:spPr bwMode="auto">
                          <a:xfrm>
                            <a:off x="996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" name="Freeform 902"/>
                        <wps:cNvSpPr>
                          <a:spLocks/>
                        </wps:cNvSpPr>
                        <wps:spPr bwMode="auto">
                          <a:xfrm>
                            <a:off x="1002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" name="Freeform 903"/>
                        <wps:cNvSpPr>
                          <a:spLocks/>
                        </wps:cNvSpPr>
                        <wps:spPr bwMode="auto">
                          <a:xfrm>
                            <a:off x="1007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6" o:spid="_x0000_s1026" style="position:absolute;margin-left:428.6pt;margin-top:16.35pt;width:77.3pt;height:1.8pt;z-index:-251677696;mso-position-horizontal-relative:page" coordorigin="8572,327" coordsize="154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" o:allowincell="f">
                <v:shape id="Freeform 877" o:spid="_x0000_s1027" style="position:absolute;left:858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AKs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A/iZ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lAK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8" o:spid="_x0000_s1028" style="position:absolute;left:863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eXc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GM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95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9" o:spid="_x0000_s1029" style="position:absolute;left:869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7xs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ifxC/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d7x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0" o:spid="_x0000_s1030" style="position:absolute;left:875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vtMUA&#10;AADdAAAADwAAAGRycy9kb3ducmV2LnhtbESP0WrCQBBF34X+wzKFvummIkVSN6EUUqyiqO0HDNlp&#10;EszOhuwa4993HgTfZrh37j2zykfXqoH60Hg28DpLQBGX3jZcGfj9KaZLUCEiW2w9k4EbBcizp8kK&#10;U+uvfKThFCslIRxSNFDH2KVah7Imh2HmO2LR/nzvMMraV9r2eJVw1+p5krxphw1LQ40dfdZUnk8X&#10;Z2D7RcW6WO6K7XcXh8X5sNm3Go15eR4/3kFFGuPDfL9eW8FfJIIr38gIO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O+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1" o:spid="_x0000_s1031" style="position:absolute;left:881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KL8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g/TRb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RK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2" o:spid="_x0000_s1032" style="position:absolute;left:887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1b8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X7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d3V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3" o:spid="_x0000_s1033" style="position:absolute;left:892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9MEA&#10;AADdAAAADwAAAGRycy9kb3ducmV2LnhtbERP24rCMBB9F/yHMIJvmlZEpBplWah4YcXLfsDQzLbF&#10;ZlKaWOvfG2HBtzmc6yzXnalES40rLSuIxxEI4szqknMFv9d0NAfhPLLGyjIpeJKD9arfW2Ki7YPP&#10;1F58LkIIuwQVFN7XiZQuK8igG9uaOHB/tjHoA2xyqRt8hHBTyUkUzaTBkkNDgTV9F5TdLnej4LCh&#10;dJvOf9LDrvbt9HbaHyuJSg0H3dcChKfOf8T/7q0O86dx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70P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4" o:spid="_x0000_s1034" style="position:absolute;left:898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Og8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zG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pTo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5" o:spid="_x0000_s1035" style="position:absolute;left:90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rG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/GU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es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6" o:spid="_x0000_s1036" style="position:absolute;left:910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zbM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J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c2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7" o:spid="_x0000_s1037" style="position:absolute;left:915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W98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Nb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8" o:spid="_x0000_s1038" style="position:absolute;left:921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Ig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MoP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0ki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9" o:spid="_x0000_s1039" style="position:absolute;left:927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7tG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u0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0" o:spid="_x0000_s1040" style="position:absolute;left:93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5ac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Vz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AXl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1" o:spid="_x0000_s1041" style="position:absolute;left:938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c8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+OP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dz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2" o:spid="_x0000_s1042" style="position:absolute;left:944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u/0s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X7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7/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3" o:spid="_x0000_s1043" style="position:absolute;left:950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aSc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xH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XGk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4" o:spid="_x0000_s1044" style="position:absolute;left:956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EPsMA&#10;AADdAAAADwAAAGRycy9kb3ducmV2LnhtbERP22rCQBB9L/gPyxR8q5uGIJK6igiRVGlR6wcM2TEJ&#10;yc6G7DZJ/74rFPo2h3Od9XYyrRiod7VlBa+LCARxYXXNpYLbV/ayAuE8ssbWMin4IQfbzexpjam2&#10;I19ouPpShBB2KSqovO9SKV1RkUG3sB1x4O62N+gD7EupexxDuGllHEVLabDm0FBhR/uKiub6bRSc&#10;DpTl2eojO713fkia8/GzlajU/HnavYHwNPl/8Z8712F+Esfw+Ca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WEP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5" o:spid="_x0000_s1045" style="position:absolute;left:96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hpcMA&#10;AADdAAAADwAAAGRycy9kb3ducmV2LnhtbERP22rCQBB9F/oPyxR8q5vGUELqKkWIRKXS2n7AkJ0m&#10;wexsyK5J/PtuoeDbHM51VpvJtGKg3jWWFTwvIhDEpdUNVwq+v/KnFITzyBpby6TgRg4264fZCjNt&#10;R/6k4ewrEULYZaig9r7LpHRlTQbdwnbEgfuxvUEfYF9J3eMYwk0r4yh6kQYbDg01drStqbycr0bB&#10;cUd5kafv+XHf+SG5fBxOrUSl5o/T2ysIT5O/i//dhQ7zk3gJ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kh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6" o:spid="_x0000_s1046" style="position:absolute;left:967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50c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rB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50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7" o:spid="_x0000_s1047" style="position:absolute;left:973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cSs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zT8g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sHE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8" o:spid="_x0000_s1048" style="position:absolute;left:979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6CPc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Xi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6C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9" o:spid="_x0000_s1049" style="position:absolute;left:984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nps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zT8h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yJ6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00" o:spid="_x0000_s1050" style="position:absolute;left:99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z1M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Vz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bP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01" o:spid="_x0000_s1051" style="position:absolute;left:996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WT8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ez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RZ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902" o:spid="_x0000_s1052" style="position:absolute;left:1002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IpD8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IpD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03" o:spid="_x0000_s1053" style="position:absolute;left:1007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Ml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+mY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oy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INPS</w:t>
      </w:r>
      <w:r>
        <w:t xml:space="preserve"> </w:t>
      </w:r>
      <w:r>
        <w:rPr>
          <w:spacing w:val="-1"/>
        </w:rPr>
        <w:t>matricola</w:t>
      </w:r>
      <w:r>
        <w:t xml:space="preserve"> </w:t>
      </w:r>
      <w:r>
        <w:rPr>
          <w:spacing w:val="-2"/>
        </w:rPr>
        <w:t>azienda</w:t>
      </w:r>
      <w:r>
        <w:rPr>
          <w:spacing w:val="-2"/>
        </w:rPr>
        <w:tab/>
      </w:r>
      <w:r>
        <w:rPr>
          <w:spacing w:val="-1"/>
        </w:rPr>
        <w:t>CASSA</w:t>
      </w:r>
      <w:r>
        <w:t xml:space="preserve"> </w:t>
      </w:r>
      <w:r>
        <w:rPr>
          <w:spacing w:val="-1"/>
        </w:rPr>
        <w:t>EDILE</w:t>
      </w:r>
      <w: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impresa</w:t>
      </w: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24"/>
          <w:szCs w:val="24"/>
        </w:rPr>
      </w:pPr>
    </w:p>
    <w:p w:rsidR="000559FB" w:rsidRDefault="00113316" w:rsidP="00797771">
      <w:pPr>
        <w:pStyle w:val="Titolo3"/>
        <w:kinsoku w:val="0"/>
        <w:overflowPunct w:val="0"/>
        <w:spacing w:before="72"/>
        <w:ind w:left="4114" w:right="3197"/>
        <w:jc w:val="center"/>
        <w:rPr>
          <w:b w:val="0"/>
          <w:bCs w:val="0"/>
        </w:rPr>
      </w:pPr>
      <w:r>
        <w:rPr>
          <w:spacing w:val="-1"/>
        </w:rPr>
        <w:t>CONCORRENTE</w:t>
      </w:r>
    </w:p>
    <w:p w:rsidR="000559FB" w:rsidRDefault="000559FB">
      <w:pPr>
        <w:pStyle w:val="Corpotesto"/>
        <w:kinsoku w:val="0"/>
        <w:overflowPunct w:val="0"/>
        <w:spacing w:before="7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2985"/>
          <w:tab w:val="left" w:pos="4048"/>
        </w:tabs>
        <w:kinsoku w:val="0"/>
        <w:overflowPunct w:val="0"/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 xml:space="preserve">singola: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 (</w:t>
      </w:r>
      <w:r>
        <w:tab/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687"/>
          <w:tab w:val="left" w:pos="6753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capogruppo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A.T.I.</w:t>
      </w:r>
      <w:r>
        <w:rPr>
          <w:spacing w:val="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505"/>
          <w:tab w:val="left" w:pos="6568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mandante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A.T.I. </w:t>
      </w:r>
      <w:r>
        <w:t xml:space="preserve">o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tabs>
          <w:tab w:val="left" w:pos="880"/>
        </w:tabs>
        <w:kinsoku w:val="0"/>
        <w:overflowPunct w:val="0"/>
        <w:spacing w:before="106"/>
        <w:ind w:left="532"/>
        <w:rPr>
          <w:spacing w:val="-1"/>
        </w:rPr>
      </w:pPr>
      <w:r>
        <w:t>-</w:t>
      </w:r>
      <w:r>
        <w:tab/>
      </w:r>
      <w:r>
        <w:rPr>
          <w:spacing w:val="-1"/>
        </w:rPr>
        <w:t>altro: (specificare)</w:t>
      </w:r>
    </w:p>
    <w:p w:rsidR="000559FB" w:rsidRDefault="00113316">
      <w:pPr>
        <w:pStyle w:val="Corpotesto"/>
        <w:kinsoku w:val="0"/>
        <w:overflowPunct w:val="0"/>
        <w:spacing w:before="107"/>
        <w:ind w:left="0" w:right="2818"/>
        <w:jc w:val="center"/>
        <w:rPr>
          <w:spacing w:val="-1"/>
        </w:rPr>
      </w:pPr>
      <w:r>
        <w:rPr>
          <w:spacing w:val="-1"/>
        </w:rPr>
        <w:t>ai</w:t>
      </w:r>
      <w:r>
        <w:rPr>
          <w:spacing w:val="-3"/>
        </w:rPr>
        <w:t xml:space="preserve"> </w:t>
      </w:r>
      <w:r>
        <w:t xml:space="preserve">fini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-1"/>
        </w:rPr>
        <w:t>ammesso</w:t>
      </w:r>
      <w:r>
        <w:t xml:space="preserve"> a </w:t>
      </w:r>
      <w:r>
        <w:rPr>
          <w:spacing w:val="-1"/>
        </w:rPr>
        <w:t>presentare</w:t>
      </w:r>
      <w:r>
        <w:t xml:space="preserve"> </w:t>
      </w:r>
      <w:r>
        <w:rPr>
          <w:spacing w:val="-1"/>
        </w:rPr>
        <w:t>offerta</w:t>
      </w:r>
      <w:r>
        <w:rPr>
          <w:spacing w:val="-2"/>
        </w:rPr>
        <w:t xml:space="preserve"> per</w:t>
      </w:r>
      <w:r>
        <w:rPr>
          <w:spacing w:val="2"/>
        </w:rPr>
        <w:t xml:space="preserve"> </w:t>
      </w:r>
      <w:r>
        <w:rPr>
          <w:spacing w:val="-1"/>
        </w:rPr>
        <w:t>l’appalto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oggetto</w:t>
      </w:r>
    </w:p>
    <w:p w:rsidR="000559FB" w:rsidRDefault="000559FB">
      <w:pPr>
        <w:pStyle w:val="Corpotesto"/>
        <w:kinsoku w:val="0"/>
        <w:overflowPunct w:val="0"/>
        <w:ind w:left="0"/>
        <w:rPr>
          <w:sz w:val="31"/>
          <w:szCs w:val="31"/>
        </w:rPr>
      </w:pPr>
    </w:p>
    <w:p w:rsidR="000559FB" w:rsidRDefault="00113316">
      <w:pPr>
        <w:pStyle w:val="Titolo3"/>
        <w:kinsoku w:val="0"/>
        <w:overflowPunct w:val="0"/>
        <w:ind w:left="4112" w:right="4052"/>
        <w:jc w:val="center"/>
        <w:rPr>
          <w:b w:val="0"/>
          <w:bCs w:val="0"/>
          <w:spacing w:val="-1"/>
        </w:rPr>
      </w:pPr>
      <w:r>
        <w:rPr>
          <w:spacing w:val="-1"/>
        </w:rPr>
        <w:t>DICHIARA</w:t>
      </w:r>
      <w:r>
        <w:rPr>
          <w:b w:val="0"/>
          <w:bCs w:val="0"/>
          <w:spacing w:val="-1"/>
        </w:rPr>
        <w:t>:</w: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  <w:tab w:val="left" w:pos="9751"/>
        </w:tabs>
        <w:kinsoku w:val="0"/>
        <w:overflowPunct w:val="0"/>
        <w:spacing w:before="126" w:line="348" w:lineRule="auto"/>
        <w:ind w:right="105"/>
      </w:pPr>
      <w:r>
        <w:rPr>
          <w:spacing w:val="-1"/>
        </w:rPr>
        <w:t>che</w:t>
      </w:r>
      <w:r>
        <w:t xml:space="preserve"> </w:t>
      </w:r>
      <w:r>
        <w:rPr>
          <w:spacing w:val="-1"/>
        </w:rPr>
        <w:t>l'impresa</w:t>
      </w:r>
      <w:r>
        <w:t xml:space="preserve"> è </w:t>
      </w:r>
      <w:r>
        <w:rPr>
          <w:spacing w:val="-1"/>
        </w:rPr>
        <w:t>regolarmente</w:t>
      </w:r>
      <w:r>
        <w:t xml:space="preserve"> </w:t>
      </w:r>
      <w:r>
        <w:rPr>
          <w:spacing w:val="-1"/>
        </w:rPr>
        <w:t>iscritta</w:t>
      </w:r>
      <w: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Camera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Commercio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……………..………….nr.</w:t>
      </w:r>
      <w:r>
        <w:rPr>
          <w:spacing w:val="69"/>
        </w:rPr>
        <w:t xml:space="preserve"> </w:t>
      </w:r>
      <w:r>
        <w:rPr>
          <w:spacing w:val="-1"/>
        </w:rPr>
        <w:t>iscrizione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………………………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30"/>
        </w:rPr>
        <w:t xml:space="preserve"> </w:t>
      </w:r>
      <w:r>
        <w:rPr>
          <w:spacing w:val="-2"/>
        </w:rPr>
        <w:t>………………………….</w:t>
      </w:r>
      <w:r>
        <w:t xml:space="preserve"> </w:t>
      </w:r>
      <w:r>
        <w:rPr>
          <w:spacing w:val="32"/>
        </w:rPr>
        <w:t xml:space="preserve"> </w:t>
      </w:r>
      <w:r>
        <w:rPr>
          <w:spacing w:val="-2"/>
        </w:rPr>
        <w:t>per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attività</w:t>
      </w:r>
      <w:r>
        <w:rPr>
          <w:spacing w:val="-1"/>
        </w:rPr>
        <w:tab/>
      </w:r>
      <w:r>
        <w:t>:</w:t>
      </w:r>
    </w:p>
    <w:p w:rsidR="000559FB" w:rsidRDefault="000559FB">
      <w:pPr>
        <w:pStyle w:val="Corpotesto"/>
        <w:kinsoku w:val="0"/>
        <w:overflowPunct w:val="0"/>
        <w:spacing w:before="1"/>
        <w:ind w:left="0"/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EEEB37" wp14:editId="4AC28940">
                <wp:extent cx="5605145" cy="12700"/>
                <wp:effectExtent l="9525" t="9525" r="5080" b="0"/>
                <wp:docPr id="1402" name="Gro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3" name="Freeform 90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AsG9mVfAwAA4wcAAA4A&#10;AAAAAAAAAAAAAAAALgIAAGRycy9lMm9Eb2MueG1sUEsBAi0AFAAGAAgAAAAhABplqtLbAAAAAwEA&#10;AA8AAAAAAAAAAAAAAAAAuQUAAGRycy9kb3ducmV2LnhtbFBLBQYAAAAABAAEAPMAAADBBgAAAAA=&#10;">
                <v:shape id="Freeform 90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uM8QA&#10;AADdAAAADwAAAGRycy9kb3ducmV2LnhtbERPS2vCQBC+C/0PyxS8mU1VikRXKUKhxYsvbL2N2TEb&#10;mp2N2dWk/fXdQsHbfHzPmS06W4kbNb50rOApSUEQ506XXCjY714HExA+IGusHJOCb/KwmD/0Zphp&#10;1/KGbttQiBjCPkMFJoQ6k9Lnhiz6xNXEkTu7xmKIsCmkbrCN4baSwzR9lhZLjg0Ga1oayr+2V6tg&#10;ueJPfTlw9VOecP3efpij2W+U6j92L1MQgbpwF/+733ScP05H8Pd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M7jP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184826" wp14:editId="5294A2DC">
                <wp:extent cx="5605145" cy="12700"/>
                <wp:effectExtent l="9525" t="9525" r="5080" b="0"/>
                <wp:docPr id="1400" name="Group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1" name="Freeform 90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+qHrkV4DAADjBwAADgAA&#10;AAAAAAAAAAAAAAAuAgAAZHJzL2Uyb0RvYy54bWxQSwECLQAUAAYACAAAACEAGmWq0tsAAAADAQAA&#10;DwAAAAAAAAAAAAAAAAC4BQAAZHJzL2Rvd25yZXYueG1sUEsFBgAAAAAEAAQA8wAAAMAGAAAAAA==&#10;">
                <v:shape id="Freeform 90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V38QA&#10;AADdAAAADwAAAGRycy9kb3ducmV2LnhtbERPS2vCQBC+F/wPyxS81Y1SiqRuQhEEpZf6oI/bNDvN&#10;hmZnY3Y10V/vCoK3+fieM8t7W4sjtb5yrGA8SkAQF05XXCrYbRdPUxA+IGusHZOCE3nIs8HDDFPt&#10;Ol7TcRNKEUPYp6jAhNCkUvrCkEU/cg1x5P5cazFE2JZSt9jFcFvLSZK8SIsVxwaDDc0NFf+bg1Uw&#10;f+dvvf/k+lz94seq+zI/ZrdWavjYv72CCNSHu/jmXuo4/zkZw/WbeIL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1d/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B38AF95" wp14:editId="38B4C2EB">
                <wp:extent cx="5605145" cy="12700"/>
                <wp:effectExtent l="9525" t="9525" r="5080" b="0"/>
                <wp:docPr id="1398" name="Group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9" name="Freeform 90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ZxE5dV4DAADjBwAADgAA&#10;AAAAAAAAAAAAAAAuAgAAZHJzL2Uyb0RvYy54bWxQSwECLQAUAAYACAAAACEAGmWq0tsAAAADAQAA&#10;DwAAAAAAAAAAAAAAAAC4BQAAZHJzL2Rvd25yZXYueG1sUEsFBgAAAAAEAAQA8wAAAMAGAAAAAA==&#10;">
                <v:shape id="Freeform 90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SBO8QA&#10;AADdAAAADwAAAGRycy9kb3ducmV2LnhtbERPS2sCMRC+F/wPYQRvNVuFUlejFEFQvPjCx23cTDdL&#10;N5N1E91tf31TKPQ2H99zJrPWluJBtS8cK3jpJyCIM6cLzhUc9ovnNxA+IGssHZOCL/Iwm3aeJphq&#10;1/CWHruQixjCPkUFJoQqldJnhiz6vquII/fhaoshwjqXusYmhttSDpLkVVosODYYrGhuKPvc3a2C&#10;+ZrP+nbk8ru44mbVnMzFHLZK9brt+xhEoDb8i//cSx3nD0cj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EgTv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9A67868" wp14:editId="5265E8C0">
                <wp:extent cx="5605145" cy="12700"/>
                <wp:effectExtent l="9525" t="9525" r="5080" b="0"/>
                <wp:docPr id="1396" name="Group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7" name="Freeform 91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1L8M3YAMAAOMHAAAO&#10;AAAAAAAAAAAAAAAAAC4CAABkcnMvZTJvRG9jLnhtbFBLAQItABQABgAIAAAAIQAaZarS2wAAAAMB&#10;AAAPAAAAAAAAAAAAAAAAALoFAABkcnMvZG93bnJldi54bWxQSwUGAAAAAAQABADzAAAAwgYAAAAA&#10;">
                <v:shape id="Freeform 91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w0sQA&#10;AADdAAAADwAAAGRycy9kb3ducmV2LnhtbERPTWsCMRC9F/ofwhS81WwVat0aRQSh0otaqXqbbqab&#10;xc1ku4nu6q83gtDbPN7njCatLcWJal84VvDSTUAQZ04XnCvYfM2f30D4gKyxdEwKzuRhMn58GGGq&#10;XcMrOq1DLmII+xQVmBCqVEqfGbLou64ijtyvqy2GCOtc6hqbGG5L2UuSV2mx4NhgsKKZoeywPloF&#10;s0/e6b9vLi/FDy4XzdbszWalVOepnb6DCNSGf/Hd/aHj/P5wAL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XsNL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A9EE5B8" wp14:editId="2CDF80C3">
                <wp:extent cx="5605145" cy="12700"/>
                <wp:effectExtent l="9525" t="9525" r="5080" b="0"/>
                <wp:docPr id="1394" name="Group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5" name="Freeform 91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hIjew14DAADjBwAADgAA&#10;AAAAAAAAAAAAAAAuAgAAZHJzL2Uyb0RvYy54bWxQSwECLQAUAAYACAAAACEAGmWq0tsAAAADAQAA&#10;DwAAAAAAAAAAAAAAAAC4BQAAZHJzL2Rvd25yZXYueG1sUEsFBgAAAAAEAAQA8wAAAMAGAAAAAA==&#10;">
                <v:shape id="Freeform 91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LPsQA&#10;AADdAAAADwAAAGRycy9kb3ducmV2LnhtbERPTWsCMRC9F/ofwhS81WyVSt0aRQSh0otaqXqbbqab&#10;xc1ku4nu6q83gtDbPN7njCatLcWJal84VvDSTUAQZ04XnCvYfM2f30D4gKyxdEwKzuRhMn58GGGq&#10;XcMrOq1DLmII+xQVmBCqVEqfGbLou64ijtyvqy2GCOtc6hqbGG5L2UuSgbRYcGwwWNHMUHZYH62C&#10;2Sfv9N83l5fiB5eLZmv2ZrNSqvPUTt9BBGrDv/ju/tBxfn/4Cr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Jiz7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</w:tabs>
        <w:kinsoku w:val="0"/>
        <w:overflowPunct w:val="0"/>
        <w:spacing w:before="112" w:line="348" w:lineRule="auto"/>
        <w:ind w:right="105"/>
        <w:rPr>
          <w:spacing w:val="-1"/>
        </w:rPr>
      </w:pPr>
      <w:r>
        <w:rPr>
          <w:spacing w:val="-1"/>
        </w:rPr>
        <w:t>che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8"/>
        </w:rPr>
        <w:t xml:space="preserve"> </w:t>
      </w:r>
      <w:r>
        <w:rPr>
          <w:spacing w:val="-1"/>
        </w:rPr>
        <w:t>composizione</w:t>
      </w:r>
      <w:r>
        <w:rPr>
          <w:spacing w:val="58"/>
        </w:rPr>
        <w:t xml:space="preserve"> </w:t>
      </w:r>
      <w:r>
        <w:rPr>
          <w:spacing w:val="-1"/>
        </w:rPr>
        <w:t>societaria</w:t>
      </w:r>
      <w:r>
        <w:rPr>
          <w:spacing w:val="58"/>
        </w:rPr>
        <w:t xml:space="preserve"> </w:t>
      </w:r>
      <w:r>
        <w:t>è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rPr>
          <w:spacing w:val="-1"/>
        </w:rPr>
        <w:t>seguente</w:t>
      </w:r>
      <w:r>
        <w:rPr>
          <w:spacing w:val="57"/>
        </w:rPr>
        <w:t xml:space="preserve"> </w:t>
      </w:r>
      <w:r>
        <w:rPr>
          <w:spacing w:val="-1"/>
        </w:rPr>
        <w:t>(indicare</w:t>
      </w:r>
      <w:r>
        <w:rPr>
          <w:spacing w:val="58"/>
        </w:rPr>
        <w:t xml:space="preserve"> </w:t>
      </w:r>
      <w:r>
        <w:rPr>
          <w:spacing w:val="-1"/>
        </w:rPr>
        <w:t>soci</w:t>
      </w:r>
      <w:r>
        <w:rPr>
          <w:spacing w:val="57"/>
        </w:rPr>
        <w:t xml:space="preserve"> </w:t>
      </w:r>
      <w:r>
        <w:t>-</w:t>
      </w:r>
      <w:r>
        <w:rPr>
          <w:spacing w:val="57"/>
        </w:rPr>
        <w:t xml:space="preserve"> </w:t>
      </w:r>
      <w:r>
        <w:rPr>
          <w:spacing w:val="-1"/>
        </w:rPr>
        <w:t>sia</w:t>
      </w:r>
      <w:r>
        <w:rPr>
          <w:spacing w:val="58"/>
        </w:rPr>
        <w:t xml:space="preserve"> </w:t>
      </w:r>
      <w:r>
        <w:rPr>
          <w:spacing w:val="-1"/>
        </w:rPr>
        <w:t>persone</w:t>
      </w:r>
      <w:r>
        <w:rPr>
          <w:spacing w:val="56"/>
        </w:rPr>
        <w:t xml:space="preserve"> </w:t>
      </w:r>
      <w:r>
        <w:t>fisiche</w:t>
      </w:r>
      <w:r>
        <w:rPr>
          <w:spacing w:val="57"/>
        </w:rPr>
        <w:t xml:space="preserve"> </w:t>
      </w:r>
      <w:r>
        <w:rPr>
          <w:spacing w:val="-1"/>
        </w:rPr>
        <w:t>che</w:t>
      </w:r>
      <w:r>
        <w:rPr>
          <w:spacing w:val="51"/>
        </w:rPr>
        <w:t xml:space="preserve"> </w:t>
      </w:r>
      <w:r>
        <w:rPr>
          <w:spacing w:val="-1"/>
        </w:rPr>
        <w:t>società</w:t>
      </w:r>
      <w:r>
        <w:rPr>
          <w:spacing w:val="-2"/>
        </w:rPr>
        <w:t xml:space="preserve"> </w:t>
      </w:r>
      <w:r>
        <w:t xml:space="preserve">- 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relative</w:t>
      </w:r>
      <w:r>
        <w:t xml:space="preserve"> </w:t>
      </w:r>
      <w:r>
        <w:rPr>
          <w:spacing w:val="-1"/>
        </w:rPr>
        <w:t>quote</w:t>
      </w:r>
      <w:r>
        <w:t xml:space="preserve"> </w:t>
      </w:r>
      <w:r>
        <w:rPr>
          <w:spacing w:val="-1"/>
        </w:rPr>
        <w:t>sociali):</w:t>
      </w:r>
    </w:p>
    <w:p w:rsidR="000559FB" w:rsidRDefault="000559FB">
      <w:pPr>
        <w:pStyle w:val="Corpotesto"/>
        <w:kinsoku w:val="0"/>
        <w:overflowPunct w:val="0"/>
        <w:spacing w:line="20" w:lineRule="atLeast"/>
        <w:ind w:left="523"/>
        <w:rPr>
          <w:sz w:val="2"/>
          <w:szCs w:val="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7"/>
          <w:szCs w:val="7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7B81B4B" wp14:editId="7CFBF3CB">
                <wp:extent cx="5838825" cy="12700"/>
                <wp:effectExtent l="9525" t="9525" r="0" b="0"/>
                <wp:docPr id="1390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91" name="Freeform 91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A/Kw6YAMAAOMHAAAO&#10;AAAAAAAAAAAAAAAAAC4CAABkcnMvZTJvRG9jLnhtbFBLAQItABQABgAIAAAAIQDtGevZ2wAAAAMB&#10;AAAPAAAAAAAAAAAAAAAAALoFAABkcnMvZG93bnJldi54bWxQSwUGAAAAAAQABADzAAAAwgYAAAAA&#10;">
                <v:shape id="Freeform 91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u3MIA&#10;AADdAAAADwAAAGRycy9kb3ducmV2LnhtbERPS2vCQBC+F/oflin0Vjda6CO6igS1Iu2htvQ8ZMds&#10;MDsbs6PGf+8WCr3Nx/ecyaz3jTpRF+vABoaDDBRxGWzNlYHvr+XDC6goyBabwGTgQhFm09ubCeY2&#10;nPmTTlupVArhmKMBJ9LmWsfSkcc4CC1x4nah8ygJdpW2HZ5TuG/0KMuetMeaU4PDlgpH5X579AZ2&#10;8nNYFG/I78WKls/ysUHn0Jj7u34+BiXUy7/4z722af7j6xB+v0kn6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C7c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8C4B3FF" wp14:editId="5D3A2436">
                <wp:extent cx="5838825" cy="12700"/>
                <wp:effectExtent l="9525" t="9525" r="0" b="0"/>
                <wp:docPr id="1388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9" name="Freeform 91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9sCeN14DAADjBwAADgAA&#10;AAAAAAAAAAAAAAAuAgAAZHJzL2Uyb0RvYy54bWxQSwECLQAUAAYACAAAACEA7Rnr2dsAAAADAQAA&#10;DwAAAAAAAAAAAAAAAAC4BQAAZHJzL2Rvd25yZXYueG1sUEsFBgAAAAAEAAQA8wAAAMAGAAAAAA==&#10;">
                <v:shape id="Freeform 91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0B8MA&#10;AADdAAAADwAAAGRycy9kb3ducmV2LnhtbERPTWvCQBC9F/wPywje6sYWrI2uIqG2pdSDtvQ8ZMds&#10;MDubZkeN/75bKPQ2j/c5i1XvG3WmLtaBDUzGGSjiMtiaKwOfH5vbGagoyBabwGTgShFWy8HNAnMb&#10;Lryj814qlUI45mjAibS51rF05DGOQ0ucuEPoPEqCXaVth5cU7ht9l2VT7bHm1OCwpcJRedyfvIGD&#10;fH0/FS/I78UzbR5k+4bOoTGjYb+egxLq5V/85361af797BF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+0B8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A8C1F02" wp14:editId="0C8E5F14">
                <wp:extent cx="5838825" cy="12700"/>
                <wp:effectExtent l="9525" t="9525" r="0" b="0"/>
                <wp:docPr id="1386" name="Group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7" name="Freeform 92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">
                <v:shape id="Freeform 92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F7sIA&#10;AADdAAAADwAAAGRycy9kb3ducmV2LnhtbERPTWvCQBC9F/wPywi91Y0WVFJXKUGrlHrQlp6H7JgN&#10;zc7G7FTjv+8WCr3N433OYtX7Rl2oi3VgA+NRBoq4DLbmysDH++ZhDioKssUmMBm4UYTVcnC3wNyG&#10;Kx/ocpRKpRCOORpwIm2udSwdeYyj0BIn7hQ6j5JgV2nb4TWF+0ZPsmyqPdacGhy2VDgqv47f3sBJ&#10;Ps/rYov8VrzQZib7V3QOjbkf9s9PoIR6+Rf/uXc2zX+cz+D3m3SC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IXu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CE24374" wp14:editId="1F429408">
                <wp:extent cx="5838825" cy="12700"/>
                <wp:effectExtent l="9525" t="9525" r="0" b="0"/>
                <wp:docPr id="1384" name="Group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5" name="Freeform 92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Ewz1d5iAwAA4wcA&#10;AA4AAAAAAAAAAAAAAAAALgIAAGRycy9lMm9Eb2MueG1sUEsBAi0AFAAGAAgAAAAhAO0Z69nbAAAA&#10;AwEAAA8AAAAAAAAAAAAAAAAAvAUAAGRycy9kb3ducmV2LnhtbFBLBQYAAAAABAAEAPMAAADEBgAA&#10;AAA=&#10;">
                <v:shape id="Freeform 92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+AsMA&#10;AADdAAAADwAAAGRycy9kb3ducmV2LnhtbERPTWvCQBC9F/wPywjedFOlraSuIkFbKe2htvQ8ZMds&#10;aHY2Zqca/323IPQ2j/c5i1XvG3WiLtaBDdxOMlDEZbA1VwY+P7bjOagoyBabwGTgQhFWy8HNAnMb&#10;zvxOp71UKoVwzNGAE2lzrWPpyGOchJY4cYfQeZQEu0rbDs8p3Dd6mmX32mPNqcFhS4Wj8nv/4w0c&#10;5Ou4KZ6RX4sn2j7I2ws6h8aMhv36EZRQL//iq3tn0/zZ/A7+vkkn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K+As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che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soggetti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quali</w:t>
      </w:r>
      <w:r>
        <w:rPr>
          <w:spacing w:val="7"/>
        </w:rPr>
        <w:t xml:space="preserve"> </w:t>
      </w:r>
      <w:r>
        <w:rPr>
          <w:spacing w:val="-1"/>
        </w:rPr>
        <w:t>verrà</w:t>
      </w:r>
      <w:r>
        <w:rPr>
          <w:spacing w:val="8"/>
        </w:rPr>
        <w:t xml:space="preserve"> </w:t>
      </w:r>
      <w:r>
        <w:rPr>
          <w:spacing w:val="-1"/>
        </w:rPr>
        <w:t>presentata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8"/>
        </w:rPr>
        <w:t xml:space="preserve"> </w:t>
      </w:r>
      <w:r>
        <w:rPr>
          <w:spacing w:val="-1"/>
        </w:rPr>
        <w:t>dichiarazione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cui</w:t>
      </w:r>
      <w:r>
        <w:rPr>
          <w:spacing w:val="9"/>
        </w:rPr>
        <w:t xml:space="preserve"> </w:t>
      </w:r>
      <w:r>
        <w:rPr>
          <w:spacing w:val="-1"/>
        </w:rPr>
        <w:t>all’allegato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t>(</w:t>
      </w:r>
      <w:r>
        <w:rPr>
          <w:spacing w:val="9"/>
        </w:rPr>
        <w:t xml:space="preserve"> </w:t>
      </w:r>
      <w:r>
        <w:rPr>
          <w:spacing w:val="-1"/>
        </w:rPr>
        <w:t>nome,</w:t>
      </w:r>
      <w:r>
        <w:rPr>
          <w:spacing w:val="71"/>
        </w:rPr>
        <w:t xml:space="preserve"> </w:t>
      </w:r>
      <w:r>
        <w:rPr>
          <w:spacing w:val="-1"/>
        </w:rPr>
        <w:t>luogo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nascita, codice</w:t>
      </w:r>
      <w:r>
        <w:rPr>
          <w:spacing w:val="-4"/>
        </w:rPr>
        <w:t xml:space="preserve"> </w:t>
      </w:r>
      <w:r>
        <w:rPr>
          <w:spacing w:val="-1"/>
        </w:rPr>
        <w:t>fiscale):</w:t>
      </w: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835B70B" wp14:editId="1FBC0D6B">
                <wp:extent cx="5838825" cy="12700"/>
                <wp:effectExtent l="9525" t="9525" r="0" b="0"/>
                <wp:docPr id="1382" name="Group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3" name="Freeform 92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e3YIZYAMAAOMHAAAO&#10;AAAAAAAAAAAAAAAAAC4CAABkcnMvZTJvRG9jLnhtbFBLAQItABQABgAIAAAAIQDtGevZ2wAAAAMB&#10;AAAPAAAAAAAAAAAAAAAAALoFAABkcnMvZG93bnJldi54bWxQSwUGAAAAAAQABADzAAAAwgYAAAAA&#10;">
                <v:shape id="Freeform 92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D7cIA&#10;AADdAAAADwAAAGRycy9kb3ducmV2LnhtbERPTWvCQBC9F/wPywi91Y0KVlJXKUGrSHuoLT0P2TEb&#10;mp2N2VHTf98VCr3N433OYtX7Rl2oi3VgA+NRBoq4DLbmysDnx+ZhDioKssUmMBn4oQir5eBugbkN&#10;V36ny0EqlUI45mjAibS51rF05DGOQkucuGPoPEqCXaVth9cU7hs9ybKZ9lhzanDYUuGo/D6cvYGj&#10;fJ3WxRb5tXihzaO87dE5NOZ+2D8/gRLq5V/8597ZNH86n8Ltm3SC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4Pt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5B9558" wp14:editId="307D11C8">
                <wp:extent cx="5838825" cy="12700"/>
                <wp:effectExtent l="9525" t="9525" r="0" b="0"/>
                <wp:docPr id="1380" name="Group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1" name="Freeform 92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p/tXgMAAOM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73qf7V4DAADjBwAADgAA&#10;AAAAAAAAAAAAAAAuAgAAZHJzL2Uyb0RvYy54bWxQSwECLQAUAAYACAAAACEA7Rnr2dsAAAADAQAA&#10;DwAAAAAAAAAAAAAAAAC4BQAAZHJzL2Rvd25yZXYueG1sUEsFBgAAAAAEAAQA8wAAAMAGAAAAAA==&#10;">
                <v:shape id="Freeform 92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4AcIA&#10;AADdAAAADwAAAGRycy9kb3ducmV2LnhtbERPTWvCQBC9F/wPywje6kYFK6mrlKBWSnuoSs9DdsyG&#10;Zmdjdqrpv+8WCr3N433Oct37Rl2pi3VgA5NxBoq4DLbmysDpuL1fgIqCbLEJTAa+KcJ6NbhbYm7D&#10;jd/pepBKpRCOORpwIm2udSwdeYzj0BIn7hw6j5JgV2nb4S2F+0ZPs2yuPdacGhy2VDgqPw9f3sBZ&#10;Pi6b4hn5tdjR9kHeXtA5NGY07J8eQQn18i/+c+9tmj9bTOD3m3S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bg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9200411" wp14:editId="6C48D4EB">
                <wp:extent cx="5838825" cy="12700"/>
                <wp:effectExtent l="9525" t="9525" r="0" b="0"/>
                <wp:docPr id="1378" name="Group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9" name="Freeform 92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DXQOK/YAMAAOMHAAAO&#10;AAAAAAAAAAAAAAAAAC4CAABkcnMvZTJvRG9jLnhtbFBLAQItABQABgAIAAAAIQDtGevZ2wAAAAMB&#10;AAAPAAAAAAAAAAAAAAAAALoFAABkcnMvZG93bnJldi54bWxQSwUGAAAAAAQABADzAAAAwgYAAAAA&#10;">
                <v:shape id="Freeform 92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EIMMA&#10;AADdAAAADwAAAGRycy9kb3ducmV2LnhtbERPTWvCQBC9F/wPywje6sYW1EZXkVDbUtqDtvQ8ZMds&#10;MDubZkeN/75bKPQ2j/c5y3XvG3WmLtaBDUzGGSjiMtiaKwOfH9vbOagoyBabwGTgShHWq8HNEnMb&#10;Lryj814qlUI45mjAibS51rF05DGOQ0ucuEPoPEqCXaVth5cU7ht9l2VT7bHm1OCwpcJRedyfvIGD&#10;fH0/Fs/Ib8UTbWfy/orOoTGjYb9ZgBLq5V/8536xaf797AF+v0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rEIM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11D25EB" wp14:editId="16448D9A">
                <wp:extent cx="5838825" cy="12700"/>
                <wp:effectExtent l="9525" t="9525" r="0" b="0"/>
                <wp:docPr id="1376" name="Group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7" name="Freeform 93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MV+GP1fAwAA4wcAAA4A&#10;AAAAAAAAAAAAAAAALgIAAGRycy9lMm9Eb2MueG1sUEsBAi0AFAAGAAgAAAAhAO0Z69nbAAAAAwEA&#10;AA8AAAAAAAAAAAAAAAAAuQUAAGRycy9kb3ducmV2LnhtbFBLBQYAAAAABAAEAPMAAADBBgAAAAA=&#10;">
                <v:shape id="Freeform 93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n1ycIA&#10;AADdAAAADwAAAGRycy9kb3ducmV2LnhtbERPTUvDQBC9F/wPywje7EYFI2k3QYJVkfZglZ6H7DQb&#10;zM7G7NjGf+8WhN7m8T5nWU2+VwcaYxfYwM08A0XcBNtxa+DzY3X9ACoKssU+MBn4pQhVeTFbYmHD&#10;kd/psJVWpRCOBRpwIkOhdWwceYzzMBAnbh9Gj5Lg2Go74jGF+17fZtm99thxanA4UO2o+dr+eAN7&#10;2X0/1S/I6/qZVrls3tA5NObqcnpcgBKa5Cz+d7/aNP8uz+H0TTpB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+fXJ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EF90FA1" wp14:editId="13D986A8">
                <wp:extent cx="5838825" cy="12700"/>
                <wp:effectExtent l="9525" t="9525" r="0" b="0"/>
                <wp:docPr id="1374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5" name="Freeform 93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DTZBQlfAwAA4wcAAA4A&#10;AAAAAAAAAAAAAAAALgIAAGRycy9lMm9Eb2MueG1sUEsBAi0AFAAGAAgAAAAhAO0Z69nbAAAAAwEA&#10;AA8AAAAAAAAAAAAAAAAAuQUAAGRycy9kb3ducmV2LnhtbFBLBQYAAAAABAAEAPMAAADBBgAAAAA=&#10;">
                <v:shape id="Freeform 93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OJcMA&#10;AADdAAAADwAAAGRycy9kb3ducmV2LnhtbERPTWvCQBC9F/wPywje6sYWa4muIqG2pdSDtvQ8ZMds&#10;MDubZkeN/75bKPQ2j/c5i1XvG3WmLtaBDUzGGSjiMtiaKwOfH5vbR1BRkC02gcnAlSKsloObBeY2&#10;XHhH571UKoVwzNGAE2lzrWPpyGMch5Y4cYfQeZQEu0rbDi8p3Df6LssetMeaU4PDlgpH5XF/8gYO&#10;8vX9VLwgvxfPtJnJ9g2dQ2NGw349ByXUy7/4z/1q0/z72RR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fOJc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B0F957A" wp14:editId="3FE636DF">
                <wp:extent cx="5838825" cy="12700"/>
                <wp:effectExtent l="9525" t="9525" r="0" b="0"/>
                <wp:docPr id="1372" name="Group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3" name="Freeform 93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GY3Us5iAwAA4wcA&#10;AA4AAAAAAAAAAAAAAAAALgIAAGRycy9lMm9Eb2MueG1sUEsBAi0AFAAGAAgAAAAhAO0Z69nbAAAA&#10;AwEAAA8AAAAAAAAAAAAAAAAAvAUAAGRycy9kb3ducmV2LnhtbFBLBQYAAAAABAAEAPMAAADEBgAA&#10;AAA=&#10;">
                <v:shape id="Freeform 93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zysIA&#10;AADdAAAADwAAAGRycy9kb3ducmV2LnhtbERPTWvCQBC9F/wPywi91U0rqKSuUkK1RepBLT0P2TEb&#10;mp2N2anGf+8WCr3N433OfNn7Rp2pi3VgA4+jDBRxGWzNlYHPw+phBioKssUmMBm4UoTlYnA3x9yG&#10;C+/ovJdKpRCOORpwIm2udSwdeYyj0BIn7hg6j5JgV2nb4SWF+0Y/ZdlEe6w5NThsqXBUfu9/vIGj&#10;fJ1eizfkj2JNq6lsN+gcGnM/7F+eQQn18i/+c7/bNH88HcPvN+kE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vPK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  <w:tab w:val="left" w:pos="8712"/>
        </w:tabs>
        <w:kinsoku w:val="0"/>
        <w:overflowPunct w:val="0"/>
        <w:spacing w:before="112" w:line="354" w:lineRule="auto"/>
        <w:ind w:left="550" w:right="103"/>
        <w:jc w:val="both"/>
        <w:rPr>
          <w:spacing w:val="-1"/>
        </w:rPr>
      </w:pPr>
      <w:r>
        <w:rPr>
          <w:spacing w:val="-1"/>
        </w:rPr>
        <w:t>che</w:t>
      </w:r>
      <w:r>
        <w:t xml:space="preserve"> i soggetti </w:t>
      </w:r>
      <w:r>
        <w:rPr>
          <w:spacing w:val="-1"/>
        </w:rPr>
        <w:t>cessati</w:t>
      </w:r>
      <w:r>
        <w:t xml:space="preserve"> </w:t>
      </w:r>
      <w:r>
        <w:rPr>
          <w:spacing w:val="-1"/>
        </w:rPr>
        <w:t>dalle</w:t>
      </w:r>
      <w:r>
        <w:t xml:space="preserve"> </w:t>
      </w:r>
      <w:r>
        <w:rPr>
          <w:spacing w:val="-1"/>
        </w:rPr>
        <w:t>cariche</w:t>
      </w:r>
      <w:r>
        <w:t xml:space="preserve"> </w:t>
      </w:r>
      <w:r>
        <w:rPr>
          <w:spacing w:val="-1"/>
        </w:rPr>
        <w:t>nell’anno</w:t>
      </w:r>
      <w:r>
        <w:rPr>
          <w:spacing w:val="3"/>
        </w:rPr>
        <w:t xml:space="preserve"> </w:t>
      </w:r>
      <w:r>
        <w:rPr>
          <w:spacing w:val="-1"/>
        </w:rPr>
        <w:t>antecedente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pubblicazione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bando</w:t>
      </w:r>
      <w:r>
        <w:t xml:space="preserve"> e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>i</w:t>
      </w:r>
      <w:r>
        <w:rPr>
          <w:spacing w:val="59"/>
        </w:rPr>
        <w:t xml:space="preserve"> </w:t>
      </w:r>
      <w:r>
        <w:rPr>
          <w:spacing w:val="-1"/>
        </w:rPr>
        <w:t>quali</w:t>
      </w:r>
      <w:r>
        <w:rPr>
          <w:spacing w:val="31"/>
        </w:rPr>
        <w:t xml:space="preserve"> </w:t>
      </w:r>
      <w:r>
        <w:rPr>
          <w:spacing w:val="-1"/>
        </w:rPr>
        <w:t>verrà</w:t>
      </w:r>
      <w:r>
        <w:rPr>
          <w:spacing w:val="32"/>
        </w:rPr>
        <w:t xml:space="preserve"> </w:t>
      </w:r>
      <w:r>
        <w:rPr>
          <w:spacing w:val="-1"/>
        </w:rPr>
        <w:t>presentata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rPr>
          <w:spacing w:val="29"/>
        </w:rPr>
        <w:t xml:space="preserve"> </w:t>
      </w:r>
      <w:r>
        <w:rPr>
          <w:spacing w:val="-1"/>
        </w:rPr>
        <w:t>dichiarazione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cui</w:t>
      </w:r>
      <w:r>
        <w:rPr>
          <w:spacing w:val="31"/>
        </w:rPr>
        <w:t xml:space="preserve"> </w:t>
      </w:r>
      <w:r>
        <w:rPr>
          <w:spacing w:val="-1"/>
        </w:rPr>
        <w:t>all’allegato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1"/>
        </w:rPr>
        <w:t>sono</w:t>
      </w:r>
      <w:r>
        <w:rPr>
          <w:spacing w:val="29"/>
        </w:rPr>
        <w:t xml:space="preserve"> </w:t>
      </w:r>
      <w:r>
        <w:rPr>
          <w:spacing w:val="-1"/>
        </w:rPr>
        <w:t>(nome,</w:t>
      </w:r>
      <w:r>
        <w:rPr>
          <w:spacing w:val="30"/>
        </w:rPr>
        <w:t xml:space="preserve"> </w:t>
      </w:r>
      <w:r>
        <w:rPr>
          <w:spacing w:val="-1"/>
        </w:rPr>
        <w:t>luogo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nascita,</w:t>
      </w:r>
      <w:r>
        <w:rPr>
          <w:spacing w:val="65"/>
        </w:rPr>
        <w:t xml:space="preserve"> </w:t>
      </w:r>
      <w:r>
        <w:rPr>
          <w:spacing w:val="-1"/>
        </w:rPr>
        <w:t>codice</w:t>
      </w:r>
      <w:r>
        <w:rPr>
          <w:spacing w:val="-1"/>
        </w:rPr>
        <w:tab/>
        <w:t>fiscale):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DD3E2C6" wp14:editId="44AFB6FF">
                <wp:extent cx="5605145" cy="12700"/>
                <wp:effectExtent l="9525" t="9525" r="5080" b="0"/>
                <wp:docPr id="1370" name="Group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71" name="Freeform 93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Ctd/BfAwAA4wcAAA4A&#10;AAAAAAAAAAAAAAAALgIAAGRycy9lMm9Eb2MueG1sUEsBAi0AFAAGAAgAAAAhABplqtLbAAAAAwEA&#10;AA8AAAAAAAAAAAAAAAAAuQUAAGRycy9kb3ducmV2LnhtbFBLBQYAAAAABAAEAPMAAADBBgAAAAA=&#10;">
                <v:shape id="Freeform 93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rx8QA&#10;AADdAAAADwAAAGRycy9kb3ducmV2LnhtbERPS2sCMRC+C/6HMAVvmrVCK6tRiiAoXuqDVm/jZrpZ&#10;uplsN9Fd/fVNoeBtPr7nTOetLcWVal84VjAcJCCIM6cLzhUc9sv+GIQPyBpLx6TgRh7ms25niql2&#10;DW/pugu5iCHsU1RgQqhSKX1myKIfuIo4cl+uthgirHOpa2xiuC3lc5K8SIsFxwaDFS0MZd+7i1Ww&#10;2PBR/3xweS/O+L5uPs3JHLZK9Z7atwmIQG14iP/dKx3nj16H8PdNP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+a8f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0C3239" wp14:editId="02EF8988">
                <wp:extent cx="5605145" cy="12700"/>
                <wp:effectExtent l="9525" t="9525" r="5080" b="0"/>
                <wp:docPr id="1368" name="Group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9" name="Freeform 93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GkUX9YAMAAOMHAAAO&#10;AAAAAAAAAAAAAAAAAC4CAABkcnMvZTJvRG9jLnhtbFBLAQItABQABgAIAAAAIQAaZarS2wAAAAMB&#10;AAAPAAAAAAAAAAAAAAAAALoFAABkcnMvZG93bnJldi54bWxQSwUGAAAAAAQABADzAAAAwgYAAAAA&#10;">
                <v:shape id="Freeform 93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xHMQA&#10;AADdAAAADwAAAGRycy9kb3ducmV2LnhtbERPS2sCMRC+F/wPYQRvNVsFaVejFEFQvPjCx23cTDdL&#10;N5N1E91tf31TKPQ2H99zJrPWluJBtS8cK3jpJyCIM6cLzhUc9ovnVxA+IGssHZOCL/Iwm3aeJphq&#10;1/CWHruQixjCPkUFJoQqldJnhiz6vquII/fhaoshwjqXusYmhttSDpJkJC0WHBsMVjQ3lH3u7lbB&#10;fM1nfTty+V1ccbNqTuZiDlulet32fQwiUBv+xX/upY7zh6M3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R8Rz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7BCB32" wp14:editId="3A2F1E20">
                <wp:extent cx="5605145" cy="12700"/>
                <wp:effectExtent l="9525" t="9525" r="5080" b="0"/>
                <wp:docPr id="1366" name="Group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7" name="Freeform 94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8RS19fAwAA4wcAAA4A&#10;AAAAAAAAAAAAAAAALgIAAGRycy9lMm9Eb2MueG1sUEsBAi0AFAAGAAgAAAAhABplqtLbAAAAAwEA&#10;AA8AAAAAAAAAAAAAAAAAuQUAAGRycy9kb3ducmV2LnhtbFBLBQYAAAAABAAEAPMAAADBBgAAAAA=&#10;">
                <v:shape id="Freeform 94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A9cQA&#10;AADdAAAADwAAAGRycy9kb3ducmV2LnhtbERPS2sCMRC+F/wPYQRvNVsFW1ajFEFQvPjCx23cTDdL&#10;N5N1E91tf31TKPQ2H99zJrPWluJBtS8cK3jpJyCIM6cLzhUc9ovnNxA+IGssHZOCL/Iwm3aeJphq&#10;1/CWHruQixjCPkUFJoQqldJnhiz6vquII/fhaoshwjqXusYmhttSDpJkJC0WHBsMVjQ3lH3u7lbB&#10;fM1nfTty+V1ccbNqTuZiDlulet32fQwiUBv+xX/upY7zh6NX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CwPX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37DC1" wp14:editId="671C1D91">
                <wp:extent cx="5605145" cy="12700"/>
                <wp:effectExtent l="9525" t="9525" r="5080" b="0"/>
                <wp:docPr id="1364" name="Group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5" name="Freeform 94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E62VqtfAwAA4wcAAA4A&#10;AAAAAAAAAAAAAAAALgIAAGRycy9lMm9Eb2MueG1sUEsBAi0AFAAGAAgAAAAhABplqtLbAAAAAwEA&#10;AA8AAAAAAAAAAAAAAAAAuQUAAGRycy9kb3ducmV2LnhtbFBLBQYAAAAABAAEAPMAAADBBgAAAAA=&#10;">
                <v:shape id="Freeform 94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7GcQA&#10;AADdAAAADwAAAGRycy9kb3ducmV2LnhtbERPS2vCQBC+C/6HZYTezKYWpaSuUgTB4sUXrd6m2Wk2&#10;NDsbs1sT/fVdodDbfHzPmc47W4kLNb50rOAxSUEQ506XXCg47JfDZxA+IGusHJOCK3mYz/q9KWba&#10;tbylyy4UIoawz1CBCaHOpPS5IYs+cTVx5L5cYzFE2BRSN9jGcFvJUZpOpMWSY4PBmhaG8u/dj1Ww&#10;WPNRn9+5upWfuHlrP8zJHLZKPQy61xcQgbrwL/5zr3Sc/zQZw/2beIK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c+xn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73651" wp14:editId="75DB97D1">
                <wp:extent cx="5605145" cy="12700"/>
                <wp:effectExtent l="9525" t="9525" r="5080" b="0"/>
                <wp:docPr id="1362" name="Group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3" name="Freeform 94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BxYAWxfAwAA4wcAAA4A&#10;AAAAAAAAAAAAAAAALgIAAGRycy9lMm9Eb2MueG1sUEsBAi0AFAAGAAgAAAAhABplqtLbAAAAAwEA&#10;AA8AAAAAAAAAAAAAAAAAuQUAAGRycy9kb3ducmV2LnhtbFBLBQYAAAAABAAEAPMAAADBBgAAAAA=&#10;">
                <v:shape id="Freeform 94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nG9sMA&#10;AADdAAAADwAAAGRycy9kb3ducmV2LnhtbERPS2sCMRC+C/6HMEJvmrWClNUoIggtvVQrPm7jZtws&#10;bibbTepu++uNIHibj+8503lrS3Gl2heOFQwHCQjizOmCcwXb71X/DYQPyBpLx6TgjzzMZ93OFFPt&#10;Gl7TdRNyEUPYp6jAhFClUvrMkEU/cBVx5M6uthgirHOpa2xiuC3la5KMpcWCY4PBipaGssvm1ypY&#10;fvJB/+y4/C9O+PXR7M3RbNdKvfTaxQREoDY8xQ/3u47zR+MR3L+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nG9sMAAADdAAAADwAAAAAAAAAAAAAAAACYAgAAZHJzL2Rv&#10;d25yZXYueG1sUEsFBgAAAAAEAAQA9QAAAIgDAAAAAA=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45C1754" wp14:editId="5BF7A24B">
                <wp:extent cx="1952625" cy="12700"/>
                <wp:effectExtent l="9525" t="9525" r="0" b="0"/>
                <wp:docPr id="1360" name="Group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12700"/>
                          <a:chOff x="0" y="0"/>
                          <a:chExt cx="3075" cy="20"/>
                        </a:xfrm>
                      </wpg:grpSpPr>
                      <wps:wsp>
                        <wps:cNvPr id="1361" name="Freeform 94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3061" cy="20"/>
                          </a:xfrm>
                          <a:custGeom>
                            <a:avLst/>
                            <a:gdLst>
                              <a:gd name="T0" fmla="*/ 0 w 3061"/>
                              <a:gd name="T1" fmla="*/ 0 h 20"/>
                              <a:gd name="T2" fmla="*/ 3060 w 30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1" h="20">
                                <a:moveTo>
                                  <a:pt x="0" y="0"/>
                                </a:moveTo>
                                <a:lnTo>
                                  <a:pt x="306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6" o:spid="_x0000_s1026" style="width:153.75pt;height:1pt;mso-position-horizontal-relative:char;mso-position-vertical-relative:line" coordsize="30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">
                <v:shape id="Freeform 947" o:spid="_x0000_s1027" style="position:absolute;left:6;top:6;width:3061;height:20;visibility:visible;mso-wrap-style:square;v-text-anchor:top" coordsize="306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4osUA&#10;AADdAAAADwAAAGRycy9kb3ducmV2LnhtbERP30vDMBB+F/Y/hBv4MrZ0E4p0y8asDMW96NzEx6O5&#10;tcHmUpPY1f/eCIJv9/H9vNVmsK3oyQfjWMF8loEgrpw2XCs4vu6mtyBCRNbYOiYF3xRgsx5drbDQ&#10;7sIv1B9iLVIIhwIVNDF2hZShashimLmOOHFn5y3GBH0ttcdLCretXGRZLi0aTg0NdlQ2VH0cvqyC&#10;fdnfl3ef+vT85icmfzD798mTV+p6PGyXICIN8V/8537Uaf5NPoffb9IJ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biixQAAAN0AAAAPAAAAAAAAAAAAAAAAAJgCAABkcnMv&#10;ZG93bnJldi54bWxQSwUGAAAAAAQABAD1AAAAigMAAAAA&#10;" path="m,l3060,e" filled="f" strokeweight=".24519mm">
                  <v:path arrowok="t" o:connecttype="custom" o:connectlocs="0,0;306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possedere</w:t>
      </w:r>
      <w:r>
        <w:rPr>
          <w:spacing w:val="5"/>
        </w:rPr>
        <w:t xml:space="preserve"> </w:t>
      </w:r>
      <w:r>
        <w:rPr>
          <w:spacing w:val="-1"/>
        </w:rPr>
        <w:t>attestazione</w:t>
      </w:r>
      <w:r>
        <w:rPr>
          <w:spacing w:val="5"/>
        </w:rPr>
        <w:t xml:space="preserve"> </w:t>
      </w:r>
      <w:r>
        <w:t>SOA</w:t>
      </w:r>
      <w:r>
        <w:rPr>
          <w:spacing w:val="5"/>
        </w:rPr>
        <w:t xml:space="preserve"> </w:t>
      </w:r>
      <w:r>
        <w:rPr>
          <w:spacing w:val="-1"/>
        </w:rPr>
        <w:t>nella</w:t>
      </w:r>
      <w:r>
        <w:rPr>
          <w:spacing w:val="5"/>
        </w:rPr>
        <w:t xml:space="preserve"> </w:t>
      </w:r>
      <w:r>
        <w:rPr>
          <w:spacing w:val="-1"/>
        </w:rPr>
        <w:t>categoria</w:t>
      </w:r>
      <w:r>
        <w:rPr>
          <w:spacing w:val="5"/>
        </w:rPr>
        <w:t xml:space="preserve"> </w:t>
      </w:r>
      <w:r>
        <w:rPr>
          <w:spacing w:val="-1"/>
        </w:rPr>
        <w:t>OS4</w:t>
      </w:r>
      <w:r>
        <w:rPr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rPr>
          <w:spacing w:val="-1"/>
        </w:rPr>
        <w:t>impianti</w:t>
      </w:r>
      <w:r>
        <w:rPr>
          <w:spacing w:val="5"/>
        </w:rPr>
        <w:t xml:space="preserve"> </w:t>
      </w:r>
      <w:r>
        <w:rPr>
          <w:spacing w:val="-1"/>
        </w:rPr>
        <w:t>elettromeccanici</w:t>
      </w:r>
      <w:r>
        <w:rPr>
          <w:spacing w:val="5"/>
        </w:rPr>
        <w:t xml:space="preserve"> </w:t>
      </w:r>
      <w:r>
        <w:rPr>
          <w:spacing w:val="-1"/>
        </w:rPr>
        <w:t>trasportatori</w:t>
      </w:r>
      <w:r>
        <w:rPr>
          <w:spacing w:val="53"/>
        </w:rPr>
        <w:t xml:space="preserve"> </w:t>
      </w:r>
      <w:r>
        <w:rPr>
          <w:spacing w:val="-1"/>
        </w:rPr>
        <w:t>classifica</w:t>
      </w:r>
      <w:r>
        <w:rPr>
          <w:spacing w:val="-2"/>
        </w:rPr>
        <w:t xml:space="preserve"> </w:t>
      </w:r>
      <w:r w:rsidR="00C47C46">
        <w:rPr>
          <w:spacing w:val="-1"/>
        </w:rPr>
        <w:t>……………. ( Requisito non necessario per la partecipazione alla procedura di gara)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  <w:tab w:val="left" w:pos="4333"/>
        </w:tabs>
        <w:kinsoku w:val="0"/>
        <w:overflowPunct w:val="0"/>
        <w:spacing w:before="16" w:line="356" w:lineRule="auto"/>
        <w:ind w:left="116" w:right="4209" w:firstLine="74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2"/>
        </w:rPr>
        <w:t>aver</w:t>
      </w:r>
      <w:r>
        <w:rPr>
          <w:spacing w:val="2"/>
        </w:rPr>
        <w:t xml:space="preserve"> </w:t>
      </w:r>
      <w:r>
        <w:rPr>
          <w:spacing w:val="-1"/>
        </w:rPr>
        <w:t>realizzato</w:t>
      </w:r>
      <w:r>
        <w:t xml:space="preserve"> i </w:t>
      </w:r>
      <w:r>
        <w:rPr>
          <w:spacing w:val="-1"/>
        </w:rPr>
        <w:t>seguenti</w:t>
      </w:r>
      <w:r>
        <w:rPr>
          <w:spacing w:val="-3"/>
        </w:rPr>
        <w:t xml:space="preserve"> </w:t>
      </w:r>
      <w:r>
        <w:rPr>
          <w:spacing w:val="-1"/>
        </w:rPr>
        <w:t>fatturati</w:t>
      </w:r>
      <w:r>
        <w:rPr>
          <w:spacing w:val="-5"/>
        </w:rPr>
        <w:t xml:space="preserve"> </w:t>
      </w:r>
      <w:r>
        <w:rPr>
          <w:spacing w:val="-1"/>
        </w:rPr>
        <w:t>globali</w:t>
      </w:r>
      <w:r>
        <w:t xml:space="preserve"> </w:t>
      </w:r>
      <w:r>
        <w:rPr>
          <w:spacing w:val="-1"/>
        </w:rPr>
        <w:t>annui:</w:t>
      </w:r>
      <w:r>
        <w:rPr>
          <w:spacing w:val="47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6</w:t>
      </w:r>
      <w:r>
        <w:t xml:space="preserve"> </w:t>
      </w:r>
      <w:r>
        <w:rPr>
          <w:spacing w:val="-1"/>
        </w:rPr>
        <w:t>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"/>
        </w:rPr>
        <w:t xml:space="preserve">       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7</w:t>
      </w:r>
      <w:r>
        <w:t xml:space="preserve"> €</w:t>
      </w:r>
      <w:r>
        <w:rPr>
          <w:u w:val="single"/>
        </w:rPr>
        <w:tab/>
      </w:r>
      <w:r>
        <w:rPr>
          <w:spacing w:val="-1"/>
        </w:rPr>
        <w:t>anno</w:t>
      </w:r>
      <w:r>
        <w:rPr>
          <w:spacing w:val="24"/>
        </w:rP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8</w:t>
      </w:r>
      <w:r>
        <w:t xml:space="preserve"> €</w:t>
      </w:r>
      <w:r>
        <w:rPr>
          <w:u w:val="single"/>
        </w:rPr>
        <w:tab/>
      </w:r>
      <w:r>
        <w:rPr>
          <w:spacing w:val="-1"/>
        </w:rPr>
        <w:t>ciascuno</w:t>
      </w:r>
      <w:r>
        <w:rPr>
          <w:spacing w:val="2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rPr>
          <w:spacing w:val="-1"/>
        </w:rPr>
        <w:t>5</w:t>
      </w:r>
      <w:r>
        <w:rPr>
          <w:spacing w:val="-1"/>
        </w:rPr>
        <w:t>0.000,00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4" w:line="359" w:lineRule="auto"/>
        <w:ind w:right="107" w:firstLine="0"/>
        <w:rPr>
          <w:spacing w:val="-2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aver</w:t>
      </w:r>
      <w:r>
        <w:rPr>
          <w:spacing w:val="4"/>
        </w:rPr>
        <w:t xml:space="preserve"> </w:t>
      </w:r>
      <w:r>
        <w:rPr>
          <w:spacing w:val="-1"/>
        </w:rPr>
        <w:t>realizzato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fatturati</w:t>
      </w:r>
      <w:r>
        <w:rPr>
          <w:spacing w:val="2"/>
        </w:rPr>
        <w:t xml:space="preserve"> </w:t>
      </w:r>
      <w:r>
        <w:rPr>
          <w:spacing w:val="-1"/>
        </w:rPr>
        <w:t>specifici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b/>
          <w:bCs/>
          <w:spacing w:val="-1"/>
        </w:rPr>
        <w:t>servizi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manutenzione</w:t>
      </w:r>
      <w:r>
        <w:rPr>
          <w:b/>
          <w:bCs/>
        </w:rPr>
        <w:t xml:space="preserve"> </w:t>
      </w:r>
      <w:r w:rsidR="001A62DA">
        <w:rPr>
          <w:b/>
          <w:bCs/>
        </w:rPr>
        <w:t xml:space="preserve">e controllo  degli impianti ascensori </w:t>
      </w:r>
      <w:r>
        <w:rPr>
          <w:spacing w:val="-1"/>
        </w:rPr>
        <w:t xml:space="preserve">per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importi</w:t>
      </w:r>
      <w:r>
        <w:t xml:space="preserve"> </w:t>
      </w:r>
      <w:r>
        <w:rPr>
          <w:spacing w:val="-2"/>
        </w:rPr>
        <w:t>annui:</w:t>
      </w:r>
    </w:p>
    <w:p w:rsidR="000656FF" w:rsidRDefault="00113316" w:rsidP="000656FF">
      <w:pPr>
        <w:pStyle w:val="Corpotesto"/>
        <w:tabs>
          <w:tab w:val="left" w:pos="4223"/>
          <w:tab w:val="left" w:pos="4573"/>
        </w:tabs>
        <w:kinsoku w:val="0"/>
        <w:overflowPunct w:val="0"/>
        <w:spacing w:before="6" w:line="359" w:lineRule="auto"/>
        <w:ind w:left="190" w:right="4982" w:hanging="48"/>
        <w:jc w:val="right"/>
        <w:rPr>
          <w:spacing w:val="23"/>
        </w:rPr>
      </w:pPr>
      <w:r>
        <w:rPr>
          <w:spacing w:val="-1"/>
        </w:rPr>
        <w:t>anno</w:t>
      </w:r>
      <w:r>
        <w:t xml:space="preserve"> </w:t>
      </w:r>
      <w:r w:rsidR="001A62DA">
        <w:rPr>
          <w:spacing w:val="-1"/>
        </w:rPr>
        <w:t>2016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1A62DA">
        <w:rPr>
          <w:spacing w:val="-1"/>
        </w:rPr>
        <w:t>7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</w:p>
    <w:p w:rsidR="000559FB" w:rsidRDefault="00113316" w:rsidP="000656FF">
      <w:pPr>
        <w:pStyle w:val="Corpotesto"/>
        <w:tabs>
          <w:tab w:val="left" w:pos="4223"/>
          <w:tab w:val="left" w:pos="4573"/>
        </w:tabs>
        <w:kinsoku w:val="0"/>
        <w:overflowPunct w:val="0"/>
        <w:spacing w:before="6" w:line="359" w:lineRule="auto"/>
        <w:ind w:left="190" w:right="4982" w:hanging="48"/>
        <w:jc w:val="right"/>
        <w:rPr>
          <w:spacing w:val="-1"/>
        </w:rPr>
      </w:pP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1A62DA">
        <w:rPr>
          <w:spacing w:val="-1"/>
        </w:rPr>
        <w:t>8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lastRenderedPageBreak/>
        <w:t>ciascuno</w:t>
      </w:r>
      <w: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t>30</w:t>
      </w:r>
      <w:r>
        <w:rPr>
          <w:spacing w:val="-1"/>
        </w:rPr>
        <w:t>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Titolo3"/>
        <w:kinsoku w:val="0"/>
        <w:overflowPunct w:val="0"/>
        <w:spacing w:before="3" w:line="359" w:lineRule="auto"/>
        <w:ind w:left="190" w:right="107"/>
        <w:rPr>
          <w:b w:val="0"/>
          <w:bCs w:val="0"/>
        </w:rPr>
      </w:pPr>
      <w:r>
        <w:rPr>
          <w:spacing w:val="-1"/>
        </w:rPr>
        <w:t>(allegare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elenco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dettagliato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suddiviso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anni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contenente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date,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importi,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oggetto,</w:t>
      </w:r>
      <w:r>
        <w:rPr>
          <w:spacing w:val="43"/>
        </w:rPr>
        <w:t xml:space="preserve"> </w:t>
      </w:r>
      <w:r>
        <w:rPr>
          <w:spacing w:val="-1"/>
        </w:rPr>
        <w:t>committenti)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before="6" w:line="359" w:lineRule="auto"/>
        <w:ind w:left="260" w:right="107" w:hanging="144"/>
        <w:rPr>
          <w:spacing w:val="-1"/>
        </w:rPr>
      </w:pPr>
      <w:r>
        <w:rPr>
          <w:spacing w:val="-1"/>
        </w:rPr>
        <w:t>l’insussistenza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una</w:t>
      </w:r>
      <w:r>
        <w:rPr>
          <w:spacing w:val="34"/>
        </w:rPr>
        <w:t xml:space="preserve"> </w:t>
      </w:r>
      <w:r>
        <w:rPr>
          <w:spacing w:val="-1"/>
        </w:rPr>
        <w:t>delle</w:t>
      </w:r>
      <w:r>
        <w:rPr>
          <w:spacing w:val="34"/>
        </w:rPr>
        <w:t xml:space="preserve"> </w:t>
      </w:r>
      <w:r>
        <w:rPr>
          <w:spacing w:val="-1"/>
        </w:rPr>
        <w:t>cause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esclusione</w:t>
      </w:r>
      <w:r>
        <w:rPr>
          <w:spacing w:val="35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3"/>
        </w:rPr>
        <w:t xml:space="preserve"> </w:t>
      </w:r>
      <w:r>
        <w:rPr>
          <w:spacing w:val="-1"/>
        </w:rPr>
        <w:t>all’art.</w:t>
      </w:r>
      <w:r>
        <w:rPr>
          <w:spacing w:val="35"/>
        </w:rPr>
        <w:t xml:space="preserve"> </w:t>
      </w:r>
      <w:r>
        <w:rPr>
          <w:spacing w:val="-1"/>
        </w:rPr>
        <w:t>80</w:t>
      </w:r>
      <w:r>
        <w:rPr>
          <w:spacing w:val="32"/>
        </w:rPr>
        <w:t xml:space="preserve"> </w:t>
      </w:r>
      <w:r>
        <w:rPr>
          <w:spacing w:val="-1"/>
        </w:rPr>
        <w:t>del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D.Lgs.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80/2016</w:t>
      </w:r>
      <w:r>
        <w:rPr>
          <w:spacing w:val="34"/>
        </w:rPr>
        <w:t xml:space="preserve"> </w:t>
      </w:r>
      <w:r>
        <w:rPr>
          <w:spacing w:val="-1"/>
        </w:rPr>
        <w:t>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59"/>
        </w:rPr>
        <w:t xml:space="preserve"> </w:t>
      </w:r>
      <w:r>
        <w:rPr>
          <w:spacing w:val="-1"/>
        </w:rPr>
        <w:t>particolare: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5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pronunciate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1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irrevocabili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444</w:t>
      </w:r>
      <w:r>
        <w:rPr>
          <w:spacing w:val="42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80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citato;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sussistente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causa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z w:val="20"/>
          <w:szCs w:val="20"/>
        </w:rPr>
        <w:t xml:space="preserve"> sospensione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di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previste</w:t>
      </w:r>
      <w:r>
        <w:rPr>
          <w:spacing w:val="6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infiltrazione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84,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35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violazioni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gravi,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definitivamente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accertate,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rispetto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relativi</w:t>
      </w:r>
      <w:r>
        <w:rPr>
          <w:spacing w:val="3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pagamento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delle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imposte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tasse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contributi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previdenziali,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secondo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legislazione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italiana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quella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dello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sono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stabiliti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4,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0" allowOverlap="1" wp14:anchorId="74164C62" wp14:editId="167D3F12">
                <wp:simplePos x="0" y="0"/>
                <wp:positionH relativeFrom="page">
                  <wp:posOffset>1168400</wp:posOffset>
                </wp:positionH>
                <wp:positionV relativeFrom="paragraph">
                  <wp:posOffset>1270</wp:posOffset>
                </wp:positionV>
                <wp:extent cx="5671185" cy="5256530"/>
                <wp:effectExtent l="0" t="0" r="0" b="0"/>
                <wp:wrapNone/>
                <wp:docPr id="1322" name="Group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1185" cy="5256530"/>
                          <a:chOff x="1840" y="2"/>
                          <a:chExt cx="8931" cy="8278"/>
                        </a:xfrm>
                      </wpg:grpSpPr>
                      <wps:wsp>
                        <wps:cNvPr id="1323" name="Freeform 949"/>
                        <wps:cNvSpPr>
                          <a:spLocks/>
                        </wps:cNvSpPr>
                        <wps:spPr bwMode="auto">
                          <a:xfrm>
                            <a:off x="1840" y="2"/>
                            <a:ext cx="2153" cy="228"/>
                          </a:xfrm>
                          <a:custGeom>
                            <a:avLst/>
                            <a:gdLst>
                              <a:gd name="T0" fmla="*/ 0 w 2153"/>
                              <a:gd name="T1" fmla="*/ 227 h 228"/>
                              <a:gd name="T2" fmla="*/ 2152 w 2153"/>
                              <a:gd name="T3" fmla="*/ 227 h 228"/>
                              <a:gd name="T4" fmla="*/ 2152 w 2153"/>
                              <a:gd name="T5" fmla="*/ 0 h 228"/>
                              <a:gd name="T6" fmla="*/ 0 w 2153"/>
                              <a:gd name="T7" fmla="*/ 0 h 228"/>
                              <a:gd name="T8" fmla="*/ 0 w 215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53" h="228">
                                <a:moveTo>
                                  <a:pt x="0" y="227"/>
                                </a:moveTo>
                                <a:lnTo>
                                  <a:pt x="2152" y="227"/>
                                </a:lnTo>
                                <a:lnTo>
                                  <a:pt x="21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Freeform 950"/>
                        <wps:cNvSpPr>
                          <a:spLocks/>
                        </wps:cNvSpPr>
                        <wps:spPr bwMode="auto">
                          <a:xfrm>
                            <a:off x="4094" y="2"/>
                            <a:ext cx="6677" cy="228"/>
                          </a:xfrm>
                          <a:custGeom>
                            <a:avLst/>
                            <a:gdLst>
                              <a:gd name="T0" fmla="*/ 0 w 6677"/>
                              <a:gd name="T1" fmla="*/ 227 h 228"/>
                              <a:gd name="T2" fmla="*/ 6676 w 6677"/>
                              <a:gd name="T3" fmla="*/ 227 h 228"/>
                              <a:gd name="T4" fmla="*/ 6676 w 6677"/>
                              <a:gd name="T5" fmla="*/ 0 h 228"/>
                              <a:gd name="T6" fmla="*/ 0 w 6677"/>
                              <a:gd name="T7" fmla="*/ 0 h 228"/>
                              <a:gd name="T8" fmla="*/ 0 w 667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77" h="228">
                                <a:moveTo>
                                  <a:pt x="0" y="227"/>
                                </a:moveTo>
                                <a:lnTo>
                                  <a:pt x="6676" y="227"/>
                                </a:lnTo>
                                <a:lnTo>
                                  <a:pt x="66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Freeform 951"/>
                        <wps:cNvSpPr>
                          <a:spLocks/>
                        </wps:cNvSpPr>
                        <wps:spPr bwMode="auto">
                          <a:xfrm>
                            <a:off x="1850" y="233"/>
                            <a:ext cx="7983" cy="228"/>
                          </a:xfrm>
                          <a:custGeom>
                            <a:avLst/>
                            <a:gdLst>
                              <a:gd name="T0" fmla="*/ 0 w 7983"/>
                              <a:gd name="T1" fmla="*/ 227 h 228"/>
                              <a:gd name="T2" fmla="*/ 7982 w 7983"/>
                              <a:gd name="T3" fmla="*/ 227 h 228"/>
                              <a:gd name="T4" fmla="*/ 7982 w 7983"/>
                              <a:gd name="T5" fmla="*/ 0 h 228"/>
                              <a:gd name="T6" fmla="*/ 0 w 7983"/>
                              <a:gd name="T7" fmla="*/ 0 h 228"/>
                              <a:gd name="T8" fmla="*/ 0 w 798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83" h="228">
                                <a:moveTo>
                                  <a:pt x="0" y="227"/>
                                </a:moveTo>
                                <a:lnTo>
                                  <a:pt x="7982" y="227"/>
                                </a:lnTo>
                                <a:lnTo>
                                  <a:pt x="79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Freeform 952"/>
                        <wps:cNvSpPr>
                          <a:spLocks/>
                        </wps:cNvSpPr>
                        <wps:spPr bwMode="auto">
                          <a:xfrm>
                            <a:off x="1840" y="46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Freeform 953"/>
                        <wps:cNvSpPr>
                          <a:spLocks/>
                        </wps:cNvSpPr>
                        <wps:spPr bwMode="auto">
                          <a:xfrm>
                            <a:off x="1850" y="69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Freeform 954"/>
                        <wps:cNvSpPr>
                          <a:spLocks/>
                        </wps:cNvSpPr>
                        <wps:spPr bwMode="auto">
                          <a:xfrm>
                            <a:off x="1850" y="9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Freeform 955"/>
                        <wps:cNvSpPr>
                          <a:spLocks/>
                        </wps:cNvSpPr>
                        <wps:spPr bwMode="auto">
                          <a:xfrm>
                            <a:off x="1850" y="1152"/>
                            <a:ext cx="778" cy="228"/>
                          </a:xfrm>
                          <a:custGeom>
                            <a:avLst/>
                            <a:gdLst>
                              <a:gd name="T0" fmla="*/ 0 w 778"/>
                              <a:gd name="T1" fmla="*/ 227 h 228"/>
                              <a:gd name="T2" fmla="*/ 777 w 778"/>
                              <a:gd name="T3" fmla="*/ 227 h 228"/>
                              <a:gd name="T4" fmla="*/ 777 w 778"/>
                              <a:gd name="T5" fmla="*/ 0 h 228"/>
                              <a:gd name="T6" fmla="*/ 0 w 778"/>
                              <a:gd name="T7" fmla="*/ 0 h 228"/>
                              <a:gd name="T8" fmla="*/ 0 w 77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78" h="228">
                                <a:moveTo>
                                  <a:pt x="0" y="227"/>
                                </a:moveTo>
                                <a:lnTo>
                                  <a:pt x="777" y="227"/>
                                </a:lnTo>
                                <a:lnTo>
                                  <a:pt x="7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956"/>
                        <wps:cNvSpPr>
                          <a:spLocks/>
                        </wps:cNvSpPr>
                        <wps:spPr bwMode="auto">
                          <a:xfrm>
                            <a:off x="1840" y="138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Freeform 957"/>
                        <wps:cNvSpPr>
                          <a:spLocks/>
                        </wps:cNvSpPr>
                        <wps:spPr bwMode="auto">
                          <a:xfrm>
                            <a:off x="1850" y="1613"/>
                            <a:ext cx="7692" cy="228"/>
                          </a:xfrm>
                          <a:custGeom>
                            <a:avLst/>
                            <a:gdLst>
                              <a:gd name="T0" fmla="*/ 0 w 7692"/>
                              <a:gd name="T1" fmla="*/ 227 h 228"/>
                              <a:gd name="T2" fmla="*/ 7691 w 7692"/>
                              <a:gd name="T3" fmla="*/ 227 h 228"/>
                              <a:gd name="T4" fmla="*/ 7691 w 7692"/>
                              <a:gd name="T5" fmla="*/ 0 h 228"/>
                              <a:gd name="T6" fmla="*/ 0 w 7692"/>
                              <a:gd name="T7" fmla="*/ 0 h 228"/>
                              <a:gd name="T8" fmla="*/ 0 w 7692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92" h="228">
                                <a:moveTo>
                                  <a:pt x="0" y="227"/>
                                </a:moveTo>
                                <a:lnTo>
                                  <a:pt x="7691" y="227"/>
                                </a:lnTo>
                                <a:lnTo>
                                  <a:pt x="76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Freeform 958"/>
                        <wps:cNvSpPr>
                          <a:spLocks/>
                        </wps:cNvSpPr>
                        <wps:spPr bwMode="auto">
                          <a:xfrm>
                            <a:off x="3256" y="1843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959"/>
                        <wps:cNvSpPr>
                          <a:spLocks/>
                        </wps:cNvSpPr>
                        <wps:spPr bwMode="auto">
                          <a:xfrm>
                            <a:off x="2692" y="207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Freeform 960"/>
                        <wps:cNvSpPr>
                          <a:spLocks/>
                        </wps:cNvSpPr>
                        <wps:spPr bwMode="auto">
                          <a:xfrm>
                            <a:off x="2692" y="230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Freeform 961"/>
                        <wps:cNvSpPr>
                          <a:spLocks/>
                        </wps:cNvSpPr>
                        <wps:spPr bwMode="auto">
                          <a:xfrm>
                            <a:off x="2692" y="2532"/>
                            <a:ext cx="3756" cy="228"/>
                          </a:xfrm>
                          <a:custGeom>
                            <a:avLst/>
                            <a:gdLst>
                              <a:gd name="T0" fmla="*/ 0 w 3756"/>
                              <a:gd name="T1" fmla="*/ 227 h 228"/>
                              <a:gd name="T2" fmla="*/ 3755 w 3756"/>
                              <a:gd name="T3" fmla="*/ 227 h 228"/>
                              <a:gd name="T4" fmla="*/ 3755 w 3756"/>
                              <a:gd name="T5" fmla="*/ 0 h 228"/>
                              <a:gd name="T6" fmla="*/ 0 w 3756"/>
                              <a:gd name="T7" fmla="*/ 0 h 228"/>
                              <a:gd name="T8" fmla="*/ 0 w 3756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56" h="228">
                                <a:moveTo>
                                  <a:pt x="0" y="227"/>
                                </a:moveTo>
                                <a:lnTo>
                                  <a:pt x="3755" y="227"/>
                                </a:lnTo>
                                <a:lnTo>
                                  <a:pt x="3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Freeform 962"/>
                        <wps:cNvSpPr>
                          <a:spLocks/>
                        </wps:cNvSpPr>
                        <wps:spPr bwMode="auto">
                          <a:xfrm>
                            <a:off x="3256" y="2762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Freeform 963"/>
                        <wps:cNvSpPr>
                          <a:spLocks/>
                        </wps:cNvSpPr>
                        <wps:spPr bwMode="auto">
                          <a:xfrm>
                            <a:off x="2692" y="2993"/>
                            <a:ext cx="6447" cy="228"/>
                          </a:xfrm>
                          <a:custGeom>
                            <a:avLst/>
                            <a:gdLst>
                              <a:gd name="T0" fmla="*/ 0 w 6447"/>
                              <a:gd name="T1" fmla="*/ 227 h 228"/>
                              <a:gd name="T2" fmla="*/ 6446 w 6447"/>
                              <a:gd name="T3" fmla="*/ 227 h 228"/>
                              <a:gd name="T4" fmla="*/ 6446 w 6447"/>
                              <a:gd name="T5" fmla="*/ 0 h 228"/>
                              <a:gd name="T6" fmla="*/ 0 w 6447"/>
                              <a:gd name="T7" fmla="*/ 0 h 228"/>
                              <a:gd name="T8" fmla="*/ 0 w 644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47" h="228">
                                <a:moveTo>
                                  <a:pt x="0" y="227"/>
                                </a:moveTo>
                                <a:lnTo>
                                  <a:pt x="6446" y="227"/>
                                </a:lnTo>
                                <a:lnTo>
                                  <a:pt x="6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964"/>
                        <wps:cNvSpPr>
                          <a:spLocks/>
                        </wps:cNvSpPr>
                        <wps:spPr bwMode="auto">
                          <a:xfrm>
                            <a:off x="3256" y="3221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Freeform 965"/>
                        <wps:cNvSpPr>
                          <a:spLocks/>
                        </wps:cNvSpPr>
                        <wps:spPr bwMode="auto">
                          <a:xfrm>
                            <a:off x="2692" y="345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966"/>
                        <wps:cNvSpPr>
                          <a:spLocks/>
                        </wps:cNvSpPr>
                        <wps:spPr bwMode="auto">
                          <a:xfrm>
                            <a:off x="2692" y="3672"/>
                            <a:ext cx="6980" cy="238"/>
                          </a:xfrm>
                          <a:custGeom>
                            <a:avLst/>
                            <a:gdLst>
                              <a:gd name="T0" fmla="*/ 0 w 6980"/>
                              <a:gd name="T1" fmla="*/ 237 h 238"/>
                              <a:gd name="T2" fmla="*/ 6979 w 6980"/>
                              <a:gd name="T3" fmla="*/ 237 h 238"/>
                              <a:gd name="T4" fmla="*/ 6979 w 6980"/>
                              <a:gd name="T5" fmla="*/ 0 h 238"/>
                              <a:gd name="T6" fmla="*/ 0 w 6980"/>
                              <a:gd name="T7" fmla="*/ 0 h 238"/>
                              <a:gd name="T8" fmla="*/ 0 w 6980"/>
                              <a:gd name="T9" fmla="*/ 237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980" h="238">
                                <a:moveTo>
                                  <a:pt x="0" y="237"/>
                                </a:moveTo>
                                <a:lnTo>
                                  <a:pt x="6979" y="237"/>
                                </a:lnTo>
                                <a:lnTo>
                                  <a:pt x="6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Freeform 967"/>
                        <wps:cNvSpPr>
                          <a:spLocks/>
                        </wps:cNvSpPr>
                        <wps:spPr bwMode="auto">
                          <a:xfrm>
                            <a:off x="1840" y="391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Freeform 968"/>
                        <wps:cNvSpPr>
                          <a:spLocks/>
                        </wps:cNvSpPr>
                        <wps:spPr bwMode="auto">
                          <a:xfrm>
                            <a:off x="1850" y="4142"/>
                            <a:ext cx="3300" cy="228"/>
                          </a:xfrm>
                          <a:custGeom>
                            <a:avLst/>
                            <a:gdLst>
                              <a:gd name="T0" fmla="*/ 0 w 3300"/>
                              <a:gd name="T1" fmla="*/ 227 h 228"/>
                              <a:gd name="T2" fmla="*/ 3299 w 3300"/>
                              <a:gd name="T3" fmla="*/ 227 h 228"/>
                              <a:gd name="T4" fmla="*/ 3299 w 3300"/>
                              <a:gd name="T5" fmla="*/ 0 h 228"/>
                              <a:gd name="T6" fmla="*/ 0 w 3300"/>
                              <a:gd name="T7" fmla="*/ 0 h 228"/>
                              <a:gd name="T8" fmla="*/ 0 w 33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00" h="228">
                                <a:moveTo>
                                  <a:pt x="0" y="227"/>
                                </a:moveTo>
                                <a:lnTo>
                                  <a:pt x="3299" y="227"/>
                                </a:lnTo>
                                <a:lnTo>
                                  <a:pt x="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Freeform 969"/>
                        <wps:cNvSpPr>
                          <a:spLocks/>
                        </wps:cNvSpPr>
                        <wps:spPr bwMode="auto">
                          <a:xfrm>
                            <a:off x="1840" y="437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Freeform 970"/>
                        <wps:cNvSpPr>
                          <a:spLocks/>
                        </wps:cNvSpPr>
                        <wps:spPr bwMode="auto">
                          <a:xfrm>
                            <a:off x="1850" y="4601"/>
                            <a:ext cx="8801" cy="228"/>
                          </a:xfrm>
                          <a:custGeom>
                            <a:avLst/>
                            <a:gdLst>
                              <a:gd name="T0" fmla="*/ 0 w 8801"/>
                              <a:gd name="T1" fmla="*/ 227 h 228"/>
                              <a:gd name="T2" fmla="*/ 8800 w 8801"/>
                              <a:gd name="T3" fmla="*/ 227 h 228"/>
                              <a:gd name="T4" fmla="*/ 8800 w 8801"/>
                              <a:gd name="T5" fmla="*/ 0 h 228"/>
                              <a:gd name="T6" fmla="*/ 0 w 8801"/>
                              <a:gd name="T7" fmla="*/ 0 h 228"/>
                              <a:gd name="T8" fmla="*/ 0 w 880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801" h="228">
                                <a:moveTo>
                                  <a:pt x="0" y="227"/>
                                </a:moveTo>
                                <a:lnTo>
                                  <a:pt x="8800" y="227"/>
                                </a:lnTo>
                                <a:lnTo>
                                  <a:pt x="8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Freeform 971"/>
                        <wps:cNvSpPr>
                          <a:spLocks/>
                        </wps:cNvSpPr>
                        <wps:spPr bwMode="auto">
                          <a:xfrm>
                            <a:off x="1840" y="483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972"/>
                        <wps:cNvSpPr>
                          <a:spLocks/>
                        </wps:cNvSpPr>
                        <wps:spPr bwMode="auto">
                          <a:xfrm>
                            <a:off x="1850" y="506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Freeform 973"/>
                        <wps:cNvSpPr>
                          <a:spLocks/>
                        </wps:cNvSpPr>
                        <wps:spPr bwMode="auto">
                          <a:xfrm>
                            <a:off x="1850" y="529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Freeform 974"/>
                        <wps:cNvSpPr>
                          <a:spLocks/>
                        </wps:cNvSpPr>
                        <wps:spPr bwMode="auto">
                          <a:xfrm>
                            <a:off x="1850" y="5522"/>
                            <a:ext cx="2700" cy="228"/>
                          </a:xfrm>
                          <a:custGeom>
                            <a:avLst/>
                            <a:gdLst>
                              <a:gd name="T0" fmla="*/ 0 w 2700"/>
                              <a:gd name="T1" fmla="*/ 227 h 228"/>
                              <a:gd name="T2" fmla="*/ 2699 w 2700"/>
                              <a:gd name="T3" fmla="*/ 227 h 228"/>
                              <a:gd name="T4" fmla="*/ 2699 w 2700"/>
                              <a:gd name="T5" fmla="*/ 0 h 228"/>
                              <a:gd name="T6" fmla="*/ 0 w 2700"/>
                              <a:gd name="T7" fmla="*/ 0 h 228"/>
                              <a:gd name="T8" fmla="*/ 0 w 27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0" h="228">
                                <a:moveTo>
                                  <a:pt x="0" y="227"/>
                                </a:moveTo>
                                <a:lnTo>
                                  <a:pt x="2699" y="227"/>
                                </a:lnTo>
                                <a:lnTo>
                                  <a:pt x="26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Freeform 975"/>
                        <wps:cNvSpPr>
                          <a:spLocks/>
                        </wps:cNvSpPr>
                        <wps:spPr bwMode="auto">
                          <a:xfrm>
                            <a:off x="1840" y="575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Freeform 976"/>
                        <wps:cNvSpPr>
                          <a:spLocks/>
                        </wps:cNvSpPr>
                        <wps:spPr bwMode="auto">
                          <a:xfrm>
                            <a:off x="1850" y="598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Freeform 977"/>
                        <wps:cNvSpPr>
                          <a:spLocks/>
                        </wps:cNvSpPr>
                        <wps:spPr bwMode="auto">
                          <a:xfrm>
                            <a:off x="1850" y="6211"/>
                            <a:ext cx="2211" cy="228"/>
                          </a:xfrm>
                          <a:custGeom>
                            <a:avLst/>
                            <a:gdLst>
                              <a:gd name="T0" fmla="*/ 0 w 2211"/>
                              <a:gd name="T1" fmla="*/ 227 h 228"/>
                              <a:gd name="T2" fmla="*/ 2210 w 2211"/>
                              <a:gd name="T3" fmla="*/ 227 h 228"/>
                              <a:gd name="T4" fmla="*/ 2210 w 2211"/>
                              <a:gd name="T5" fmla="*/ 0 h 228"/>
                              <a:gd name="T6" fmla="*/ 0 w 2211"/>
                              <a:gd name="T7" fmla="*/ 0 h 228"/>
                              <a:gd name="T8" fmla="*/ 0 w 221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11" h="228">
                                <a:moveTo>
                                  <a:pt x="0" y="227"/>
                                </a:moveTo>
                                <a:lnTo>
                                  <a:pt x="2210" y="227"/>
                                </a:lnTo>
                                <a:lnTo>
                                  <a:pt x="2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Freeform 978"/>
                        <wps:cNvSpPr>
                          <a:spLocks/>
                        </wps:cNvSpPr>
                        <wps:spPr bwMode="auto">
                          <a:xfrm>
                            <a:off x="1840" y="644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Freeform 979"/>
                        <wps:cNvSpPr>
                          <a:spLocks/>
                        </wps:cNvSpPr>
                        <wps:spPr bwMode="auto">
                          <a:xfrm>
                            <a:off x="1850" y="667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Freeform 980"/>
                        <wps:cNvSpPr>
                          <a:spLocks/>
                        </wps:cNvSpPr>
                        <wps:spPr bwMode="auto">
                          <a:xfrm>
                            <a:off x="1850" y="6902"/>
                            <a:ext cx="1265" cy="228"/>
                          </a:xfrm>
                          <a:custGeom>
                            <a:avLst/>
                            <a:gdLst>
                              <a:gd name="T0" fmla="*/ 0 w 1265"/>
                              <a:gd name="T1" fmla="*/ 227 h 228"/>
                              <a:gd name="T2" fmla="*/ 1264 w 1265"/>
                              <a:gd name="T3" fmla="*/ 227 h 228"/>
                              <a:gd name="T4" fmla="*/ 1264 w 1265"/>
                              <a:gd name="T5" fmla="*/ 0 h 228"/>
                              <a:gd name="T6" fmla="*/ 0 w 1265"/>
                              <a:gd name="T7" fmla="*/ 0 h 228"/>
                              <a:gd name="T8" fmla="*/ 0 w 126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5" h="228">
                                <a:moveTo>
                                  <a:pt x="0" y="227"/>
                                </a:moveTo>
                                <a:lnTo>
                                  <a:pt x="1264" y="227"/>
                                </a:lnTo>
                                <a:lnTo>
                                  <a:pt x="12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Freeform 981"/>
                        <wps:cNvSpPr>
                          <a:spLocks/>
                        </wps:cNvSpPr>
                        <wps:spPr bwMode="auto">
                          <a:xfrm>
                            <a:off x="1840" y="713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Freeform 982"/>
                        <wps:cNvSpPr>
                          <a:spLocks/>
                        </wps:cNvSpPr>
                        <wps:spPr bwMode="auto">
                          <a:xfrm>
                            <a:off x="1850" y="7361"/>
                            <a:ext cx="500" cy="228"/>
                          </a:xfrm>
                          <a:custGeom>
                            <a:avLst/>
                            <a:gdLst>
                              <a:gd name="T0" fmla="*/ 0 w 500"/>
                              <a:gd name="T1" fmla="*/ 227 h 228"/>
                              <a:gd name="T2" fmla="*/ 499 w 500"/>
                              <a:gd name="T3" fmla="*/ 227 h 228"/>
                              <a:gd name="T4" fmla="*/ 499 w 500"/>
                              <a:gd name="T5" fmla="*/ 0 h 228"/>
                              <a:gd name="T6" fmla="*/ 0 w 500"/>
                              <a:gd name="T7" fmla="*/ 0 h 228"/>
                              <a:gd name="T8" fmla="*/ 0 w 5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228">
                                <a:moveTo>
                                  <a:pt x="0" y="227"/>
                                </a:moveTo>
                                <a:lnTo>
                                  <a:pt x="499" y="227"/>
                                </a:ln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Freeform 983"/>
                        <wps:cNvSpPr>
                          <a:spLocks/>
                        </wps:cNvSpPr>
                        <wps:spPr bwMode="auto">
                          <a:xfrm>
                            <a:off x="1840" y="759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Freeform 984"/>
                        <wps:cNvSpPr>
                          <a:spLocks/>
                        </wps:cNvSpPr>
                        <wps:spPr bwMode="auto">
                          <a:xfrm>
                            <a:off x="1850" y="78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Freeform 985"/>
                        <wps:cNvSpPr>
                          <a:spLocks/>
                        </wps:cNvSpPr>
                        <wps:spPr bwMode="auto">
                          <a:xfrm>
                            <a:off x="1850" y="8052"/>
                            <a:ext cx="4258" cy="228"/>
                          </a:xfrm>
                          <a:custGeom>
                            <a:avLst/>
                            <a:gdLst>
                              <a:gd name="T0" fmla="*/ 0 w 4258"/>
                              <a:gd name="T1" fmla="*/ 227 h 228"/>
                              <a:gd name="T2" fmla="*/ 4257 w 4258"/>
                              <a:gd name="T3" fmla="*/ 227 h 228"/>
                              <a:gd name="T4" fmla="*/ 4257 w 4258"/>
                              <a:gd name="T5" fmla="*/ 0 h 228"/>
                              <a:gd name="T6" fmla="*/ 0 w 4258"/>
                              <a:gd name="T7" fmla="*/ 0 h 228"/>
                              <a:gd name="T8" fmla="*/ 0 w 425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58" h="228">
                                <a:moveTo>
                                  <a:pt x="0" y="227"/>
                                </a:moveTo>
                                <a:lnTo>
                                  <a:pt x="4257" y="227"/>
                                </a:lnTo>
                                <a:lnTo>
                                  <a:pt x="42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8" o:spid="_x0000_s1026" style="position:absolute;margin-left:92pt;margin-top:.1pt;width:446.55pt;height:413.9pt;z-index:-251676672;mso-position-horizontal-relative:page" coordorigin="1840,2" coordsize="8931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" o:allowincell="f">
                <v:shape id="Freeform 949" o:spid="_x0000_s1027" style="position:absolute;left:1840;top:2;width:2153;height:228;visibility:visible;mso-wrap-style:square;v-text-anchor:top" coordsize="215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Aa8UA&#10;AADdAAAADwAAAGRycy9kb3ducmV2LnhtbERPTWvCQBC9F/oflin0VjdGKSG6ihQDORWMFnqcZsck&#10;NDsbs5uY9te7QqG3ebzPWW8n04qRetdYVjCfRSCIS6sbrhScjtlLAsJ5ZI2tZVLwQw62m8eHNaba&#10;XvlAY+ErEULYpaig9r5LpXRlTQbdzHbEgTvb3qAPsK+k7vEawk0r4yh6lQYbDg01dvRWU/ldDEaB&#10;/XTJbp9n8+E9L5Zfl4/f4tQdlXp+mnYrEJ4m/y/+c+c6zF/EC7h/E06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gBrxQAAAN0AAAAPAAAAAAAAAAAAAAAAAJgCAABkcnMv&#10;ZG93bnJldi54bWxQSwUGAAAAAAQABAD1AAAAigMAAAAA&#10;" path="m,227r2152,l2152,,,,,227xe" fillcolor="#f9f8f4" stroked="f">
                  <v:path arrowok="t" o:connecttype="custom" o:connectlocs="0,227;2152,227;2152,0;0,0;0,227" o:connectangles="0,0,0,0,0"/>
                </v:shape>
                <v:shape id="Freeform 950" o:spid="_x0000_s1028" style="position:absolute;left:4094;top:2;width:6677;height:228;visibility:visible;mso-wrap-style:square;v-text-anchor:top" coordsize="66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yjMMA&#10;AADdAAAADwAAAGRycy9kb3ducmV2LnhtbERPTUsDMRC9C/6HMII3m23V2q5NiwgWPWm30l7HzbhZ&#10;3EyWZNqu/94Igrd5vM9ZrAbfqSPF1AY2MB4VoIjrYFtuDLxvn65moJIgW+wCk4FvSrBanp8tsLTh&#10;xBs6VtKoHMKpRANOpC+1TrUjj2kUeuLMfYboUTKMjbYRTzncd3pSFFPtseXc4LCnR0f1V3XwBg5v&#10;42o3d7J9XWN8Wd992D3eijGXF8PDPSihQf7Ff+5nm+dfT27g95t8gl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yjMMAAADdAAAADwAAAAAAAAAAAAAAAACYAgAAZHJzL2Rv&#10;d25yZXYueG1sUEsFBgAAAAAEAAQA9QAAAIgDAAAAAA==&#10;" path="m,227r6676,l6676,,,,,227xe" fillcolor="#f9f8f4" stroked="f">
                  <v:path arrowok="t" o:connecttype="custom" o:connectlocs="0,227;6676,227;6676,0;0,0;0,227" o:connectangles="0,0,0,0,0"/>
                </v:shape>
                <v:shape id="Freeform 951" o:spid="_x0000_s1029" style="position:absolute;left:1850;top:233;width:7983;height:228;visibility:visible;mso-wrap-style:square;v-text-anchor:top" coordsize="798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TEsMA&#10;AADdAAAADwAAAGRycy9kb3ducmV2LnhtbERP22rCQBB9L/Qflin4VjdaIyG6hlAoFAm0aj5gyI5J&#10;MDubZrcx/r0rFPo2h3OdbTaZTow0uNaygsU8AkFcWd1yraA8fbwmIJxH1thZJgU3cpDtnp+2mGp7&#10;5QONR1+LEMIuRQWN930qpasaMujmticO3NkOBn2AQy31gNcQbjq5jKK1NNhyaGiwp/eGqsvx1yiY&#10;vuv49DUm+2Kd5OXKFz/loUSlZi9TvgHhafL/4j/3pw7z35YxPL4JJ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TEsMAAADdAAAADwAAAAAAAAAAAAAAAACYAgAAZHJzL2Rv&#10;d25yZXYueG1sUEsFBgAAAAAEAAQA9QAAAIgDAAAAAA==&#10;" path="m,227r7982,l7982,,,,,227xe" fillcolor="#f9f8f4" stroked="f">
                  <v:path arrowok="t" o:connecttype="custom" o:connectlocs="0,227;7982,227;7982,0;0,0;0,227" o:connectangles="0,0,0,0,0"/>
                </v:shape>
                <v:shape id="Freeform 952" o:spid="_x0000_s1030" style="position:absolute;left:1840;top:46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HJcYA&#10;AADdAAAADwAAAGRycy9kb3ducmV2LnhtbESPT2vCQBDF74V+h2UKvTWbKgRJswarlYq3anufZMf8&#10;aXY2ZLca/fRuQfA2w3vzfm+yfDSdONLgGssKXqMYBHFpdcOVgu/9+mUGwnlkjZ1lUnAmB/n88SHD&#10;VNsTf9Fx5ysRQtilqKD2vk+ldGVNBl1ke+KgHexg0Id1qKQe8BTCTScncZxIgw0HQo09LWsqf3d/&#10;JnD546c/jNvL6j2hAovPdrEpWqWen8bFGwhPo7+bb9cbHepPJwn8fxNG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NHJc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3" o:spid="_x0000_s1031" style="position:absolute;left:1850;top:69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IExcUA&#10;AADdAAAADwAAAGRycy9kb3ducmV2LnhtbESP3UoDMRCF7wXfIUzBO5ttBS1r01ILhYIg9ucBxs00&#10;WZpMliS7Xd/eCIJ3M5xzvjmzXI/eiYFiagMrmE0rEMRN0C0bBefT7nEBImVkjS4wKfimBOvV/d0S&#10;ax1ufKDhmI0oEE41KrA5d7WUqbHkMU1DR1y0S4gec1mjkTrircC9k/OqepYeWy4XLHa0tdRcj70v&#10;lK/3T/d2GOxH1HtzNbt+61Kv1MNk3LyCyDTmf/Nfeq9L/af5C/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gTF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4" o:spid="_x0000_s1032" style="position:absolute;left:1850;top:9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Qt8QA&#10;AADdAAAADwAAAGRycy9kb3ducmV2LnhtbESP0UoDMRBF3wX/IYzgm81aQWRtWrRQKAhiWz9g3IzJ&#10;0mSyJNnt+vfOg+DbHebOmXtXmzkGNVEufWID94sGFHGXbM/OwOdpd/cEqlRkiyExGfihApv19dUK&#10;W5sufKDpWJ0SCJcWDfhah1br0nmKWBZpIJbdd8oRq4zZaZvxIvAY9LJpHnXEnuWDx4G2nrrzcYxC&#10;+Xr7CK+Hyb9nu3dntxu3oYzG3N7ML8+gKs313/x3vbcS/2EpcaWNSN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dkLf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5" o:spid="_x0000_s1033" style="position:absolute;left:1850;top:1152;width:778;height:228;visibility:visible;mso-wrap-style:square;v-text-anchor:top" coordsize="7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PMMMA&#10;AADdAAAADwAAAGRycy9kb3ducmV2LnhtbERPTWvCQBC9F/oflin0UsymilbTrGILQtGTVvQ6ZKdJ&#10;aHY2ZKca/31XELzN431Ovuhdo07UhdqzgdckBUVceFtzaWD/vRpMQQVBtth4JgMXCrCYPz7kmFl/&#10;5i2ddlKqGMIhQwOVSJtpHYqKHIbEt8SR+/GdQ4mwK7Xt8BzDXaOHaTrRDmuODRW29FlR8bv7cwZW&#10;x745TtZS2LeDHX9s9i+y3JAxz0/98h2UUC938c39ZeP80XAG12/iCXr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PMMMAAADdAAAADwAAAAAAAAAAAAAAAACYAgAAZHJzL2Rv&#10;d25yZXYueG1sUEsFBgAAAAAEAAQA9QAAAIgDAAAAAA==&#10;" path="m,227r777,l777,,,,,227xe" fillcolor="#f9f8f4" stroked="f">
                  <v:path arrowok="t" o:connecttype="custom" o:connectlocs="0,227;777,227;777,0;0,0;0,227" o:connectangles="0,0,0,0,0"/>
                </v:shape>
                <v:shape id="Freeform 956" o:spid="_x0000_s1034" style="position:absolute;left:1840;top:138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/sF8QA&#10;AADdAAAADwAAAGRycy9kb3ducmV2LnhtbESPTW/CMAyG75P4D5GRuI2UIaGpEBAw0NBu4+PuNqYt&#10;NE7VBOj26+fDJG62/H48ni06V6s7taHybGA0TEAR595WXBg4Hrav76BCRLZYeyYDPxRgMe+9zDC1&#10;/sHfdN/HQkkIhxQNlDE2qdYhL8lhGPqGWG5n3zqMsraFti0+JNzV+i1JJtphxdJQYkPrkvLr/uak&#10;lzen5tx9/X6sJpRh9nlZ7rKLMYN+t5yCitTFp/jfvbOCPx4Lv3wjI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f7Bf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7" o:spid="_x0000_s1035" style="position:absolute;left:1850;top:1613;width:7692;height:228;visibility:visible;mso-wrap-style:square;v-text-anchor:top" coordsize="769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uz8UA&#10;AADdAAAADwAAAGRycy9kb3ducmV2LnhtbESPQWsCMRCF74L/IYzQm2atVMpqFBFKC9JCtd7HzbhZ&#10;TCbrJrpbf70pFLzN8N6898182TkrrtSEyrOC8SgDQVx4XXGp4Gf3NnwFESKyRuuZFPxSgOWi35tj&#10;rn3L33TdxlKkEA45KjAx1rmUoTDkMIx8TZy0o28cxrQ2pdQNtincWfmcZVPpsOLUYLCmtaHitL04&#10;BfvN7n3KluzBbD7PF3lrv14Sj3oadKsZiEhdfJj/rz90wp9MxvD3TRp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K7PxQAAAN0AAAAPAAAAAAAAAAAAAAAAAJgCAABkcnMv&#10;ZG93bnJldi54bWxQSwUGAAAAAAQABAD1AAAAigMAAAAA&#10;" path="m,227r7691,l7691,,,,,227xe" fillcolor="#f9f8f4" stroked="f">
                  <v:path arrowok="t" o:connecttype="custom" o:connectlocs="0,227;7691,227;7691,0;0,0;0,227" o:connectangles="0,0,0,0,0"/>
                </v:shape>
                <v:shape id="Freeform 958" o:spid="_x0000_s1036" style="position:absolute;left:3256;top:1843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0cKcQA&#10;AADdAAAADwAAAGRycy9kb3ducmV2LnhtbERPS2vCQBC+F/wPyxR6kbp5lCKpq0ShYA+CWnMfsmMS&#10;mp0N2TWJ/75bKHibj+85q81kWjFQ7xrLCuJFBIK4tLrhSsHl+/N1CcJ5ZI2tZVJwJweb9exphZm2&#10;I59oOPtKhBB2GSqove8yKV1Zk0G3sB1x4K62N+gD7CupexxDuGllEkXv0mDDoaHGjnY1lT/nm1Hw&#10;dpgn/mub34qiSa+nw7w9xrtCqZfnKf8A4WnyD/G/e6/D/DRN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NHCnEAAAA3QAAAA8AAAAAAAAAAAAAAAAAmAIAAGRycy9k&#10;b3ducmV2LnhtbFBLBQYAAAAABAAEAPUAAACJAwAAAAA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59" o:spid="_x0000_s1037" style="position:absolute;left:2692;top:207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7QMQA&#10;AADdAAAADwAAAGRycy9kb3ducmV2LnhtbERPS2vCQBC+F/oflhG81Y0JWJu6htBSFASx2ktvQ3by&#10;0OxsyK4x/fddodDbfHzPWWWjacVAvWssK5jPIhDEhdUNVwq+Th9PSxDOI2tsLZOCH3KQrR8fVphq&#10;e+NPGo6+EiGEXYoKau+7VEpX1GTQzWxHHLjS9gZ9gH0ldY+3EG5aGUfRQhpsODTU2NFbTcXleDUK&#10;vstDG+/L8+69ODzvujzi7YveKDWdjPkrCE+j/xf/ubc6zE+SBO7fh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u0DEAAAA3QAAAA8AAAAAAAAAAAAAAAAAmAIAAGRycy9k&#10;b3ducmV2LnhtbFBLBQYAAAAABAAEAPUAAACJAwAAAAA=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0" o:spid="_x0000_s1038" style="position:absolute;left:2692;top:230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jNMUA&#10;AADdAAAADwAAAGRycy9kb3ducmV2LnhtbERPS2vCQBC+F/oflin01myqUm3qKtIiBgSJ0UtvQ3by&#10;aLOzIbvV+O9doeBtPr7nzJeDacWJetdYVvAaxSCIC6sbrhQcD+uXGQjnkTW2lknBhRwsF48Pc0y0&#10;PfOeTrmvRAhhl6CC2vsukdIVNRl0ke2IA1fa3qAPsK+k7vEcwk0rR3H8Jg02HBpq7OizpuI3/zMK&#10;vsusHe3Kn+1XkU233Srm9F1vlHp+GlYfIDwN/i7+d6c6zB+PJ3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5SM0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1" o:spid="_x0000_s1039" style="position:absolute;left:2692;top:2532;width:3756;height:228;visibility:visible;mso-wrap-style:square;v-text-anchor:top" coordsize="3756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3R8IA&#10;AADdAAAADwAAAGRycy9kb3ducmV2LnhtbERPTWvCQBC9F/wPywi91Y2VFImuQUTFU6G24HXIjtmQ&#10;7GyS3Sbx33cLhd7m8T5nm0+2EQP1vnKsYLlIQBAXTldcKvj6PL2sQfiArLFxTAoe5CHfzZ62mGk3&#10;8gcN11CKGMI+QwUmhDaT0heGLPqFa4kjd3e9xRBhX0rd4xjDbSNfk+RNWqw4Nhhs6WCoqK/fVkF9&#10;7gJdHNap7Lr34+3RmkGmSj3Pp/0GRKAp/Iv/3Bcd569WK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HdHwgAAAN0AAAAPAAAAAAAAAAAAAAAAAJgCAABkcnMvZG93&#10;bnJldi54bWxQSwUGAAAAAAQABAD1AAAAhwMAAAAA&#10;" path="m,227r3755,l3755,,,,,227xe" fillcolor="#f9f8f4" stroked="f">
                  <v:path arrowok="t" o:connecttype="custom" o:connectlocs="0,227;3755,227;3755,0;0,0;0,227" o:connectangles="0,0,0,0,0"/>
                </v:shape>
                <v:shape id="Freeform 962" o:spid="_x0000_s1040" style="position:absolute;left:3256;top:2762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aKsUA&#10;AADdAAAADwAAAGRycy9kb3ducmV2LnhtbERPS2vCQBC+F/oflil4kboxKVLSbIIVhHoQqjb3ITt5&#10;0OxsyK4x/fduodDbfHzPyYrZ9GKi0XWWFaxXEQjiyuqOGwVfl/3zKwjnkTX2lknBDzko8seHDFNt&#10;b3yi6ewbEULYpaig9X5IpXRVSwbdyg7EgavtaNAHODZSj3gL4aaXcRRtpMGOQ0OLA+1aqr7PV6Pg&#10;5biM/eF9ey3LLqlPx2X/ud6VSi2e5u0bCE+z/xf/uT90mJ8kG/j9Jpw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hoqxQAAAN0AAAAPAAAAAAAAAAAAAAAAAJgCAABkcnMv&#10;ZG93bnJldi54bWxQSwUGAAAAAAQABAD1AAAAigMAAAAA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3" o:spid="_x0000_s1041" style="position:absolute;left:2692;top:2993;width:6447;height:228;visibility:visible;mso-wrap-style:square;v-text-anchor:top" coordsize="644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cD6MQA&#10;AADdAAAADwAAAGRycy9kb3ducmV2LnhtbERP22rCQBB9L/gPywi+1Y2VVo2uIpUGkVLwgujbkB2T&#10;YHY2ZFcT/94tFPo2h3Od2aI1pbhT7QrLCgb9CARxanXBmYLD/ut1DMJ5ZI2lZVLwIAeLeedlhrG2&#10;DW/pvvOZCCHsYlSQe1/FUro0J4OubyviwF1sbdAHWGdS19iEcFPKtyj6kAYLDg05VvSZU3rd3YwC&#10;OjXfySlxyY98HxfnZKVvm+NEqV63XU5BeGr9v/jPvdZh/nA4gt9vwgl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A+jEAAAA3QAAAA8AAAAAAAAAAAAAAAAAmAIAAGRycy9k&#10;b3ducmV2LnhtbFBLBQYAAAAABAAEAPUAAACJAwAAAAA=&#10;" path="m,227r6446,l6446,,,,,227xe" fillcolor="#f9f8f4" stroked="f">
                  <v:path arrowok="t" o:connecttype="custom" o:connectlocs="0,227;6446,227;6446,0;0,0;0,227" o:connectangles="0,0,0,0,0"/>
                </v:shape>
                <v:shape id="Freeform 964" o:spid="_x0000_s1042" style="position:absolute;left:3256;top:3221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Urw8YA&#10;AADdAAAADwAAAGRycy9kb3ducmV2LnhtbESPQWvCQBCF74X+h2UKXkQ3miKSuooVCnoQ1Db3ITsm&#10;odnZkF01/nvnIHib4b1575vFqneNulIXas8GJuMEFHHhbc2lgb/fn9EcVIjIFhvPZOBOAVbL97cF&#10;Ztbf+EjXUyyVhHDI0EAVY5tpHYqKHIaxb4lFO/vOYZS1K7Xt8CbhrtHTJJlphzVLQ4UtbSoq/k8X&#10;Z+BzP5zG3ff6kud1ej7uh81hssmNGXz06y9Qkfr4Mj+vt1bw01Rw5RsZQS8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Urw8YAAADdAAAADwAAAAAAAAAAAAAAAACYAgAAZHJz&#10;L2Rvd25yZXYueG1sUEsFBgAAAAAEAAQA9QAAAIsDAAAAAA=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5" o:spid="_x0000_s1043" style="position:absolute;left:2692;top:345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SMqsUA&#10;AADdAAAADwAAAGRycy9kb3ducmV2LnhtbERPS2vCQBC+C/0Pywi96cYEak1dRSrSQKDYtJfehuzk&#10;0WZnQ3ar8d+7BcHbfHzPWW9H04kTDa61rGAxj0AQl1a3XCv4+jzMnkE4j6yxs0wKLuRgu3mYrDHV&#10;9swfdCp8LUIIuxQVNN73qZSubMigm9ueOHCVHQz6AIda6gHPIdx0Mo6iJ2mw5dDQYE+vDZW/xZ9R&#10;8F0du/i9+sn35XGZ97uIs5V+U+pxOu5eQHga/V18c2c6zE+SFfx/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Iyq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6" o:spid="_x0000_s1044" style="position:absolute;left:2692;top:3672;width:6980;height:238;visibility:visible;mso-wrap-style:square;v-text-anchor:top" coordsize="6980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8kcUA&#10;AADdAAAADwAAAGRycy9kb3ducmV2LnhtbESPQW/CMAyF70j7D5En7QbpGKCqI6BuGhIHLsB+gNWY&#10;tFrjdE1ou38/HybtZus9v/d5u598qwbqYxPYwPMiA0VcBduwM/B5PcxzUDEhW2wDk4EfirDfPcy2&#10;WNgw8pmGS3JKQjgWaKBOqSu0jlVNHuMidMSi3ULvMcnaO217HCXct3qZZRvtsWFpqLGj95qqr8vd&#10;G/g4vbkxv5/z8dvltlyG22FdDsY8PU7lK6hEU/o3/10freC/rIRfvpER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PyRxQAAAN0AAAAPAAAAAAAAAAAAAAAAAJgCAABkcnMv&#10;ZG93bnJldi54bWxQSwUGAAAAAAQABAD1AAAAigMAAAAA&#10;" path="m,237r6979,l6979,,,,,237xe" fillcolor="#f9f8f4" stroked="f">
                  <v:path arrowok="t" o:connecttype="custom" o:connectlocs="0,237;6979,237;6979,0;0,0;0,237" o:connectangles="0,0,0,0,0"/>
                </v:shape>
                <v:shape id="Freeform 967" o:spid="_x0000_s1045" style="position:absolute;left:1840;top:391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68cUA&#10;AADdAAAADwAAAGRycy9kb3ducmV2LnhtbESPT4vCMBDF74LfIcyCN01dRaRrFF0VZW/+2fu0Gdu6&#10;zaQ0Uauf3ggL3mZ4b97vzWTWmFJcqXaFZQX9XgSCOLW64EzB8bDujkE4j6yxtEwK7uRgNm23Jhhr&#10;e+MdXfc+EyGEXYwKcu+rWEqX5mTQ9WxFHLSTrQ36sNaZ1DXeQrgp5WcUjaTBggMhx4q+c0r/9hcT&#10;uLz6rU7Nz2O5GFGCyeY83yZnpTofzfwLhKfGv83/11sd6g+GfXh9E0a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Trx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68" o:spid="_x0000_s1046" style="position:absolute;left:1850;top:4142;width:3300;height:228;visibility:visible;mso-wrap-style:square;v-text-anchor:top" coordsize="33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oNecEA&#10;AADdAAAADwAAAGRycy9kb3ducmV2LnhtbERPTWvCQBC9C/0PyxR6092mUjR1lVIQvFWNeh6zYxLM&#10;zobsGpN/3xWE3ubxPmex6m0tOmp95VjD+0SBIM6dqbjQcMjW4xkIH5AN1o5Jw0AeVsuX0QJT4+68&#10;o24fChFD2KeooQyhSaX0eUkW/cQ1xJG7uNZiiLAtpGnxHsNtLROlPqXFimNDiQ39lJRf9zer4Zgp&#10;ZefbTl6Hwe/w/Hs5bRKp9dtr//0FIlAf/sVP98bE+R/TBB7fxB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XnBAAAA3QAAAA8AAAAAAAAAAAAAAAAAmAIAAGRycy9kb3du&#10;cmV2LnhtbFBLBQYAAAAABAAEAPUAAACGAwAAAAA=&#10;" path="m,227r3299,l3299,,,,,227xe" fillcolor="#f9f8f4" stroked="f">
                  <v:path arrowok="t" o:connecttype="custom" o:connectlocs="0,227;3299,227;3299,0;0,0;0,227" o:connectangles="0,0,0,0,0"/>
                </v:shape>
                <v:shape id="Freeform 969" o:spid="_x0000_s1047" style="position:absolute;left:1840;top:437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BHcQA&#10;AADdAAAADwAAAGRycy9kb3ducmV2LnhtbESPS2/CMBCE70j8B2uRuIFTQAilGMRToN549L6JlyQ0&#10;XkexgcCvrytV4rarmZ1vdjpvTCnuVLvCsoKPfgSCOLW64EzB+bTtTUA4j6yxtEwKnuRgPmu3phhr&#10;++AD3Y8+EyGEXYwKcu+rWEqX5mTQ9W1FHLSLrQ36sNaZ1DU+Qrgp5SCKxtJgwYGQY0WrnNKf480E&#10;Lm++q0vz9Vovx5Rgsrsu9slVqW6nWXyC8NT4t/n/eq9D/eFoC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AR3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0" o:spid="_x0000_s1048" style="position:absolute;left:1850;top:4601;width:8801;height:228;visibility:visible;mso-wrap-style:square;v-text-anchor:top" coordsize="880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Ly8YA&#10;AADdAAAADwAAAGRycy9kb3ducmV2LnhtbESPQWvCQBCF70L/wzIFL1I3alra1FVEEARP0ULpbchO&#10;k2h2NuyuMf57VxC8zfDe++bNfNmbRnTkfG1ZwWScgCAurK65VPBz2Lx9gvABWWNjmRRcycNy8TKY&#10;Y6bthXPq9qEUEcI+QwVVCG0mpS8qMujHtiWO2r91BkNcXSm1w0uEm0ZOk+RDGqw5XqiwpXVFxWl/&#10;NpHSle+r3NnZn86P3P6mu+voa6fU8LVffYMI1Ien+ZHe6lh/lqZw/yaO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tLy8YAAADdAAAADwAAAAAAAAAAAAAAAACYAgAAZHJz&#10;L2Rvd25yZXYueG1sUEsFBgAAAAAEAAQA9QAAAIsDAAAAAA==&#10;" path="m,227r8800,l8800,,,,,227xe" fillcolor="#f9f8f4" stroked="f">
                  <v:path arrowok="t" o:connecttype="custom" o:connectlocs="0,227;8800,227;8800,0;0,0;0,227" o:connectangles="0,0,0,0,0"/>
                </v:shape>
                <v:shape id="Freeform 971" o:spid="_x0000_s1049" style="position:absolute;left:1840;top:483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88sYA&#10;AADdAAAADwAAAGRycy9kb3ducmV2LnhtbESPzW7CMBCE70h9B2sr9QZOKaAqxUFAWxVxI23vm3jz&#10;A/E6il0IfXqMhMRtVzM73+x80ZtGHKlztWUFz6MIBHFudc2lgp/vz+ErCOeRNTaWScGZHCySh8Ec&#10;Y21PvKNj6ksRQtjFqKDyvo2ldHlFBt3ItsRBK2xn0Ie1K6Xu8BTCTSPHUTSTBmsOhApbWleUH9I/&#10;E7j88dsW/fb/fTWjDLOv/XKT7ZV6euyXbyA89f5uvl1vdKj/MpnC9Zswgk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488s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2" o:spid="_x0000_s1050" style="position:absolute;left:1850;top:506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E/sUA&#10;AADdAAAADwAAAGRycy9kb3ducmV2LnhtbESP3UoDMRCF7wXfIUzBO5utSilr01ILhYIg9ucBxs00&#10;WZpMliS7Xd/eCIJ3M5xzvjmzXI/eiYFiagMrmE0rEMRN0C0bBefT7nEBImVkjS4wKfimBOvV/d0S&#10;ax1ufKDhmI0oEE41KrA5d7WUqbHkMU1DR1y0S4gec1mjkTrircC9k09VNZceWy4XLHa0tdRcj70v&#10;lK/3T/d2GOxH1HtzNbt+61Kv1MNk3LyCyDTmf/Nfeq9L/eeX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UT+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3" o:spid="_x0000_s1051" style="position:absolute;left:1850;top:529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3hZcUA&#10;AADdAAAADwAAAGRycy9kb3ducmV2LnhtbESP3UoDMRCF74W+QxjBO5v1ByvbpqUWCgVB7M8DjJtp&#10;sjSZLEl2u769EQTvZjjnfHNmsRq9EwPF1AZW8DCtQBA3QbdsFJyO2/tXECkja3SBScE3JVgtJzcL&#10;rHW48p6GQzaiQDjVqMDm3NVSpsaSxzQNHXHRziF6zGWNRuqI1wL3Tj5W1Yv02HK5YLGjjaXmcuh9&#10;oXy9f7q3/WA/ot6Zi9n2G5d6pe5ux/UcRKYx/5v/0jtd6j89z+D3mzKC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eFl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4" o:spid="_x0000_s1052" style="position:absolute;left:1850;top:5522;width:2700;height:228;visibility:visible;mso-wrap-style:square;v-text-anchor:top" coordsize="27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XbMQA&#10;AADdAAAADwAAAGRycy9kb3ducmV2LnhtbESPQW/CMAyF75P4D5GRdhsJUE1bISBUCWnHjXHh5jVe&#10;U2icqsmg/Pv5MGk3W+/5vc/r7Rg6daUhtZEtzGcGFHEdXcuNhePn/ukFVMrIDrvIZOFOCbabycMa&#10;Sxdv/EHXQ26UhHAq0YLPuS+1TrWngGkWe2LRvuMQMMs6NNoNeJPw0OmFMc86YMvS4LGnylN9OfwE&#10;C1Scdnuj38+F56/Tshrv5vVSWfs4HXcrUJnG/G/+u35zgr8sBFe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l2zEAAAA3QAAAA8AAAAAAAAAAAAAAAAAmAIAAGRycy9k&#10;b3ducmV2LnhtbFBLBQYAAAAABAAEAPUAAACJAwAAAAA=&#10;" path="m,227r2699,l2699,,,,,227xe" fillcolor="#f9f8f4" stroked="f">
                  <v:path arrowok="t" o:connecttype="custom" o:connectlocs="0,227;2699,227;2699,0;0,0;0,227" o:connectangles="0,0,0,0,0"/>
                </v:shape>
                <v:shape id="Freeform 975" o:spid="_x0000_s1053" style="position:absolute;left:1840;top:575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M298UA&#10;AADdAAAADwAAAGRycy9kb3ducmV2LnhtbESPS2/CMBCE75X4D9YicSsOUCEIGMSjFYgbr/smXpJA&#10;vI5iAym/vq5Uqbddzex8s9N5Y0rxoNoVlhX0uhEI4tTqgjMFp+PX+wiE88gaS8uk4JsczGettynG&#10;2j55T4+Dz0QIYRejgtz7KpbSpTkZdF1bEQftYmuDPqx1JnWNzxBuStmPoqE0WHAg5FjRKqf0drib&#10;wOXPc3Vpdq/1ckgJJpvrYptcleq0m8UEhKfG/5v/rrc61B98jOH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zb3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6" o:spid="_x0000_s1054" style="position:absolute;left:1850;top:598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3vzM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8ks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t78z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7" o:spid="_x0000_s1055" style="position:absolute;left:1850;top:6211;width:2211;height:228;visibility:visible;mso-wrap-style:square;v-text-anchor:top" coordsize="221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+zcUA&#10;AADdAAAADwAAAGRycy9kb3ducmV2LnhtbERPTWvCQBC9F/wPywi9SN3EVrFpNiLSFj2qFfQ2ZMck&#10;mJ0N2W1M++tdodDbPN7npIve1KKj1lWWFcTjCARxbnXFhYKv/cfTHITzyBpry6TghxwsssFDiom2&#10;V95St/OFCCHsElRQet8kUrq8JINubBviwJ1ta9AH2BZSt3gN4aaWkyiaSYMVh4YSG1qVlF9230bB&#10;3h42cb3sOKb30Wz0ezq+fq5flHoc9ss3EJ56/y/+c691mP88jeH+TThB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H7NxQAAAN0AAAAPAAAAAAAAAAAAAAAAAJgCAABkcnMv&#10;ZG93bnJldi54bWxQSwUGAAAAAAQABAD1AAAAigMAAAAA&#10;" path="m,227r2210,l2210,,,,,227xe" fillcolor="#f9f8f4" stroked="f">
                  <v:path arrowok="t" o:connecttype="custom" o:connectlocs="0,227;2210,227;2210,0;0,0;0,227" o:connectangles="0,0,0,0,0"/>
                </v:shape>
                <v:shape id="Freeform 978" o:spid="_x0000_s1056" style="position:absolute;left:1840;top:644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4yW8QA&#10;AADdAAAADwAAAGRycy9kb3ducmV2LnhtbESPS2/CMBCE70j8B2uRuIFTEAilGMRToN549L6JlyQ0&#10;XkexgcCvrytV4rarmZ1vdjpvTCnuVLvCsoKPfgSCOLW64EzB+bTtTUA4j6yxtEwKnuRgPmu3phhr&#10;++AD3Y8+EyGEXYwKcu+rWEqX5mTQ9W1FHLSLrQ36sNaZ1DU+Qrgp5SCKxtJgwYGQY0WrnNKf480E&#10;Lm++q0vz9Vovx5Rgsrsu9slVqW6nWXyC8NT4t/n/eq9D/eFoA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eMlv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9" o:spid="_x0000_s1057" style="position:absolute;left:1850;top:667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9xu8UA&#10;AADdAAAADwAAAGRycy9kb3ducmV2LnhtbESP3UoDMRCF7wXfIUzBO5utRSlr01ILhYIg9ucBxs00&#10;WZpMliS7Xd/eCIJ3M5xzvjmzXI/eiYFiagMrmE0rEMRN0C0bBefT7nEBImVkjS4wKfimBOvV/d0S&#10;ax1ufKDhmI0oEE41KrA5d7WUqbHkMU1DR1y0S4gec1mjkTrircC9k09V9SI9tlwuWOxoa6m5Hntf&#10;KF/vn+7tMNiPqPfmanb91qVeqYfJuHkFkWnM/+a/9F6X+vPn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3G7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0" o:spid="_x0000_s1058" style="position:absolute;left:1850;top:6902;width:1265;height:228;visibility:visible;mso-wrap-style:square;v-text-anchor:top" coordsize="126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bicQA&#10;AADdAAAADwAAAGRycy9kb3ducmV2LnhtbERPTWvCQBC9C/0Pywi91Y02Spu6ShEVD0XQ2vuQnSbR&#10;7GzYXZO0v94tFLzN433OfNmbWrTkfGVZwXiUgCDOra64UHD63Dy9gPABWWNtmRT8kIfl4mEwx0zb&#10;jg/UHkMhYgj7DBWUITSZlD4vyaAf2YY4ct/WGQwRukJqh10MN7WcJMlMGqw4NpTY0Kqk/HK8GgUp&#10;ndfn8andvH79rrpp6vx+W30o9Tjs399ABOrDXfzv3uk4/3mawt8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G4nEAAAA3QAAAA8AAAAAAAAAAAAAAAAAmAIAAGRycy9k&#10;b3ducmV2LnhtbFBLBQYAAAAABAAEAPUAAACJAwAAAAA=&#10;" path="m,227r1264,l1264,,,,,227xe" fillcolor="#f9f8f4" stroked="f">
                  <v:path arrowok="t" o:connecttype="custom" o:connectlocs="0,227;1264,227;1264,0;0,0;0,227" o:connectangles="0,0,0,0,0"/>
                </v:shape>
                <v:shape id="Freeform 981" o:spid="_x0000_s1059" style="position:absolute;left:1840;top:713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qL8QA&#10;AADdAAAADwAAAGRycy9kb3ducmV2LnhtbESPT4vCMBDF74LfIYywN01dUaQaRV1F2Zv/7tNmbKvN&#10;pDRZ7e6nN8KCtxnem/d7M503phR3ql1hWUG/F4EgTq0uOFNwOm66YxDOI2ssLZOCX3Iwn7VbU4y1&#10;ffCe7gefiRDCLkYFufdVLKVLczLoerYiDtrF1gZ9WOtM6hofIdyU8jOKRtJgwYGQY0WrnNLb4ccE&#10;Lq/P1aX5/vtajijBZHtd7JKrUh+dZjEB4anxb/P/9U6H+oPhEF7fhBH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3qi/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2" o:spid="_x0000_s1060" style="position:absolute;left:1850;top:7361;width:500;height:228;visibility:visible;mso-wrap-style:square;v-text-anchor:top" coordsize="5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RTsQA&#10;AADdAAAADwAAAGRycy9kb3ducmV2LnhtbESPT4vCMBDF78J+hzALe9N0Lf6hGmURZT14sdX70My2&#10;dZtJaWKt394IgrcZ3nu/ebNc96YWHbWusqzgexSBIM6trrhQcMp2wzkI55E11pZJwZ0crFcfgyUm&#10;2t74SF3qCxEg7BJUUHrfJFK6vCSDbmQb4qD92dagD2tbSN3iLcBNLcdRNJUGKw4XSmxoU1L+n15N&#10;oDg8mN84u15maXTOLnG3nR06pb4++58FCE+9f5tf6b0O9ePJFJ7fh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2EU7EAAAA3QAAAA8AAAAAAAAAAAAAAAAAmAIAAGRycy9k&#10;b3ducmV2LnhtbFBLBQYAAAAABAAEAPUAAACJAwAAAAA=&#10;" path="m,227r499,l499,,,,,227xe" fillcolor="#f9f8f4" stroked="f">
                  <v:path arrowok="t" o:connecttype="custom" o:connectlocs="0,227;499,227;499,0;0,0;0,227" o:connectangles="0,0,0,0,0"/>
                </v:shape>
                <v:shape id="Freeform 983" o:spid="_x0000_s1061" style="position:absolute;left:1840;top:759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Rw8UA&#10;AADdAAAADwAAAGRycy9kb3ducmV2LnhtbESPS2/CMBCE75X4D9YicSsOoAIKGMSjFYgbr/smXpJA&#10;vI5iAym/vq5Uqbddzex8s9N5Y0rxoNoVlhX0uhEI4tTqgjMFp+PX+xiE88gaS8uk4JsczGettynG&#10;2j55T4+Dz0QIYRejgtz7KpbSpTkZdF1bEQftYmuDPqx1JnWNzxBuStmPoqE0WHAg5FjRKqf0drib&#10;wOXPc3Vpdq/1ckgJJpvrYptcleq0m8UEhKfG/5v/rrc61B98jOD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ZHD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4" o:spid="_x0000_s1062" style="position:absolute;left:1850;top:78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vjys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4ko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b48r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5" o:spid="_x0000_s1063" style="position:absolute;left:1850;top:8052;width:4258;height:228;visibility:visible;mso-wrap-style:square;v-text-anchor:top" coordsize="42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g1sUA&#10;AADdAAAADwAAAGRycy9kb3ducmV2LnhtbERPTWvCQBC9C/0Pywi9SN00pVKjq5RCSw4FMSp4HLJj&#10;NpidDdmtif31XaHgbR7vc5brwTbiQp2vHSt4niYgiEuna64U7HefT28gfEDW2DgmBVfysF49jJaY&#10;adfzli5FqEQMYZ+hAhNCm0npS0MW/dS1xJE7uc5iiLCrpO6wj+G2kWmSzKTFmmODwZY+DJXn4scq&#10;OGxtvp9s6l9bHPOvbzym5tqnSj2Oh/cFiEBDuIv/3bmO819e53D7Jp4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2DWxQAAAN0AAAAPAAAAAAAAAAAAAAAAAJgCAABkcnMv&#10;ZG93bnJldi54bWxQSwUGAAAAAAQABAD1AAAAigMAAAAA&#10;" path="m,227r4257,l4257,,,,,227xe" fillcolor="#f9f8f4" stroked="f">
                  <v:path arrowok="t" o:connecttype="custom" o:connectlocs="0,227;4257,227;4257,0;0,0;0,22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sz w:val="20"/>
          <w:szCs w:val="20"/>
        </w:rPr>
        <w:t>di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infrazioni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debitamente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alle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norme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materia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salute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6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sicurezza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sul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lavoro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nonché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fallimento,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liquidazione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coatta,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preventivo,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salvo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continuità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aziendale,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nei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riguardi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sia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corso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procedimento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dichiarazione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situazioni,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fermo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restando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quanto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110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D.Lgs</w:t>
      </w:r>
      <w:proofErr w:type="spellEnd"/>
      <w:r>
        <w:rPr>
          <w:spacing w:val="11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essersi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reso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colpevole</w:t>
      </w:r>
      <w:r>
        <w:rPr>
          <w:spacing w:val="1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illeciti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professionali,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dimostrati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appaltante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mezzi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adeguati,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rendere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dubbia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integrità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affidabilità,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rientrano: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5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le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significative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carenze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nell'esecuzione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0"/>
          <w:sz w:val="20"/>
          <w:szCs w:val="20"/>
        </w:rPr>
        <w:t xml:space="preserve"> </w:t>
      </w:r>
      <w:r>
        <w:rPr>
          <w:sz w:val="20"/>
          <w:szCs w:val="20"/>
        </w:rPr>
        <w:t>precedente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contratto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concessione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hanno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causato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risoluzione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anticipata,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contestata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ovvero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confermata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all'esito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hanno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dato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luogo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6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risarcimento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danno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altre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sanzioni;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8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tentativo</w:t>
      </w:r>
      <w:r>
        <w:rPr>
          <w:spacing w:val="1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indebitamente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processo</w:t>
      </w:r>
      <w:r>
        <w:rPr>
          <w:spacing w:val="1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decisionale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9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appaltante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ottenere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riservate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vantaggio;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6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fornire,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anche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per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negligenza,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fuorvianti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suscettibili</w:t>
      </w:r>
      <w:r>
        <w:rPr>
          <w:spacing w:val="2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decisioni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sull'esclusione,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l'aggiudicazione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l'omettere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3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informazioni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dovute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corretto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svolgimento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b/>
          <w:bCs/>
          <w:sz w:val="20"/>
          <w:szCs w:val="20"/>
        </w:rPr>
        <w:t>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3"/>
        <w:ind w:right="110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conflitto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interesse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 xml:space="preserve">ai </w:t>
      </w:r>
      <w:r>
        <w:rPr>
          <w:sz w:val="20"/>
          <w:szCs w:val="20"/>
        </w:rPr>
        <w:t>sensi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42,</w:t>
      </w:r>
      <w:r>
        <w:rPr>
          <w:spacing w:val="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D.Lgs</w:t>
      </w:r>
      <w:proofErr w:type="spellEnd"/>
      <w:r>
        <w:rPr>
          <w:spacing w:val="6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diversamente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risolvibile;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sussiste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2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distorsione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concorrenza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derivante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precedente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coinvolgimento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preparazione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d'appalto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9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soggetto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alla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sanzione</w:t>
      </w:r>
      <w:r>
        <w:rPr>
          <w:spacing w:val="23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interdittiva</w:t>
      </w:r>
      <w:proofErr w:type="spellEnd"/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9,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c)</w:t>
      </w:r>
      <w:r>
        <w:rPr>
          <w:spacing w:val="2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8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giugno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2001,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231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ad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altra sanzione che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comporta il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divieto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contrarre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3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pubblica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amministrazione,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compresi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provvedimenti</w:t>
      </w:r>
      <w:r>
        <w:rPr>
          <w:spacing w:val="31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interdittivi</w:t>
      </w:r>
      <w:proofErr w:type="spellEnd"/>
      <w:r>
        <w:rPr>
          <w:spacing w:val="3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14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9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aprile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2008,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81;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4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nelle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procedure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gara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negli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affidamenti</w:t>
      </w:r>
      <w:r>
        <w:rPr>
          <w:spacing w:val="-1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subappalti;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rilascio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dell'attestazione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qualificazione;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9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intestazione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fiduciaria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17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19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marzo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1990,</w:t>
      </w:r>
      <w:r>
        <w:rPr>
          <w:spacing w:val="10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55;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vittima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previsti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puniti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dagli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articoli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317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629</w:t>
      </w:r>
      <w:r>
        <w:rPr>
          <w:spacing w:val="4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codice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5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decreto-legge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13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152,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convertito,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12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luglio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203;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1"/>
          <w:szCs w:val="21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line="359" w:lineRule="auto"/>
        <w:ind w:left="399" w:right="107" w:hanging="283"/>
        <w:rPr>
          <w:spacing w:val="-1"/>
        </w:rPr>
      </w:pP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essere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regola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2"/>
        </w:rPr>
        <w:t>le</w:t>
      </w:r>
      <w:r>
        <w:rPr>
          <w:spacing w:val="17"/>
        </w:rPr>
        <w:t xml:space="preserve"> </w:t>
      </w:r>
      <w:r>
        <w:rPr>
          <w:spacing w:val="-1"/>
        </w:rPr>
        <w:t>norme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cui</w:t>
      </w:r>
      <w:r>
        <w:rPr>
          <w:spacing w:val="17"/>
        </w:rPr>
        <w:t xml:space="preserve"> </w:t>
      </w:r>
      <w:r>
        <w:rPr>
          <w:spacing w:val="-1"/>
        </w:rPr>
        <w:t>alla</w:t>
      </w:r>
      <w:r>
        <w:rPr>
          <w:spacing w:val="17"/>
        </w:rPr>
        <w:t xml:space="preserve"> </w:t>
      </w:r>
      <w:r>
        <w:rPr>
          <w:spacing w:val="-2"/>
        </w:rPr>
        <w:t>Legge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rPr>
          <w:spacing w:val="-1"/>
        </w:rPr>
        <w:t>68/99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materia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diritto</w:t>
      </w:r>
      <w:r>
        <w:rPr>
          <w:spacing w:val="17"/>
        </w:rPr>
        <w:t xml:space="preserve"> </w:t>
      </w:r>
      <w:r>
        <w:rPr>
          <w:spacing w:val="-1"/>
        </w:rPr>
        <w:t>al</w:t>
      </w:r>
      <w:r>
        <w:rPr>
          <w:spacing w:val="17"/>
        </w:rPr>
        <w:t xml:space="preserve"> </w:t>
      </w:r>
      <w:r>
        <w:rPr>
          <w:spacing w:val="-1"/>
        </w:rPr>
        <w:t>lavoro</w:t>
      </w:r>
      <w:r>
        <w:rPr>
          <w:spacing w:val="17"/>
        </w:rPr>
        <w:t xml:space="preserve"> </w:t>
      </w:r>
      <w:r>
        <w:rPr>
          <w:spacing w:val="-1"/>
        </w:rPr>
        <w:t>dei</w:t>
      </w:r>
      <w:r>
        <w:rPr>
          <w:spacing w:val="75"/>
        </w:rPr>
        <w:t xml:space="preserve"> </w:t>
      </w:r>
      <w:r>
        <w:rPr>
          <w:spacing w:val="-1"/>
        </w:rPr>
        <w:t>disabili</w:t>
      </w:r>
    </w:p>
    <w:p w:rsidR="000559FB" w:rsidRDefault="00113316">
      <w:pPr>
        <w:pStyle w:val="Titolo4"/>
        <w:kinsoku w:val="0"/>
        <w:overflowPunct w:val="0"/>
        <w:ind w:left="905"/>
        <w:rPr>
          <w:b w:val="0"/>
          <w:bCs w:val="0"/>
          <w:i w:val="0"/>
          <w:iCs w:val="0"/>
        </w:rPr>
      </w:pPr>
      <w:r>
        <w:rPr>
          <w:spacing w:val="-1"/>
        </w:rPr>
        <w:t>oppure</w:t>
      </w:r>
      <w:r>
        <w:t xml:space="preserve"> </w:t>
      </w:r>
      <w:r>
        <w:rPr>
          <w:spacing w:val="-1"/>
        </w:rPr>
        <w:t>cancellare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questa</w:t>
      </w:r>
      <w:r>
        <w:t xml:space="preserve"> </w:t>
      </w:r>
      <w:r>
        <w:rPr>
          <w:spacing w:val="-1"/>
        </w:rPr>
        <w:t>dichiarazione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frase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non</w:t>
      </w:r>
      <w:r>
        <w:rPr>
          <w:spacing w:val="-4"/>
        </w:rPr>
        <w:t xml:space="preserve"> </w:t>
      </w:r>
      <w:r>
        <w:rPr>
          <w:spacing w:val="-1"/>
        </w:rPr>
        <w:t>interessa</w:t>
      </w:r>
    </w:p>
    <w:p w:rsidR="000559FB" w:rsidRDefault="00113316">
      <w:pPr>
        <w:pStyle w:val="Corpotesto"/>
        <w:kinsoku w:val="0"/>
        <w:overflowPunct w:val="0"/>
        <w:spacing w:before="1"/>
        <w:ind w:left="545"/>
      </w:pPr>
      <w:r>
        <w:rPr>
          <w:spacing w:val="-1"/>
        </w:rPr>
        <w:t>di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soggetta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legge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68/99</w:t>
      </w:r>
      <w:r>
        <w:t xml:space="preserve"> </w:t>
      </w:r>
      <w:r>
        <w:rPr>
          <w:spacing w:val="58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quanto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numero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dipendenti</w:t>
      </w:r>
      <w:r>
        <w:t xml:space="preserve"> </w:t>
      </w:r>
      <w:r>
        <w:rPr>
          <w:spacing w:val="57"/>
        </w:rPr>
        <w:t xml:space="preserve"> </w:t>
      </w:r>
      <w:r>
        <w:t>è</w:t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3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DE94591" wp14:editId="591EB613">
                <wp:extent cx="2729865" cy="12700"/>
                <wp:effectExtent l="9525" t="9525" r="3810" b="0"/>
                <wp:docPr id="1320" name="Group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9865" cy="12700"/>
                          <a:chOff x="0" y="0"/>
                          <a:chExt cx="4299" cy="20"/>
                        </a:xfrm>
                      </wpg:grpSpPr>
                      <wps:wsp>
                        <wps:cNvPr id="1321" name="Freeform 98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285" cy="20"/>
                          </a:xfrm>
                          <a:custGeom>
                            <a:avLst/>
                            <a:gdLst>
                              <a:gd name="T0" fmla="*/ 0 w 4285"/>
                              <a:gd name="T1" fmla="*/ 0 h 20"/>
                              <a:gd name="T2" fmla="*/ 4284 w 4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85" h="20">
                                <a:moveTo>
                                  <a:pt x="0" y="0"/>
                                </a:moveTo>
                                <a:lnTo>
                                  <a:pt x="4284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6" o:spid="_x0000_s1026" style="width:214.95pt;height:1pt;mso-position-horizontal-relative:char;mso-position-vertical-relative:line" coordsize="42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">
                <v:shape id="Freeform 987" o:spid="_x0000_s1027" style="position:absolute;left:6;top:6;width:4285;height:20;visibility:visible;mso-wrap-style:square;v-text-anchor:top" coordsize="4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SDsQA&#10;AADdAAAADwAAAGRycy9kb3ducmV2LnhtbERPTWvCQBC9F/wPywje6iYKRVJXKWJAD0KNHjwO2TFJ&#10;m52Nu2tM/31XKPQ2j/c5y/VgWtGT841lBek0AUFcWt1wpeB8yl8XIHxA1thaJgU/5GG9Gr0sMdP2&#10;wUfqi1CJGMI+QwV1CF0mpS9rMuintiOO3NU6gyFCV0nt8BHDTStnSfImDTYcG2rsaFNT+V3cjYJ8&#10;cXPzfZNfDkV/TfP7bjt8fSZKTcbDxzuIQEP4F/+5dzrOn89SeH4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0g7EAAAA3QAAAA8AAAAAAAAAAAAAAAAAmAIAAGRycy9k&#10;b3ducmV2LnhtbFBLBQYAAAAABAAEAPUAAACJAwAAAAA=&#10;" path="m,l4284,e" filled="f" strokeweight=".24519mm">
                  <v:path arrowok="t" o:connecttype="custom" o:connectlocs="0,0;4284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2"/>
          <w:szCs w:val="12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72" w:line="360" w:lineRule="auto"/>
        <w:ind w:left="399" w:right="106" w:hanging="283"/>
        <w:jc w:val="both"/>
        <w:rPr>
          <w:spacing w:val="-1"/>
        </w:rPr>
      </w:pP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2"/>
        </w:rPr>
        <w:t>via</w:t>
      </w:r>
      <w:r>
        <w:rPr>
          <w:spacing w:val="20"/>
        </w:rPr>
        <w:t xml:space="preserve"> </w:t>
      </w:r>
      <w:r>
        <w:rPr>
          <w:spacing w:val="-1"/>
        </w:rPr>
        <w:t>definitiva,</w:t>
      </w:r>
      <w:r>
        <w:rPr>
          <w:spacing w:val="21"/>
        </w:rPr>
        <w:t xml:space="preserve"> </w:t>
      </w:r>
      <w:r>
        <w:rPr>
          <w:spacing w:val="-1"/>
        </w:rPr>
        <w:t>che</w:t>
      </w:r>
      <w:r>
        <w:rPr>
          <w:spacing w:val="20"/>
        </w:rPr>
        <w:t xml:space="preserve"> </w:t>
      </w:r>
      <w:r>
        <w:rPr>
          <w:spacing w:val="-1"/>
        </w:rPr>
        <w:t>non</w:t>
      </w:r>
      <w:r>
        <w:rPr>
          <w:spacing w:val="17"/>
        </w:rPr>
        <w:t xml:space="preserve"> </w:t>
      </w:r>
      <w:r>
        <w:rPr>
          <w:spacing w:val="-1"/>
        </w:rPr>
        <w:t>presenteranno</w:t>
      </w:r>
      <w:r>
        <w:rPr>
          <w:spacing w:val="20"/>
        </w:rPr>
        <w:t xml:space="preserve"> </w:t>
      </w:r>
      <w:r>
        <w:rPr>
          <w:spacing w:val="-1"/>
        </w:rPr>
        <w:t>offerta</w:t>
      </w:r>
      <w:r>
        <w:rPr>
          <w:spacing w:val="20"/>
        </w:rPr>
        <w:t xml:space="preserve"> </w:t>
      </w:r>
      <w:r>
        <w:rPr>
          <w:spacing w:val="-2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la</w:t>
      </w:r>
      <w:r>
        <w:rPr>
          <w:spacing w:val="17"/>
        </w:rPr>
        <w:t xml:space="preserve"> </w:t>
      </w:r>
      <w:r>
        <w:t>gara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oggetto</w:t>
      </w:r>
      <w:r>
        <w:rPr>
          <w:spacing w:val="20"/>
        </w:rPr>
        <w:t xml:space="preserve"> </w:t>
      </w:r>
      <w:r>
        <w:rPr>
          <w:spacing w:val="-2"/>
        </w:rPr>
        <w:t>altre</w:t>
      </w:r>
      <w:r>
        <w:rPr>
          <w:spacing w:val="20"/>
        </w:rPr>
        <w:t xml:space="preserve"> </w:t>
      </w:r>
      <w:r>
        <w:rPr>
          <w:spacing w:val="-1"/>
        </w:rPr>
        <w:t>imprese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20"/>
        </w:rPr>
        <w:t xml:space="preserve"> </w:t>
      </w:r>
      <w:r>
        <w:rPr>
          <w:spacing w:val="-1"/>
        </w:rPr>
        <w:t>le</w:t>
      </w:r>
      <w:r>
        <w:rPr>
          <w:spacing w:val="73"/>
        </w:rPr>
        <w:t xml:space="preserve"> </w:t>
      </w:r>
      <w:r>
        <w:rPr>
          <w:spacing w:val="-1"/>
        </w:rPr>
        <w:t>quali</w:t>
      </w:r>
      <w:r>
        <w:rPr>
          <w:spacing w:val="14"/>
        </w:rPr>
        <w:t xml:space="preserve"> </w:t>
      </w:r>
      <w:r>
        <w:rPr>
          <w:spacing w:val="-1"/>
        </w:rPr>
        <w:t>intercorrono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rapporti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controllo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cui</w:t>
      </w:r>
      <w:r>
        <w:rPr>
          <w:spacing w:val="14"/>
        </w:rPr>
        <w:t xml:space="preserve"> </w:t>
      </w:r>
      <w:r>
        <w:rPr>
          <w:spacing w:val="-1"/>
        </w:rPr>
        <w:t>all’art.</w:t>
      </w:r>
      <w:r>
        <w:rPr>
          <w:spacing w:val="16"/>
        </w:rPr>
        <w:t xml:space="preserve"> </w:t>
      </w:r>
      <w:r>
        <w:rPr>
          <w:spacing w:val="-1"/>
        </w:rPr>
        <w:t>2359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r>
        <w:rPr>
          <w:spacing w:val="-1"/>
        </w:rPr>
        <w:t>Codice</w:t>
      </w:r>
      <w:r>
        <w:rPr>
          <w:spacing w:val="15"/>
        </w:rPr>
        <w:t xml:space="preserve"> </w:t>
      </w:r>
      <w:r>
        <w:t>Civile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r>
        <w:rPr>
          <w:spacing w:val="-1"/>
        </w:rPr>
        <w:t>quali</w:t>
      </w:r>
      <w:r>
        <w:rPr>
          <w:spacing w:val="14"/>
        </w:rPr>
        <w:t xml:space="preserve"> </w:t>
      </w:r>
      <w:r>
        <w:t>si</w:t>
      </w:r>
      <w:r>
        <w:rPr>
          <w:spacing w:val="81"/>
        </w:rPr>
        <w:t xml:space="preserve"> </w:t>
      </w:r>
      <w:r>
        <w:rPr>
          <w:spacing w:val="-1"/>
        </w:rPr>
        <w:lastRenderedPageBreak/>
        <w:t>trovi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una</w:t>
      </w:r>
      <w:r>
        <w:rPr>
          <w:spacing w:val="10"/>
        </w:rPr>
        <w:t xml:space="preserve"> </w:t>
      </w:r>
      <w:r>
        <w:rPr>
          <w:spacing w:val="-1"/>
        </w:rPr>
        <w:t>relazione,</w:t>
      </w:r>
      <w:r>
        <w:rPr>
          <w:spacing w:val="9"/>
        </w:rPr>
        <w:t xml:space="preserve"> </w:t>
      </w:r>
      <w:r>
        <w:t>anche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fatto,</w:t>
      </w:r>
      <w:r>
        <w:rPr>
          <w:spacing w:val="9"/>
        </w:rPr>
        <w:t xml:space="preserve"> </w:t>
      </w:r>
      <w:r>
        <w:t>se</w:t>
      </w:r>
      <w:r>
        <w:rPr>
          <w:spacing w:val="8"/>
        </w:rPr>
        <w:t xml:space="preserve"> </w:t>
      </w:r>
      <w:r>
        <w:rPr>
          <w:spacing w:val="-1"/>
        </w:rPr>
        <w:t>relazione</w:t>
      </w:r>
      <w:r>
        <w:rPr>
          <w:spacing w:val="10"/>
        </w:rPr>
        <w:t xml:space="preserve"> </w:t>
      </w:r>
      <w:r>
        <w:rPr>
          <w:spacing w:val="-1"/>
        </w:rPr>
        <w:t>comporta</w:t>
      </w:r>
      <w:r>
        <w:rPr>
          <w:spacing w:val="8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le</w:t>
      </w:r>
      <w:r>
        <w:rPr>
          <w:spacing w:val="8"/>
        </w:rPr>
        <w:t xml:space="preserve"> </w:t>
      </w:r>
      <w:r>
        <w:rPr>
          <w:spacing w:val="-1"/>
        </w:rPr>
        <w:t>offerte</w:t>
      </w:r>
      <w:r>
        <w:rPr>
          <w:spacing w:val="5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rPr>
          <w:spacing w:val="-1"/>
        </w:rPr>
        <w:t>imputabili</w:t>
      </w:r>
      <w:r>
        <w:rPr>
          <w:spacing w:val="7"/>
        </w:rPr>
        <w:t xml:space="preserve"> </w:t>
      </w:r>
      <w:r>
        <w:rPr>
          <w:spacing w:val="-1"/>
        </w:rPr>
        <w:t>ad</w:t>
      </w:r>
      <w:r>
        <w:rPr>
          <w:spacing w:val="65"/>
        </w:rP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unico</w:t>
      </w:r>
      <w:r>
        <w:t xml:space="preserve"> </w:t>
      </w:r>
      <w:r>
        <w:rPr>
          <w:spacing w:val="-1"/>
        </w:rPr>
        <w:t>centro</w:t>
      </w:r>
      <w:r>
        <w:rPr>
          <w:spacing w:val="-2"/>
        </w:rPr>
        <w:t xml:space="preserve"> </w:t>
      </w:r>
      <w:r>
        <w:rPr>
          <w:spacing w:val="-1"/>
        </w:rPr>
        <w:t>decisionale;</w:t>
      </w:r>
    </w:p>
    <w:p w:rsidR="000559FB" w:rsidRPr="001A62DA" w:rsidRDefault="00113316" w:rsidP="001A62DA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50" w:line="359" w:lineRule="auto"/>
        <w:ind w:left="679" w:right="104" w:hanging="283"/>
        <w:jc w:val="both"/>
        <w:rPr>
          <w:spacing w:val="-1"/>
        </w:rPr>
      </w:pP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giudicare</w:t>
      </w:r>
      <w:r w:rsidRPr="001A62DA">
        <w:rPr>
          <w:spacing w:val="10"/>
        </w:rPr>
        <w:t xml:space="preserve"> </w:t>
      </w:r>
      <w:r>
        <w:t>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prezzi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remunerativi</w:t>
      </w:r>
      <w:r w:rsidRPr="001A62DA">
        <w:rPr>
          <w:spacing w:val="9"/>
        </w:rPr>
        <w:t xml:space="preserve"> </w:t>
      </w:r>
      <w:r>
        <w:t>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tali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da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consentire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l'offerto</w:t>
      </w:r>
      <w:r w:rsidRPr="001A62DA">
        <w:rPr>
          <w:spacing w:val="8"/>
        </w:rPr>
        <w:t xml:space="preserve"> </w:t>
      </w:r>
      <w:r w:rsidRPr="001A62DA">
        <w:rPr>
          <w:spacing w:val="-1"/>
        </w:rPr>
        <w:t>ribasso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nonché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aver</w:t>
      </w:r>
      <w:r w:rsidRPr="001A62DA">
        <w:rPr>
          <w:spacing w:val="11"/>
        </w:rPr>
        <w:t xml:space="preserve"> </w:t>
      </w:r>
      <w:r w:rsidRPr="001A62DA">
        <w:rPr>
          <w:spacing w:val="-1"/>
        </w:rPr>
        <w:t>tenuto</w:t>
      </w:r>
      <w:r w:rsidRPr="001A62DA">
        <w:rPr>
          <w:spacing w:val="81"/>
        </w:rPr>
        <w:t xml:space="preserve"> </w:t>
      </w:r>
      <w:r w:rsidRPr="001A62DA">
        <w:rPr>
          <w:spacing w:val="-1"/>
        </w:rPr>
        <w:t>conto</w:t>
      </w:r>
      <w:r>
        <w:t xml:space="preserve"> </w:t>
      </w:r>
      <w:r w:rsidRPr="001A62DA">
        <w:rPr>
          <w:spacing w:val="-1"/>
        </w:rPr>
        <w:t>nella</w:t>
      </w:r>
      <w:r>
        <w:t xml:space="preserve"> </w:t>
      </w:r>
      <w:r w:rsidRPr="001A62DA">
        <w:rPr>
          <w:spacing w:val="-1"/>
        </w:rPr>
        <w:t>redazione</w:t>
      </w:r>
      <w:r>
        <w:t xml:space="preserve"> </w:t>
      </w:r>
      <w:r w:rsidRPr="001A62DA">
        <w:rPr>
          <w:spacing w:val="-1"/>
        </w:rPr>
        <w:t>dell'offerta</w:t>
      </w:r>
      <w:r>
        <w:t xml:space="preserve"> </w:t>
      </w:r>
      <w:r w:rsidRPr="001A62DA">
        <w:rPr>
          <w:spacing w:val="-1"/>
        </w:rPr>
        <w:t>degli</w:t>
      </w:r>
      <w:r>
        <w:t xml:space="preserve"> </w:t>
      </w:r>
      <w:r w:rsidRPr="001A62DA">
        <w:rPr>
          <w:spacing w:val="-1"/>
        </w:rPr>
        <w:t>oneri</w:t>
      </w:r>
      <w:r>
        <w:t xml:space="preserve"> </w:t>
      </w:r>
      <w:r w:rsidRPr="001A62DA">
        <w:rPr>
          <w:spacing w:val="-1"/>
        </w:rPr>
        <w:t>derivanti</w:t>
      </w:r>
      <w:r>
        <w:t xml:space="preserve"> </w:t>
      </w:r>
      <w:r w:rsidRPr="001A62DA">
        <w:rPr>
          <w:spacing w:val="-1"/>
        </w:rPr>
        <w:t>dall'attuazione</w:t>
      </w:r>
      <w:r>
        <w:t xml:space="preserve"> </w:t>
      </w:r>
      <w:r w:rsidRPr="001A62DA">
        <w:rPr>
          <w:spacing w:val="-1"/>
        </w:rPr>
        <w:t>delle</w:t>
      </w:r>
      <w:r>
        <w:t xml:space="preserve"> </w:t>
      </w:r>
      <w:r w:rsidRPr="001A62DA">
        <w:rPr>
          <w:spacing w:val="-1"/>
        </w:rPr>
        <w:t>norme</w:t>
      </w:r>
      <w:r>
        <w:t xml:space="preserve"> </w:t>
      </w:r>
      <w:r w:rsidRPr="001A62DA">
        <w:rPr>
          <w:spacing w:val="-1"/>
        </w:rPr>
        <w:t>in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materia</w:t>
      </w:r>
      <w:r>
        <w:t xml:space="preserve"> </w:t>
      </w:r>
      <w:r w:rsidRPr="001A62DA">
        <w:rPr>
          <w:spacing w:val="-1"/>
        </w:rPr>
        <w:t>di</w:t>
      </w:r>
      <w:r w:rsidR="000656FF">
        <w:rPr>
          <w:spacing w:val="-1"/>
        </w:rPr>
        <w:t xml:space="preserve"> </w:t>
      </w:r>
      <w:r w:rsidRPr="001A62DA">
        <w:rPr>
          <w:spacing w:val="-1"/>
        </w:rPr>
        <w:t>salute</w:t>
      </w:r>
      <w:r>
        <w:t xml:space="preserve"> e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sicurezza</w:t>
      </w:r>
      <w:r>
        <w:t xml:space="preserve"> </w:t>
      </w:r>
      <w:r w:rsidRPr="001A62DA">
        <w:rPr>
          <w:spacing w:val="-1"/>
        </w:rPr>
        <w:t>sul</w:t>
      </w:r>
      <w:r>
        <w:t xml:space="preserve"> </w:t>
      </w:r>
      <w:r w:rsidRPr="001A62DA">
        <w:rPr>
          <w:spacing w:val="-1"/>
        </w:rPr>
        <w:t>lavoro</w:t>
      </w:r>
      <w:r>
        <w:t xml:space="preserve"> </w:t>
      </w:r>
      <w:r w:rsidRPr="001A62DA">
        <w:rPr>
          <w:spacing w:val="-1"/>
        </w:rPr>
        <w:t>previste</w:t>
      </w:r>
      <w:r>
        <w:t xml:space="preserve"> </w:t>
      </w:r>
      <w:r w:rsidRPr="001A62DA">
        <w:rPr>
          <w:spacing w:val="-1"/>
        </w:rPr>
        <w:t>dal</w:t>
      </w:r>
      <w:r>
        <w:t xml:space="preserve"> </w:t>
      </w:r>
      <w:proofErr w:type="spellStart"/>
      <w:r w:rsidRPr="001A62DA">
        <w:rPr>
          <w:spacing w:val="-1"/>
        </w:rPr>
        <w:t>D.Lgs.</w:t>
      </w:r>
      <w:proofErr w:type="spellEnd"/>
      <w:r w:rsidRPr="001A62DA">
        <w:rPr>
          <w:spacing w:val="2"/>
        </w:rPr>
        <w:t xml:space="preserve"> </w:t>
      </w:r>
      <w:r w:rsidRPr="001A62DA">
        <w:rPr>
          <w:spacing w:val="-2"/>
        </w:rPr>
        <w:t>n.</w:t>
      </w:r>
      <w:r w:rsidRPr="001A62DA">
        <w:rPr>
          <w:spacing w:val="-1"/>
        </w:rPr>
        <w:t xml:space="preserve"> 81/2008;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8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accettare</w:t>
      </w:r>
      <w:r>
        <w:rPr>
          <w:spacing w:val="10"/>
        </w:rPr>
        <w:t xml:space="preserve"> </w:t>
      </w:r>
      <w:r>
        <w:rPr>
          <w:spacing w:val="-1"/>
        </w:rPr>
        <w:t>integralmente</w:t>
      </w:r>
      <w:r>
        <w:rPr>
          <w:spacing w:val="10"/>
        </w:rPr>
        <w:t xml:space="preserve"> </w:t>
      </w:r>
      <w:r>
        <w:rPr>
          <w:spacing w:val="-1"/>
        </w:rPr>
        <w:t>le</w:t>
      </w:r>
      <w:r>
        <w:rPr>
          <w:spacing w:val="10"/>
        </w:rPr>
        <w:t xml:space="preserve"> </w:t>
      </w:r>
      <w:r>
        <w:rPr>
          <w:spacing w:val="-1"/>
        </w:rPr>
        <w:t>disposizioni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rPr>
          <w:spacing w:val="-1"/>
        </w:rPr>
        <w:t>Bando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gara,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9"/>
        </w:rPr>
        <w:t xml:space="preserve"> </w:t>
      </w:r>
      <w:r>
        <w:rPr>
          <w:spacing w:val="-1"/>
        </w:rPr>
        <w:t>Disciplinare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75"/>
        </w:rPr>
        <w:t xml:space="preserve"> </w:t>
      </w:r>
      <w:r>
        <w:rPr>
          <w:spacing w:val="-1"/>
        </w:rPr>
        <w:t>Capitolato</w:t>
      </w:r>
      <w:r>
        <w:t xml:space="preserve"> </w:t>
      </w:r>
      <w:r>
        <w:rPr>
          <w:spacing w:val="-1"/>
        </w:rPr>
        <w:t>Speciale;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considerare</w:t>
      </w:r>
      <w:r>
        <w:rPr>
          <w:spacing w:val="8"/>
        </w:rPr>
        <w:t xml:space="preserve"> </w:t>
      </w:r>
      <w:r>
        <w:rPr>
          <w:spacing w:val="-1"/>
        </w:rPr>
        <w:t>l’offerta</w:t>
      </w:r>
      <w:r>
        <w:rPr>
          <w:spacing w:val="8"/>
        </w:rPr>
        <w:t xml:space="preserve"> </w:t>
      </w:r>
      <w:r>
        <w:rPr>
          <w:spacing w:val="-1"/>
        </w:rPr>
        <w:t>vincolante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un</w:t>
      </w:r>
      <w:r>
        <w:rPr>
          <w:spacing w:val="8"/>
        </w:rPr>
        <w:t xml:space="preserve"> </w:t>
      </w:r>
      <w:r>
        <w:rPr>
          <w:spacing w:val="-2"/>
        </w:rPr>
        <w:t>periodo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180</w:t>
      </w:r>
      <w:r>
        <w:rPr>
          <w:spacing w:val="5"/>
        </w:rPr>
        <w:t xml:space="preserve"> </w:t>
      </w:r>
      <w:r>
        <w:rPr>
          <w:spacing w:val="-1"/>
        </w:rPr>
        <w:t>giorni</w:t>
      </w:r>
      <w:r>
        <w:rPr>
          <w:spacing w:val="7"/>
        </w:rPr>
        <w:t xml:space="preserve"> </w:t>
      </w:r>
      <w:r>
        <w:rPr>
          <w:spacing w:val="-1"/>
        </w:rPr>
        <w:t>dalla</w:t>
      </w:r>
      <w:r>
        <w:rPr>
          <w:spacing w:val="8"/>
        </w:rPr>
        <w:t xml:space="preserve"> </w:t>
      </w:r>
      <w:r>
        <w:rPr>
          <w:spacing w:val="-1"/>
        </w:rPr>
        <w:t>data</w:t>
      </w:r>
      <w:r>
        <w:rPr>
          <w:spacing w:val="8"/>
        </w:rPr>
        <w:t xml:space="preserve"> </w:t>
      </w:r>
      <w:r>
        <w:rPr>
          <w:spacing w:val="-2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scadenza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71"/>
        </w:rPr>
        <w:t xml:space="preserve"> </w:t>
      </w:r>
      <w:r>
        <w:rPr>
          <w:spacing w:val="-1"/>
        </w:rPr>
        <w:t>presentazione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offerte;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accettare</w:t>
      </w:r>
      <w:r>
        <w:rPr>
          <w:spacing w:val="15"/>
        </w:rPr>
        <w:t xml:space="preserve"> </w:t>
      </w:r>
      <w:r>
        <w:rPr>
          <w:spacing w:val="-1"/>
        </w:rPr>
        <w:t>che</w:t>
      </w:r>
      <w:r>
        <w:rPr>
          <w:spacing w:val="12"/>
        </w:rPr>
        <w:t xml:space="preserve"> </w:t>
      </w:r>
      <w:r>
        <w:t>tutte</w:t>
      </w:r>
      <w:r>
        <w:rPr>
          <w:spacing w:val="15"/>
        </w:rPr>
        <w:t xml:space="preserve"> </w:t>
      </w:r>
      <w:r>
        <w:rPr>
          <w:spacing w:val="-1"/>
        </w:rPr>
        <w:t>le</w:t>
      </w:r>
      <w:r>
        <w:rPr>
          <w:spacing w:val="12"/>
        </w:rPr>
        <w:t xml:space="preserve"> </w:t>
      </w:r>
      <w:r>
        <w:rPr>
          <w:spacing w:val="-1"/>
        </w:rPr>
        <w:t>comunicazioni,</w:t>
      </w:r>
      <w:r>
        <w:rPr>
          <w:spacing w:val="16"/>
        </w:rPr>
        <w:t xml:space="preserve"> </w:t>
      </w:r>
      <w:r>
        <w:rPr>
          <w:spacing w:val="-1"/>
        </w:rPr>
        <w:t>anche</w:t>
      </w:r>
      <w:r>
        <w:rPr>
          <w:spacing w:val="15"/>
        </w:rPr>
        <w:t xml:space="preserve"> </w:t>
      </w:r>
      <w:r>
        <w:rPr>
          <w:spacing w:val="-1"/>
        </w:rPr>
        <w:t>ai</w:t>
      </w:r>
      <w:r>
        <w:rPr>
          <w:spacing w:val="14"/>
        </w:rPr>
        <w:t xml:space="preserve"> </w:t>
      </w:r>
      <w:r>
        <w:t>fini</w:t>
      </w:r>
      <w:r>
        <w:rPr>
          <w:spacing w:val="14"/>
        </w:rPr>
        <w:t xml:space="preserve"> </w:t>
      </w:r>
      <w:r>
        <w:rPr>
          <w:spacing w:val="-1"/>
        </w:rPr>
        <w:t>dell’art.</w:t>
      </w:r>
      <w:r>
        <w:rPr>
          <w:spacing w:val="16"/>
        </w:rPr>
        <w:t xml:space="preserve"> </w:t>
      </w:r>
      <w:r>
        <w:rPr>
          <w:spacing w:val="-1"/>
        </w:rPr>
        <w:t>76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50/2016,</w:t>
      </w:r>
      <w:r>
        <w:rPr>
          <w:spacing w:val="16"/>
        </w:rPr>
        <w:t xml:space="preserve"> </w:t>
      </w:r>
      <w:r>
        <w:rPr>
          <w:spacing w:val="-2"/>
        </w:rPr>
        <w:t>inerenti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procedura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gara</w:t>
      </w:r>
      <w:r>
        <w:t xml:space="preserve"> </w:t>
      </w:r>
      <w:r>
        <w:rPr>
          <w:spacing w:val="-1"/>
        </w:rPr>
        <w:t>avvengano</w:t>
      </w:r>
      <w:r>
        <w:rPr>
          <w:spacing w:val="-2"/>
        </w:rPr>
        <w:t xml:space="preserve"> </w:t>
      </w:r>
      <w:r>
        <w:rPr>
          <w:spacing w:val="-1"/>
        </w:rPr>
        <w:t>tramite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rPr>
          <w:spacing w:val="-2"/>
        </w:rP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3" w:line="359" w:lineRule="auto"/>
        <w:ind w:left="679" w:right="125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t xml:space="preserve">eleggere </w:t>
      </w:r>
      <w:r>
        <w:rPr>
          <w:spacing w:val="-1"/>
        </w:rPr>
        <w:t>quale</w:t>
      </w:r>
      <w:r>
        <w:rPr>
          <w:spacing w:val="3"/>
        </w:rPr>
        <w:t xml:space="preserve"> </w:t>
      </w:r>
      <w:r>
        <w:rPr>
          <w:spacing w:val="-1"/>
        </w:rPr>
        <w:t>domicilio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spacing w:val="-1"/>
        </w:rPr>
        <w:t>le</w:t>
      </w:r>
      <w:r>
        <w:rPr>
          <w:spacing w:val="5"/>
        </w:rPr>
        <w:t xml:space="preserve"> </w:t>
      </w:r>
      <w:r>
        <w:rPr>
          <w:spacing w:val="-1"/>
        </w:rPr>
        <w:t>comunicazioni,</w:t>
      </w:r>
      <w:r>
        <w:rPr>
          <w:spacing w:val="4"/>
        </w:rPr>
        <w:t xml:space="preserve"> </w:t>
      </w:r>
      <w:r>
        <w:rPr>
          <w:spacing w:val="-1"/>
        </w:rPr>
        <w:t>anche</w:t>
      </w:r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rPr>
          <w:spacing w:val="-1"/>
        </w:rPr>
        <w:t>dell’art.</w:t>
      </w:r>
      <w:r>
        <w:rPr>
          <w:spacing w:val="4"/>
        </w:rPr>
        <w:t xml:space="preserve"> </w:t>
      </w:r>
      <w:r>
        <w:rPr>
          <w:spacing w:val="-1"/>
        </w:rPr>
        <w:t>76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proofErr w:type="spellStart"/>
      <w:r>
        <w:t>d.lgs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163/06,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6"/>
        <w:ind w:left="964" w:hanging="568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impegnarsi</w:t>
      </w:r>
      <w:r>
        <w:t xml:space="preserve"> </w:t>
      </w:r>
      <w:r>
        <w:rPr>
          <w:spacing w:val="-1"/>
        </w:rPr>
        <w:t>agli</w:t>
      </w:r>
      <w:r>
        <w:t xml:space="preserve"> </w:t>
      </w:r>
      <w:r>
        <w:rPr>
          <w:spacing w:val="-1"/>
        </w:rPr>
        <w:t>obblighi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cui</w:t>
      </w:r>
      <w:r>
        <w:t xml:space="preserve"> </w:t>
      </w:r>
      <w:r>
        <w:rPr>
          <w:spacing w:val="-1"/>
        </w:rPr>
        <w:t>alle</w:t>
      </w:r>
      <w:r>
        <w:t xml:space="preserve"> </w:t>
      </w:r>
      <w:r>
        <w:rPr>
          <w:spacing w:val="-1"/>
        </w:rPr>
        <w:t>legge</w:t>
      </w:r>
      <w:r>
        <w:rPr>
          <w:spacing w:val="-2"/>
        </w:rPr>
        <w:t xml:space="preserve"> </w:t>
      </w:r>
      <w:r>
        <w:rPr>
          <w:spacing w:val="-1"/>
        </w:rPr>
        <w:t>136/2010</w:t>
      </w:r>
      <w:r>
        <w:t xml:space="preserve"> </w:t>
      </w:r>
      <w:r>
        <w:rPr>
          <w:spacing w:val="-1"/>
        </w:rPr>
        <w:t>(flussi</w:t>
      </w:r>
      <w:r>
        <w:rPr>
          <w:spacing w:val="-3"/>
        </w:rPr>
        <w:t xml:space="preserve"> </w:t>
      </w:r>
      <w:r>
        <w:rPr>
          <w:spacing w:val="-1"/>
        </w:rPr>
        <w:t>finanziari);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6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40"/>
        </w:rPr>
        <w:t xml:space="preserve"> </w:t>
      </w:r>
      <w:r>
        <w:rPr>
          <w:spacing w:val="-1"/>
        </w:rPr>
        <w:t>non</w:t>
      </w:r>
      <w:r>
        <w:rPr>
          <w:spacing w:val="41"/>
        </w:rPr>
        <w:t xml:space="preserve"> </w:t>
      </w:r>
      <w:r>
        <w:rPr>
          <w:spacing w:val="-2"/>
        </w:rPr>
        <w:t>aver</w:t>
      </w:r>
      <w:r>
        <w:rPr>
          <w:spacing w:val="42"/>
        </w:rPr>
        <w:t xml:space="preserve"> </w:t>
      </w:r>
      <w:r>
        <w:rPr>
          <w:spacing w:val="-1"/>
        </w:rPr>
        <w:t>concluso,</w:t>
      </w:r>
      <w:r>
        <w:rPr>
          <w:spacing w:val="42"/>
        </w:rPr>
        <w:t xml:space="preserve"> </w:t>
      </w:r>
      <w:r>
        <w:rPr>
          <w:spacing w:val="-2"/>
        </w:rPr>
        <w:t>nel</w:t>
      </w:r>
      <w:r>
        <w:rPr>
          <w:spacing w:val="40"/>
        </w:rPr>
        <w:t xml:space="preserve"> </w:t>
      </w:r>
      <w:r>
        <w:rPr>
          <w:spacing w:val="-1"/>
        </w:rPr>
        <w:t>triennio</w:t>
      </w:r>
      <w:r>
        <w:rPr>
          <w:spacing w:val="41"/>
        </w:rPr>
        <w:t xml:space="preserve"> </w:t>
      </w:r>
      <w:r>
        <w:rPr>
          <w:spacing w:val="-1"/>
        </w:rPr>
        <w:t>successivo</w:t>
      </w:r>
      <w:r>
        <w:rPr>
          <w:spacing w:val="42"/>
        </w:rPr>
        <w:t xml:space="preserve"> </w:t>
      </w:r>
      <w:r>
        <w:rPr>
          <w:spacing w:val="-1"/>
        </w:rPr>
        <w:t>alla</w:t>
      </w:r>
      <w:r>
        <w:rPr>
          <w:spacing w:val="41"/>
        </w:rPr>
        <w:t xml:space="preserve"> </w:t>
      </w:r>
      <w:r>
        <w:rPr>
          <w:spacing w:val="-1"/>
        </w:rPr>
        <w:t>cessazione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0"/>
        </w:rPr>
        <w:t xml:space="preserve"> </w:t>
      </w:r>
      <w:r>
        <w:rPr>
          <w:spacing w:val="-1"/>
        </w:rPr>
        <w:t>rapporto,</w:t>
      </w:r>
      <w:r>
        <w:rPr>
          <w:spacing w:val="42"/>
        </w:rPr>
        <w:t xml:space="preserve"> </w:t>
      </w:r>
      <w:r>
        <w:rPr>
          <w:spacing w:val="-1"/>
        </w:rPr>
        <w:t>contratti</w:t>
      </w:r>
      <w:r>
        <w:rPr>
          <w:spacing w:val="40"/>
        </w:rPr>
        <w:t xml:space="preserve"> </w:t>
      </w:r>
      <w:r>
        <w:rPr>
          <w:spacing w:val="-2"/>
        </w:rPr>
        <w:t>di</w:t>
      </w:r>
      <w:r>
        <w:rPr>
          <w:spacing w:val="65"/>
        </w:rPr>
        <w:t xml:space="preserve"> </w:t>
      </w:r>
      <w:r>
        <w:rPr>
          <w:spacing w:val="-1"/>
        </w:rPr>
        <w:t>lavoro</w:t>
      </w:r>
      <w:r>
        <w:rPr>
          <w:spacing w:val="12"/>
        </w:rPr>
        <w:t xml:space="preserve"> </w:t>
      </w:r>
      <w:r>
        <w:rPr>
          <w:spacing w:val="-1"/>
        </w:rPr>
        <w:t>subordinato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autonomo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comunque</w:t>
      </w:r>
      <w:r>
        <w:rPr>
          <w:spacing w:val="12"/>
        </w:rPr>
        <w:t xml:space="preserve"> </w:t>
      </w:r>
      <w:r>
        <w:rPr>
          <w:spacing w:val="-1"/>
        </w:rPr>
        <w:t>di</w:t>
      </w:r>
      <w:r>
        <w:rPr>
          <w:spacing w:val="12"/>
        </w:rPr>
        <w:t xml:space="preserve"> </w:t>
      </w:r>
      <w:r>
        <w:rPr>
          <w:spacing w:val="-2"/>
        </w:rPr>
        <w:t>non</w:t>
      </w:r>
      <w:r>
        <w:rPr>
          <w:spacing w:val="12"/>
        </w:rPr>
        <w:t xml:space="preserve"> </w:t>
      </w:r>
      <w:r>
        <w:rPr>
          <w:spacing w:val="-2"/>
        </w:rPr>
        <w:t>aver</w:t>
      </w:r>
      <w:r>
        <w:rPr>
          <w:spacing w:val="14"/>
        </w:rPr>
        <w:t xml:space="preserve"> </w:t>
      </w:r>
      <w:r>
        <w:rPr>
          <w:spacing w:val="-1"/>
        </w:rPr>
        <w:t>attribuito</w:t>
      </w:r>
      <w:r>
        <w:rPr>
          <w:spacing w:val="12"/>
        </w:rPr>
        <w:t xml:space="preserve"> </w:t>
      </w:r>
      <w:r>
        <w:rPr>
          <w:spacing w:val="-1"/>
        </w:rPr>
        <w:t>incarichi</w:t>
      </w:r>
      <w:r>
        <w:rPr>
          <w:spacing w:val="12"/>
        </w:rPr>
        <w:t xml:space="preserve"> </w:t>
      </w:r>
      <w:r>
        <w:rPr>
          <w:spacing w:val="-1"/>
        </w:rPr>
        <w:t>ad</w:t>
      </w:r>
      <w:r>
        <w:rPr>
          <w:spacing w:val="12"/>
        </w:rPr>
        <w:t xml:space="preserve"> </w:t>
      </w:r>
      <w:r>
        <w:rPr>
          <w:spacing w:val="-1"/>
        </w:rPr>
        <w:t>ex</w:t>
      </w:r>
      <w:r>
        <w:rPr>
          <w:spacing w:val="10"/>
        </w:rPr>
        <w:t xml:space="preserve"> </w:t>
      </w:r>
      <w:r>
        <w:rPr>
          <w:spacing w:val="-1"/>
        </w:rPr>
        <w:t>dipendenti</w:t>
      </w:r>
      <w:r>
        <w:rPr>
          <w:spacing w:val="55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r>
        <w:rPr>
          <w:spacing w:val="-1"/>
        </w:rPr>
        <w:t>Pubbliche</w:t>
      </w:r>
      <w:r>
        <w:rPr>
          <w:spacing w:val="8"/>
        </w:rPr>
        <w:t xml:space="preserve"> </w:t>
      </w:r>
      <w:r>
        <w:rPr>
          <w:spacing w:val="-1"/>
        </w:rPr>
        <w:t>Amministrazioni</w:t>
      </w:r>
      <w:r>
        <w:rPr>
          <w:spacing w:val="7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hanno</w:t>
      </w:r>
      <w:r>
        <w:rPr>
          <w:spacing w:val="8"/>
        </w:rPr>
        <w:t xml:space="preserve"> </w:t>
      </w:r>
      <w:r>
        <w:rPr>
          <w:spacing w:val="-1"/>
        </w:rPr>
        <w:t>esercitato</w:t>
      </w:r>
      <w:r>
        <w:rPr>
          <w:spacing w:val="8"/>
        </w:rPr>
        <w:t xml:space="preserve"> </w:t>
      </w:r>
      <w:r>
        <w:rPr>
          <w:spacing w:val="-1"/>
        </w:rPr>
        <w:t>poteri</w:t>
      </w:r>
      <w:r>
        <w:rPr>
          <w:spacing w:val="7"/>
        </w:rPr>
        <w:t xml:space="preserve"> </w:t>
      </w:r>
      <w:r>
        <w:rPr>
          <w:spacing w:val="-1"/>
        </w:rPr>
        <w:t>autoritativi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negoziali</w:t>
      </w:r>
      <w:r>
        <w:rPr>
          <w:spacing w:val="7"/>
        </w:rPr>
        <w:t xml:space="preserve"> </w:t>
      </w:r>
      <w:r>
        <w:rPr>
          <w:spacing w:val="-1"/>
        </w:rPr>
        <w:t>nei</w:t>
      </w:r>
      <w:r>
        <w:rPr>
          <w:spacing w:val="7"/>
        </w:rPr>
        <w:t xml:space="preserve"> </w:t>
      </w:r>
      <w:r>
        <w:rPr>
          <w:spacing w:val="-1"/>
        </w:rPr>
        <w:t>propri</w:t>
      </w:r>
      <w:r>
        <w:rPr>
          <w:spacing w:val="69"/>
        </w:rPr>
        <w:t xml:space="preserve"> </w:t>
      </w:r>
      <w:r>
        <w:rPr>
          <w:spacing w:val="-1"/>
        </w:rPr>
        <w:t>confronti</w:t>
      </w:r>
      <w:r>
        <w:t xml:space="preserve"> (</w:t>
      </w:r>
      <w:r>
        <w:rPr>
          <w:spacing w:val="-1"/>
        </w:rPr>
        <w:t xml:space="preserve"> art. </w:t>
      </w:r>
      <w:r>
        <w:rPr>
          <w:spacing w:val="-2"/>
        </w:rPr>
        <w:t>53,</w:t>
      </w:r>
      <w:r>
        <w:rPr>
          <w:spacing w:val="2"/>
        </w:rPr>
        <w:t xml:space="preserve"> </w:t>
      </w:r>
      <w:r>
        <w:rPr>
          <w:spacing w:val="-2"/>
        </w:rPr>
        <w:t>comma</w:t>
      </w:r>
      <w:r>
        <w:t xml:space="preserve"> </w:t>
      </w:r>
      <w:r>
        <w:rPr>
          <w:spacing w:val="-1"/>
        </w:rPr>
        <w:t>16</w:t>
      </w:r>
      <w:r>
        <w:rPr>
          <w:spacing w:val="-2"/>
        </w:rPr>
        <w:t xml:space="preserve"> </w:t>
      </w:r>
      <w:r>
        <w:rPr>
          <w:spacing w:val="-1"/>
        </w:rPr>
        <w:t>ter,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D.lgs. 165/2001);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60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aver</w:t>
      </w:r>
      <w:r>
        <w:rPr>
          <w:spacing w:val="26"/>
        </w:rPr>
        <w:t xml:space="preserve"> </w:t>
      </w:r>
      <w:r>
        <w:rPr>
          <w:spacing w:val="-1"/>
        </w:rPr>
        <w:t>preso</w:t>
      </w:r>
      <w:r>
        <w:rPr>
          <w:spacing w:val="24"/>
        </w:rPr>
        <w:t xml:space="preserve"> </w:t>
      </w:r>
      <w:r>
        <w:rPr>
          <w:spacing w:val="-1"/>
        </w:rPr>
        <w:t>visione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conoscere</w:t>
      </w:r>
      <w:r>
        <w:rPr>
          <w:spacing w:val="24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spacing w:val="-1"/>
        </w:rPr>
        <w:t>luoghi,</w:t>
      </w:r>
      <w:r>
        <w:rPr>
          <w:spacing w:val="26"/>
        </w:rPr>
        <w:t xml:space="preserve"> </w:t>
      </w:r>
      <w:r>
        <w:rPr>
          <w:spacing w:val="-1"/>
        </w:rPr>
        <w:t>lo</w:t>
      </w:r>
      <w:r>
        <w:rPr>
          <w:spacing w:val="24"/>
        </w:rPr>
        <w:t xml:space="preserve"> </w:t>
      </w:r>
      <w:r>
        <w:rPr>
          <w:spacing w:val="-1"/>
        </w:rPr>
        <w:t>stato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conservazione</w:t>
      </w:r>
      <w:r>
        <w:rPr>
          <w:spacing w:val="24"/>
        </w:rPr>
        <w:t xml:space="preserve"> </w:t>
      </w:r>
      <w:r>
        <w:t>degli</w:t>
      </w:r>
      <w:r>
        <w:rPr>
          <w:spacing w:val="24"/>
        </w:rPr>
        <w:t xml:space="preserve"> </w:t>
      </w:r>
      <w:r>
        <w:rPr>
          <w:spacing w:val="-1"/>
        </w:rPr>
        <w:t>impianti</w:t>
      </w:r>
      <w:r>
        <w:rPr>
          <w:spacing w:val="24"/>
        </w:rPr>
        <w:t xml:space="preserve"> </w:t>
      </w:r>
      <w:r>
        <w:t>su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73"/>
        </w:rPr>
        <w:t xml:space="preserve"> </w:t>
      </w:r>
      <w:r>
        <w:rPr>
          <w:spacing w:val="-1"/>
        </w:rPr>
        <w:t>dovranno</w:t>
      </w:r>
      <w:r>
        <w:rPr>
          <w:spacing w:val="27"/>
        </w:rPr>
        <w:t xml:space="preserve"> </w:t>
      </w:r>
      <w:r>
        <w:rPr>
          <w:spacing w:val="-1"/>
        </w:rPr>
        <w:t>essere</w:t>
      </w:r>
      <w:r>
        <w:rPr>
          <w:spacing w:val="27"/>
        </w:rPr>
        <w:t xml:space="preserve"> </w:t>
      </w:r>
      <w:r>
        <w:rPr>
          <w:spacing w:val="-1"/>
        </w:rPr>
        <w:t>eseguiti</w:t>
      </w:r>
      <w:r>
        <w:rPr>
          <w:spacing w:val="26"/>
        </w:rPr>
        <w:t xml:space="preserve"> </w:t>
      </w:r>
      <w:r>
        <w:t>i</w:t>
      </w:r>
      <w:r>
        <w:rPr>
          <w:spacing w:val="26"/>
        </w:rPr>
        <w:t xml:space="preserve"> </w:t>
      </w:r>
      <w:r>
        <w:rPr>
          <w:spacing w:val="-2"/>
        </w:rPr>
        <w:t>servizi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attività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6"/>
        </w:rPr>
        <w:t xml:space="preserve"> </w:t>
      </w:r>
      <w:r>
        <w:rPr>
          <w:spacing w:val="-1"/>
        </w:rPr>
        <w:t>avere</w:t>
      </w:r>
      <w:r>
        <w:rPr>
          <w:spacing w:val="27"/>
        </w:rPr>
        <w:t xml:space="preserve"> </w:t>
      </w:r>
      <w:r>
        <w:rPr>
          <w:spacing w:val="-1"/>
        </w:rPr>
        <w:t>considerato</w:t>
      </w:r>
      <w:r>
        <w:rPr>
          <w:spacing w:val="24"/>
        </w:rPr>
        <w:t xml:space="preserve"> </w:t>
      </w:r>
      <w:r>
        <w:rPr>
          <w:spacing w:val="-1"/>
        </w:rPr>
        <w:t>tutte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circostanze</w:t>
      </w:r>
      <w:r>
        <w:rPr>
          <w:spacing w:val="27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condizioni</w:t>
      </w:r>
      <w:r>
        <w:t xml:space="preserve"> </w:t>
      </w:r>
      <w:r>
        <w:rPr>
          <w:spacing w:val="-1"/>
        </w:rPr>
        <w:t>generali</w:t>
      </w:r>
      <w:r>
        <w:t xml:space="preserve"> o </w:t>
      </w:r>
      <w:r>
        <w:rPr>
          <w:spacing w:val="-1"/>
        </w:rPr>
        <w:t>particolari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intervento</w:t>
      </w:r>
      <w:r>
        <w:t xml:space="preserve"> e </w:t>
      </w:r>
      <w:r>
        <w:rPr>
          <w:spacing w:val="-1"/>
        </w:rPr>
        <w:t>di</w:t>
      </w:r>
      <w:r>
        <w:t xml:space="preserve"> ogni </w:t>
      </w:r>
      <w:r>
        <w:rPr>
          <w:spacing w:val="-1"/>
        </w:rPr>
        <w:t>altro</w:t>
      </w:r>
      <w:r>
        <w:rPr>
          <w:spacing w:val="-2"/>
        </w:rPr>
        <w:t xml:space="preserve"> </w:t>
      </w:r>
      <w:r>
        <w:rPr>
          <w:spacing w:val="-1"/>
        </w:rPr>
        <w:t>fattore,</w:t>
      </w:r>
      <w:r>
        <w:rPr>
          <w:spacing w:val="2"/>
        </w:rPr>
        <w:t xml:space="preserve"> </w:t>
      </w:r>
      <w:r>
        <w:rPr>
          <w:spacing w:val="-1"/>
        </w:rPr>
        <w:t>ambientale,</w:t>
      </w:r>
      <w:r>
        <w:rPr>
          <w:spacing w:val="2"/>
        </w:rPr>
        <w:t xml:space="preserve"> </w:t>
      </w:r>
      <w:r>
        <w:rPr>
          <w:spacing w:val="-1"/>
        </w:rPr>
        <w:t>meteorologico</w:t>
      </w:r>
      <w:r>
        <w:rPr>
          <w:spacing w:val="75"/>
        </w:rPr>
        <w:t xml:space="preserve"> 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altro,</w:t>
      </w:r>
      <w:r>
        <w:rPr>
          <w:spacing w:val="26"/>
        </w:rPr>
        <w:t xml:space="preserve"> </w:t>
      </w:r>
      <w:r>
        <w:rPr>
          <w:spacing w:val="-1"/>
        </w:rPr>
        <w:t>che</w:t>
      </w:r>
      <w:r>
        <w:rPr>
          <w:spacing w:val="22"/>
        </w:rPr>
        <w:t xml:space="preserve"> </w:t>
      </w:r>
      <w:r>
        <w:rPr>
          <w:spacing w:val="-1"/>
        </w:rPr>
        <w:t>possono</w:t>
      </w:r>
      <w:r>
        <w:rPr>
          <w:spacing w:val="22"/>
        </w:rPr>
        <w:t xml:space="preserve"> </w:t>
      </w:r>
      <w:r>
        <w:rPr>
          <w:spacing w:val="-1"/>
        </w:rPr>
        <w:t>influire</w:t>
      </w:r>
      <w:r>
        <w:rPr>
          <w:spacing w:val="24"/>
        </w:rPr>
        <w:t xml:space="preserve"> </w:t>
      </w:r>
      <w:r>
        <w:rPr>
          <w:spacing w:val="-1"/>
        </w:rPr>
        <w:t>sulla</w:t>
      </w:r>
      <w:r>
        <w:rPr>
          <w:spacing w:val="24"/>
        </w:rPr>
        <w:t xml:space="preserve"> </w:t>
      </w:r>
      <w:r>
        <w:rPr>
          <w:spacing w:val="-1"/>
        </w:rPr>
        <w:t>determinazione</w:t>
      </w:r>
      <w:r>
        <w:rPr>
          <w:spacing w:val="24"/>
        </w:rPr>
        <w:t xml:space="preserve"> </w:t>
      </w:r>
      <w:r>
        <w:rPr>
          <w:spacing w:val="-1"/>
        </w:rPr>
        <w:t>dei</w:t>
      </w:r>
      <w:r>
        <w:rPr>
          <w:spacing w:val="24"/>
        </w:rPr>
        <w:t xml:space="preserve"> </w:t>
      </w:r>
      <w:r>
        <w:rPr>
          <w:spacing w:val="-2"/>
        </w:rPr>
        <w:t>prezzi</w:t>
      </w:r>
      <w:r>
        <w:rPr>
          <w:spacing w:val="24"/>
        </w:rPr>
        <w:t xml:space="preserve"> </w:t>
      </w:r>
      <w:r>
        <w:rPr>
          <w:spacing w:val="-1"/>
        </w:rPr>
        <w:t>(allegare</w:t>
      </w:r>
      <w:r>
        <w:rPr>
          <w:spacing w:val="24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pena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1"/>
        </w:rPr>
        <w:t>esclusione</w:t>
      </w:r>
      <w:r>
        <w:rPr>
          <w:spacing w:val="65"/>
        </w:rPr>
        <w:t xml:space="preserve"> </w:t>
      </w:r>
      <w:r>
        <w:rPr>
          <w:spacing w:val="-1"/>
        </w:rPr>
        <w:t>allegato</w:t>
      </w:r>
      <w:r>
        <w:t xml:space="preserve"> </w:t>
      </w:r>
      <w:r w:rsidR="001A62DA">
        <w:rPr>
          <w:spacing w:val="-1"/>
        </w:rPr>
        <w:t>B</w:t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essere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conoscenza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parte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capitolato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altro</w:t>
      </w:r>
      <w:r>
        <w:rPr>
          <w:spacing w:val="5"/>
        </w:rPr>
        <w:t xml:space="preserve"> </w:t>
      </w:r>
      <w:r>
        <w:rPr>
          <w:spacing w:val="-1"/>
        </w:rPr>
        <w:t>documento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esso</w:t>
      </w:r>
      <w:r>
        <w:rPr>
          <w:spacing w:val="5"/>
        </w:rPr>
        <w:t xml:space="preserve"> </w:t>
      </w:r>
      <w:r>
        <w:t>citato</w:t>
      </w:r>
      <w:r>
        <w:rPr>
          <w:spacing w:val="75"/>
        </w:rPr>
        <w:t xml:space="preserve"> </w:t>
      </w:r>
      <w:r>
        <w:t xml:space="preserve">o </w:t>
      </w:r>
      <w:r>
        <w:rPr>
          <w:spacing w:val="-1"/>
        </w:rPr>
        <w:t>allegato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obbligarsi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osservarlo</w:t>
      </w:r>
      <w:r>
        <w:t xml:space="preserve"> </w:t>
      </w:r>
      <w:r>
        <w:rPr>
          <w:spacing w:val="-1"/>
        </w:rPr>
        <w:t>scrupolosamente;</w:t>
      </w:r>
    </w:p>
    <w:p w:rsidR="000559FB" w:rsidRDefault="00113316">
      <w:pPr>
        <w:pStyle w:val="Corpotesto"/>
        <w:kinsoku w:val="0"/>
        <w:overflowPunct w:val="0"/>
        <w:spacing w:line="354" w:lineRule="exact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2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1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E)</w:t>
      </w:r>
      <w:r>
        <w:rPr>
          <w:spacing w:val="29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D.</w:t>
      </w:r>
      <w:r>
        <w:rPr>
          <w:spacing w:val="31"/>
        </w:rPr>
        <w:t xml:space="preserve"> </w:t>
      </w:r>
      <w:proofErr w:type="spellStart"/>
      <w:r>
        <w:t>lgs</w:t>
      </w:r>
      <w:proofErr w:type="spellEnd"/>
      <w:r>
        <w:t>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partecipano</w:t>
      </w:r>
      <w:r>
        <w:t xml:space="preserve"> </w:t>
      </w:r>
      <w:r>
        <w:rPr>
          <w:spacing w:val="-1"/>
        </w:rPr>
        <w:t>al</w:t>
      </w:r>
      <w:r>
        <w:t xml:space="preserve"> </w:t>
      </w:r>
      <w:r>
        <w:rPr>
          <w:spacing w:val="-1"/>
        </w:rPr>
        <w:t>consorzio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ditte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4B51D2" wp14:editId="138EEB6A">
                <wp:extent cx="5139055" cy="12700"/>
                <wp:effectExtent l="9525" t="9525" r="4445" b="0"/>
                <wp:docPr id="1318" name="Group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9" name="Freeform 98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ClO48NYAMAAOMHAAAO&#10;AAAAAAAAAAAAAAAAAC4CAABkcnMvZTJvRG9jLnhtbFBLAQItABQABgAIAAAAIQBl4IeE2wAAAAMB&#10;AAAPAAAAAAAAAAAAAAAAALoFAABkcnMvZG93bnJldi54bWxQSwUGAAAAAAQABADzAAAAwgYAAAAA&#10;">
                <v:shape id="Freeform 98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xBcQA&#10;AADdAAAADwAAAGRycy9kb3ducmV2LnhtbERPzWrCQBC+F/oOywje6kYDaqOrWKXQi2ITH2DITpPU&#10;7GzMrhp9+m5B8DYf3+/Ml52pxYVaV1lWMBxEIIhzqysuFByyz7cpCOeRNdaWScGNHCwXry9zTLS9&#10;8jddUl+IEMIuQQWl900ipctLMugGtiEO3I9tDfoA20LqFq8h3NRyFEVjabDi0FBiQ+uS8mN6Ngri&#10;+ybefWzsebK/bX+zabZKT+O9Uv1et5qB8NT5p/jh/tJhfjx8h/9vw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m8QX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9FA60" wp14:editId="67372FE8">
                <wp:extent cx="5139055" cy="12700"/>
                <wp:effectExtent l="9525" t="9525" r="4445" b="0"/>
                <wp:docPr id="1316" name="Group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7" name="Freeform 99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XVPYg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">
                <v:shape id="Freeform 99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A7MQA&#10;AADdAAAADwAAAGRycy9kb3ducmV2LnhtbERPzWrCQBC+C77DMoI33diASnQVrRS8tNjEBxiyYxLN&#10;zqbZVWOfvisIvc3H9zvLdWdqcaPWVZYVTMYRCOLc6ooLBcfsYzQH4TyyxtoyKXiQg/Wq31tiou2d&#10;v+mW+kKEEHYJKii9bxIpXV6SQTe2DXHgTrY16ANsC6lbvIdwU8u3KJpKgxWHhhIbei8pv6RXoyD+&#10;3cVf2529zg6Pz3M2zzbpz/Sg1HDQbRYgPHX+X/xy73WYH09m8Pwmn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1wOz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B35BB03" wp14:editId="675432DC">
                <wp:extent cx="5139055" cy="12700"/>
                <wp:effectExtent l="9525" t="9525" r="4445" b="0"/>
                <wp:docPr id="1314" name="Group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5" name="Freeform 99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2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i7YQ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">
                <v:shape id="Freeform 993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v7AMQA&#10;AADdAAAADwAAAGRycy9kb3ducmV2LnhtbERPzWrCQBC+C32HZQRvutFQK9FVrCJ4qdjEBxiy0yQ1&#10;Oxuzq8Y+vVso9DYf3+8sVp2pxY1aV1lWMB5FIIhzqysuFJyy3XAGwnlkjbVlUvAgB6vlS2+BibZ3&#10;/qRb6gsRQtglqKD0vkmkdHlJBt3INsSB+7KtQR9gW0jd4j2Em1pOomgqDVYcGkpsaFNSfk6vRkH8&#10;s40P71t7fTs+Pr6zWbZOL9OjUoN+t56D8NT5f/Gfe6/D/Hj8Cr/fhB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+wD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09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B)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proofErr w:type="spellStart"/>
      <w:r>
        <w:t>Lgs</w:t>
      </w:r>
      <w:proofErr w:type="spellEnd"/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301AC9" wp14:editId="648043F8">
                <wp:extent cx="6071870" cy="12700"/>
                <wp:effectExtent l="9525" t="9525" r="5080" b="0"/>
                <wp:docPr id="1312" name="Group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13" name="Freeform 99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4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Csy2fsYAMAAOMHAAAO&#10;AAAAAAAAAAAAAAAAAC4CAABkcnMvZTJvRG9jLnhtbFBLAQItABQABgAIAAAAIQCzBqgX2wAAAAMB&#10;AAAPAAAAAAAAAAAAAAAAALoFAABkcnMvZG93bnJldi54bWxQSwUGAAAAAAQABADzAAAAwgYAAAAA&#10;">
                <v:shape id="Freeform 995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+fScMA&#10;AADdAAAADwAAAGRycy9kb3ducmV2LnhtbERPTYvCMBC9C/sfwix4kTVVwV2qUWRBKAhW6x48Ds3Y&#10;1m0mpYla/70RBG/zeJ8zX3amFldqXWVZwWgYgSDOra64UPB3WH/9gHAeWWNtmRTcycFy8dGbY6zt&#10;jfd0zXwhQgi7GBWU3jexlC4vyaAb2oY4cCfbGvQBtoXULd5CuKnlOIqm0mDFoaHEhn5Lyv+zi1Fw&#10;kNs02Xxn60GeTvfOHlfnJN0p1f/sVjMQnjr/Fr/ciQ7zJ6MJPL8JJ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+fScMAAADdAAAADwAAAAAAAAAAAAAAAACYAgAAZHJzL2Rv&#10;d25yZXYueG1sUEsFBgAAAAAEAAQA9QAAAIgDAAAAAA==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BC6EB7" wp14:editId="02F0325C">
                <wp:extent cx="5139055" cy="12700"/>
                <wp:effectExtent l="9525" t="9525" r="4445" b="0"/>
                <wp:docPr id="1310" name="Group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1" name="Freeform 99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6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">
                <v:shape id="Freeform 997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9A8QA&#10;AADdAAAADwAAAGRycy9kb3ducmV2LnhtbERP22rCQBB9F/yHZYS+6SYGVFJX8UKhLy026QcM2WmS&#10;Njsbs6tGv94tCL7N4Vxnue5NI87UudqygngSgSAurK65VPCdv40XIJxH1thYJgVXcrBeDQdLTLW9&#10;8BedM1+KEMIuRQWV920qpSsqMugmtiUO3I/tDPoAu1LqDi8h3DRyGkUzabDm0FBhS7uKir/sZBQk&#10;t33yud3b0/xw/fjNF/kmO84OSr2M+s0rCE+9f4of7ncd5idxDP/fhB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Q/QP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11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LETTERE</w:t>
      </w:r>
      <w:r>
        <w:rPr>
          <w:spacing w:val="27"/>
        </w:rPr>
        <w:t xml:space="preserve"> </w:t>
      </w:r>
      <w:r>
        <w:rPr>
          <w:spacing w:val="-1"/>
        </w:rPr>
        <w:t>C)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proofErr w:type="spellStart"/>
      <w:r>
        <w:t>lgs</w:t>
      </w:r>
      <w:proofErr w:type="spellEnd"/>
      <w:r>
        <w:t>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3C898A9" wp14:editId="51956FCD">
                <wp:extent cx="5139055" cy="12700"/>
                <wp:effectExtent l="9525" t="9525" r="4445" b="0"/>
                <wp:docPr id="1308" name="Group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9" name="Freeform 99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AT1xCFYAMAAOMHAAAO&#10;AAAAAAAAAAAAAAAAAC4CAABkcnMvZTJvRG9jLnhtbFBLAQItABQABgAIAAAAIQBl4IeE2wAAAAMB&#10;AAAPAAAAAAAAAAAAAAAAALoFAABkcnMvZG93bnJldi54bWxQSwUGAAAAAAQABADzAAAAwgYAAAAA&#10;">
                <v:shape id="Freeform 99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9n2MQA&#10;AADdAAAADwAAAGRycy9kb3ducmV2LnhtbERP22rCQBB9F/yHZQTfdGMD1kZX8UKhLy2a9AOG7Jik&#10;zc6m2VVjv94VBN/mcK6zWHWmFmdqXWVZwWQcgSDOra64UPCdvY9mIJxH1lhbJgVXcrBa9nsLTLS9&#10;8IHOqS9ECGGXoILS+yaR0uUlGXRj2xAH7mhbgz7AtpC6xUsIN7V8iaKpNFhxaCixoW1J+W96Mgri&#10;/138tdnZ0+v++vmTzbJ1+jfdKzUcdOs5CE+df4of7g8d5sfRG9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/Z9j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EE53C" wp14:editId="23DD1FDE">
                <wp:extent cx="5139055" cy="12700"/>
                <wp:effectExtent l="9525" t="9525" r="4445" b="0"/>
                <wp:docPr id="1306" name="Group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7" name="Freeform 100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">
                <v:shape id="Freeform 100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WMcQA&#10;AADdAAAADwAAAGRycy9kb3ducmV2LnhtbERPzWrCQBC+F3yHZQre6qYGVFLXECuClxZNfIAhO02i&#10;2dk0u2rs03cLBW/z8f3OMh1MK67Uu8aygtdJBIK4tLrhSsGx2L4sQDiPrLG1TAru5CBdjZ6WmGh7&#10;4wNdc1+JEMIuQQW1910ipStrMugmtiMO3JftDfoA+0rqHm8h3LRyGkUzabDh0FBjR+81lef8YhTE&#10;P5v4c72xl/n+/nEqFkWWf8/2So2fh+wNhKfBP8T/7p0O8+NoDn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sVjH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Titolo3"/>
        <w:tabs>
          <w:tab w:val="left" w:pos="9766"/>
        </w:tabs>
        <w:kinsoku w:val="0"/>
        <w:overflowPunct w:val="0"/>
        <w:spacing w:before="109"/>
        <w:ind w:left="395"/>
        <w:rPr>
          <w:b w:val="0"/>
          <w:bCs w:val="0"/>
        </w:rPr>
      </w:pPr>
      <w:r>
        <w:rPr>
          <w:rFonts w:ascii="Wingdings" w:hAnsi="Wingdings" w:cs="Wingdings"/>
          <w:b w:val="0"/>
          <w:bCs w:val="0"/>
          <w:sz w:val="32"/>
          <w:szCs w:val="32"/>
        </w:rPr>
        <w:lastRenderedPageBreak/>
        <w:t></w:t>
      </w:r>
      <w:r>
        <w:rPr>
          <w:rFonts w:ascii="Wingdings" w:hAnsi="Wingdings" w:cs="Wingdings"/>
          <w:b w:val="0"/>
          <w:bCs w:val="0"/>
          <w:spacing w:val="-194"/>
          <w:sz w:val="32"/>
          <w:szCs w:val="32"/>
        </w:rPr>
        <w:t></w:t>
      </w:r>
      <w:r>
        <w:rPr>
          <w:spacing w:val="-1"/>
        </w:rPr>
        <w:t>CHE</w:t>
      </w:r>
      <w:r>
        <w:rPr>
          <w:spacing w:val="-5"/>
        </w:rPr>
        <w:t xml:space="preserve"> </w:t>
      </w:r>
      <w:r>
        <w:rPr>
          <w:spacing w:val="-1"/>
        </w:rPr>
        <w:t>SI</w:t>
      </w:r>
      <w:r>
        <w:rPr>
          <w:spacing w:val="-5"/>
        </w:rPr>
        <w:t xml:space="preserve"> </w:t>
      </w:r>
      <w:r>
        <w:rPr>
          <w:spacing w:val="-1"/>
        </w:rPr>
        <w:t>INTENDE</w:t>
      </w:r>
      <w:r>
        <w:rPr>
          <w:spacing w:val="-5"/>
        </w:rPr>
        <w:t xml:space="preserve"> </w:t>
      </w:r>
      <w:r>
        <w:rPr>
          <w:spacing w:val="-1"/>
        </w:rPr>
        <w:t>SUBAPPALTARE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9FB" w:rsidRDefault="00113316" w:rsidP="001A62DA">
      <w:pPr>
        <w:pStyle w:val="Corpotesto"/>
        <w:kinsoku w:val="0"/>
        <w:overflowPunct w:val="0"/>
        <w:spacing w:before="107" w:line="359" w:lineRule="auto"/>
        <w:ind w:left="395" w:right="123"/>
        <w:rPr>
          <w:b/>
          <w:bCs/>
        </w:rPr>
      </w:pPr>
      <w:r>
        <w:rPr>
          <w:spacing w:val="-1"/>
        </w:rPr>
        <w:t>(indicare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quota</w:t>
      </w:r>
      <w:r>
        <w:t xml:space="preserve"> </w:t>
      </w:r>
      <w:r>
        <w:rPr>
          <w:spacing w:val="11"/>
        </w:rPr>
        <w:t xml:space="preserve"> </w:t>
      </w:r>
      <w:r>
        <w:t xml:space="preserve">e </w:t>
      </w:r>
      <w:r>
        <w:rPr>
          <w:spacing w:val="11"/>
        </w:rPr>
        <w:t xml:space="preserve"> </w:t>
      </w:r>
      <w:r>
        <w:rPr>
          <w:spacing w:val="-1"/>
        </w:rPr>
        <w:t>servizio)</w:t>
      </w:r>
      <w:r>
        <w:t xml:space="preserve"> </w:t>
      </w:r>
      <w:r>
        <w:rPr>
          <w:spacing w:val="13"/>
        </w:rPr>
        <w:t xml:space="preserve"> </w:t>
      </w:r>
      <w:r>
        <w:t xml:space="preserve">e </w:t>
      </w:r>
      <w:r>
        <w:rPr>
          <w:spacing w:val="14"/>
        </w:rPr>
        <w:t xml:space="preserve"> </w:t>
      </w:r>
      <w:r>
        <w:t xml:space="preserve">si </w:t>
      </w:r>
      <w:r>
        <w:rPr>
          <w:spacing w:val="13"/>
        </w:rPr>
        <w:t xml:space="preserve"> </w:t>
      </w:r>
      <w:r>
        <w:rPr>
          <w:spacing w:val="-1"/>
        </w:rPr>
        <w:t>indica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11"/>
        </w:rPr>
        <w:t xml:space="preserve"> </w:t>
      </w:r>
      <w:r>
        <w:rPr>
          <w:b/>
          <w:bCs/>
          <w:spacing w:val="-1"/>
        </w:rPr>
        <w:t>TERNA</w:t>
      </w:r>
      <w:r>
        <w:rPr>
          <w:b/>
          <w:bCs/>
        </w:rPr>
        <w:t xml:space="preserve"> 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SUBAPPALTATORI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(che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dovranno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rendere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autonoma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dichiarazione</w:t>
      </w:r>
      <w:r>
        <w:rPr>
          <w:b/>
          <w:bCs/>
        </w:rPr>
        <w:t xml:space="preserve"> </w:t>
      </w:r>
      <w:r>
        <w:rPr>
          <w:b/>
          <w:bCs/>
          <w:spacing w:val="45"/>
        </w:rPr>
        <w:t xml:space="preserve"> </w:t>
      </w:r>
      <w:r>
        <w:rPr>
          <w:b/>
          <w:bCs/>
        </w:rPr>
        <w:t xml:space="preserve">in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ordine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all’insistenza</w:t>
      </w:r>
      <w:r>
        <w:rPr>
          <w:b/>
          <w:bCs/>
        </w:rPr>
        <w:t xml:space="preserve"> </w:t>
      </w:r>
      <w:r>
        <w:rPr>
          <w:b/>
          <w:bCs/>
          <w:spacing w:val="48"/>
        </w:rPr>
        <w:t xml:space="preserve"> </w:t>
      </w:r>
      <w:r>
        <w:rPr>
          <w:b/>
          <w:bCs/>
        </w:rPr>
        <w:t xml:space="preserve">delle 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cause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</w:t>
      </w:r>
      <w:r w:rsidR="001A62DA">
        <w:rPr>
          <w:b/>
          <w:bCs/>
          <w:spacing w:val="-1"/>
        </w:rPr>
        <w:t xml:space="preserve"> </w:t>
      </w:r>
      <w:r>
        <w:rPr>
          <w:spacing w:val="-1"/>
        </w:rPr>
        <w:t>esclusione</w:t>
      </w:r>
      <w:r>
        <w:rPr>
          <w:spacing w:val="-2"/>
        </w:rPr>
        <w:t xml:space="preserve"> </w:t>
      </w:r>
      <w:r>
        <w:rPr>
          <w:spacing w:val="-1"/>
        </w:rPr>
        <w:t>di cui all’art.</w:t>
      </w:r>
      <w:r>
        <w:rPr>
          <w:spacing w:val="2"/>
        </w:rPr>
        <w:t xml:space="preserve"> </w:t>
      </w:r>
      <w:r>
        <w:rPr>
          <w:spacing w:val="-1"/>
        </w:rPr>
        <w:t>80</w:t>
      </w:r>
      <w:r>
        <w:rPr>
          <w:spacing w:val="-2"/>
        </w:rPr>
        <w:t xml:space="preserve"> </w:t>
      </w:r>
      <w:r>
        <w:rPr>
          <w:spacing w:val="-1"/>
        </w:rPr>
        <w:t>del D.lgs. 50/2016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r>
        <w:rPr>
          <w:spacing w:val="-1"/>
        </w:rPr>
        <w:t>specificato</w:t>
      </w:r>
      <w:r>
        <w:t xml:space="preserve"> </w:t>
      </w:r>
      <w:r>
        <w:rPr>
          <w:spacing w:val="-2"/>
        </w:rPr>
        <w:t>nel</w:t>
      </w:r>
      <w:r>
        <w:rPr>
          <w:spacing w:val="2"/>
        </w:rPr>
        <w:t xml:space="preserve"> </w:t>
      </w:r>
      <w:r>
        <w:rPr>
          <w:spacing w:val="-1"/>
        </w:rPr>
        <w:t>disciplinare</w:t>
      </w:r>
      <w:r>
        <w:t xml:space="preserve"> </w:t>
      </w:r>
      <w:r>
        <w:rPr>
          <w:spacing w:val="-2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gara)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4"/>
          <w:szCs w:val="24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4" name="Group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5" name="Freeform 100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3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">
                <v:shape id="Freeform 1004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M0e8UA&#10;AADdAAAADwAAAGRycy9kb3ducmV2LnhtbERPTWvCQBC9C/6HZQpepG6sNC2pq0hBCAhGowePQ3aa&#10;pM3Ohuxq0n/fFQre5vE+Z7keTCNu1LnasoL5LAJBXFhdc6ngfNo+v4NwHlljY5kU/JKD9Wo8WmKi&#10;bc9HuuW+FCGEXYIKKu/bREpXVGTQzWxLHLgv2xn0AXal1B32Idw08iWKYmmw5tBQYUufFRU/+dUo&#10;OMl9lu7e8u20yOKjs5fNd5odlJo8DZsPEJ4G/xD/u1Md5i+iV7h/E0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zR7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2" name="Group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3" name="Freeform 100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5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BwdI6TYAMAAOUHAAAO&#10;AAAAAAAAAAAAAAAAAC4CAABkcnMvZTJvRG9jLnhtbFBLAQItABQABgAIAAAAIQCzBqgX2wAAAAMB&#10;AAAPAAAAAAAAAAAAAAAAALoFAABkcnMvZG93bnJldi54bWxQSwUGAAAAAAQABADzAAAAwgYAAAAA&#10;">
                <v:shape id="Freeform 1006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JlMUA&#10;AADdAAAADwAAAGRycy9kb3ducmV2LnhtbERPTWvCQBC9C/0PyxS8iNm0QlpSV5GCEBBMk/TgcchO&#10;k7TZ2ZDdavz3rlDobR7vc9bbyfTiTKPrLCt4imIQxLXVHTcKPqv98hWE88gae8uk4EoOtpuH2RpT&#10;bS9c0Ln0jQgh7FJU0Ho/pFK6uiWDLrIDceC+7GjQBzg2Uo94CeGml89xnEiDHYeGFgd6b6n+KX+N&#10;gkoe8+zwUu4XdZ4Uzp5231n+odT8cdq9gfA0+X/xnzvTYf4qXsH9m3CC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gmU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838825" cy="12700"/>
                <wp:effectExtent l="9525" t="9525" r="0" b="0"/>
                <wp:docPr id="1300" name="Group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01" name="Freeform 1008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7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vnXwMAAOU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Nuxu+dfAwAA5QcAAA4A&#10;AAAAAAAAAAAAAAAALgIAAGRycy9lMm9Eb2MueG1sUEsBAi0AFAAGAAgAAAAhAO0Z69nbAAAAAwEA&#10;AA8AAAAAAAAAAAAAAAAAuQUAAGRycy9kb3ducmV2LnhtbFBLBQYAAAAABAAEAPMAAADBBgAAAAA=&#10;">
                <v:shape id="Freeform 1008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7W8IA&#10;AADdAAAADwAAAGRycy9kb3ducmV2LnhtbERPS2vCQBC+F/oflin0VjdasJK6Sgm+kHrQlp6H7JgN&#10;zc7G7Kjpv+8Khd7m43vOdN77Rl2oi3VgA8NBBoq4DLbmysDnx/JpAioKssUmMBn4oQjz2f3dFHMb&#10;rryny0EqlUI45mjAibS51rF05DEOQkucuGPoPEqCXaVth9cU7hs9yrKx9lhzanDYUuGo/D6cvYGj&#10;fJ0WxRr5vVjR8kV2W3QOjXl86N9eQQn18i/+c29smv+cDeH2TTpBz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rt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3652"/>
        </w:tabs>
        <w:kinsoku w:val="0"/>
        <w:overflowPunct w:val="0"/>
        <w:spacing w:before="114"/>
        <w:rPr>
          <w:spacing w:val="-1"/>
        </w:rPr>
      </w:pPr>
      <w:r>
        <w:rPr>
          <w:spacing w:val="-1"/>
        </w:rPr>
        <w:t>Data</w:t>
      </w:r>
      <w:r>
        <w:rPr>
          <w:spacing w:val="-1"/>
        </w:rPr>
        <w:tab/>
        <w:t>FIRMA</w:t>
      </w:r>
      <w:r>
        <w:t xml:space="preserve"> </w:t>
      </w:r>
      <w:r>
        <w:rPr>
          <w:spacing w:val="-1"/>
        </w:rPr>
        <w:t>DIGITALE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 xml:space="preserve">IL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>O</w:t>
      </w:r>
      <w:r>
        <w:rPr>
          <w:spacing w:val="-1"/>
        </w:rPr>
        <w:t xml:space="preserve"> </w:t>
      </w:r>
      <w:r>
        <w:t xml:space="preserve">IL </w:t>
      </w:r>
      <w:r>
        <w:rPr>
          <w:spacing w:val="-1"/>
        </w:rPr>
        <w:t>PROCURATORE</w:t>
      </w:r>
      <w:r>
        <w:t xml:space="preserve"> </w:t>
      </w:r>
      <w:r>
        <w:rPr>
          <w:spacing w:val="-2"/>
        </w:rPr>
        <w:t>DELLA</w:t>
      </w:r>
      <w:r>
        <w:t xml:space="preserve"> </w:t>
      </w:r>
      <w:r>
        <w:rPr>
          <w:spacing w:val="-1"/>
        </w:rPr>
        <w:t>SOCIETA’</w:t>
      </w:r>
    </w:p>
    <w:p w:rsidR="000559FB" w:rsidRDefault="00113316">
      <w:pPr>
        <w:pStyle w:val="Corpotesto"/>
        <w:kinsoku w:val="0"/>
        <w:overflowPunct w:val="0"/>
        <w:spacing w:before="123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In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caso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raggruppamento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temporaneo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concorrenti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la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dichiarazione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cui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allegato</w:t>
      </w:r>
      <w:r>
        <w:rPr>
          <w:b/>
          <w:bCs/>
          <w:spacing w:val="89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dovrà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essere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presentato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tutte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imprese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facenti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parte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raggruppamento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mandataria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85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mandanti)</w:t>
      </w:r>
    </w:p>
    <w:p w:rsidR="000559FB" w:rsidRDefault="000559FB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  <w:sectPr w:rsidR="000559FB">
          <w:footerReference w:type="default" r:id="rId8"/>
          <w:pgSz w:w="11900" w:h="16840"/>
          <w:pgMar w:top="1080" w:right="1020" w:bottom="920" w:left="1020" w:header="0" w:footer="730" w:gutter="0"/>
          <w:pgNumType w:start="20"/>
          <w:cols w:space="720" w:equalWidth="0">
            <w:col w:w="9860"/>
          </w:cols>
          <w:noEndnote/>
        </w:sectPr>
      </w:pPr>
    </w:p>
    <w:p w:rsidR="000559FB" w:rsidRDefault="00113316">
      <w:pPr>
        <w:pStyle w:val="Corpotesto"/>
        <w:kinsoku w:val="0"/>
        <w:overflowPunct w:val="0"/>
        <w:spacing w:before="53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ALLEGATO</w:t>
      </w:r>
      <w:r>
        <w:rPr>
          <w:b/>
          <w:bCs/>
          <w:spacing w:val="-8"/>
          <w:sz w:val="20"/>
          <w:szCs w:val="20"/>
        </w:rPr>
        <w:t xml:space="preserve"> </w:t>
      </w:r>
      <w:r w:rsidR="00970144">
        <w:rPr>
          <w:b/>
          <w:bCs/>
          <w:spacing w:val="-8"/>
          <w:sz w:val="20"/>
          <w:szCs w:val="20"/>
        </w:rPr>
        <w:t>A-</w:t>
      </w:r>
      <w:r>
        <w:rPr>
          <w:b/>
          <w:bCs/>
          <w:sz w:val="20"/>
          <w:szCs w:val="20"/>
        </w:rPr>
        <w:t>2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right="10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DICHIARAZIONE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SOSTITUTIVA</w:t>
      </w:r>
      <w:r>
        <w:rPr>
          <w:b/>
          <w:bCs/>
          <w:spacing w:val="2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CERTIFICAZIONE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pacing w:val="2"/>
          <w:sz w:val="20"/>
          <w:szCs w:val="20"/>
        </w:rPr>
        <w:t>DA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RENDERSI</w:t>
      </w:r>
      <w:r>
        <w:rPr>
          <w:b/>
          <w:bCs/>
          <w:spacing w:val="37"/>
          <w:sz w:val="20"/>
          <w:szCs w:val="20"/>
        </w:rPr>
        <w:t xml:space="preserve"> </w:t>
      </w:r>
      <w:r>
        <w:rPr>
          <w:b/>
          <w:bCs/>
          <w:spacing w:val="-3"/>
          <w:sz w:val="20"/>
          <w:szCs w:val="20"/>
        </w:rPr>
        <w:t>AI</w:t>
      </w:r>
      <w:r>
        <w:rPr>
          <w:b/>
          <w:bCs/>
          <w:spacing w:val="3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SENSI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PER</w:t>
      </w:r>
      <w:r>
        <w:rPr>
          <w:b/>
          <w:bCs/>
          <w:spacing w:val="3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GLI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EFFETTI</w:t>
      </w:r>
      <w:r>
        <w:rPr>
          <w:b/>
          <w:bCs/>
          <w:spacing w:val="30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DEGLI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ART.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46,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75</w:t>
      </w:r>
      <w:r>
        <w:rPr>
          <w:b/>
          <w:bCs/>
          <w:sz w:val="20"/>
          <w:szCs w:val="20"/>
        </w:rPr>
        <w:t xml:space="preserve"> 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76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DPR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445/2000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CERTIFICATO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GENERALE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CASELLARIO</w:t>
      </w:r>
      <w:r>
        <w:rPr>
          <w:b/>
          <w:bCs/>
          <w:spacing w:val="50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GIUDIZIALE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DELL’APPLICAZIONE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MISURE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-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PREVENZIONE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6F7AC8" w:rsidRPr="00F66C3E" w:rsidRDefault="001A62DA" w:rsidP="006F7AC8">
      <w:pPr>
        <w:spacing w:after="120"/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>
        <w:t xml:space="preserve">siti nei Comuni di </w:t>
      </w:r>
      <w:r w:rsidR="006F7AC8">
        <w:t xml:space="preserve">Comuni di </w:t>
      </w:r>
      <w:r w:rsidR="006F7AC8" w:rsidRPr="004A2206">
        <w:rPr>
          <w:sz w:val="22"/>
          <w:szCs w:val="22"/>
        </w:rPr>
        <w:t>Fondi, Formia e Gaeta.</w:t>
      </w:r>
      <w:r w:rsidR="006F7AC8">
        <w:rPr>
          <w:sz w:val="22"/>
          <w:szCs w:val="22"/>
        </w:rPr>
        <w:t xml:space="preserve"> </w:t>
      </w:r>
      <w:r w:rsidR="006F7AC8">
        <w:rPr>
          <w:spacing w:val="-1"/>
        </w:rPr>
        <w:t>Lotto 3.</w:t>
      </w:r>
      <w:r w:rsidR="006F7AC8">
        <w:rPr>
          <w:spacing w:val="49"/>
          <w:w w:val="99"/>
        </w:rPr>
        <w:t xml:space="preserve"> </w:t>
      </w:r>
      <w:r w:rsidR="006F7AC8" w:rsidRPr="00F66C3E">
        <w:rPr>
          <w:b/>
          <w:sz w:val="22"/>
          <w:szCs w:val="22"/>
        </w:rPr>
        <w:t xml:space="preserve">CIG </w:t>
      </w:r>
      <w:r w:rsidR="006F7AC8">
        <w:rPr>
          <w:b/>
        </w:rPr>
        <w:t>8127821A10</w:t>
      </w:r>
    </w:p>
    <w:p w:rsidR="001A62DA" w:rsidRDefault="001A62DA" w:rsidP="006F7AC8">
      <w:pPr>
        <w:jc w:val="both"/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9"/>
          <w:szCs w:val="29"/>
        </w:rPr>
      </w:pPr>
    </w:p>
    <w:p w:rsidR="000559FB" w:rsidRDefault="00113316">
      <w:pPr>
        <w:pStyle w:val="Corpotesto"/>
        <w:tabs>
          <w:tab w:val="left" w:pos="2347"/>
          <w:tab w:val="left" w:pos="2447"/>
          <w:tab w:val="left" w:pos="3681"/>
          <w:tab w:val="left" w:pos="4786"/>
          <w:tab w:val="left" w:pos="4816"/>
          <w:tab w:val="left" w:pos="5212"/>
          <w:tab w:val="left" w:pos="6095"/>
          <w:tab w:val="left" w:pos="6328"/>
          <w:tab w:val="left" w:pos="7243"/>
          <w:tab w:val="left" w:pos="8683"/>
          <w:tab w:val="left" w:pos="9037"/>
        </w:tabs>
        <w:kinsoku w:val="0"/>
        <w:overflowPunct w:val="0"/>
        <w:spacing w:line="360" w:lineRule="auto"/>
        <w:ind w:right="108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proofErr w:type="spellStart"/>
      <w:r>
        <w:rPr>
          <w:w w:val="95"/>
          <w:sz w:val="20"/>
          <w:szCs w:val="20"/>
        </w:rPr>
        <w:t>a</w:t>
      </w:r>
      <w:proofErr w:type="spellEnd"/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spacing w:val="-1"/>
          <w:w w:val="95"/>
          <w:sz w:val="20"/>
          <w:szCs w:val="20"/>
        </w:rPr>
        <w:t>in</w:t>
      </w:r>
      <w:r>
        <w:rPr>
          <w:w w:val="95"/>
          <w:sz w:val="20"/>
          <w:szCs w:val="20"/>
        </w:rPr>
        <w:t xml:space="preserve">  </w:t>
      </w:r>
      <w:r>
        <w:rPr>
          <w:spacing w:val="5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 xml:space="preserve">qualità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(cancellare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 xml:space="preserve">campo 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 xml:space="preserve">che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interessa) 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direttore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tecnico/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socio/legale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rappresentante/</w:t>
      </w:r>
      <w:r>
        <w:rPr>
          <w:spacing w:val="10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amministratore</w:t>
      </w:r>
      <w:r>
        <w:rPr>
          <w:spacing w:val="-1"/>
          <w:sz w:val="20"/>
          <w:szCs w:val="20"/>
        </w:rPr>
        <w:tab/>
      </w:r>
      <w:r>
        <w:rPr>
          <w:sz w:val="20"/>
          <w:szCs w:val="20"/>
        </w:rPr>
        <w:t>con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potere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  <w:t>di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rappresentanza</w:t>
      </w:r>
      <w:r>
        <w:rPr>
          <w:w w:val="95"/>
          <w:sz w:val="20"/>
          <w:szCs w:val="20"/>
        </w:rPr>
        <w:tab/>
        <w:t>dell’impresa</w:t>
      </w:r>
    </w:p>
    <w:p w:rsidR="000559FB" w:rsidRDefault="00113316">
      <w:pPr>
        <w:pStyle w:val="Corpotesto"/>
        <w:tabs>
          <w:tab w:val="left" w:pos="2447"/>
          <w:tab w:val="left" w:pos="4895"/>
        </w:tabs>
        <w:kinsoku w:val="0"/>
        <w:overflowPunct w:val="0"/>
        <w:spacing w:before="3"/>
        <w:jc w:val="both"/>
        <w:rPr>
          <w:sz w:val="20"/>
          <w:szCs w:val="20"/>
        </w:rPr>
      </w:pP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    </w:t>
      </w:r>
      <w:r>
        <w:rPr>
          <w:spacing w:val="-8"/>
          <w:sz w:val="20"/>
          <w:szCs w:val="20"/>
          <w:u w:val="single"/>
        </w:rPr>
        <w:t xml:space="preserve"> </w:t>
      </w:r>
    </w:p>
    <w:p w:rsidR="000559FB" w:rsidRDefault="00113316">
      <w:pPr>
        <w:pStyle w:val="Corpotesto"/>
        <w:kinsoku w:val="0"/>
        <w:overflowPunct w:val="0"/>
        <w:spacing w:before="11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consapevole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responsabilità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può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incorrere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dichiarazione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mendace,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19"/>
          <w:szCs w:val="19"/>
        </w:rPr>
      </w:pPr>
    </w:p>
    <w:p w:rsidR="000559FB" w:rsidRDefault="00113316">
      <w:pPr>
        <w:pStyle w:val="Corpotesto"/>
        <w:kinsoku w:val="0"/>
        <w:overflowPunct w:val="0"/>
        <w:ind w:left="4422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832" w:right="106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4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sussistono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cause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3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sospensione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previste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infiltrazione</w:t>
      </w:r>
      <w:r>
        <w:rPr>
          <w:spacing w:val="80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84,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50/2016).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9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</w:rPr>
        <w:t>Eventuale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(spuntare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solo</w:t>
      </w:r>
      <w:r>
        <w:rPr>
          <w:b/>
          <w:bCs/>
          <w:i/>
          <w:iCs/>
          <w:spacing w:val="-4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ricorre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-5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caso)</w:t>
      </w:r>
    </w:p>
    <w:p w:rsidR="000559FB" w:rsidRDefault="00113316">
      <w:pPr>
        <w:pStyle w:val="Corpotesto"/>
        <w:kinsoku w:val="0"/>
        <w:overflowPunct w:val="0"/>
        <w:spacing w:before="113" w:line="360" w:lineRule="auto"/>
        <w:ind w:right="105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)</w:t>
      </w:r>
      <w:r>
        <w:rPr>
          <w:i/>
          <w:iCs/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che,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pur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essendo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vittima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puniti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dagli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artt.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317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629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c.p.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9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D.L.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152/91,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203/1991,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risulta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denunciato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1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fatti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all’Autorità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giudiziaria,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salvo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ricorrano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casi previsti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dall’art.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1°</w:t>
      </w:r>
      <w:r>
        <w:rPr>
          <w:spacing w:val="-36"/>
          <w:sz w:val="20"/>
          <w:szCs w:val="20"/>
        </w:rPr>
        <w:t xml:space="preserve"> </w:t>
      </w:r>
      <w:r>
        <w:rPr>
          <w:sz w:val="20"/>
          <w:szCs w:val="20"/>
        </w:rPr>
        <w:t>comma,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68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9/1981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103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DLgs</w:t>
      </w:r>
      <w:proofErr w:type="spellEnd"/>
      <w:r>
        <w:rPr>
          <w:sz w:val="20"/>
          <w:szCs w:val="20"/>
        </w:rPr>
        <w:t>.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6" w:line="360" w:lineRule="auto"/>
        <w:ind w:left="83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17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-1"/>
          <w:sz w:val="20"/>
          <w:szCs w:val="20"/>
        </w:rPr>
        <w:t xml:space="preserve"> pronunciate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-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irrevocabi</w:t>
      </w:r>
      <w:r w:rsidR="000656FF">
        <w:rPr>
          <w:spacing w:val="-1"/>
          <w:sz w:val="20"/>
          <w:szCs w:val="20"/>
        </w:rPr>
        <w:t>l</w:t>
      </w:r>
      <w:r>
        <w:rPr>
          <w:spacing w:val="-1"/>
          <w:sz w:val="20"/>
          <w:szCs w:val="20"/>
        </w:rPr>
        <w:t>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1"/>
          <w:sz w:val="20"/>
          <w:szCs w:val="20"/>
        </w:rPr>
        <w:t xml:space="preserve"> di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1"/>
          <w:sz w:val="20"/>
          <w:szCs w:val="20"/>
        </w:rPr>
        <w:t xml:space="preserve"> della </w:t>
      </w:r>
      <w:r>
        <w:rPr>
          <w:sz w:val="20"/>
          <w:szCs w:val="20"/>
        </w:rPr>
        <w:t>pena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1"/>
          <w:sz w:val="20"/>
          <w:szCs w:val="20"/>
        </w:rPr>
        <w:t xml:space="preserve"> ai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 444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50/2016):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tentati,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agli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416,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penale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82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avvalendosi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condizioni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predetto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fine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agevolare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l'attività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z w:val="20"/>
          <w:szCs w:val="20"/>
        </w:rPr>
        <w:t xml:space="preserve"> associazioni  previste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dallo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stesso articolo,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nonché </w:t>
      </w:r>
      <w:r>
        <w:rPr>
          <w:i/>
          <w:iCs/>
          <w:spacing w:val="-1"/>
          <w:sz w:val="20"/>
          <w:szCs w:val="20"/>
        </w:rPr>
        <w:t>per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</w:t>
      </w:r>
      <w:r>
        <w:rPr>
          <w:i/>
          <w:iCs/>
          <w:spacing w:val="5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o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previsti</w:t>
      </w:r>
      <w:r>
        <w:rPr>
          <w:i/>
          <w:iCs/>
          <w:spacing w:val="6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74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9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ottobre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1990,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309,</w:t>
      </w:r>
      <w:r>
        <w:rPr>
          <w:i/>
          <w:iCs/>
          <w:spacing w:val="2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dall’articolo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291-</w:t>
      </w:r>
    </w:p>
    <w:p w:rsidR="000559FB" w:rsidRDefault="000559FB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  <w:sectPr w:rsidR="000559FB">
          <w:pgSz w:w="11900" w:h="16840"/>
          <w:pgMar w:top="142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59" w:line="375" w:lineRule="auto"/>
        <w:ind w:left="472" w:right="178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lastRenderedPageBreak/>
        <w:t>quater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gennaio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1973,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43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4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260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5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aprile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2006,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152,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quanto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riconducibili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partecipazione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un'organizzazione</w:t>
      </w:r>
      <w:r>
        <w:rPr>
          <w:i/>
          <w:iCs/>
          <w:spacing w:val="91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criminale,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definita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della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decisione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quadro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2008/841/GAI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Consiglio;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8"/>
        </w:tabs>
        <w:kinsoku w:val="0"/>
        <w:overflowPunct w:val="0"/>
        <w:spacing w:before="3" w:line="375" w:lineRule="auto"/>
        <w:ind w:right="179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317,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318,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319-ter,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319-quater,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320,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321,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322-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346-bis,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356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penale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nonché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all’articolo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2635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kinsoku w:val="0"/>
        <w:overflowPunct w:val="0"/>
        <w:spacing w:before="3"/>
        <w:ind w:left="472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bis)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false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comunicazioni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sociali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7"/>
          <w:sz w:val="20"/>
          <w:szCs w:val="20"/>
        </w:rPr>
        <w:t xml:space="preserve"> </w:t>
      </w:r>
      <w:proofErr w:type="spellStart"/>
      <w:r>
        <w:rPr>
          <w:i/>
          <w:iCs/>
          <w:spacing w:val="-1"/>
          <w:sz w:val="20"/>
          <w:szCs w:val="20"/>
        </w:rPr>
        <w:t>artt</w:t>
      </w:r>
      <w:proofErr w:type="spellEnd"/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2621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2622</w:t>
      </w:r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130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frode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sensi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dell'articolo</w:t>
      </w:r>
      <w:r>
        <w:rPr>
          <w:i/>
          <w:iCs/>
          <w:spacing w:val="4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convenzione</w:t>
      </w:r>
      <w:r>
        <w:rPr>
          <w:i/>
          <w:iCs/>
          <w:spacing w:val="4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relativa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tutela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degli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interessi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finanziari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delle</w:t>
      </w:r>
      <w:r>
        <w:rPr>
          <w:i/>
          <w:iCs/>
          <w:spacing w:val="99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Comunità</w:t>
      </w:r>
      <w:r>
        <w:rPr>
          <w:i/>
          <w:iCs/>
          <w:spacing w:val="-1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europee;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3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finalità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anche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internazionale,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eversione</w:t>
      </w:r>
      <w:r>
        <w:rPr>
          <w:i/>
          <w:iCs/>
          <w:spacing w:val="65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dell'ordine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costituzionale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terroristici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connessi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alle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attività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terroristiche;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1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articoli</w:t>
      </w:r>
      <w:r>
        <w:rPr>
          <w:i/>
          <w:iCs/>
          <w:spacing w:val="-1"/>
          <w:sz w:val="20"/>
          <w:szCs w:val="20"/>
        </w:rPr>
        <w:t xml:space="preserve"> 648-bis, 648-ter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648-ter.1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 penale,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riciclaggio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proventi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1"/>
          <w:sz w:val="20"/>
          <w:szCs w:val="20"/>
        </w:rPr>
        <w:t xml:space="preserve"> attività</w:t>
      </w:r>
      <w:r>
        <w:rPr>
          <w:i/>
          <w:iCs/>
          <w:spacing w:val="78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criminose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finanziamento</w:t>
      </w:r>
      <w:r>
        <w:rPr>
          <w:i/>
          <w:iCs/>
          <w:spacing w:val="2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quali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2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legislativo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22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giugno</w:t>
      </w:r>
      <w:r>
        <w:rPr>
          <w:i/>
          <w:iCs/>
          <w:spacing w:val="8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2007,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109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successive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modificazioni;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656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 xml:space="preserve">sfruttamento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1"/>
          <w:sz w:val="20"/>
          <w:szCs w:val="20"/>
        </w:rPr>
        <w:t xml:space="preserve"> lavoro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minorile </w:t>
      </w:r>
      <w:r>
        <w:rPr>
          <w:i/>
          <w:iCs/>
          <w:sz w:val="20"/>
          <w:szCs w:val="20"/>
        </w:rPr>
        <w:t xml:space="preserve">e altre forme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tratta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z w:val="20"/>
          <w:szCs w:val="20"/>
        </w:rPr>
        <w:t>esseri</w:t>
      </w:r>
      <w:r>
        <w:rPr>
          <w:i/>
          <w:iCs/>
          <w:spacing w:val="-1"/>
          <w:sz w:val="20"/>
          <w:szCs w:val="20"/>
        </w:rPr>
        <w:t xml:space="preserve"> umani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definite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con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il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marzo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2014,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24;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ogni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altro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delitto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derivi,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accessoria,</w:t>
      </w:r>
      <w:r>
        <w:rPr>
          <w:i/>
          <w:iCs/>
          <w:spacing w:val="3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l'incapacità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contrattare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pubblica</w:t>
      </w:r>
      <w:r>
        <w:rPr>
          <w:i/>
          <w:iCs/>
          <w:spacing w:val="9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amministrazione;</w: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  <w:sectPr w:rsidR="000559FB">
          <w:pgSz w:w="11900" w:h="16840"/>
          <w:pgMar w:top="120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74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lastRenderedPageBreak/>
        <w:t>Data,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9"/>
          <w:szCs w:val="29"/>
        </w:rPr>
      </w:pPr>
    </w:p>
    <w:p w:rsidR="000559FB" w:rsidRDefault="00113316">
      <w:pPr>
        <w:pStyle w:val="Corpotesto"/>
        <w:kinsoku w:val="0"/>
        <w:overflowPunct w:val="0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6"/>
          <w:szCs w:val="16"/>
        </w:rPr>
      </w:pPr>
    </w:p>
    <w:p w:rsidR="000559FB" w:rsidRDefault="00113316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firmato</w:t>
      </w:r>
      <w:r>
        <w:rPr>
          <w:b/>
          <w:bCs/>
          <w:spacing w:val="-1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digitalmente</w:t>
      </w:r>
      <w:r>
        <w:rPr>
          <w:b/>
          <w:bCs/>
          <w:spacing w:val="23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Il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dichiarante</w:t>
      </w:r>
    </w:p>
    <w:p w:rsidR="000559FB" w:rsidRDefault="000559FB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num="2" w:space="720" w:equalWidth="0">
            <w:col w:w="1356" w:space="4652"/>
            <w:col w:w="3852"/>
          </w:cols>
          <w:noEndnote/>
        </w:sectPr>
      </w:pP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117" w:line="239" w:lineRule="auto"/>
        <w:ind w:right="104" w:firstLine="0"/>
        <w:jc w:val="both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lastRenderedPageBreak/>
        <w:t>il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possesso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requisiti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cui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sopra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deve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essere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dichiarato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dal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titolare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tecnico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impresa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individuale,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nome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collettivo,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3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accomandatari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accomandita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semplice,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del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consiglio</w:t>
      </w:r>
      <w:r>
        <w:rPr>
          <w:b/>
          <w:bCs/>
          <w:i/>
          <w:iCs/>
          <w:sz w:val="18"/>
          <w:szCs w:val="18"/>
          <w:u w:val="thick"/>
        </w:rPr>
        <w:t xml:space="preserve"> 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amministrazione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cui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sia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stata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conferita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la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legale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z w:val="18"/>
          <w:szCs w:val="18"/>
          <w:u w:val="thick"/>
        </w:rPr>
        <w:t xml:space="preserve"> ivi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compresi</w:t>
      </w:r>
      <w:r>
        <w:rPr>
          <w:b/>
          <w:bCs/>
          <w:i/>
          <w:iCs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institori</w:t>
      </w:r>
      <w:r>
        <w:rPr>
          <w:b/>
          <w:bCs/>
          <w:i/>
          <w:iCs/>
          <w:sz w:val="18"/>
          <w:szCs w:val="18"/>
          <w:u w:val="thick"/>
        </w:rPr>
        <w:t xml:space="preserve"> e</w:t>
      </w:r>
      <w:r>
        <w:rPr>
          <w:b/>
          <w:bCs/>
          <w:i/>
          <w:iCs/>
          <w:spacing w:val="111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procuratori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generali,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degli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organi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con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poteri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direzione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vigilanza</w:t>
      </w:r>
      <w:r>
        <w:rPr>
          <w:b/>
          <w:bCs/>
          <w:i/>
          <w:iCs/>
          <w:sz w:val="18"/>
          <w:szCs w:val="18"/>
          <w:u w:val="thick"/>
        </w:rPr>
        <w:t xml:space="preserve"> o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soggetti</w:t>
      </w:r>
      <w:r>
        <w:rPr>
          <w:b/>
          <w:bCs/>
          <w:i/>
          <w:iCs/>
          <w:sz w:val="18"/>
          <w:szCs w:val="18"/>
          <w:u w:val="thick"/>
        </w:rPr>
        <w:t xml:space="preserve"> muniti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poteri</w:t>
      </w:r>
      <w:r>
        <w:rPr>
          <w:b/>
          <w:bCs/>
          <w:i/>
          <w:iCs/>
          <w:spacing w:val="9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direzione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controllo,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unico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persona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fisica,</w:t>
      </w:r>
      <w:r>
        <w:rPr>
          <w:b/>
          <w:bCs/>
          <w:i/>
          <w:iCs/>
          <w:spacing w:val="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ovvero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10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maggioranza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caso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meno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quattro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soci,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ogni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altro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tipo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59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consorzio.</w:t>
      </w:r>
      <w:r>
        <w:rPr>
          <w:i/>
          <w:iCs/>
          <w:spacing w:val="-1"/>
          <w:sz w:val="18"/>
          <w:szCs w:val="18"/>
        </w:rPr>
        <w:t>.</w:t>
      </w: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siano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8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dei</w:t>
      </w:r>
      <w:r>
        <w:rPr>
          <w:b/>
          <w:bCs/>
          <w:i/>
          <w:iCs/>
          <w:spacing w:val="4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proofErr w:type="spellEnd"/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firmata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dal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91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proofErr w:type="spellEnd"/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-1"/>
          <w:sz w:val="20"/>
          <w:szCs w:val="20"/>
        </w:rPr>
        <w:t>.</w:t>
      </w:r>
    </w:p>
    <w:p w:rsidR="000559FB" w:rsidRDefault="000559FB">
      <w:pPr>
        <w:pStyle w:val="Corpotesto"/>
        <w:numPr>
          <w:ilvl w:val="0"/>
          <w:numId w:val="5"/>
        </w:numPr>
        <w:tabs>
          <w:tab w:val="left" w:pos="833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space="720" w:equalWidth="0">
            <w:col w:w="9860"/>
          </w:cols>
          <w:noEndnote/>
        </w:sectPr>
      </w:pPr>
    </w:p>
    <w:p w:rsidR="0084754B" w:rsidRDefault="0084754B">
      <w:pPr>
        <w:pStyle w:val="Corpotesto"/>
        <w:kinsoku w:val="0"/>
        <w:overflowPunct w:val="0"/>
        <w:spacing w:before="48"/>
        <w:jc w:val="both"/>
        <w:rPr>
          <w:b/>
          <w:bCs/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48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ALLEGATO</w:t>
      </w:r>
      <w:r>
        <w:rPr>
          <w:b/>
          <w:bCs/>
          <w:spacing w:val="-8"/>
          <w:sz w:val="20"/>
          <w:szCs w:val="20"/>
        </w:rPr>
        <w:t xml:space="preserve">  A--</w:t>
      </w:r>
      <w:r>
        <w:rPr>
          <w:b/>
          <w:bCs/>
          <w:sz w:val="20"/>
          <w:szCs w:val="20"/>
        </w:rPr>
        <w:t>3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pacing w:val="-1"/>
          <w:sz w:val="20"/>
          <w:szCs w:val="20"/>
        </w:rPr>
      </w:pPr>
      <w:r>
        <w:rPr>
          <w:sz w:val="20"/>
          <w:szCs w:val="20"/>
        </w:rPr>
        <w:t>ICHIARAZIONE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SOSTITUTIVA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CERTIFICAZIONE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RENDERSI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AI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GLI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EFFETTI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DEGLI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46,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75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76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DPR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445/2000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CERTIFICATO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GENERALE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GIUDIZIALE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6F7AC8" w:rsidRPr="00F66C3E" w:rsidRDefault="0084754B" w:rsidP="006F7AC8">
      <w:pPr>
        <w:spacing w:after="120"/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>
        <w:t xml:space="preserve">siti nei Comuni di </w:t>
      </w:r>
      <w:r w:rsidR="006F7AC8">
        <w:t xml:space="preserve">Comuni di </w:t>
      </w:r>
      <w:r w:rsidR="006F7AC8" w:rsidRPr="004A2206">
        <w:rPr>
          <w:sz w:val="22"/>
          <w:szCs w:val="22"/>
        </w:rPr>
        <w:t>Fondi, Formia e Gaeta.</w:t>
      </w:r>
      <w:r w:rsidR="006F7AC8">
        <w:rPr>
          <w:sz w:val="22"/>
          <w:szCs w:val="22"/>
        </w:rPr>
        <w:t xml:space="preserve"> </w:t>
      </w:r>
      <w:r w:rsidR="006F7AC8">
        <w:rPr>
          <w:spacing w:val="-1"/>
        </w:rPr>
        <w:t>Lotto 3.</w:t>
      </w:r>
      <w:r w:rsidR="006F7AC8">
        <w:rPr>
          <w:spacing w:val="49"/>
          <w:w w:val="99"/>
        </w:rPr>
        <w:t xml:space="preserve"> </w:t>
      </w:r>
      <w:r w:rsidR="006F7AC8" w:rsidRPr="00F66C3E">
        <w:rPr>
          <w:b/>
          <w:sz w:val="22"/>
          <w:szCs w:val="22"/>
        </w:rPr>
        <w:t xml:space="preserve">CIG </w:t>
      </w:r>
      <w:r w:rsidR="006F7AC8">
        <w:rPr>
          <w:b/>
        </w:rPr>
        <w:t>8127821A10</w:t>
      </w:r>
    </w:p>
    <w:p w:rsid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  <w:bookmarkStart w:id="0" w:name="_GoBack"/>
      <w:bookmarkEnd w:id="0"/>
    </w:p>
    <w:p w:rsidR="00D965A4" w:rsidRP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proofErr w:type="spellStart"/>
      <w:r>
        <w:rPr>
          <w:w w:val="95"/>
          <w:sz w:val="20"/>
          <w:szCs w:val="20"/>
        </w:rPr>
        <w:t>a</w:t>
      </w:r>
      <w:proofErr w:type="spellEnd"/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 w:rsidRPr="0084754B">
        <w:rPr>
          <w:sz w:val="20"/>
          <w:szCs w:val="20"/>
        </w:rPr>
        <w:t xml:space="preserve">in </w:t>
      </w:r>
      <w:r>
        <w:rPr>
          <w:sz w:val="20"/>
          <w:szCs w:val="20"/>
        </w:rPr>
        <w:t>qualità di (cancellare campo che non interessa)  direttore tecnico/socio legale</w:t>
      </w:r>
      <w:r w:rsidR="00D965A4">
        <w:rPr>
          <w:sz w:val="20"/>
          <w:szCs w:val="20"/>
        </w:rPr>
        <w:t xml:space="preserve"> rappresentante/</w:t>
      </w:r>
      <w:proofErr w:type="spellStart"/>
      <w:r w:rsidR="00D965A4">
        <w:rPr>
          <w:sz w:val="20"/>
          <w:szCs w:val="20"/>
        </w:rPr>
        <w:t>amministartore</w:t>
      </w:r>
      <w:proofErr w:type="spellEnd"/>
      <w:r w:rsidR="00D965A4">
        <w:rPr>
          <w:sz w:val="20"/>
          <w:szCs w:val="20"/>
        </w:rPr>
        <w:t xml:space="preserve"> con potere di rappresentanza  dell’impresa_________________________ consapevole della responsabilità penale nella quale può incorrere  in caso di dichiarazione mendace</w:t>
      </w:r>
    </w:p>
    <w:p w:rsidR="000559FB" w:rsidRDefault="00113316">
      <w:pPr>
        <w:pStyle w:val="Corpotesto"/>
        <w:kinsoku w:val="0"/>
        <w:overflowPunct w:val="0"/>
        <w:spacing w:before="134" w:line="223" w:lineRule="auto"/>
        <w:ind w:left="47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pacing w:val="-1"/>
          <w:sz w:val="20"/>
          <w:szCs w:val="20"/>
        </w:rPr>
        <w:t>Che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nell’anno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antecedente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bando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relativo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presente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carica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soggetti:</w:t>
      </w:r>
    </w:p>
    <w:p w:rsidR="000559FB" w:rsidRDefault="00113316">
      <w:pPr>
        <w:pStyle w:val="Corpotesto"/>
        <w:tabs>
          <w:tab w:val="left" w:pos="2435"/>
          <w:tab w:val="left" w:pos="4103"/>
          <w:tab w:val="left" w:pos="4437"/>
          <w:tab w:val="left" w:pos="6827"/>
          <w:tab w:val="left" w:pos="8642"/>
        </w:tabs>
        <w:kinsoku w:val="0"/>
        <w:overflowPunct w:val="0"/>
        <w:spacing w:before="3"/>
        <w:ind w:right="1104"/>
        <w:rPr>
          <w:sz w:val="20"/>
          <w:szCs w:val="20"/>
        </w:rPr>
      </w:pP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to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"/>
          <w:sz w:val="20"/>
          <w:szCs w:val="20"/>
          <w:u w:val="single"/>
        </w:rPr>
        <w:tab/>
      </w:r>
      <w:r>
        <w:rPr>
          <w:sz w:val="20"/>
          <w:szCs w:val="20"/>
        </w:rPr>
        <w:t>_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31" w:lineRule="auto"/>
        <w:ind w:left="470" w:right="108" w:hanging="358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stata pronunciata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loro</w:t>
      </w:r>
      <w:r>
        <w:rPr>
          <w:sz w:val="20"/>
          <w:szCs w:val="20"/>
        </w:rPr>
        <w:t xml:space="preserve"> carico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1"/>
          <w:sz w:val="20"/>
          <w:szCs w:val="20"/>
        </w:rPr>
        <w:t xml:space="preserve"> 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definitiva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decreto penale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divenuto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irrevocabile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pena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444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4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all’art.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5"/>
        <w:ind w:left="4425" w:right="4279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tabs>
          <w:tab w:val="left" w:pos="2695"/>
          <w:tab w:val="left" w:pos="4869"/>
          <w:tab w:val="left" w:pos="5529"/>
          <w:tab w:val="left" w:pos="7221"/>
          <w:tab w:val="left" w:pos="7977"/>
          <w:tab w:val="left" w:pos="8361"/>
          <w:tab w:val="left" w:pos="8995"/>
        </w:tabs>
        <w:kinsoku w:val="0"/>
        <w:overflowPunct w:val="0"/>
        <w:spacing w:before="15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w w:val="95"/>
          <w:sz w:val="20"/>
          <w:szCs w:val="20"/>
        </w:rPr>
        <w:t>hanno</w:t>
      </w:r>
      <w:r>
        <w:rPr>
          <w:w w:val="95"/>
          <w:sz w:val="20"/>
          <w:szCs w:val="20"/>
        </w:rPr>
        <w:tab/>
        <w:t>riportato</w:t>
      </w:r>
      <w:r>
        <w:rPr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le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seguenti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condanne_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ind w:left="0"/>
        <w:rPr>
          <w:sz w:val="13"/>
          <w:szCs w:val="13"/>
        </w:rPr>
      </w:pPr>
    </w:p>
    <w:p w:rsidR="000559FB" w:rsidRDefault="00113316">
      <w:pPr>
        <w:pStyle w:val="Corpotesto"/>
        <w:tabs>
          <w:tab w:val="left" w:pos="1934"/>
          <w:tab w:val="left" w:pos="3225"/>
          <w:tab w:val="left" w:pos="4447"/>
          <w:tab w:val="left" w:pos="5517"/>
          <w:tab w:val="left" w:pos="5959"/>
          <w:tab w:val="left" w:pos="6859"/>
          <w:tab w:val="left" w:pos="7965"/>
          <w:tab w:val="left" w:pos="8471"/>
          <w:tab w:val="left" w:pos="9126"/>
          <w:tab w:val="left" w:pos="9595"/>
        </w:tabs>
        <w:kinsoku w:val="0"/>
        <w:overflowPunct w:val="0"/>
        <w:spacing w:before="11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sono</w:t>
      </w:r>
      <w:r>
        <w:rPr>
          <w:spacing w:val="-1"/>
          <w:w w:val="95"/>
          <w:sz w:val="20"/>
          <w:szCs w:val="20"/>
        </w:rPr>
        <w:tab/>
        <w:t>stati</w:t>
      </w:r>
      <w:r>
        <w:rPr>
          <w:spacing w:val="-1"/>
          <w:w w:val="95"/>
          <w:sz w:val="20"/>
          <w:szCs w:val="20"/>
        </w:rPr>
        <w:tab/>
        <w:t>adottati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i</w:t>
      </w:r>
      <w:r>
        <w:rPr>
          <w:w w:val="95"/>
          <w:sz w:val="20"/>
          <w:szCs w:val="20"/>
        </w:rPr>
        <w:tab/>
        <w:t>seguenti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  <w:t>atti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di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di</w:t>
      </w:r>
      <w:r>
        <w:rPr>
          <w:w w:val="95"/>
          <w:sz w:val="20"/>
          <w:szCs w:val="20"/>
        </w:rPr>
        <w:t>ss</w:t>
      </w:r>
      <w:r>
        <w:rPr>
          <w:spacing w:val="-1"/>
          <w:w w:val="95"/>
          <w:sz w:val="20"/>
          <w:szCs w:val="20"/>
        </w:rPr>
        <w:t>o</w:t>
      </w:r>
      <w:r>
        <w:rPr>
          <w:w w:val="95"/>
          <w:sz w:val="20"/>
          <w:szCs w:val="20"/>
        </w:rPr>
        <w:t>c</w:t>
      </w:r>
      <w:r>
        <w:rPr>
          <w:spacing w:val="-1"/>
          <w:w w:val="95"/>
          <w:sz w:val="20"/>
          <w:szCs w:val="20"/>
        </w:rPr>
        <w:t>i</w:t>
      </w:r>
      <w:r>
        <w:rPr>
          <w:spacing w:val="1"/>
          <w:w w:val="95"/>
          <w:sz w:val="20"/>
          <w:szCs w:val="20"/>
        </w:rPr>
        <w:t>a</w:t>
      </w:r>
      <w:r>
        <w:rPr>
          <w:spacing w:val="-2"/>
          <w:w w:val="95"/>
          <w:sz w:val="20"/>
          <w:szCs w:val="20"/>
        </w:rPr>
        <w:t>z</w:t>
      </w:r>
      <w:r>
        <w:rPr>
          <w:w w:val="95"/>
          <w:sz w:val="20"/>
          <w:szCs w:val="20"/>
        </w:rPr>
        <w:t>i</w:t>
      </w:r>
      <w:r>
        <w:rPr>
          <w:spacing w:val="-1"/>
          <w:w w:val="95"/>
          <w:sz w:val="20"/>
          <w:szCs w:val="20"/>
        </w:rPr>
        <w:t>on</w:t>
      </w:r>
      <w:r>
        <w:rPr>
          <w:spacing w:val="1"/>
          <w:w w:val="95"/>
          <w:sz w:val="20"/>
          <w:szCs w:val="20"/>
        </w:rPr>
        <w:t>e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spacing w:before="2"/>
        <w:ind w:left="0"/>
        <w:rPr>
          <w:sz w:val="23"/>
          <w:szCs w:val="23"/>
        </w:rPr>
      </w:pPr>
    </w:p>
    <w:p w:rsidR="000559FB" w:rsidRDefault="00113316">
      <w:pPr>
        <w:pStyle w:val="Corpotesto"/>
        <w:kinsoku w:val="0"/>
        <w:overflowPunct w:val="0"/>
        <w:spacing w:before="74"/>
        <w:ind w:left="4421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kinsoku w:val="0"/>
        <w:overflowPunct w:val="0"/>
        <w:spacing w:before="140" w:line="221" w:lineRule="auto"/>
        <w:ind w:left="475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1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nell’anno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antecedente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bando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relativo</w:t>
      </w:r>
      <w:r>
        <w:rPr>
          <w:spacing w:val="1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presente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52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carica.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tabs>
          <w:tab w:val="left" w:pos="4415"/>
        </w:tabs>
        <w:kinsoku w:val="0"/>
        <w:overflowPunct w:val="0"/>
        <w:jc w:val="both"/>
        <w:rPr>
          <w:sz w:val="20"/>
          <w:szCs w:val="20"/>
        </w:rPr>
      </w:pPr>
      <w:r>
        <w:rPr>
          <w:spacing w:val="-1"/>
          <w:w w:val="95"/>
          <w:sz w:val="20"/>
          <w:szCs w:val="20"/>
        </w:rPr>
        <w:t>Data,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dichiarante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FIRMA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DIGITALE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18"/>
          <w:szCs w:val="18"/>
        </w:rPr>
      </w:pPr>
      <w:r>
        <w:rPr>
          <w:b/>
          <w:bCs/>
          <w:i/>
          <w:iCs/>
          <w:sz w:val="20"/>
          <w:szCs w:val="20"/>
        </w:rPr>
        <w:t>-</w:t>
      </w:r>
      <w:r>
        <w:rPr>
          <w:b/>
          <w:bCs/>
          <w:i/>
          <w:iCs/>
          <w:spacing w:val="36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requisiti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sopra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deve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riferimento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titolare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8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impresa</w:t>
      </w:r>
      <w:r>
        <w:rPr>
          <w:b/>
          <w:bCs/>
          <w:i/>
          <w:iCs/>
          <w:spacing w:val="2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individuale,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nome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collettivo,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accomandatari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accomandita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semplice,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membri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consiglio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amministrazione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stata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conferita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rappresentanza,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direzione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vigilanza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muniti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poteri</w:t>
      </w:r>
      <w:r>
        <w:rPr>
          <w:b/>
          <w:bCs/>
          <w:i/>
          <w:iCs/>
          <w:spacing w:val="8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rappresentanza, </w:t>
      </w:r>
      <w:r>
        <w:rPr>
          <w:b/>
          <w:bCs/>
          <w:i/>
          <w:iCs/>
          <w:sz w:val="20"/>
          <w:szCs w:val="20"/>
          <w:u w:val="thick"/>
        </w:rPr>
        <w:t>ivi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compresi institori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procuratori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generali,</w:t>
      </w:r>
      <w:r>
        <w:rPr>
          <w:b/>
          <w:bCs/>
          <w:i/>
          <w:iCs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ai </w:t>
      </w:r>
      <w:r>
        <w:rPr>
          <w:b/>
          <w:bCs/>
          <w:i/>
          <w:iCs/>
          <w:sz w:val="20"/>
          <w:szCs w:val="20"/>
          <w:u w:val="thick"/>
        </w:rPr>
        <w:t>membri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degli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organi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direzione</w:t>
      </w:r>
      <w:r>
        <w:rPr>
          <w:b/>
          <w:bCs/>
          <w:i/>
          <w:iCs/>
          <w:spacing w:val="9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 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controllo,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5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tecnico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al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unico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persona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fisica, </w:t>
      </w:r>
      <w:r>
        <w:rPr>
          <w:b/>
          <w:bCs/>
          <w:i/>
          <w:iCs/>
          <w:sz w:val="20"/>
          <w:szCs w:val="20"/>
          <w:u w:val="thick"/>
        </w:rPr>
        <w:t xml:space="preserve">ovvero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socio</w:t>
      </w:r>
      <w:r>
        <w:rPr>
          <w:b/>
          <w:bCs/>
          <w:i/>
          <w:iCs/>
          <w:sz w:val="20"/>
          <w:szCs w:val="20"/>
          <w:u w:val="thick"/>
        </w:rPr>
        <w:t xml:space="preserve"> 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maggioranza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caso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meno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quattro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soci,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ogni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tipo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consorzio</w:t>
      </w:r>
      <w:r>
        <w:rPr>
          <w:b/>
          <w:bCs/>
          <w:i/>
          <w:iCs/>
          <w:spacing w:val="-1"/>
          <w:sz w:val="18"/>
          <w:szCs w:val="18"/>
          <w:u w:val="thick"/>
        </w:rPr>
        <w:t>.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20"/>
          <w:szCs w:val="20"/>
        </w:rPr>
      </w:pPr>
      <w:r>
        <w:rPr>
          <w:b/>
          <w:bCs/>
          <w:sz w:val="16"/>
          <w:szCs w:val="16"/>
        </w:rPr>
        <w:t>-</w:t>
      </w:r>
      <w:r>
        <w:rPr>
          <w:b/>
          <w:bCs/>
          <w:spacing w:val="26"/>
          <w:sz w:val="16"/>
          <w:szCs w:val="16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siano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della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lastRenderedPageBreak/>
        <w:t>firma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proofErr w:type="spellEnd"/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firmata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legale</w:t>
      </w:r>
      <w:r>
        <w:rPr>
          <w:b/>
          <w:bCs/>
          <w:i/>
          <w:iCs/>
          <w:spacing w:val="10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proofErr w:type="spellEnd"/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i/>
          <w:iCs/>
          <w:spacing w:val="-1"/>
          <w:sz w:val="20"/>
          <w:szCs w:val="20"/>
        </w:rPr>
        <w:t>.</w:t>
      </w:r>
    </w:p>
    <w:p w:rsidR="000559FB" w:rsidRDefault="001A62DA" w:rsidP="007325D0">
      <w:pPr>
        <w:pStyle w:val="Titolo4"/>
        <w:kinsoku w:val="0"/>
        <w:overflowPunct w:val="0"/>
        <w:spacing w:before="0"/>
        <w:ind w:left="170" w:right="119"/>
        <w:rPr>
          <w:b w:val="0"/>
          <w:bCs w:val="0"/>
          <w:i w:val="0"/>
          <w:iCs w:val="0"/>
        </w:rPr>
      </w:pPr>
      <w:r>
        <w:rPr>
          <w:spacing w:val="-1"/>
        </w:rPr>
        <w:t xml:space="preserve"> </w:t>
      </w:r>
      <w:r w:rsidR="00113316">
        <w:rPr>
          <w:spacing w:val="-1"/>
        </w:rPr>
        <w:t>(allegare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alla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documentazione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amministrativa</w:t>
      </w:r>
      <w:r w:rsidR="00113316">
        <w:rPr>
          <w:spacing w:val="32"/>
        </w:rPr>
        <w:t xml:space="preserve"> </w:t>
      </w:r>
      <w:r w:rsidR="00113316">
        <w:t>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copia</w:t>
      </w:r>
      <w:r w:rsidR="00113316">
        <w:rPr>
          <w:spacing w:val="34"/>
        </w:rPr>
        <w:t xml:space="preserve"> </w:t>
      </w:r>
      <w:proofErr w:type="spellStart"/>
      <w:r w:rsidR="00113316">
        <w:rPr>
          <w:spacing w:val="-1"/>
        </w:rPr>
        <w:t>scansita</w:t>
      </w:r>
      <w:proofErr w:type="spellEnd"/>
      <w:r w:rsidR="00113316">
        <w:rPr>
          <w:spacing w:val="35"/>
        </w:rPr>
        <w:t xml:space="preserve"> </w:t>
      </w:r>
      <w:r w:rsidR="00113316">
        <w:t>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firmata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digitalmente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dal</w:t>
      </w:r>
      <w:r w:rsidR="00113316">
        <w:rPr>
          <w:spacing w:val="63"/>
        </w:rPr>
        <w:t xml:space="preserve"> </w:t>
      </w:r>
      <w:r w:rsidR="00113316">
        <w:rPr>
          <w:spacing w:val="-1"/>
        </w:rPr>
        <w:t>legale</w:t>
      </w:r>
      <w:r w:rsidR="00113316">
        <w:rPr>
          <w:spacing w:val="-2"/>
        </w:rPr>
        <w:t xml:space="preserve"> </w:t>
      </w:r>
      <w:r w:rsidR="00113316">
        <w:rPr>
          <w:spacing w:val="-1"/>
        </w:rPr>
        <w:t>rappresentante)</w:t>
      </w:r>
    </w:p>
    <w:sectPr w:rsidR="000559FB">
      <w:pgSz w:w="11900" w:h="16840"/>
      <w:pgMar w:top="1180" w:right="960" w:bottom="920" w:left="960" w:header="0" w:footer="730" w:gutter="0"/>
      <w:cols w:space="720" w:equalWidth="0">
        <w:col w:w="99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FB" w:rsidRDefault="00113316">
      <w:r>
        <w:separator/>
      </w:r>
    </w:p>
  </w:endnote>
  <w:endnote w:type="continuationSeparator" w:id="0">
    <w:p w:rsidR="000559FB" w:rsidRDefault="0011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9FB" w:rsidRDefault="00113316">
    <w:pPr>
      <w:pStyle w:val="Corpotesto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3691890</wp:posOffset>
              </wp:positionH>
              <wp:positionV relativeFrom="page">
                <wp:posOffset>10090150</wp:posOffset>
              </wp:positionV>
              <wp:extent cx="178435" cy="1524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59FB" w:rsidRDefault="00113316">
                          <w:pPr>
                            <w:pStyle w:val="Corpotesto"/>
                            <w:kinsoku w:val="0"/>
                            <w:overflowPunct w:val="0"/>
                            <w:spacing w:line="224" w:lineRule="exact"/>
                            <w:ind w:left="4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F7AC8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0.7pt;margin-top:794.5pt;width:14.05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63rAIAAKg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" o:allowincell="f" filled="f" stroked="f">
              <v:textbox inset="0,0,0,0">
                <w:txbxContent>
                  <w:p w:rsidR="000559FB" w:rsidRDefault="00113316">
                    <w:pPr>
                      <w:pStyle w:val="Corpotesto"/>
                      <w:kinsoku w:val="0"/>
                      <w:overflowPunct w:val="0"/>
                      <w:spacing w:line="224" w:lineRule="exact"/>
                      <w:ind w:left="4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6F7AC8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FB" w:rsidRDefault="00113316">
      <w:r>
        <w:separator/>
      </w:r>
    </w:p>
  </w:footnote>
  <w:footnote w:type="continuationSeparator" w:id="0">
    <w:p w:rsidR="000559FB" w:rsidRDefault="0011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65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657" w:hanging="360"/>
      </w:pPr>
    </w:lvl>
    <w:lvl w:ilvl="2">
      <w:numFmt w:val="bullet"/>
      <w:lvlText w:val="•"/>
      <w:lvlJc w:val="left"/>
      <w:pPr>
        <w:ind w:left="3662" w:hanging="360"/>
      </w:pPr>
    </w:lvl>
    <w:lvl w:ilvl="3">
      <w:numFmt w:val="bullet"/>
      <w:lvlText w:val="•"/>
      <w:lvlJc w:val="left"/>
      <w:pPr>
        <w:ind w:left="4666" w:hanging="360"/>
      </w:pPr>
    </w:lvl>
    <w:lvl w:ilvl="4">
      <w:numFmt w:val="bullet"/>
      <w:lvlText w:val="•"/>
      <w:lvlJc w:val="left"/>
      <w:pPr>
        <w:ind w:left="5671" w:hanging="360"/>
      </w:pPr>
    </w:lvl>
    <w:lvl w:ilvl="5">
      <w:numFmt w:val="bullet"/>
      <w:lvlText w:val="•"/>
      <w:lvlJc w:val="left"/>
      <w:pPr>
        <w:ind w:left="6676" w:hanging="360"/>
      </w:pPr>
    </w:lvl>
    <w:lvl w:ilvl="6">
      <w:numFmt w:val="bullet"/>
      <w:lvlText w:val="•"/>
      <w:lvlJc w:val="left"/>
      <w:pPr>
        <w:ind w:left="7681" w:hanging="360"/>
      </w:pPr>
    </w:lvl>
    <w:lvl w:ilvl="7">
      <w:numFmt w:val="bullet"/>
      <w:lvlText w:val="•"/>
      <w:lvlJc w:val="left"/>
      <w:pPr>
        <w:ind w:left="8685" w:hanging="360"/>
      </w:pPr>
    </w:lvl>
    <w:lvl w:ilvl="8">
      <w:numFmt w:val="bullet"/>
      <w:lvlText w:val="•"/>
      <w:lvlJc w:val="left"/>
      <w:pPr>
        <w:ind w:left="9690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22" w:hanging="360"/>
      </w:pPr>
    </w:lvl>
    <w:lvl w:ilvl="2">
      <w:numFmt w:val="bullet"/>
      <w:lvlText w:val="•"/>
      <w:lvlJc w:val="left"/>
      <w:pPr>
        <w:ind w:left="2831" w:hanging="360"/>
      </w:pPr>
    </w:lvl>
    <w:lvl w:ilvl="3">
      <w:numFmt w:val="bullet"/>
      <w:lvlText w:val="•"/>
      <w:lvlJc w:val="left"/>
      <w:pPr>
        <w:ind w:left="3940" w:hanging="360"/>
      </w:pPr>
    </w:lvl>
    <w:lvl w:ilvl="4">
      <w:numFmt w:val="bullet"/>
      <w:lvlText w:val="•"/>
      <w:lvlJc w:val="left"/>
      <w:pPr>
        <w:ind w:left="5048" w:hanging="360"/>
      </w:pPr>
    </w:lvl>
    <w:lvl w:ilvl="5">
      <w:numFmt w:val="bullet"/>
      <w:lvlText w:val="•"/>
      <w:lvlJc w:val="left"/>
      <w:pPr>
        <w:ind w:left="6157" w:hanging="360"/>
      </w:pPr>
    </w:lvl>
    <w:lvl w:ilvl="6">
      <w:numFmt w:val="bullet"/>
      <w:lvlText w:val="•"/>
      <w:lvlJc w:val="left"/>
      <w:pPr>
        <w:ind w:left="7265" w:hanging="360"/>
      </w:pPr>
    </w:lvl>
    <w:lvl w:ilvl="7">
      <w:numFmt w:val="bullet"/>
      <w:lvlText w:val="•"/>
      <w:lvlJc w:val="left"/>
      <w:pPr>
        <w:ind w:left="8374" w:hanging="360"/>
      </w:pPr>
    </w:lvl>
    <w:lvl w:ilvl="8">
      <w:numFmt w:val="bullet"/>
      <w:lvlText w:val="•"/>
      <w:lvlJc w:val="left"/>
      <w:pPr>
        <w:ind w:left="9482" w:hanging="360"/>
      </w:pPr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372" w:hanging="2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32" w:hanging="360"/>
      </w:pPr>
    </w:lvl>
    <w:lvl w:ilvl="3">
      <w:numFmt w:val="bullet"/>
      <w:lvlText w:val="•"/>
      <w:lvlJc w:val="left"/>
      <w:pPr>
        <w:ind w:left="1961" w:hanging="360"/>
      </w:pPr>
    </w:lvl>
    <w:lvl w:ilvl="4">
      <w:numFmt w:val="bullet"/>
      <w:lvlText w:val="•"/>
      <w:lvlJc w:val="left"/>
      <w:pPr>
        <w:ind w:left="3089" w:hanging="360"/>
      </w:pPr>
    </w:lvl>
    <w:lvl w:ilvl="5">
      <w:numFmt w:val="bullet"/>
      <w:lvlText w:val="•"/>
      <w:lvlJc w:val="left"/>
      <w:pPr>
        <w:ind w:left="4218" w:hanging="360"/>
      </w:pPr>
    </w:lvl>
    <w:lvl w:ilvl="6">
      <w:numFmt w:val="bullet"/>
      <w:lvlText w:val="•"/>
      <w:lvlJc w:val="left"/>
      <w:pPr>
        <w:ind w:left="5346" w:hanging="360"/>
      </w:pPr>
    </w:lvl>
    <w:lvl w:ilvl="7">
      <w:numFmt w:val="bullet"/>
      <w:lvlText w:val="•"/>
      <w:lvlJc w:val="left"/>
      <w:pPr>
        <w:ind w:left="6474" w:hanging="360"/>
      </w:pPr>
    </w:lvl>
    <w:lvl w:ilvl="8">
      <w:numFmt w:val="bullet"/>
      <w:lvlText w:val="•"/>
      <w:lvlJc w:val="left"/>
      <w:pPr>
        <w:ind w:left="7603" w:hanging="360"/>
      </w:pPr>
    </w:lvl>
  </w:abstractNum>
  <w:abstractNum w:abstractNumId="3">
    <w:nsid w:val="00000405"/>
    <w:multiLevelType w:val="multilevel"/>
    <w:tmpl w:val="00000888"/>
    <w:lvl w:ilvl="0">
      <w:numFmt w:val="bullet"/>
      <w:lvlText w:val="•"/>
      <w:lvlJc w:val="left"/>
      <w:pPr>
        <w:ind w:left="472" w:hanging="14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411" w:hanging="144"/>
      </w:pPr>
    </w:lvl>
    <w:lvl w:ilvl="2">
      <w:numFmt w:val="bullet"/>
      <w:lvlText w:val="•"/>
      <w:lvlJc w:val="left"/>
      <w:pPr>
        <w:ind w:left="2350" w:hanging="144"/>
      </w:pPr>
    </w:lvl>
    <w:lvl w:ilvl="3">
      <w:numFmt w:val="bullet"/>
      <w:lvlText w:val="•"/>
      <w:lvlJc w:val="left"/>
      <w:pPr>
        <w:ind w:left="3288" w:hanging="144"/>
      </w:pPr>
    </w:lvl>
    <w:lvl w:ilvl="4">
      <w:numFmt w:val="bullet"/>
      <w:lvlText w:val="•"/>
      <w:lvlJc w:val="left"/>
      <w:pPr>
        <w:ind w:left="4227" w:hanging="144"/>
      </w:pPr>
    </w:lvl>
    <w:lvl w:ilvl="5">
      <w:numFmt w:val="bullet"/>
      <w:lvlText w:val="•"/>
      <w:lvlJc w:val="left"/>
      <w:pPr>
        <w:ind w:left="5166" w:hanging="144"/>
      </w:pPr>
    </w:lvl>
    <w:lvl w:ilvl="6">
      <w:numFmt w:val="bullet"/>
      <w:lvlText w:val="•"/>
      <w:lvlJc w:val="left"/>
      <w:pPr>
        <w:ind w:left="6105" w:hanging="144"/>
      </w:pPr>
    </w:lvl>
    <w:lvl w:ilvl="7">
      <w:numFmt w:val="bullet"/>
      <w:lvlText w:val="•"/>
      <w:lvlJc w:val="left"/>
      <w:pPr>
        <w:ind w:left="7043" w:hanging="144"/>
      </w:pPr>
    </w:lvl>
    <w:lvl w:ilvl="8">
      <w:numFmt w:val="bullet"/>
      <w:lvlText w:val="•"/>
      <w:lvlJc w:val="left"/>
      <w:pPr>
        <w:ind w:left="7982" w:hanging="144"/>
      </w:pPr>
    </w:lvl>
  </w:abstractNum>
  <w:abstractNum w:abstractNumId="4">
    <w:nsid w:val="00000406"/>
    <w:multiLevelType w:val="multilevel"/>
    <w:tmpl w:val="00000889"/>
    <w:lvl w:ilvl="0">
      <w:start w:val="8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3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388" w:hanging="360"/>
      </w:pPr>
    </w:lvl>
    <w:lvl w:ilvl="4">
      <w:numFmt w:val="bullet"/>
      <w:lvlText w:val="•"/>
      <w:lvlJc w:val="left"/>
      <w:pPr>
        <w:ind w:left="4312" w:hanging="360"/>
      </w:pPr>
    </w:lvl>
    <w:lvl w:ilvl="5">
      <w:numFmt w:val="bullet"/>
      <w:lvlText w:val="•"/>
      <w:lvlJc w:val="left"/>
      <w:pPr>
        <w:ind w:left="5237" w:hanging="360"/>
      </w:pPr>
    </w:lvl>
    <w:lvl w:ilvl="6">
      <w:numFmt w:val="bullet"/>
      <w:lvlText w:val="•"/>
      <w:lvlJc w:val="left"/>
      <w:pPr>
        <w:ind w:left="6161" w:hanging="360"/>
      </w:pPr>
    </w:lvl>
    <w:lvl w:ilvl="7">
      <w:numFmt w:val="bullet"/>
      <w:lvlText w:val="•"/>
      <w:lvlJc w:val="left"/>
      <w:pPr>
        <w:ind w:left="7086" w:hanging="360"/>
      </w:pPr>
    </w:lvl>
    <w:lvl w:ilvl="8">
      <w:numFmt w:val="bullet"/>
      <w:lvlText w:val="•"/>
      <w:lvlJc w:val="left"/>
      <w:pPr>
        <w:ind w:left="8010" w:hanging="360"/>
      </w:pPr>
    </w:lvl>
  </w:abstractNum>
  <w:abstractNum w:abstractNumId="5">
    <w:nsid w:val="00000407"/>
    <w:multiLevelType w:val="multilevel"/>
    <w:tmpl w:val="0000088A"/>
    <w:lvl w:ilvl="0">
      <w:numFmt w:val="bullet"/>
      <w:lvlText w:val="-"/>
      <w:lvlJc w:val="left"/>
      <w:pPr>
        <w:ind w:left="416" w:hanging="28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6">
    <w:nsid w:val="00000408"/>
    <w:multiLevelType w:val="multilevel"/>
    <w:tmpl w:val="0000088B"/>
    <w:lvl w:ilvl="0">
      <w:numFmt w:val="bullet"/>
      <w:lvlText w:val="-"/>
      <w:lvlJc w:val="left"/>
      <w:pPr>
        <w:ind w:left="416" w:hanging="284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7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left="132" w:hanging="25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107" w:hanging="257"/>
      </w:pPr>
    </w:lvl>
    <w:lvl w:ilvl="2">
      <w:numFmt w:val="bullet"/>
      <w:lvlText w:val="•"/>
      <w:lvlJc w:val="left"/>
      <w:pPr>
        <w:ind w:left="2082" w:hanging="257"/>
      </w:pPr>
    </w:lvl>
    <w:lvl w:ilvl="3">
      <w:numFmt w:val="bullet"/>
      <w:lvlText w:val="•"/>
      <w:lvlJc w:val="left"/>
      <w:pPr>
        <w:ind w:left="3057" w:hanging="257"/>
      </w:pPr>
    </w:lvl>
    <w:lvl w:ilvl="4">
      <w:numFmt w:val="bullet"/>
      <w:lvlText w:val="•"/>
      <w:lvlJc w:val="left"/>
      <w:pPr>
        <w:ind w:left="4031" w:hanging="257"/>
      </w:pPr>
    </w:lvl>
    <w:lvl w:ilvl="5">
      <w:numFmt w:val="bullet"/>
      <w:lvlText w:val="•"/>
      <w:lvlJc w:val="left"/>
      <w:pPr>
        <w:ind w:left="5006" w:hanging="257"/>
      </w:pPr>
    </w:lvl>
    <w:lvl w:ilvl="6">
      <w:numFmt w:val="bullet"/>
      <w:lvlText w:val="•"/>
      <w:lvlJc w:val="left"/>
      <w:pPr>
        <w:ind w:left="5981" w:hanging="257"/>
      </w:pPr>
    </w:lvl>
    <w:lvl w:ilvl="7">
      <w:numFmt w:val="bullet"/>
      <w:lvlText w:val="•"/>
      <w:lvlJc w:val="left"/>
      <w:pPr>
        <w:ind w:left="6955" w:hanging="257"/>
      </w:pPr>
    </w:lvl>
    <w:lvl w:ilvl="8">
      <w:numFmt w:val="bullet"/>
      <w:lvlText w:val="•"/>
      <w:lvlJc w:val="left"/>
      <w:pPr>
        <w:ind w:left="7930" w:hanging="257"/>
      </w:pPr>
    </w:lvl>
  </w:abstractNum>
  <w:abstractNum w:abstractNumId="8">
    <w:nsid w:val="0000040A"/>
    <w:multiLevelType w:val="multilevel"/>
    <w:tmpl w:val="0000088D"/>
    <w:lvl w:ilvl="0">
      <w:numFmt w:val="bullet"/>
      <w:lvlText w:val="-"/>
      <w:lvlJc w:val="left"/>
      <w:pPr>
        <w:ind w:left="249" w:hanging="13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0" w:hanging="137"/>
      </w:pPr>
    </w:lvl>
    <w:lvl w:ilvl="2">
      <w:numFmt w:val="bullet"/>
      <w:lvlText w:val="•"/>
      <w:lvlJc w:val="left"/>
      <w:pPr>
        <w:ind w:left="2171" w:hanging="137"/>
      </w:pPr>
    </w:lvl>
    <w:lvl w:ilvl="3">
      <w:numFmt w:val="bullet"/>
      <w:lvlText w:val="•"/>
      <w:lvlJc w:val="left"/>
      <w:pPr>
        <w:ind w:left="3132" w:hanging="137"/>
      </w:pPr>
    </w:lvl>
    <w:lvl w:ilvl="4">
      <w:numFmt w:val="bullet"/>
      <w:lvlText w:val="•"/>
      <w:lvlJc w:val="left"/>
      <w:pPr>
        <w:ind w:left="4093" w:hanging="137"/>
      </w:pPr>
    </w:lvl>
    <w:lvl w:ilvl="5">
      <w:numFmt w:val="bullet"/>
      <w:lvlText w:val="•"/>
      <w:lvlJc w:val="left"/>
      <w:pPr>
        <w:ind w:left="5054" w:hanging="137"/>
      </w:pPr>
    </w:lvl>
    <w:lvl w:ilvl="6">
      <w:numFmt w:val="bullet"/>
      <w:lvlText w:val="•"/>
      <w:lvlJc w:val="left"/>
      <w:pPr>
        <w:ind w:left="6015" w:hanging="137"/>
      </w:pPr>
    </w:lvl>
    <w:lvl w:ilvl="7">
      <w:numFmt w:val="bullet"/>
      <w:lvlText w:val="•"/>
      <w:lvlJc w:val="left"/>
      <w:pPr>
        <w:ind w:left="6976" w:hanging="137"/>
      </w:pPr>
    </w:lvl>
    <w:lvl w:ilvl="8">
      <w:numFmt w:val="bullet"/>
      <w:lvlText w:val="•"/>
      <w:lvlJc w:val="left"/>
      <w:pPr>
        <w:ind w:left="7937" w:hanging="137"/>
      </w:pPr>
    </w:lvl>
  </w:abstractNum>
  <w:abstractNum w:abstractNumId="9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0">
    <w:nsid w:val="0000040C"/>
    <w:multiLevelType w:val="multilevel"/>
    <w:tmpl w:val="0000088F"/>
    <w:lvl w:ilvl="0">
      <w:start w:val="4"/>
      <w:numFmt w:val="decimal"/>
      <w:lvlText w:val="%1."/>
      <w:lvlJc w:val="left"/>
      <w:pPr>
        <w:ind w:left="396" w:hanging="425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left="155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2475" w:hanging="360"/>
      </w:pPr>
    </w:lvl>
    <w:lvl w:ilvl="3">
      <w:numFmt w:val="bullet"/>
      <w:lvlText w:val="•"/>
      <w:lvlJc w:val="left"/>
      <w:pPr>
        <w:ind w:left="3398" w:hanging="360"/>
      </w:pPr>
    </w:lvl>
    <w:lvl w:ilvl="4">
      <w:numFmt w:val="bullet"/>
      <w:lvlText w:val="•"/>
      <w:lvlJc w:val="left"/>
      <w:pPr>
        <w:ind w:left="4321" w:hanging="360"/>
      </w:pPr>
    </w:lvl>
    <w:lvl w:ilvl="5">
      <w:numFmt w:val="bullet"/>
      <w:lvlText w:val="•"/>
      <w:lvlJc w:val="left"/>
      <w:pPr>
        <w:ind w:left="5244" w:hanging="360"/>
      </w:pPr>
    </w:lvl>
    <w:lvl w:ilvl="6">
      <w:numFmt w:val="bullet"/>
      <w:lvlText w:val="•"/>
      <w:lvlJc w:val="left"/>
      <w:pPr>
        <w:ind w:left="6167" w:hanging="360"/>
      </w:pPr>
    </w:lvl>
    <w:lvl w:ilvl="7">
      <w:numFmt w:val="bullet"/>
      <w:lvlText w:val="•"/>
      <w:lvlJc w:val="left"/>
      <w:pPr>
        <w:ind w:left="7090" w:hanging="360"/>
      </w:pPr>
    </w:lvl>
    <w:lvl w:ilvl="8">
      <w:numFmt w:val="bullet"/>
      <w:lvlText w:val="•"/>
      <w:lvlJc w:val="left"/>
      <w:pPr>
        <w:ind w:left="8013" w:hanging="360"/>
      </w:pPr>
    </w:lvl>
  </w:abstractNum>
  <w:abstractNum w:abstractNumId="11">
    <w:nsid w:val="0000040D"/>
    <w:multiLevelType w:val="multilevel"/>
    <w:tmpl w:val="00000890"/>
    <w:lvl w:ilvl="0">
      <w:numFmt w:val="bullet"/>
      <w:lvlText w:val="-"/>
      <w:lvlJc w:val="left"/>
      <w:pPr>
        <w:ind w:left="832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2">
    <w:nsid w:val="0000040E"/>
    <w:multiLevelType w:val="multilevel"/>
    <w:tmpl w:val="00000891"/>
    <w:lvl w:ilvl="0">
      <w:start w:val="17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"/>
      <w:lvlJc w:val="left"/>
      <w:pPr>
        <w:ind w:left="832" w:hanging="360"/>
      </w:pPr>
      <w:rPr>
        <w:rFonts w:ascii="Symbol" w:hAnsi="Symbol" w:cs="Symbol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13">
    <w:nsid w:val="0000040F"/>
    <w:multiLevelType w:val="multilevel"/>
    <w:tmpl w:val="00000892"/>
    <w:lvl w:ilvl="0">
      <w:start w:val="21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476" w:hanging="432"/>
      </w:pPr>
    </w:lvl>
    <w:lvl w:ilvl="2">
      <w:numFmt w:val="bullet"/>
      <w:lvlText w:val="•"/>
      <w:lvlJc w:val="left"/>
      <w:pPr>
        <w:ind w:left="2407" w:hanging="432"/>
      </w:pPr>
    </w:lvl>
    <w:lvl w:ilvl="3">
      <w:numFmt w:val="bullet"/>
      <w:lvlText w:val="•"/>
      <w:lvlJc w:val="left"/>
      <w:pPr>
        <w:ind w:left="3339" w:hanging="432"/>
      </w:pPr>
    </w:lvl>
    <w:lvl w:ilvl="4">
      <w:numFmt w:val="bullet"/>
      <w:lvlText w:val="•"/>
      <w:lvlJc w:val="left"/>
      <w:pPr>
        <w:ind w:left="4270" w:hanging="432"/>
      </w:pPr>
    </w:lvl>
    <w:lvl w:ilvl="5">
      <w:numFmt w:val="bullet"/>
      <w:lvlText w:val="•"/>
      <w:lvlJc w:val="left"/>
      <w:pPr>
        <w:ind w:left="5202" w:hanging="432"/>
      </w:pPr>
    </w:lvl>
    <w:lvl w:ilvl="6">
      <w:numFmt w:val="bullet"/>
      <w:lvlText w:val="•"/>
      <w:lvlJc w:val="left"/>
      <w:pPr>
        <w:ind w:left="6133" w:hanging="432"/>
      </w:pPr>
    </w:lvl>
    <w:lvl w:ilvl="7">
      <w:numFmt w:val="bullet"/>
      <w:lvlText w:val="•"/>
      <w:lvlJc w:val="left"/>
      <w:pPr>
        <w:ind w:left="7065" w:hanging="432"/>
      </w:pPr>
    </w:lvl>
    <w:lvl w:ilvl="8">
      <w:numFmt w:val="bullet"/>
      <w:lvlText w:val="•"/>
      <w:lvlJc w:val="left"/>
      <w:pPr>
        <w:ind w:left="7996" w:hanging="432"/>
      </w:pPr>
    </w:lvl>
  </w:abstractNum>
  <w:abstractNum w:abstractNumId="14">
    <w:nsid w:val="00000410"/>
    <w:multiLevelType w:val="multilevel"/>
    <w:tmpl w:val="00000893"/>
    <w:lvl w:ilvl="0">
      <w:start w:val="1"/>
      <w:numFmt w:val="upperLetter"/>
      <w:lvlText w:val="%1)"/>
      <w:lvlJc w:val="left"/>
      <w:pPr>
        <w:ind w:left="112" w:hanging="317"/>
      </w:pPr>
      <w:rPr>
        <w:rFonts w:ascii="Arial" w:hAnsi="Arial" w:cs="Arial"/>
        <w:b/>
        <w:bCs/>
        <w:spacing w:val="-6"/>
        <w:sz w:val="22"/>
        <w:szCs w:val="22"/>
      </w:rPr>
    </w:lvl>
    <w:lvl w:ilvl="1">
      <w:numFmt w:val="bullet"/>
      <w:lvlText w:val="•"/>
      <w:lvlJc w:val="left"/>
      <w:pPr>
        <w:ind w:left="1087" w:hanging="317"/>
      </w:pPr>
    </w:lvl>
    <w:lvl w:ilvl="2">
      <w:numFmt w:val="bullet"/>
      <w:lvlText w:val="•"/>
      <w:lvlJc w:val="left"/>
      <w:pPr>
        <w:ind w:left="2062" w:hanging="317"/>
      </w:pPr>
    </w:lvl>
    <w:lvl w:ilvl="3">
      <w:numFmt w:val="bullet"/>
      <w:lvlText w:val="•"/>
      <w:lvlJc w:val="left"/>
      <w:pPr>
        <w:ind w:left="3036" w:hanging="317"/>
      </w:pPr>
    </w:lvl>
    <w:lvl w:ilvl="4">
      <w:numFmt w:val="bullet"/>
      <w:lvlText w:val="•"/>
      <w:lvlJc w:val="left"/>
      <w:pPr>
        <w:ind w:left="4011" w:hanging="317"/>
      </w:pPr>
    </w:lvl>
    <w:lvl w:ilvl="5">
      <w:numFmt w:val="bullet"/>
      <w:lvlText w:val="•"/>
      <w:lvlJc w:val="left"/>
      <w:pPr>
        <w:ind w:left="4986" w:hanging="317"/>
      </w:pPr>
    </w:lvl>
    <w:lvl w:ilvl="6">
      <w:numFmt w:val="bullet"/>
      <w:lvlText w:val="•"/>
      <w:lvlJc w:val="left"/>
      <w:pPr>
        <w:ind w:left="5961" w:hanging="317"/>
      </w:pPr>
    </w:lvl>
    <w:lvl w:ilvl="7">
      <w:numFmt w:val="bullet"/>
      <w:lvlText w:val="•"/>
      <w:lvlJc w:val="left"/>
      <w:pPr>
        <w:ind w:left="6935" w:hanging="317"/>
      </w:pPr>
    </w:lvl>
    <w:lvl w:ilvl="8">
      <w:numFmt w:val="bullet"/>
      <w:lvlText w:val="•"/>
      <w:lvlJc w:val="left"/>
      <w:pPr>
        <w:ind w:left="7910" w:hanging="317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12" w:hanging="25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52"/>
      </w:pPr>
    </w:lvl>
    <w:lvl w:ilvl="2">
      <w:numFmt w:val="bullet"/>
      <w:lvlText w:val="•"/>
      <w:lvlJc w:val="left"/>
      <w:pPr>
        <w:ind w:left="2062" w:hanging="252"/>
      </w:pPr>
    </w:lvl>
    <w:lvl w:ilvl="3">
      <w:numFmt w:val="bullet"/>
      <w:lvlText w:val="•"/>
      <w:lvlJc w:val="left"/>
      <w:pPr>
        <w:ind w:left="3036" w:hanging="252"/>
      </w:pPr>
    </w:lvl>
    <w:lvl w:ilvl="4">
      <w:numFmt w:val="bullet"/>
      <w:lvlText w:val="•"/>
      <w:lvlJc w:val="left"/>
      <w:pPr>
        <w:ind w:left="4011" w:hanging="252"/>
      </w:pPr>
    </w:lvl>
    <w:lvl w:ilvl="5">
      <w:numFmt w:val="bullet"/>
      <w:lvlText w:val="•"/>
      <w:lvlJc w:val="left"/>
      <w:pPr>
        <w:ind w:left="4986" w:hanging="252"/>
      </w:pPr>
    </w:lvl>
    <w:lvl w:ilvl="6">
      <w:numFmt w:val="bullet"/>
      <w:lvlText w:val="•"/>
      <w:lvlJc w:val="left"/>
      <w:pPr>
        <w:ind w:left="5961" w:hanging="252"/>
      </w:pPr>
    </w:lvl>
    <w:lvl w:ilvl="7">
      <w:numFmt w:val="bullet"/>
      <w:lvlText w:val="•"/>
      <w:lvlJc w:val="left"/>
      <w:pPr>
        <w:ind w:left="6935" w:hanging="252"/>
      </w:pPr>
    </w:lvl>
    <w:lvl w:ilvl="8">
      <w:numFmt w:val="bullet"/>
      <w:lvlText w:val="•"/>
      <w:lvlJc w:val="left"/>
      <w:pPr>
        <w:ind w:left="7910" w:hanging="252"/>
      </w:pPr>
    </w:lvl>
  </w:abstractNum>
  <w:abstractNum w:abstractNumId="16">
    <w:nsid w:val="00000412"/>
    <w:multiLevelType w:val="multilevel"/>
    <w:tmpl w:val="00000895"/>
    <w:lvl w:ilvl="0">
      <w:start w:val="23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172" w:hanging="26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1579" w:hanging="267"/>
      </w:pPr>
    </w:lvl>
    <w:lvl w:ilvl="3">
      <w:numFmt w:val="bullet"/>
      <w:lvlText w:val="•"/>
      <w:lvlJc w:val="left"/>
      <w:pPr>
        <w:ind w:left="2614" w:hanging="267"/>
      </w:pPr>
    </w:lvl>
    <w:lvl w:ilvl="4">
      <w:numFmt w:val="bullet"/>
      <w:lvlText w:val="•"/>
      <w:lvlJc w:val="left"/>
      <w:pPr>
        <w:ind w:left="3649" w:hanging="267"/>
      </w:pPr>
    </w:lvl>
    <w:lvl w:ilvl="5">
      <w:numFmt w:val="bullet"/>
      <w:lvlText w:val="•"/>
      <w:lvlJc w:val="left"/>
      <w:pPr>
        <w:ind w:left="4684" w:hanging="267"/>
      </w:pPr>
    </w:lvl>
    <w:lvl w:ilvl="6">
      <w:numFmt w:val="bullet"/>
      <w:lvlText w:val="•"/>
      <w:lvlJc w:val="left"/>
      <w:pPr>
        <w:ind w:left="5719" w:hanging="267"/>
      </w:pPr>
    </w:lvl>
    <w:lvl w:ilvl="7">
      <w:numFmt w:val="bullet"/>
      <w:lvlText w:val="•"/>
      <w:lvlJc w:val="left"/>
      <w:pPr>
        <w:ind w:left="6754" w:hanging="267"/>
      </w:pPr>
    </w:lvl>
    <w:lvl w:ilvl="8">
      <w:numFmt w:val="bullet"/>
      <w:lvlText w:val="•"/>
      <w:lvlJc w:val="left"/>
      <w:pPr>
        <w:ind w:left="7789" w:hanging="267"/>
      </w:pPr>
    </w:lvl>
  </w:abstractNum>
  <w:abstractNum w:abstractNumId="17">
    <w:nsid w:val="00000413"/>
    <w:multiLevelType w:val="multilevel"/>
    <w:tmpl w:val="00000896"/>
    <w:lvl w:ilvl="0">
      <w:start w:val="24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90" w:hanging="360"/>
      </w:pPr>
      <w:rPr>
        <w:rFonts w:ascii="Arial" w:hAnsi="Arial" w:cs="Arial"/>
        <w:b w:val="0"/>
        <w:bCs w:val="0"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87" w:hanging="360"/>
      </w:pPr>
    </w:lvl>
    <w:lvl w:ilvl="3">
      <w:numFmt w:val="bullet"/>
      <w:lvlText w:val="•"/>
      <w:lvlJc w:val="left"/>
      <w:pPr>
        <w:ind w:left="2883" w:hanging="360"/>
      </w:pPr>
    </w:lvl>
    <w:lvl w:ilvl="4">
      <w:numFmt w:val="bullet"/>
      <w:lvlText w:val="•"/>
      <w:lvlJc w:val="left"/>
      <w:pPr>
        <w:ind w:left="3880" w:hanging="360"/>
      </w:pPr>
    </w:lvl>
    <w:lvl w:ilvl="5">
      <w:numFmt w:val="bullet"/>
      <w:lvlText w:val="•"/>
      <w:lvlJc w:val="left"/>
      <w:pPr>
        <w:ind w:left="4876" w:hanging="360"/>
      </w:pPr>
    </w:lvl>
    <w:lvl w:ilvl="6">
      <w:numFmt w:val="bullet"/>
      <w:lvlText w:val="•"/>
      <w:lvlJc w:val="left"/>
      <w:pPr>
        <w:ind w:left="5873" w:hanging="360"/>
      </w:pPr>
    </w:lvl>
    <w:lvl w:ilvl="7">
      <w:numFmt w:val="bullet"/>
      <w:lvlText w:val="•"/>
      <w:lvlJc w:val="left"/>
      <w:pPr>
        <w:ind w:left="6870" w:hanging="360"/>
      </w:pPr>
    </w:lvl>
    <w:lvl w:ilvl="8">
      <w:numFmt w:val="bullet"/>
      <w:lvlText w:val="•"/>
      <w:lvlJc w:val="left"/>
      <w:pPr>
        <w:ind w:left="7866" w:hanging="360"/>
      </w:pPr>
    </w:lvl>
  </w:abstractNum>
  <w:abstractNum w:abstractNumId="18">
    <w:nsid w:val="00000414"/>
    <w:multiLevelType w:val="multilevel"/>
    <w:tmpl w:val="00000897"/>
    <w:lvl w:ilvl="0">
      <w:start w:val="1"/>
      <w:numFmt w:val="lowerLetter"/>
      <w:lvlText w:val="%1)"/>
      <w:lvlJc w:val="left"/>
      <w:pPr>
        <w:ind w:left="112" w:hanging="284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84"/>
      </w:pPr>
    </w:lvl>
    <w:lvl w:ilvl="2">
      <w:numFmt w:val="bullet"/>
      <w:lvlText w:val="•"/>
      <w:lvlJc w:val="left"/>
      <w:pPr>
        <w:ind w:left="2062" w:hanging="284"/>
      </w:pPr>
    </w:lvl>
    <w:lvl w:ilvl="3">
      <w:numFmt w:val="bullet"/>
      <w:lvlText w:val="•"/>
      <w:lvlJc w:val="left"/>
      <w:pPr>
        <w:ind w:left="3036" w:hanging="284"/>
      </w:pPr>
    </w:lvl>
    <w:lvl w:ilvl="4">
      <w:numFmt w:val="bullet"/>
      <w:lvlText w:val="•"/>
      <w:lvlJc w:val="left"/>
      <w:pPr>
        <w:ind w:left="4011" w:hanging="284"/>
      </w:pPr>
    </w:lvl>
    <w:lvl w:ilvl="5">
      <w:numFmt w:val="bullet"/>
      <w:lvlText w:val="•"/>
      <w:lvlJc w:val="left"/>
      <w:pPr>
        <w:ind w:left="4986" w:hanging="284"/>
      </w:pPr>
    </w:lvl>
    <w:lvl w:ilvl="6">
      <w:numFmt w:val="bullet"/>
      <w:lvlText w:val="•"/>
      <w:lvlJc w:val="left"/>
      <w:pPr>
        <w:ind w:left="5961" w:hanging="284"/>
      </w:pPr>
    </w:lvl>
    <w:lvl w:ilvl="7">
      <w:numFmt w:val="bullet"/>
      <w:lvlText w:val="•"/>
      <w:lvlJc w:val="left"/>
      <w:pPr>
        <w:ind w:left="6935" w:hanging="284"/>
      </w:pPr>
    </w:lvl>
    <w:lvl w:ilvl="8">
      <w:numFmt w:val="bullet"/>
      <w:lvlText w:val="•"/>
      <w:lvlJc w:val="left"/>
      <w:pPr>
        <w:ind w:left="7910" w:hanging="284"/>
      </w:pPr>
    </w:lvl>
  </w:abstractNum>
  <w:abstractNum w:abstractNumId="19">
    <w:nsid w:val="00000415"/>
    <w:multiLevelType w:val="multilevel"/>
    <w:tmpl w:val="00000898"/>
    <w:lvl w:ilvl="0">
      <w:numFmt w:val="bullet"/>
      <w:lvlText w:val="-"/>
      <w:lvlJc w:val="left"/>
      <w:pPr>
        <w:ind w:left="254" w:hanging="142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4" w:hanging="142"/>
      </w:pPr>
    </w:lvl>
    <w:lvl w:ilvl="2">
      <w:numFmt w:val="bullet"/>
      <w:lvlText w:val="•"/>
      <w:lvlJc w:val="left"/>
      <w:pPr>
        <w:ind w:left="2175" w:hanging="142"/>
      </w:pPr>
    </w:lvl>
    <w:lvl w:ilvl="3">
      <w:numFmt w:val="bullet"/>
      <w:lvlText w:val="•"/>
      <w:lvlJc w:val="left"/>
      <w:pPr>
        <w:ind w:left="3136" w:hanging="142"/>
      </w:pPr>
    </w:lvl>
    <w:lvl w:ilvl="4">
      <w:numFmt w:val="bullet"/>
      <w:lvlText w:val="•"/>
      <w:lvlJc w:val="left"/>
      <w:pPr>
        <w:ind w:left="4096" w:hanging="142"/>
      </w:pPr>
    </w:lvl>
    <w:lvl w:ilvl="5">
      <w:numFmt w:val="bullet"/>
      <w:lvlText w:val="•"/>
      <w:lvlJc w:val="left"/>
      <w:pPr>
        <w:ind w:left="5057" w:hanging="142"/>
      </w:pPr>
    </w:lvl>
    <w:lvl w:ilvl="6">
      <w:numFmt w:val="bullet"/>
      <w:lvlText w:val="•"/>
      <w:lvlJc w:val="left"/>
      <w:pPr>
        <w:ind w:left="6017" w:hanging="142"/>
      </w:pPr>
    </w:lvl>
    <w:lvl w:ilvl="7">
      <w:numFmt w:val="bullet"/>
      <w:lvlText w:val="•"/>
      <w:lvlJc w:val="left"/>
      <w:pPr>
        <w:ind w:left="6978" w:hanging="142"/>
      </w:pPr>
    </w:lvl>
    <w:lvl w:ilvl="8">
      <w:numFmt w:val="bullet"/>
      <w:lvlText w:val="•"/>
      <w:lvlJc w:val="left"/>
      <w:pPr>
        <w:ind w:left="7938" w:hanging="142"/>
      </w:pPr>
    </w:lvl>
  </w:abstractNum>
  <w:abstractNum w:abstractNumId="20">
    <w:nsid w:val="00000416"/>
    <w:multiLevelType w:val="multilevel"/>
    <w:tmpl w:val="00000899"/>
    <w:lvl w:ilvl="0">
      <w:numFmt w:val="bullet"/>
      <w:lvlText w:val="-"/>
      <w:lvlJc w:val="left"/>
      <w:pPr>
        <w:ind w:left="472" w:hanging="360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411" w:hanging="360"/>
      </w:pPr>
    </w:lvl>
    <w:lvl w:ilvl="2">
      <w:numFmt w:val="bullet"/>
      <w:lvlText w:val="•"/>
      <w:lvlJc w:val="left"/>
      <w:pPr>
        <w:ind w:left="2350" w:hanging="360"/>
      </w:pPr>
    </w:lvl>
    <w:lvl w:ilvl="3">
      <w:numFmt w:val="bullet"/>
      <w:lvlText w:val="•"/>
      <w:lvlJc w:val="left"/>
      <w:pPr>
        <w:ind w:left="3288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166" w:hanging="360"/>
      </w:pPr>
    </w:lvl>
    <w:lvl w:ilvl="6">
      <w:numFmt w:val="bullet"/>
      <w:lvlText w:val="•"/>
      <w:lvlJc w:val="left"/>
      <w:pPr>
        <w:ind w:left="6105" w:hanging="360"/>
      </w:pPr>
    </w:lvl>
    <w:lvl w:ilvl="7">
      <w:numFmt w:val="bullet"/>
      <w:lvlText w:val="•"/>
      <w:lvlJc w:val="left"/>
      <w:pPr>
        <w:ind w:left="7043" w:hanging="360"/>
      </w:pPr>
    </w:lvl>
    <w:lvl w:ilvl="8">
      <w:numFmt w:val="bullet"/>
      <w:lvlText w:val="•"/>
      <w:lvlJc w:val="left"/>
      <w:pPr>
        <w:ind w:left="7982" w:hanging="360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795" w:hanging="360"/>
      </w:pPr>
    </w:lvl>
    <w:lvl w:ilvl="2">
      <w:numFmt w:val="bullet"/>
      <w:lvlText w:val="•"/>
      <w:lvlJc w:val="left"/>
      <w:pPr>
        <w:ind w:left="2698" w:hanging="360"/>
      </w:pPr>
    </w:lvl>
    <w:lvl w:ilvl="3">
      <w:numFmt w:val="bullet"/>
      <w:lvlText w:val="•"/>
      <w:lvlJc w:val="left"/>
      <w:pPr>
        <w:ind w:left="3600" w:hanging="360"/>
      </w:pPr>
    </w:lvl>
    <w:lvl w:ilvl="4">
      <w:numFmt w:val="bullet"/>
      <w:lvlText w:val="•"/>
      <w:lvlJc w:val="left"/>
      <w:pPr>
        <w:ind w:left="4503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09" w:hanging="360"/>
      </w:pPr>
    </w:lvl>
    <w:lvl w:ilvl="7">
      <w:numFmt w:val="bullet"/>
      <w:lvlText w:val="•"/>
      <w:lvlJc w:val="left"/>
      <w:pPr>
        <w:ind w:left="7211" w:hanging="360"/>
      </w:pPr>
    </w:lvl>
    <w:lvl w:ilvl="8">
      <w:numFmt w:val="bullet"/>
      <w:lvlText w:val="•"/>
      <w:lvlJc w:val="left"/>
      <w:pPr>
        <w:ind w:left="8114" w:hanging="360"/>
      </w:pPr>
    </w:lvl>
  </w:abstractNum>
  <w:abstractNum w:abstractNumId="22">
    <w:nsid w:val="00000418"/>
    <w:multiLevelType w:val="multilevel"/>
    <w:tmpl w:val="0000089B"/>
    <w:lvl w:ilvl="0">
      <w:start w:val="7"/>
      <w:numFmt w:val="decimal"/>
      <w:lvlText w:val="%1."/>
      <w:lvlJc w:val="left"/>
      <w:pPr>
        <w:ind w:left="116" w:hanging="425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-"/>
      <w:lvlJc w:val="left"/>
      <w:pPr>
        <w:ind w:left="550" w:hanging="351"/>
      </w:pPr>
      <w:rPr>
        <w:rFonts w:ascii="Arial" w:hAnsi="Arial" w:cs="Arial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1392" w:hanging="56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416" w:hanging="564"/>
      </w:pPr>
    </w:lvl>
    <w:lvl w:ilvl="4">
      <w:numFmt w:val="bullet"/>
      <w:lvlText w:val="•"/>
      <w:lvlJc w:val="left"/>
      <w:pPr>
        <w:ind w:left="3439" w:hanging="564"/>
      </w:pPr>
    </w:lvl>
    <w:lvl w:ilvl="5">
      <w:numFmt w:val="bullet"/>
      <w:lvlText w:val="•"/>
      <w:lvlJc w:val="left"/>
      <w:pPr>
        <w:ind w:left="4463" w:hanging="564"/>
      </w:pPr>
    </w:lvl>
    <w:lvl w:ilvl="6">
      <w:numFmt w:val="bullet"/>
      <w:lvlText w:val="•"/>
      <w:lvlJc w:val="left"/>
      <w:pPr>
        <w:ind w:left="5486" w:hanging="564"/>
      </w:pPr>
    </w:lvl>
    <w:lvl w:ilvl="7">
      <w:numFmt w:val="bullet"/>
      <w:lvlText w:val="•"/>
      <w:lvlJc w:val="left"/>
      <w:pPr>
        <w:ind w:left="6509" w:hanging="564"/>
      </w:pPr>
    </w:lvl>
    <w:lvl w:ilvl="8">
      <w:numFmt w:val="bullet"/>
      <w:lvlText w:val="•"/>
      <w:lvlJc w:val="left"/>
      <w:pPr>
        <w:ind w:left="7533" w:hanging="564"/>
      </w:pPr>
    </w:lvl>
  </w:abstractNum>
  <w:abstractNum w:abstractNumId="23">
    <w:nsid w:val="00000419"/>
    <w:multiLevelType w:val="multilevel"/>
    <w:tmpl w:val="0000089C"/>
    <w:lvl w:ilvl="0">
      <w:start w:val="1"/>
      <w:numFmt w:val="lowerLetter"/>
      <w:lvlText w:val="%1)"/>
      <w:lvlJc w:val="left"/>
      <w:pPr>
        <w:ind w:left="472" w:hanging="248"/>
      </w:pPr>
      <w:rPr>
        <w:rFonts w:ascii="Arial" w:hAnsi="Arial" w:cs="Arial"/>
        <w:b w:val="0"/>
        <w:bCs w:val="0"/>
        <w:i/>
        <w:iCs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411" w:hanging="248"/>
      </w:pPr>
    </w:lvl>
    <w:lvl w:ilvl="2">
      <w:numFmt w:val="bullet"/>
      <w:lvlText w:val="•"/>
      <w:lvlJc w:val="left"/>
      <w:pPr>
        <w:ind w:left="2350" w:hanging="248"/>
      </w:pPr>
    </w:lvl>
    <w:lvl w:ilvl="3">
      <w:numFmt w:val="bullet"/>
      <w:lvlText w:val="•"/>
      <w:lvlJc w:val="left"/>
      <w:pPr>
        <w:ind w:left="3288" w:hanging="248"/>
      </w:pPr>
    </w:lvl>
    <w:lvl w:ilvl="4">
      <w:numFmt w:val="bullet"/>
      <w:lvlText w:val="•"/>
      <w:lvlJc w:val="left"/>
      <w:pPr>
        <w:ind w:left="4227" w:hanging="248"/>
      </w:pPr>
    </w:lvl>
    <w:lvl w:ilvl="5">
      <w:numFmt w:val="bullet"/>
      <w:lvlText w:val="•"/>
      <w:lvlJc w:val="left"/>
      <w:pPr>
        <w:ind w:left="5166" w:hanging="248"/>
      </w:pPr>
    </w:lvl>
    <w:lvl w:ilvl="6">
      <w:numFmt w:val="bullet"/>
      <w:lvlText w:val="•"/>
      <w:lvlJc w:val="left"/>
      <w:pPr>
        <w:ind w:left="6105" w:hanging="248"/>
      </w:pPr>
    </w:lvl>
    <w:lvl w:ilvl="7">
      <w:numFmt w:val="bullet"/>
      <w:lvlText w:val="•"/>
      <w:lvlJc w:val="left"/>
      <w:pPr>
        <w:ind w:left="7043" w:hanging="248"/>
      </w:pPr>
    </w:lvl>
    <w:lvl w:ilvl="8">
      <w:numFmt w:val="bullet"/>
      <w:lvlText w:val="•"/>
      <w:lvlJc w:val="left"/>
      <w:pPr>
        <w:ind w:left="7982" w:hanging="248"/>
      </w:pPr>
    </w:lvl>
  </w:abstractNum>
  <w:abstractNum w:abstractNumId="24">
    <w:nsid w:val="0000041A"/>
    <w:multiLevelType w:val="multilevel"/>
    <w:tmpl w:val="0000089D"/>
    <w:lvl w:ilvl="0">
      <w:numFmt w:val="bullet"/>
      <w:lvlText w:val="-"/>
      <w:lvlJc w:val="left"/>
      <w:pPr>
        <w:ind w:left="112" w:hanging="720"/>
      </w:pPr>
      <w:rPr>
        <w:rFonts w:ascii="Times New Roman" w:hAnsi="Times New Roman" w:cs="Times New Roman"/>
        <w:b/>
        <w:bCs/>
        <w:i/>
        <w:iCs/>
        <w:w w:val="99"/>
        <w:sz w:val="20"/>
        <w:szCs w:val="20"/>
      </w:rPr>
    </w:lvl>
    <w:lvl w:ilvl="1">
      <w:numFmt w:val="bullet"/>
      <w:lvlText w:val="•"/>
      <w:lvlJc w:val="left"/>
      <w:pPr>
        <w:ind w:left="1087" w:hanging="720"/>
      </w:pPr>
    </w:lvl>
    <w:lvl w:ilvl="2">
      <w:numFmt w:val="bullet"/>
      <w:lvlText w:val="•"/>
      <w:lvlJc w:val="left"/>
      <w:pPr>
        <w:ind w:left="2062" w:hanging="720"/>
      </w:pPr>
    </w:lvl>
    <w:lvl w:ilvl="3">
      <w:numFmt w:val="bullet"/>
      <w:lvlText w:val="•"/>
      <w:lvlJc w:val="left"/>
      <w:pPr>
        <w:ind w:left="3036" w:hanging="720"/>
      </w:pPr>
    </w:lvl>
    <w:lvl w:ilvl="4">
      <w:numFmt w:val="bullet"/>
      <w:lvlText w:val="•"/>
      <w:lvlJc w:val="left"/>
      <w:pPr>
        <w:ind w:left="4011" w:hanging="720"/>
      </w:pPr>
    </w:lvl>
    <w:lvl w:ilvl="5">
      <w:numFmt w:val="bullet"/>
      <w:lvlText w:val="•"/>
      <w:lvlJc w:val="left"/>
      <w:pPr>
        <w:ind w:left="4986" w:hanging="720"/>
      </w:pPr>
    </w:lvl>
    <w:lvl w:ilvl="6">
      <w:numFmt w:val="bullet"/>
      <w:lvlText w:val="•"/>
      <w:lvlJc w:val="left"/>
      <w:pPr>
        <w:ind w:left="5961" w:hanging="720"/>
      </w:pPr>
    </w:lvl>
    <w:lvl w:ilvl="7">
      <w:numFmt w:val="bullet"/>
      <w:lvlText w:val="•"/>
      <w:lvlJc w:val="left"/>
      <w:pPr>
        <w:ind w:left="6935" w:hanging="720"/>
      </w:pPr>
    </w:lvl>
    <w:lvl w:ilvl="8">
      <w:numFmt w:val="bullet"/>
      <w:lvlText w:val="•"/>
      <w:lvlJc w:val="left"/>
      <w:pPr>
        <w:ind w:left="7910" w:hanging="720"/>
      </w:pPr>
    </w:lvl>
  </w:abstractNum>
  <w:abstractNum w:abstractNumId="25">
    <w:nsid w:val="0000041B"/>
    <w:multiLevelType w:val="multilevel"/>
    <w:tmpl w:val="0000089E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801" w:hanging="360"/>
      </w:pPr>
    </w:lvl>
    <w:lvl w:ilvl="2">
      <w:numFmt w:val="bullet"/>
      <w:lvlText w:val="•"/>
      <w:lvlJc w:val="left"/>
      <w:pPr>
        <w:ind w:left="2710" w:hanging="360"/>
      </w:pPr>
    </w:lvl>
    <w:lvl w:ilvl="3">
      <w:numFmt w:val="bullet"/>
      <w:lvlText w:val="•"/>
      <w:lvlJc w:val="left"/>
      <w:pPr>
        <w:ind w:left="3619" w:hanging="360"/>
      </w:pPr>
    </w:lvl>
    <w:lvl w:ilvl="4">
      <w:numFmt w:val="bullet"/>
      <w:lvlText w:val="•"/>
      <w:lvlJc w:val="left"/>
      <w:pPr>
        <w:ind w:left="4527" w:hanging="360"/>
      </w:pPr>
    </w:lvl>
    <w:lvl w:ilvl="5">
      <w:numFmt w:val="bullet"/>
      <w:lvlText w:val="•"/>
      <w:lvlJc w:val="left"/>
      <w:pPr>
        <w:ind w:left="5436" w:hanging="360"/>
      </w:pPr>
    </w:lvl>
    <w:lvl w:ilvl="6">
      <w:numFmt w:val="bullet"/>
      <w:lvlText w:val="•"/>
      <w:lvlJc w:val="left"/>
      <w:pPr>
        <w:ind w:left="6345" w:hanging="360"/>
      </w:pPr>
    </w:lvl>
    <w:lvl w:ilvl="7">
      <w:numFmt w:val="bullet"/>
      <w:lvlText w:val="•"/>
      <w:lvlJc w:val="left"/>
      <w:pPr>
        <w:ind w:left="7253" w:hanging="360"/>
      </w:pPr>
    </w:lvl>
    <w:lvl w:ilvl="8">
      <w:numFmt w:val="bullet"/>
      <w:lvlText w:val="•"/>
      <w:lvlJc w:val="left"/>
      <w:pPr>
        <w:ind w:left="8162" w:hanging="360"/>
      </w:pPr>
    </w:lvl>
  </w:abstractNum>
  <w:abstractNum w:abstractNumId="26">
    <w:nsid w:val="0000041C"/>
    <w:multiLevelType w:val="multilevel"/>
    <w:tmpl w:val="0000089F"/>
    <w:lvl w:ilvl="0">
      <w:start w:val="1"/>
      <w:numFmt w:val="upperLetter"/>
      <w:lvlText w:val="%1."/>
      <w:lvlJc w:val="left"/>
      <w:pPr>
        <w:ind w:left="820" w:hanging="348"/>
      </w:pPr>
      <w:rPr>
        <w:rFonts w:ascii="Arial" w:hAnsi="Arial" w:cs="Arial"/>
        <w:b/>
        <w:bCs/>
        <w:spacing w:val="-6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/>
        <w:bCs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27">
    <w:nsid w:val="0000041D"/>
    <w:multiLevelType w:val="multilevel"/>
    <w:tmpl w:val="000008A0"/>
    <w:lvl w:ilvl="0">
      <w:start w:val="2"/>
      <w:numFmt w:val="decimal"/>
      <w:lvlText w:val="%1"/>
      <w:lvlJc w:val="left"/>
      <w:pPr>
        <w:ind w:left="832" w:hanging="360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"/>
      <w:lvlJc w:val="left"/>
      <w:pPr>
        <w:ind w:left="592" w:hanging="360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495" w:hanging="360"/>
      </w:pPr>
    </w:lvl>
    <w:lvl w:ilvl="2">
      <w:numFmt w:val="bullet"/>
      <w:lvlText w:val="•"/>
      <w:lvlJc w:val="left"/>
      <w:pPr>
        <w:ind w:left="2398" w:hanging="360"/>
      </w:pPr>
    </w:lvl>
    <w:lvl w:ilvl="3">
      <w:numFmt w:val="bullet"/>
      <w:lvlText w:val="•"/>
      <w:lvlJc w:val="left"/>
      <w:pPr>
        <w:ind w:left="3300" w:hanging="360"/>
      </w:pPr>
    </w:lvl>
    <w:lvl w:ilvl="4">
      <w:numFmt w:val="bullet"/>
      <w:lvlText w:val="•"/>
      <w:lvlJc w:val="left"/>
      <w:pPr>
        <w:ind w:left="4203" w:hanging="360"/>
      </w:pPr>
    </w:lvl>
    <w:lvl w:ilvl="5">
      <w:numFmt w:val="bullet"/>
      <w:lvlText w:val="•"/>
      <w:lvlJc w:val="left"/>
      <w:pPr>
        <w:ind w:left="5106" w:hanging="360"/>
      </w:pPr>
    </w:lvl>
    <w:lvl w:ilvl="6">
      <w:numFmt w:val="bullet"/>
      <w:lvlText w:val="•"/>
      <w:lvlJc w:val="left"/>
      <w:pPr>
        <w:ind w:left="6009" w:hanging="360"/>
      </w:pPr>
    </w:lvl>
    <w:lvl w:ilvl="7">
      <w:numFmt w:val="bullet"/>
      <w:lvlText w:val="•"/>
      <w:lvlJc w:val="left"/>
      <w:pPr>
        <w:ind w:left="6911" w:hanging="360"/>
      </w:pPr>
    </w:lvl>
    <w:lvl w:ilvl="8">
      <w:numFmt w:val="bullet"/>
      <w:lvlText w:val="•"/>
      <w:lvlJc w:val="left"/>
      <w:pPr>
        <w:ind w:left="7814" w:hanging="360"/>
      </w:p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25"/>
  </w:num>
  <w:num w:numId="5">
    <w:abstractNumId w:val="24"/>
  </w:num>
  <w:num w:numId="6">
    <w:abstractNumId w:val="23"/>
  </w:num>
  <w:num w:numId="7">
    <w:abstractNumId w:val="22"/>
  </w:num>
  <w:num w:numId="8">
    <w:abstractNumId w:val="21"/>
  </w:num>
  <w:num w:numId="9">
    <w:abstractNumId w:val="20"/>
  </w:num>
  <w:num w:numId="10">
    <w:abstractNumId w:val="19"/>
  </w:num>
  <w:num w:numId="11">
    <w:abstractNumId w:val="18"/>
  </w:num>
  <w:num w:numId="12">
    <w:abstractNumId w:val="17"/>
  </w:num>
  <w:num w:numId="13">
    <w:abstractNumId w:val="16"/>
  </w:num>
  <w:num w:numId="14">
    <w:abstractNumId w:val="15"/>
  </w:num>
  <w:num w:numId="15">
    <w:abstractNumId w:val="14"/>
  </w:num>
  <w:num w:numId="16">
    <w:abstractNumId w:val="13"/>
  </w:num>
  <w:num w:numId="17">
    <w:abstractNumId w:val="12"/>
  </w:num>
  <w:num w:numId="18">
    <w:abstractNumId w:val="11"/>
  </w:num>
  <w:num w:numId="19">
    <w:abstractNumId w:val="10"/>
  </w:num>
  <w:num w:numId="20">
    <w:abstractNumId w:val="9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16"/>
    <w:rsid w:val="000559FB"/>
    <w:rsid w:val="000656FF"/>
    <w:rsid w:val="00113316"/>
    <w:rsid w:val="001A62DA"/>
    <w:rsid w:val="002576CD"/>
    <w:rsid w:val="003B0D96"/>
    <w:rsid w:val="006F7AC8"/>
    <w:rsid w:val="007325D0"/>
    <w:rsid w:val="00797771"/>
    <w:rsid w:val="0084754B"/>
    <w:rsid w:val="009618DF"/>
    <w:rsid w:val="00970144"/>
    <w:rsid w:val="00A031BB"/>
    <w:rsid w:val="00C47C46"/>
    <w:rsid w:val="00D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2725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\376\377\000D\000I\000S\000C\000I\000P\000L\000I\000N\000A\000R\000E\000 \000M\000A\000N\000U\000T\000E\000N\000Z\000I\000O\000N\000E\000 \000I\000M\000P\000I\000A\000N\000T\000I\000 \000S\000C\000E\000N\000S\000O\000R\000I</vt:lpstr>
    </vt:vector>
  </TitlesOfParts>
  <Company/>
  <LinksUpToDate>false</LinksUpToDate>
  <CharactersWithSpaces>17817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\376\377\000D\000I\000S\000C\000I\000P\000L\000I\000N\000A\000R\000E\000 \000M\000A\000N\000U\000T\000E\000N\000Z\000I\000O\000N\000E\000 \000I\000M\000P\000I\000A\000N\000T\000I\000 \000S\000C\000E\000N\000S\000O\000R\000I</dc:title>
  <dc:creator>\376\377\000P\000I\000N\000C\000I\000R\000O\000L\000I\000_\000S</dc:creator>
  <cp:keywords>()</cp:keywords>
  <cp:lastModifiedBy>Alessandra Marchetti</cp:lastModifiedBy>
  <cp:revision>9</cp:revision>
  <cp:lastPrinted>2019-12-10T11:11:00Z</cp:lastPrinted>
  <dcterms:created xsi:type="dcterms:W3CDTF">2019-12-05T09:33:00Z</dcterms:created>
  <dcterms:modified xsi:type="dcterms:W3CDTF">2019-12-12T16:15:00Z</dcterms:modified>
</cp:coreProperties>
</file>