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2DA" w:rsidRDefault="001A62DA">
      <w:pPr>
        <w:pStyle w:val="Corpotesto"/>
        <w:kinsoku w:val="0"/>
        <w:overflowPunct w:val="0"/>
        <w:spacing w:before="48"/>
        <w:ind w:left="455"/>
        <w:rPr>
          <w:sz w:val="24"/>
          <w:szCs w:val="24"/>
        </w:rPr>
      </w:pPr>
    </w:p>
    <w:p w:rsidR="000559FB" w:rsidRDefault="00113316" w:rsidP="001A62DA">
      <w:pPr>
        <w:pStyle w:val="Corpotesto"/>
        <w:kinsoku w:val="0"/>
        <w:overflowPunct w:val="0"/>
        <w:spacing w:before="48"/>
        <w:ind w:left="455"/>
        <w:jc w:val="right"/>
        <w:rPr>
          <w:sz w:val="24"/>
          <w:szCs w:val="24"/>
        </w:rPr>
      </w:pPr>
      <w:r>
        <w:rPr>
          <w:sz w:val="24"/>
          <w:szCs w:val="24"/>
        </w:rPr>
        <w:t>ALLEGATO</w:t>
      </w:r>
      <w:r>
        <w:rPr>
          <w:spacing w:val="-8"/>
          <w:sz w:val="24"/>
          <w:szCs w:val="24"/>
        </w:rPr>
        <w:t xml:space="preserve"> </w:t>
      </w:r>
      <w:r w:rsidR="00970144">
        <w:rPr>
          <w:spacing w:val="-8"/>
          <w:sz w:val="24"/>
          <w:szCs w:val="24"/>
        </w:rPr>
        <w:t>A-1</w:t>
      </w:r>
    </w:p>
    <w:p w:rsidR="001A62DA" w:rsidRDefault="001A62DA" w:rsidP="001A62DA">
      <w:pPr>
        <w:pStyle w:val="sche22"/>
        <w:jc w:val="center"/>
        <w:rPr>
          <w:rFonts w:ascii="Arial" w:hAnsi="Arial" w:cs="Arial"/>
          <w:b/>
          <w:lang w:val="it-IT" w:eastAsia="it-IT"/>
        </w:rPr>
      </w:pPr>
    </w:p>
    <w:p w:rsidR="001A62DA" w:rsidRPr="005B2155" w:rsidRDefault="001A62DA" w:rsidP="001A62DA">
      <w:pPr>
        <w:pStyle w:val="sche22"/>
        <w:jc w:val="center"/>
        <w:rPr>
          <w:rFonts w:ascii="Arial" w:hAnsi="Arial" w:cs="Arial"/>
          <w:b/>
          <w:lang w:val="it-IT"/>
        </w:rPr>
      </w:pPr>
      <w:r w:rsidRPr="005B2155">
        <w:rPr>
          <w:rFonts w:ascii="Arial" w:hAnsi="Arial" w:cs="Arial"/>
          <w:b/>
          <w:lang w:val="it-IT" w:eastAsia="it-IT"/>
        </w:rPr>
        <w:t>DOMANDA DI PARTECIPAZIONE E DICHIARAZIONE</w:t>
      </w:r>
      <w:r w:rsidRPr="005B2155">
        <w:rPr>
          <w:rFonts w:ascii="Arial" w:hAnsi="Arial" w:cs="Arial"/>
          <w:b/>
          <w:lang w:val="it-IT"/>
        </w:rPr>
        <w:t xml:space="preserve"> A CORREDO DELLA DOMANDA</w:t>
      </w:r>
    </w:p>
    <w:p w:rsidR="001A62DA" w:rsidRPr="0071462D" w:rsidRDefault="001A62DA" w:rsidP="001A62DA">
      <w:pPr>
        <w:pStyle w:val="sche22"/>
        <w:jc w:val="both"/>
        <w:rPr>
          <w:rFonts w:ascii="Arial" w:hAnsi="Arial" w:cs="Arial"/>
          <w:lang w:val="it-IT"/>
        </w:rPr>
      </w:pPr>
    </w:p>
    <w:p w:rsidR="001A62DA" w:rsidRPr="00D86B6A" w:rsidRDefault="001A62DA" w:rsidP="001A62DA">
      <w:pPr>
        <w:pStyle w:val="sche22"/>
        <w:jc w:val="both"/>
        <w:rPr>
          <w:rFonts w:ascii="Arial" w:hAnsi="Arial" w:cs="Arial"/>
          <w:lang w:val="it-IT"/>
        </w:rPr>
      </w:pP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86B6A">
        <w:rPr>
          <w:rFonts w:ascii="Arial" w:hAnsi="Arial" w:cs="Arial"/>
          <w:sz w:val="20"/>
          <w:szCs w:val="20"/>
        </w:rPr>
        <w:tab/>
      </w:r>
      <w:r w:rsidRPr="00DA684E">
        <w:rPr>
          <w:rFonts w:ascii="Arial" w:hAnsi="Arial" w:cs="Arial"/>
          <w:sz w:val="22"/>
          <w:szCs w:val="22"/>
        </w:rPr>
        <w:t>ALL’AZIENDA TERRITORIALE PER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L’EDILIZIA RESIDENZIALE PUBBLICA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DELLA PROVINCIA DI LATINA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>Via Curtatone n. 2</w:t>
      </w: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</w:rPr>
      </w:pPr>
    </w:p>
    <w:p w:rsidR="001A62DA" w:rsidRPr="00DA684E" w:rsidRDefault="001A62DA" w:rsidP="001A62DA">
      <w:pPr>
        <w:pStyle w:val="Oggetto"/>
        <w:rPr>
          <w:rFonts w:ascii="Arial" w:hAnsi="Arial" w:cs="Arial"/>
          <w:sz w:val="22"/>
          <w:szCs w:val="22"/>
          <w:u w:val="single"/>
        </w:rPr>
      </w:pP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</w:r>
      <w:r w:rsidRPr="00DA684E">
        <w:rPr>
          <w:rFonts w:ascii="Arial" w:hAnsi="Arial" w:cs="Arial"/>
          <w:sz w:val="22"/>
          <w:szCs w:val="22"/>
        </w:rPr>
        <w:tab/>
        <w:t xml:space="preserve">04100 - </w:t>
      </w:r>
      <w:r w:rsidRPr="00DA684E">
        <w:rPr>
          <w:rFonts w:ascii="Arial" w:hAnsi="Arial" w:cs="Arial"/>
          <w:sz w:val="22"/>
          <w:szCs w:val="22"/>
          <w:u w:val="single"/>
        </w:rPr>
        <w:t>L A T I N A</w:t>
      </w:r>
    </w:p>
    <w:p w:rsidR="001A62DA" w:rsidRPr="00DA684E" w:rsidRDefault="001A62DA" w:rsidP="001A62DA">
      <w:pPr>
        <w:pStyle w:val="sche23"/>
        <w:jc w:val="both"/>
        <w:rPr>
          <w:rFonts w:ascii="Arial" w:hAnsi="Arial" w:cs="Arial"/>
          <w:sz w:val="22"/>
          <w:szCs w:val="22"/>
          <w:lang w:val="it-IT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left="271" w:right="247" w:firstLine="1308"/>
        <w:rPr>
          <w:spacing w:val="-1"/>
        </w:rPr>
      </w:pPr>
      <w:r>
        <w:rPr>
          <w:spacing w:val="-1"/>
        </w:rPr>
        <w:t>DICHIARAZIONE</w:t>
      </w:r>
      <w:r>
        <w:t xml:space="preserve"> </w:t>
      </w:r>
      <w:r>
        <w:rPr>
          <w:spacing w:val="-1"/>
        </w:rPr>
        <w:t>SOSTITUTIVA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CERTIFICAZIONE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DI ATTO DI</w:t>
      </w:r>
      <w:r>
        <w:rPr>
          <w:spacing w:val="35"/>
        </w:rPr>
        <w:t xml:space="preserve"> </w:t>
      </w:r>
      <w:r>
        <w:rPr>
          <w:spacing w:val="-1"/>
        </w:rPr>
        <w:t>NOTORIETA’</w:t>
      </w:r>
      <w:r>
        <w:t xml:space="preserve"> 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rPr>
          <w:spacing w:val="-1"/>
        </w:rPr>
        <w:t>RENDERSI</w:t>
      </w:r>
      <w:r>
        <w:rPr>
          <w:spacing w:val="2"/>
        </w:rPr>
        <w:t xml:space="preserve"> </w:t>
      </w:r>
      <w:r>
        <w:rPr>
          <w:spacing w:val="-1"/>
        </w:rPr>
        <w:t>AI</w:t>
      </w:r>
      <w:r>
        <w:rPr>
          <w:spacing w:val="2"/>
        </w:rPr>
        <w:t xml:space="preserve"> </w:t>
      </w:r>
      <w:r>
        <w:rPr>
          <w:spacing w:val="-1"/>
        </w:rPr>
        <w:t xml:space="preserve">SENSI </w:t>
      </w:r>
      <w:r>
        <w:t xml:space="preserve">E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t>GLI</w:t>
      </w:r>
      <w:r>
        <w:rPr>
          <w:spacing w:val="-1"/>
        </w:rPr>
        <w:t xml:space="preserve"> EFFETTI DEGLI </w:t>
      </w:r>
      <w:r>
        <w:rPr>
          <w:spacing w:val="-2"/>
        </w:rPr>
        <w:t>ARTT.</w:t>
      </w:r>
      <w:r>
        <w:rPr>
          <w:spacing w:val="2"/>
        </w:rPr>
        <w:t xml:space="preserve"> </w:t>
      </w:r>
      <w:r>
        <w:rPr>
          <w:spacing w:val="-2"/>
        </w:rPr>
        <w:t>46,</w:t>
      </w:r>
      <w:r>
        <w:rPr>
          <w:spacing w:val="2"/>
        </w:rPr>
        <w:t xml:space="preserve"> </w:t>
      </w:r>
      <w:r>
        <w:rPr>
          <w:spacing w:val="-2"/>
        </w:rPr>
        <w:t>47,</w:t>
      </w:r>
      <w:r>
        <w:rPr>
          <w:spacing w:val="2"/>
        </w:rPr>
        <w:t xml:space="preserve"> </w:t>
      </w:r>
      <w:r>
        <w:rPr>
          <w:spacing w:val="-1"/>
        </w:rPr>
        <w:t>75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76</w:t>
      </w:r>
      <w:r>
        <w:rPr>
          <w:spacing w:val="-2"/>
        </w:rPr>
        <w:t xml:space="preserve"> </w:t>
      </w:r>
      <w:r>
        <w:rPr>
          <w:spacing w:val="-1"/>
        </w:rPr>
        <w:t>DEL</w:t>
      </w:r>
    </w:p>
    <w:p w:rsidR="000559FB" w:rsidRDefault="00113316">
      <w:pPr>
        <w:pStyle w:val="Corpotesto"/>
        <w:kinsoku w:val="0"/>
        <w:overflowPunct w:val="0"/>
        <w:spacing w:before="3"/>
        <w:ind w:left="4036"/>
        <w:rPr>
          <w:spacing w:val="-1"/>
        </w:rPr>
      </w:pPr>
      <w:r>
        <w:rPr>
          <w:spacing w:val="-1"/>
        </w:rPr>
        <w:t>D.P.R. N.</w:t>
      </w:r>
      <w:r>
        <w:rPr>
          <w:spacing w:val="2"/>
        </w:rPr>
        <w:t xml:space="preserve"> </w:t>
      </w:r>
      <w:r>
        <w:rPr>
          <w:spacing w:val="-1"/>
        </w:rPr>
        <w:t>445/2000</w:t>
      </w:r>
    </w:p>
    <w:p w:rsidR="000559FB" w:rsidRDefault="000559FB">
      <w:pPr>
        <w:pStyle w:val="Corpotesto"/>
        <w:kinsoku w:val="0"/>
        <w:overflowPunct w:val="0"/>
        <w:ind w:left="0"/>
      </w:pPr>
    </w:p>
    <w:p w:rsidR="000559FB" w:rsidRDefault="000559FB">
      <w:pPr>
        <w:pStyle w:val="Corpotesto"/>
        <w:kinsoku w:val="0"/>
        <w:overflowPunct w:val="0"/>
        <w:spacing w:before="9"/>
        <w:ind w:left="0"/>
        <w:rPr>
          <w:sz w:val="21"/>
          <w:szCs w:val="21"/>
        </w:rPr>
      </w:pPr>
    </w:p>
    <w:p w:rsidR="009618DF" w:rsidRPr="00F66C3E" w:rsidRDefault="00113316" w:rsidP="009618DF">
      <w:pPr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 w:rsidR="001A62DA">
        <w:rPr>
          <w:spacing w:val="-1"/>
        </w:rPr>
        <w:t xml:space="preserve">E CONTROLLO DEGLI IMPIANTI DI ASCENSORE INSTALLATI IN EDIFICI DI PROPRIETA’ DELL’ENTE  </w:t>
      </w:r>
      <w:r w:rsidR="001A62DA">
        <w:t xml:space="preserve">siti nei Comuni di </w:t>
      </w:r>
      <w:r w:rsidR="00397844" w:rsidRPr="004A2206">
        <w:rPr>
          <w:sz w:val="22"/>
          <w:szCs w:val="22"/>
        </w:rPr>
        <w:t>Fondi, Latina, Sezze, Terracina e Cisterna</w:t>
      </w:r>
      <w:r w:rsidR="00397844">
        <w:rPr>
          <w:sz w:val="22"/>
          <w:szCs w:val="22"/>
        </w:rPr>
        <w:t xml:space="preserve"> – Lotto 2 </w:t>
      </w:r>
      <w:r w:rsidR="009618DF">
        <w:rPr>
          <w:spacing w:val="-1"/>
        </w:rPr>
        <w:t xml:space="preserve"> .</w:t>
      </w:r>
      <w:r>
        <w:rPr>
          <w:spacing w:val="49"/>
          <w:w w:val="99"/>
        </w:rPr>
        <w:t xml:space="preserve"> </w:t>
      </w:r>
      <w:r w:rsidR="009618DF" w:rsidRPr="00F66C3E">
        <w:rPr>
          <w:b/>
          <w:sz w:val="22"/>
          <w:szCs w:val="22"/>
        </w:rPr>
        <w:t xml:space="preserve">CIG </w:t>
      </w:r>
      <w:r w:rsidR="00397844" w:rsidRPr="004F3487">
        <w:rPr>
          <w:b/>
        </w:rPr>
        <w:t>8</w:t>
      </w:r>
      <w:r w:rsidR="00397844" w:rsidRPr="00592A2E">
        <w:rPr>
          <w:b/>
        </w:rPr>
        <w:t>127802A62</w:t>
      </w:r>
    </w:p>
    <w:p w:rsidR="00397844" w:rsidRDefault="00397844">
      <w:pPr>
        <w:pStyle w:val="Corpotesto"/>
        <w:kinsoku w:val="0"/>
        <w:overflowPunct w:val="0"/>
        <w:ind w:left="1670"/>
        <w:rPr>
          <w:spacing w:val="-1"/>
        </w:rPr>
      </w:pPr>
    </w:p>
    <w:p w:rsidR="000559FB" w:rsidRDefault="00113316">
      <w:pPr>
        <w:pStyle w:val="Corpotesto"/>
        <w:kinsoku w:val="0"/>
        <w:overflowPunct w:val="0"/>
        <w:ind w:left="1670"/>
        <w:rPr>
          <w:spacing w:val="-1"/>
        </w:rPr>
      </w:pPr>
      <w:r>
        <w:rPr>
          <w:spacing w:val="-1"/>
        </w:rPr>
        <w:t>DICHIARAZIONE</w:t>
      </w:r>
      <w:r>
        <w:t xml:space="preserve"> </w:t>
      </w:r>
      <w:r>
        <w:rPr>
          <w:spacing w:val="-1"/>
        </w:rPr>
        <w:t>NECESSARIA</w:t>
      </w:r>
      <w: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>L’AMMISSIONE</w:t>
      </w:r>
      <w:r>
        <w:t xml:space="preserve"> </w:t>
      </w:r>
      <w:r>
        <w:rPr>
          <w:spacing w:val="-1"/>
        </w:rPr>
        <w:t>ALLA</w:t>
      </w:r>
      <w:r>
        <w:rPr>
          <w:spacing w:val="-2"/>
        </w:rPr>
        <w:t xml:space="preserve"> </w:t>
      </w:r>
      <w:r>
        <w:rPr>
          <w:spacing w:val="-1"/>
        </w:rPr>
        <w:t>GARA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ind w:left="172"/>
        <w:jc w:val="both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1" locked="0" layoutInCell="0" allowOverlap="1" wp14:anchorId="1233C58C" wp14:editId="672E5177">
                <wp:simplePos x="0" y="0"/>
                <wp:positionH relativeFrom="page">
                  <wp:posOffset>2927350</wp:posOffset>
                </wp:positionH>
                <wp:positionV relativeFrom="paragraph">
                  <wp:posOffset>139700</wp:posOffset>
                </wp:positionV>
                <wp:extent cx="3497580" cy="22860"/>
                <wp:effectExtent l="0" t="0" r="0" b="0"/>
                <wp:wrapNone/>
                <wp:docPr id="219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7580" cy="22860"/>
                          <a:chOff x="4610" y="220"/>
                          <a:chExt cx="5508" cy="36"/>
                        </a:xfrm>
                      </wpg:grpSpPr>
                      <wps:wsp>
                        <wps:cNvPr id="2198" name="Freeform 15"/>
                        <wps:cNvSpPr>
                          <a:spLocks/>
                        </wps:cNvSpPr>
                        <wps:spPr bwMode="auto">
                          <a:xfrm>
                            <a:off x="4619" y="23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16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16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" name="Freeform 16"/>
                        <wps:cNvSpPr>
                          <a:spLocks/>
                        </wps:cNvSpPr>
                        <wps:spPr bwMode="auto">
                          <a:xfrm>
                            <a:off x="466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" name="Freeform 17"/>
                        <wps:cNvSpPr>
                          <a:spLocks/>
                        </wps:cNvSpPr>
                        <wps:spPr bwMode="auto">
                          <a:xfrm>
                            <a:off x="472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" name="Freeform 18"/>
                        <wps:cNvSpPr>
                          <a:spLocks/>
                        </wps:cNvSpPr>
                        <wps:spPr bwMode="auto">
                          <a:xfrm>
                            <a:off x="478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" name="Freeform 19"/>
                        <wps:cNvSpPr>
                          <a:spLocks/>
                        </wps:cNvSpPr>
                        <wps:spPr bwMode="auto">
                          <a:xfrm>
                            <a:off x="483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" name="Freeform 20"/>
                        <wps:cNvSpPr>
                          <a:spLocks/>
                        </wps:cNvSpPr>
                        <wps:spPr bwMode="auto">
                          <a:xfrm>
                            <a:off x="489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" name="Freeform 21"/>
                        <wps:cNvSpPr>
                          <a:spLocks/>
                        </wps:cNvSpPr>
                        <wps:spPr bwMode="auto">
                          <a:xfrm>
                            <a:off x="495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" name="Freeform 22"/>
                        <wps:cNvSpPr>
                          <a:spLocks/>
                        </wps:cNvSpPr>
                        <wps:spPr bwMode="auto">
                          <a:xfrm>
                            <a:off x="501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" name="Freeform 23"/>
                        <wps:cNvSpPr>
                          <a:spLocks/>
                        </wps:cNvSpPr>
                        <wps:spPr bwMode="auto">
                          <a:xfrm>
                            <a:off x="506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" name="Freeform 24"/>
                        <wps:cNvSpPr>
                          <a:spLocks/>
                        </wps:cNvSpPr>
                        <wps:spPr bwMode="auto">
                          <a:xfrm>
                            <a:off x="512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" name="Freeform 25"/>
                        <wps:cNvSpPr>
                          <a:spLocks/>
                        </wps:cNvSpPr>
                        <wps:spPr bwMode="auto">
                          <a:xfrm>
                            <a:off x="518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" name="Freeform 26"/>
                        <wps:cNvSpPr>
                          <a:spLocks/>
                        </wps:cNvSpPr>
                        <wps:spPr bwMode="auto">
                          <a:xfrm>
                            <a:off x="524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" name="Freeform 27"/>
                        <wps:cNvSpPr>
                          <a:spLocks/>
                        </wps:cNvSpPr>
                        <wps:spPr bwMode="auto">
                          <a:xfrm>
                            <a:off x="529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" name="Freeform 28"/>
                        <wps:cNvSpPr>
                          <a:spLocks/>
                        </wps:cNvSpPr>
                        <wps:spPr bwMode="auto">
                          <a:xfrm>
                            <a:off x="535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" name="Freeform 29"/>
                        <wps:cNvSpPr>
                          <a:spLocks/>
                        </wps:cNvSpPr>
                        <wps:spPr bwMode="auto">
                          <a:xfrm>
                            <a:off x="541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" name="Freeform 30"/>
                        <wps:cNvSpPr>
                          <a:spLocks/>
                        </wps:cNvSpPr>
                        <wps:spPr bwMode="auto">
                          <a:xfrm>
                            <a:off x="547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" name="Freeform 31"/>
                        <wps:cNvSpPr>
                          <a:spLocks/>
                        </wps:cNvSpPr>
                        <wps:spPr bwMode="auto">
                          <a:xfrm>
                            <a:off x="552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5" name="Freeform 32"/>
                        <wps:cNvSpPr>
                          <a:spLocks/>
                        </wps:cNvSpPr>
                        <wps:spPr bwMode="auto">
                          <a:xfrm>
                            <a:off x="558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6" name="Freeform 33"/>
                        <wps:cNvSpPr>
                          <a:spLocks/>
                        </wps:cNvSpPr>
                        <wps:spPr bwMode="auto">
                          <a:xfrm>
                            <a:off x="564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7" name="Freeform 34"/>
                        <wps:cNvSpPr>
                          <a:spLocks/>
                        </wps:cNvSpPr>
                        <wps:spPr bwMode="auto">
                          <a:xfrm>
                            <a:off x="570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8" name="Freeform 35"/>
                        <wps:cNvSpPr>
                          <a:spLocks/>
                        </wps:cNvSpPr>
                        <wps:spPr bwMode="auto">
                          <a:xfrm>
                            <a:off x="575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9" name="Freeform 36"/>
                        <wps:cNvSpPr>
                          <a:spLocks/>
                        </wps:cNvSpPr>
                        <wps:spPr bwMode="auto">
                          <a:xfrm>
                            <a:off x="581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0" name="Freeform 37"/>
                        <wps:cNvSpPr>
                          <a:spLocks/>
                        </wps:cNvSpPr>
                        <wps:spPr bwMode="auto">
                          <a:xfrm>
                            <a:off x="587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1" name="Freeform 38"/>
                        <wps:cNvSpPr>
                          <a:spLocks/>
                        </wps:cNvSpPr>
                        <wps:spPr bwMode="auto">
                          <a:xfrm>
                            <a:off x="593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2" name="Freeform 39"/>
                        <wps:cNvSpPr>
                          <a:spLocks/>
                        </wps:cNvSpPr>
                        <wps:spPr bwMode="auto">
                          <a:xfrm>
                            <a:off x="599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3" name="Freeform 40"/>
                        <wps:cNvSpPr>
                          <a:spLocks/>
                        </wps:cNvSpPr>
                        <wps:spPr bwMode="auto">
                          <a:xfrm>
                            <a:off x="604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4" name="Freeform 41"/>
                        <wps:cNvSpPr>
                          <a:spLocks/>
                        </wps:cNvSpPr>
                        <wps:spPr bwMode="auto">
                          <a:xfrm>
                            <a:off x="610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5" name="Freeform 42"/>
                        <wps:cNvSpPr>
                          <a:spLocks/>
                        </wps:cNvSpPr>
                        <wps:spPr bwMode="auto">
                          <a:xfrm>
                            <a:off x="616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6" name="Freeform 43"/>
                        <wps:cNvSpPr>
                          <a:spLocks/>
                        </wps:cNvSpPr>
                        <wps:spPr bwMode="auto">
                          <a:xfrm>
                            <a:off x="622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7" name="Freeform 44"/>
                        <wps:cNvSpPr>
                          <a:spLocks/>
                        </wps:cNvSpPr>
                        <wps:spPr bwMode="auto">
                          <a:xfrm>
                            <a:off x="627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8" name="Freeform 45"/>
                        <wps:cNvSpPr>
                          <a:spLocks/>
                        </wps:cNvSpPr>
                        <wps:spPr bwMode="auto">
                          <a:xfrm>
                            <a:off x="633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9" name="Freeform 46"/>
                        <wps:cNvSpPr>
                          <a:spLocks/>
                        </wps:cNvSpPr>
                        <wps:spPr bwMode="auto">
                          <a:xfrm>
                            <a:off x="639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0" name="Freeform 47"/>
                        <wps:cNvSpPr>
                          <a:spLocks/>
                        </wps:cNvSpPr>
                        <wps:spPr bwMode="auto">
                          <a:xfrm>
                            <a:off x="645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1" name="Freeform 48"/>
                        <wps:cNvSpPr>
                          <a:spLocks/>
                        </wps:cNvSpPr>
                        <wps:spPr bwMode="auto">
                          <a:xfrm>
                            <a:off x="650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2" name="Freeform 49"/>
                        <wps:cNvSpPr>
                          <a:spLocks/>
                        </wps:cNvSpPr>
                        <wps:spPr bwMode="auto">
                          <a:xfrm>
                            <a:off x="656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3" name="Freeform 50"/>
                        <wps:cNvSpPr>
                          <a:spLocks/>
                        </wps:cNvSpPr>
                        <wps:spPr bwMode="auto">
                          <a:xfrm>
                            <a:off x="662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4" name="Freeform 51"/>
                        <wps:cNvSpPr>
                          <a:spLocks/>
                        </wps:cNvSpPr>
                        <wps:spPr bwMode="auto">
                          <a:xfrm>
                            <a:off x="668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5" name="Freeform 52"/>
                        <wps:cNvSpPr>
                          <a:spLocks/>
                        </wps:cNvSpPr>
                        <wps:spPr bwMode="auto">
                          <a:xfrm>
                            <a:off x="673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6" name="Freeform 53"/>
                        <wps:cNvSpPr>
                          <a:spLocks/>
                        </wps:cNvSpPr>
                        <wps:spPr bwMode="auto">
                          <a:xfrm>
                            <a:off x="679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7" name="Freeform 54"/>
                        <wps:cNvSpPr>
                          <a:spLocks/>
                        </wps:cNvSpPr>
                        <wps:spPr bwMode="auto">
                          <a:xfrm>
                            <a:off x="685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8" name="Freeform 55"/>
                        <wps:cNvSpPr>
                          <a:spLocks/>
                        </wps:cNvSpPr>
                        <wps:spPr bwMode="auto">
                          <a:xfrm>
                            <a:off x="691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9" name="Freeform 56"/>
                        <wps:cNvSpPr>
                          <a:spLocks/>
                        </wps:cNvSpPr>
                        <wps:spPr bwMode="auto">
                          <a:xfrm>
                            <a:off x="696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0" name="Freeform 57"/>
                        <wps:cNvSpPr>
                          <a:spLocks/>
                        </wps:cNvSpPr>
                        <wps:spPr bwMode="auto">
                          <a:xfrm>
                            <a:off x="702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1" name="Freeform 58"/>
                        <wps:cNvSpPr>
                          <a:spLocks/>
                        </wps:cNvSpPr>
                        <wps:spPr bwMode="auto">
                          <a:xfrm>
                            <a:off x="708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2" name="Freeform 59"/>
                        <wps:cNvSpPr>
                          <a:spLocks/>
                        </wps:cNvSpPr>
                        <wps:spPr bwMode="auto">
                          <a:xfrm>
                            <a:off x="714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3" name="Freeform 60"/>
                        <wps:cNvSpPr>
                          <a:spLocks/>
                        </wps:cNvSpPr>
                        <wps:spPr bwMode="auto">
                          <a:xfrm>
                            <a:off x="720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4" name="Freeform 61"/>
                        <wps:cNvSpPr>
                          <a:spLocks/>
                        </wps:cNvSpPr>
                        <wps:spPr bwMode="auto">
                          <a:xfrm>
                            <a:off x="725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5" name="Freeform 62"/>
                        <wps:cNvSpPr>
                          <a:spLocks/>
                        </wps:cNvSpPr>
                        <wps:spPr bwMode="auto">
                          <a:xfrm>
                            <a:off x="731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" name="Freeform 63"/>
                        <wps:cNvSpPr>
                          <a:spLocks/>
                        </wps:cNvSpPr>
                        <wps:spPr bwMode="auto">
                          <a:xfrm>
                            <a:off x="737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" name="Freeform 64"/>
                        <wps:cNvSpPr>
                          <a:spLocks/>
                        </wps:cNvSpPr>
                        <wps:spPr bwMode="auto">
                          <a:xfrm>
                            <a:off x="743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" name="Freeform 65"/>
                        <wps:cNvSpPr>
                          <a:spLocks/>
                        </wps:cNvSpPr>
                        <wps:spPr bwMode="auto">
                          <a:xfrm>
                            <a:off x="748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" name="Freeform 66"/>
                        <wps:cNvSpPr>
                          <a:spLocks/>
                        </wps:cNvSpPr>
                        <wps:spPr bwMode="auto">
                          <a:xfrm>
                            <a:off x="754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" name="Freeform 67"/>
                        <wps:cNvSpPr>
                          <a:spLocks/>
                        </wps:cNvSpPr>
                        <wps:spPr bwMode="auto">
                          <a:xfrm>
                            <a:off x="760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" name="Freeform 68"/>
                        <wps:cNvSpPr>
                          <a:spLocks/>
                        </wps:cNvSpPr>
                        <wps:spPr bwMode="auto">
                          <a:xfrm>
                            <a:off x="766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" name="Freeform 69"/>
                        <wps:cNvSpPr>
                          <a:spLocks/>
                        </wps:cNvSpPr>
                        <wps:spPr bwMode="auto">
                          <a:xfrm>
                            <a:off x="771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" name="Freeform 70"/>
                        <wps:cNvSpPr>
                          <a:spLocks/>
                        </wps:cNvSpPr>
                        <wps:spPr bwMode="auto">
                          <a:xfrm>
                            <a:off x="777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" name="Freeform 71"/>
                        <wps:cNvSpPr>
                          <a:spLocks/>
                        </wps:cNvSpPr>
                        <wps:spPr bwMode="auto">
                          <a:xfrm>
                            <a:off x="783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5" name="Freeform 72"/>
                        <wps:cNvSpPr>
                          <a:spLocks/>
                        </wps:cNvSpPr>
                        <wps:spPr bwMode="auto">
                          <a:xfrm>
                            <a:off x="789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6" name="Freeform 73"/>
                        <wps:cNvSpPr>
                          <a:spLocks/>
                        </wps:cNvSpPr>
                        <wps:spPr bwMode="auto">
                          <a:xfrm>
                            <a:off x="794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7" name="Freeform 74"/>
                        <wps:cNvSpPr>
                          <a:spLocks/>
                        </wps:cNvSpPr>
                        <wps:spPr bwMode="auto">
                          <a:xfrm>
                            <a:off x="800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8" name="Freeform 75"/>
                        <wps:cNvSpPr>
                          <a:spLocks/>
                        </wps:cNvSpPr>
                        <wps:spPr bwMode="auto">
                          <a:xfrm>
                            <a:off x="806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9" name="Freeform 76"/>
                        <wps:cNvSpPr>
                          <a:spLocks/>
                        </wps:cNvSpPr>
                        <wps:spPr bwMode="auto">
                          <a:xfrm>
                            <a:off x="812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" name="Freeform 77"/>
                        <wps:cNvSpPr>
                          <a:spLocks/>
                        </wps:cNvSpPr>
                        <wps:spPr bwMode="auto">
                          <a:xfrm>
                            <a:off x="817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" name="Freeform 78"/>
                        <wps:cNvSpPr>
                          <a:spLocks/>
                        </wps:cNvSpPr>
                        <wps:spPr bwMode="auto">
                          <a:xfrm>
                            <a:off x="823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" name="Freeform 79"/>
                        <wps:cNvSpPr>
                          <a:spLocks/>
                        </wps:cNvSpPr>
                        <wps:spPr bwMode="auto">
                          <a:xfrm>
                            <a:off x="829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" name="Freeform 80"/>
                        <wps:cNvSpPr>
                          <a:spLocks/>
                        </wps:cNvSpPr>
                        <wps:spPr bwMode="auto">
                          <a:xfrm>
                            <a:off x="835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" name="Freeform 81"/>
                        <wps:cNvSpPr>
                          <a:spLocks/>
                        </wps:cNvSpPr>
                        <wps:spPr bwMode="auto">
                          <a:xfrm>
                            <a:off x="840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" name="Freeform 82"/>
                        <wps:cNvSpPr>
                          <a:spLocks/>
                        </wps:cNvSpPr>
                        <wps:spPr bwMode="auto">
                          <a:xfrm>
                            <a:off x="846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" name="Freeform 83"/>
                        <wps:cNvSpPr>
                          <a:spLocks/>
                        </wps:cNvSpPr>
                        <wps:spPr bwMode="auto">
                          <a:xfrm>
                            <a:off x="852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" name="Freeform 84"/>
                        <wps:cNvSpPr>
                          <a:spLocks/>
                        </wps:cNvSpPr>
                        <wps:spPr bwMode="auto">
                          <a:xfrm>
                            <a:off x="858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" name="Freeform 85"/>
                        <wps:cNvSpPr>
                          <a:spLocks/>
                        </wps:cNvSpPr>
                        <wps:spPr bwMode="auto">
                          <a:xfrm>
                            <a:off x="864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" name="Freeform 86"/>
                        <wps:cNvSpPr>
                          <a:spLocks/>
                        </wps:cNvSpPr>
                        <wps:spPr bwMode="auto">
                          <a:xfrm>
                            <a:off x="869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" name="Freeform 87"/>
                        <wps:cNvSpPr>
                          <a:spLocks/>
                        </wps:cNvSpPr>
                        <wps:spPr bwMode="auto">
                          <a:xfrm>
                            <a:off x="875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" name="Freeform 88"/>
                        <wps:cNvSpPr>
                          <a:spLocks/>
                        </wps:cNvSpPr>
                        <wps:spPr bwMode="auto">
                          <a:xfrm>
                            <a:off x="881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" name="Freeform 89"/>
                        <wps:cNvSpPr>
                          <a:spLocks/>
                        </wps:cNvSpPr>
                        <wps:spPr bwMode="auto">
                          <a:xfrm>
                            <a:off x="887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" name="Freeform 90"/>
                        <wps:cNvSpPr>
                          <a:spLocks/>
                        </wps:cNvSpPr>
                        <wps:spPr bwMode="auto">
                          <a:xfrm>
                            <a:off x="892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" name="Freeform 91"/>
                        <wps:cNvSpPr>
                          <a:spLocks/>
                        </wps:cNvSpPr>
                        <wps:spPr bwMode="auto">
                          <a:xfrm>
                            <a:off x="898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" name="Freeform 92"/>
                        <wps:cNvSpPr>
                          <a:spLocks/>
                        </wps:cNvSpPr>
                        <wps:spPr bwMode="auto">
                          <a:xfrm>
                            <a:off x="904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" name="Freeform 93"/>
                        <wps:cNvSpPr>
                          <a:spLocks/>
                        </wps:cNvSpPr>
                        <wps:spPr bwMode="auto">
                          <a:xfrm>
                            <a:off x="910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" name="Freeform 94"/>
                        <wps:cNvSpPr>
                          <a:spLocks/>
                        </wps:cNvSpPr>
                        <wps:spPr bwMode="auto">
                          <a:xfrm>
                            <a:off x="915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" name="Freeform 95"/>
                        <wps:cNvSpPr>
                          <a:spLocks/>
                        </wps:cNvSpPr>
                        <wps:spPr bwMode="auto">
                          <a:xfrm>
                            <a:off x="9215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" name="Freeform 96"/>
                        <wps:cNvSpPr>
                          <a:spLocks/>
                        </wps:cNvSpPr>
                        <wps:spPr bwMode="auto">
                          <a:xfrm>
                            <a:off x="927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" name="Freeform 97"/>
                        <wps:cNvSpPr>
                          <a:spLocks/>
                        </wps:cNvSpPr>
                        <wps:spPr bwMode="auto">
                          <a:xfrm>
                            <a:off x="933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" name="Freeform 98"/>
                        <wps:cNvSpPr>
                          <a:spLocks/>
                        </wps:cNvSpPr>
                        <wps:spPr bwMode="auto">
                          <a:xfrm>
                            <a:off x="9388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" name="Freeform 99"/>
                        <wps:cNvSpPr>
                          <a:spLocks/>
                        </wps:cNvSpPr>
                        <wps:spPr bwMode="auto">
                          <a:xfrm>
                            <a:off x="944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3" name="Freeform 100"/>
                        <wps:cNvSpPr>
                          <a:spLocks/>
                        </wps:cNvSpPr>
                        <wps:spPr bwMode="auto">
                          <a:xfrm>
                            <a:off x="9503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" name="Freeform 101"/>
                        <wps:cNvSpPr>
                          <a:spLocks/>
                        </wps:cNvSpPr>
                        <wps:spPr bwMode="auto">
                          <a:xfrm>
                            <a:off x="9561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" name="Freeform 102"/>
                        <wps:cNvSpPr>
                          <a:spLocks/>
                        </wps:cNvSpPr>
                        <wps:spPr bwMode="auto">
                          <a:xfrm>
                            <a:off x="961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" name="Freeform 103"/>
                        <wps:cNvSpPr>
                          <a:spLocks/>
                        </wps:cNvSpPr>
                        <wps:spPr bwMode="auto">
                          <a:xfrm>
                            <a:off x="9676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" name="Freeform 104"/>
                        <wps:cNvSpPr>
                          <a:spLocks/>
                        </wps:cNvSpPr>
                        <wps:spPr bwMode="auto">
                          <a:xfrm>
                            <a:off x="973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" name="Freeform 105"/>
                        <wps:cNvSpPr>
                          <a:spLocks/>
                        </wps:cNvSpPr>
                        <wps:spPr bwMode="auto">
                          <a:xfrm>
                            <a:off x="979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9" name="Freeform 106"/>
                        <wps:cNvSpPr>
                          <a:spLocks/>
                        </wps:cNvSpPr>
                        <wps:spPr bwMode="auto">
                          <a:xfrm>
                            <a:off x="9849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" name="Freeform 107"/>
                        <wps:cNvSpPr>
                          <a:spLocks/>
                        </wps:cNvSpPr>
                        <wps:spPr bwMode="auto">
                          <a:xfrm>
                            <a:off x="9907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1" name="Freeform 108"/>
                        <wps:cNvSpPr>
                          <a:spLocks/>
                        </wps:cNvSpPr>
                        <wps:spPr bwMode="auto">
                          <a:xfrm>
                            <a:off x="9964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" name="Freeform 109"/>
                        <wps:cNvSpPr>
                          <a:spLocks/>
                        </wps:cNvSpPr>
                        <wps:spPr bwMode="auto">
                          <a:xfrm>
                            <a:off x="10022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" name="Freeform 110"/>
                        <wps:cNvSpPr>
                          <a:spLocks/>
                        </wps:cNvSpPr>
                        <wps:spPr bwMode="auto">
                          <a:xfrm>
                            <a:off x="10080" y="23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230.5pt;margin-top:11pt;width:275.4pt;height:1.8pt;z-index:-251688960;mso-position-horizontal-relative:page" coordorigin="4610,220" coordsize="5508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" o:allowincell="f">
                <v:shape id="Freeform 15" o:spid="_x0000_s1027" style="position:absolute;left:4619;top:23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olasIA&#10;AADdAAAADwAAAGRycy9kb3ducmV2LnhtbERPS07DMBDdI/UO1lTqjjrtAkGoW6WgStkAouUAo3hI&#10;Iuxxag9NyunxAonl0/tvdpN36kIx9YENrJYFKOIm2J5bAx+nw+09qCTIFl1gMnClBLvt7GaDpQ0j&#10;v9PlKK3KIZxKNNCJDKXWqenIY1qGgThznyF6lAxjq23EMYd7p9dFcac99pwbOhzoqaPm6/jtc+++&#10;eju81O3z2UmdXIjj649UxizmU/UISmiSf/Gfu7YG1quHPDe/yU9Ab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miVqwgAAAN0AAAAPAAAAAAAAAAAAAAAAAJgCAABkcnMvZG93&#10;bnJldi54bWxQSwUGAAAAAAQABAD1AAAAhwMAAAAA&#10;" path="m,8r16,e" filled="f" strokeweight=".33158mm">
                  <v:path arrowok="t" o:connecttype="custom" o:connectlocs="0,8;16,8" o:connectangles="0,0"/>
                </v:shape>
                <v:shape id="Freeform 16" o:spid="_x0000_s1028" style="position:absolute;left:466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BPcQA&#10;AADdAAAADwAAAGRycy9kb3ducmV2LnhtbESP3YrCMBSE7xd8h3AE79ZUEdFqFBEq/rDL+vMAh+bY&#10;FpuT0sRa394Iwl4OM/MNM1+2phQN1a6wrGDQj0AQp1YXnCm4nJPvCQjnkTWWlknBkxwsF52vOcba&#10;PvhIzclnIkDYxagg976KpXRpTgZd31bEwbva2qAPss6krvER4KaUwygaS4MFh4UcK1rnlN5Od6Pg&#10;sKFkm0x+ksOu8s3o9rf/LSUq1eu2qxkIT63/D3/aW61gOJhO4f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aAT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" o:spid="_x0000_s1029" style="position:absolute;left:472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9cW8IA&#10;AADdAAAADwAAAGRycy9kb3ducmV2LnhtbESP3YrCMBSE74V9h3AWvNNUEZFqFBG6+IPi3wMcmmNb&#10;bE5Kk6317Y0geDnMzDfMbNGaUjRUu8KygkE/AkGcWl1wpuB6SXoTEM4jaywtk4InOVjMfzozjLV9&#10;8Imas89EgLCLUUHufRVL6dKcDLq+rYiDd7O1QR9knUld4yPATSmHUTSWBgsOCzlWtMopvZ//jYLd&#10;HyXrZLJPdpvKN6P7cXsoJSrV/W2XUxCeWv8Nf9prrWAYkPB+E5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1x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8" o:spid="_x0000_s1030" style="position:absolute;left:478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P5wM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ZLEc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/nA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" o:spid="_x0000_s1031" style="position:absolute;left:483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nt8UA&#10;AADdAAAADwAAAGRycy9kb3ducmV2LnhtbESP3WqDQBSE7wt5h+UEclfXSCnBugklYEgjLfnpAxzc&#10;U5W4Z8XdqHn7bKHQy2FmvmGyzWRaMVDvGssKllEMgri0uuFKwfclf16BcB5ZY2uZFNzJwWY9e8ow&#10;1XbkEw1nX4kAYZeigtr7LpXSlTUZdJHtiIP3Y3uDPsi+krrHMcBNK5M4fpUGGw4LNXa0ram8nm9G&#10;QbGjfJ+vPvPio/PDy/V4+GolKrWYT+9vIDxN/j/8195rBUkSJ/D7Jj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We3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0" o:spid="_x0000_s1032" style="position:absolute;left:489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3CLM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jga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dwi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" o:spid="_x0000_s1033" style="position:absolute;left:495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aWM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MvS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tFp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2" o:spid="_x0000_s1034" style="position:absolute;left:501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/w8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Rx9we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4/8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3" o:spid="_x0000_s1035" style="position:absolute;left:506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htM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KbJC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mG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" o:spid="_x0000_s1036" style="position:absolute;left:512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bEL8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Rx9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mxC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5" o:spid="_x0000_s1037" style="position:absolute;left:518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QXc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CRxmBv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+VB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" o:spid="_x0000_s1038" style="position:absolute;left:524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X1xs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iydAm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X1x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" o:spid="_x0000_s1039" style="position:absolute;left:529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bKhs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OJ2F/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1bKh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8" o:spid="_x0000_s1040" style="position:absolute;left:535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vHc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iSO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abx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9" o:spid="_x0000_s1041" style="position:absolute;left:541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xas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8SS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jxa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" o:spid="_x0000_s1042" style="position:absolute;left:547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RU8c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OB6N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EVP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" o:spid="_x0000_s1043" style="position:absolute;left:552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Mhc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49E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tzI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" o:spid="_x0000_s1044" style="position:absolute;left:558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pHs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HI++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haR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" o:spid="_x0000_s1045" style="position:absolute;left:564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3ac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cTyZwe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z92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" o:spid="_x0000_s1046" style="position:absolute;left:570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S8s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HI++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/Uv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5" o:spid="_x0000_s1047" style="position:absolute;left:575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DGgM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OJ2Fu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DGg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36" o:spid="_x0000_s1048" style="position:absolute;left:581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jG8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RpsoT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xjG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7" o:spid="_x0000_s1049" style="position:absolute;left:587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AO8EA&#10;AADdAAAADwAAAGRycy9kb3ducmV2LnhtbERPzYrCMBC+C75DGMGbphYRqcYiQsVVdtlVH2Boxra0&#10;mZQmW+vbm8PCHj++/206mEb01LnKsoLFPAJBnFtdcaHgfstmaxDOI2tsLJOCFzlId+PRFhNtn/xD&#10;/dUXIoSwS1BB6X2bSOnykgy6uW2JA/ewnUEfYFdI3eEzhJtGxlG0kgYrDg0ltnQoKa+vv0bB5UjZ&#10;KVt/ZpeP1vfL+vv81UhUajoZ9hsQngb/L/5zn7SCOI7D/vAmPAG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6AD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8" o:spid="_x0000_s1050" style="position:absolute;left:593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loM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cTyB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al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" o:spid="_x0000_s1051" style="position:absolute;left:599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Q718AA&#10;AADdAAAADwAAAGRycy9kb3ducmV2LnhtbERP24rCMBR8F/YfwlnwTVNFRKpRROjiBcXbBxyaY1ts&#10;TkqTrfXvjSA4b8PcmNmiNaVoqHaFZQWDfgSCOLW64EzB9ZL0JiCcR9ZYWiYFT3KwmP90Zhhr++AT&#10;NWefiVDCLkYFufdVLKVLczLo+rYiDtrN1gZ9oHUmdY2PUG5KOYyisTRYcFjIsaJVTun9/G8U7P4o&#10;WSeTfbLbVL4Z3Y/bQylRqe5vu5yC8NT6r/mTXmsFwwB4vwlP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Q71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40" o:spid="_x0000_s1052" style="position:absolute;left:604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eTMQA&#10;AADdAAAADwAAAGRycy9kb3ducmV2LnhtbESP3YrCMBSE7xd8h3AE79bUKotUo4hQcRXFvwc4NMe2&#10;2JyUJtbu228WhL0cZuYbZr7sTCVaalxpWcFoGIEgzqwuOVdwu6afUxDOI2usLJOCH3KwXPQ+5pho&#10;++IztRefiwBhl6CCwvs6kdJlBRl0Q1sTB+9uG4M+yCaXusFXgJtKxlH0JQ2WHBYKrGldUPa4PI2C&#10;/YbSbTo9pPvv2reTx2l3rCQqNeh3qxkIT53/D7/bW60gjuM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onk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" o:spid="_x0000_s1053" style="position:absolute;left:610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GOMQA&#10;AADdAAAADwAAAGRycy9kb3ducmV2LnhtbESP3YrCMBSE7xd8h3AE79bUIotUo4hQ8QeX3eoDHJpj&#10;W2xOShNrfXuzIOzlMDPfMItVb2rRUesqywom4wgEcW51xYWCyzn9nIFwHlljbZkUPMnBajn4WGCi&#10;7YN/qct8IQKEXYIKSu+bREqXl2TQjW1DHLyrbQ36INtC6hYfAW5qGUfRlzRYcVgosaFNSfktuxsF&#10;xy2lu3R2So/7xnfT28/hu5ao1GjYr+cgPPX+P/xu77SCOI6n8Pc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BBj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2" o:spid="_x0000_s1054" style="position:absolute;left:616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2jo8QA&#10;AADdAAAADwAAAGRycy9kb3ducmV2LnhtbESP3YrCMBSE7xd8h3AE79bUootUo4hQcRXFvwc4NMe2&#10;2JyUJtbu228WhL0cZuYbZr7sTCVaalxpWcFoGIEgzqwuOVdwu6afUxDOI2usLJOCH3KwXPQ+5pho&#10;++IztRefiwBhl6CCwvs6kdJlBRl0Q1sTB+9uG4M+yCaXusFXgJtKxlH0JQ2WHBYKrGldUPa4PI2C&#10;/YbSbTo9pPvv2rfjx2l3rCQqNeh3qxkIT53/D7/bW60gjuMJ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No6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3" o:spid="_x0000_s1055" style="position:absolute;left:622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891MUA&#10;AADdAAAADwAAAGRycy9kb3ducmV2LnhtbESP0WrCQBRE3wv+w3IF3+rGICFEVymFiDVYWu0HXLK3&#10;STB7N2S3Sfz7bkHo4zAzZ5jtfjKtGKh3jWUFq2UEgri0uuFKwdc1f05BOI+ssbVMCu7kYL+bPW0x&#10;03bkTxouvhIBwi5DBbX3XSalK2sy6Ja2Iw7et+0N+iD7SuoexwA3rYyjKJEGGw4LNXb0WlN5u/wY&#10;BcWB8mOenvPirfPD+vZxem8lKrWYTy8bEJ4m/x9+tI9aQRzHCfy9CU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z3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4" o:spid="_x0000_s1056" style="position:absolute;left:627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YT8QA&#10;AADdAAAADwAAAGRycy9kb3ducmV2LnhtbESP3YrCMBSE7xd8h3AE79bUIq5Uo4hQcRXFvwc4NMe2&#10;2JyUJtbu228WhL0cZuYbZr7sTCVaalxpWcFoGIEgzqwuOVdwu6afUxDOI2usLJOCH3KwXPQ+5pho&#10;++IztRefiwBhl6CCwvs6kdJlBRl0Q1sTB+9uG4M+yCaXusFXgJtKxlE0kQZLDgsF1rQuKHtcnkbB&#10;fkPpNp0e0v137dvx47Q7VhKVGvS71QyEp87/h9/trVYQx/E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TmE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5" o:spid="_x0000_s1057" style="position:absolute;left:633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wMPcEA&#10;AADdAAAADwAAAGRycy9kb3ducmV2LnhtbERPzYrCMBC+C75DGMGbphYRqcYiQsVVdtlVH2Boxra0&#10;mZQmW+vbm8PCHj++/206mEb01LnKsoLFPAJBnFtdcaHgfstmaxDOI2tsLJOCFzlId+PRFhNtn/xD&#10;/dUXIoSwS1BB6X2bSOnykgy6uW2JA/ewnUEfYFdI3eEzhJtGxlG0kgYrDg0ltnQoKa+vv0bB5UjZ&#10;KVt/ZpeP1vfL+vv81UhUajoZ9hsQngb/L/5zn7SCOI7D3PAmPAG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MDD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6" o:spid="_x0000_s1058" style="position:absolute;left:639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ppsUA&#10;AADdAAAADwAAAGRycy9kb3ducmV2LnhtbESP0WrCQBRE3wX/YblC38ymoRQbXaUUUqxiaaMfcMle&#10;k+Du3ZDdxvj33ULBx2FmzjCrzWiNGKj3rWMFj0kKgrhyuuVawelYzBcgfEDWaByTght52KynkxXm&#10;2l35m4Yy1CJC2OeooAmhy6X0VUMWfeI64uidXW8xRNnXUvd4jXBrZJamz9Jiy3GhwY7eGqou5Y9V&#10;sH+nYlssDsX+owvD0+Vr92kkKvUwG1+XIAKN4R7+b2+1gizLXu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Km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7" o:spid="_x0000_s1059" style="position:absolute;left:645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W5sEA&#10;AADdAAAADwAAAGRycy9kb3ducmV2LnhtbERPy4rCMBTdD/gP4QruxtTOIFKNIkLFB4qvD7g017bY&#10;3JQmU+vfTxaCy8N5zxadqURLjSstKxgNIxDEmdUl5wpu1/R7AsJ5ZI2VZVLwIgeLee9rhom2Tz5T&#10;e/G5CCHsElRQeF8nUrqsIINuaGviwN1tY9AH2ORSN/gM4aaScRSNpcGSQ0OBNa0Kyh6XP6Ngv6Z0&#10;k04O6X5b+/b3cdodK4lKDfrdcgrCU+c/4rd7oxXE8U/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jlu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" o:spid="_x0000_s1060" style="position:absolute;left:650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8zfc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OB6P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M3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9" o:spid="_x0000_s1061" style="position:absolute;left:656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2tCsQA&#10;AADdAAAADwAAAGRycy9kb3ducmV2LnhtbESP3YrCMBSE7xd8h3AE79bUKotUo4hQcRXFvwc4NMe2&#10;2JyUJtbu228WhL0cZuYbZr7sTCVaalxpWcFoGIEgzqwuOVdwu6afUxDOI2usLJOCH3KwXPQ+5pho&#10;++IztRefiwBhl6CCwvs6kdJlBRl0Q1sTB+9uG4M+yCaXusFXgJtKxlH0JQ2WHBYKrGldUPa4PI2C&#10;/YbSbTo9pPvv2reTx2l3rCQqNeh3qxkIT53/D7/bW60gjsc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9rQ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0" o:spid="_x0000_s1062" style="position:absolute;left:662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IkcYA&#10;AADdAAAADwAAAGRycy9kb3ducmV2LnhtbESP0WrCQBRE34X+w3ILfdNNExGJrlIKKamitLYfcMle&#10;k5Ds3ZDdJunfdwuCj8PMnGG2+8m0YqDe1ZYVPC8iEMSF1TWXCr6/svkahPPIGlvLpOCXHOx3D7Mt&#10;ptqO/EnDxZciQNilqKDyvkuldEVFBt3CdsTBu9reoA+yL6XucQxw08o4ilbSYM1hocKOXisqmsuP&#10;UXB8oyzP1qfs+N75Ydl8HM6tRKWeHqeXDQhPk7+Hb+1cK4jjJI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EIk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1" o:spid="_x0000_s1063" style="position:absolute;left:668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iQ5cQA&#10;AADdAAAADwAAAGRycy9kb3ducmV2LnhtbESP3YrCMBSE7xd8h3AE79bUrixSjSJCxR8U/x7g0Bzb&#10;YnNSmmytb79ZEPZymJlvmNmiM5VoqXGlZQWjYQSCOLO65FzB7Zp+TkA4j6yxskwKXuRgMe99zDDR&#10;9slnai8+FwHCLkEFhfd1IqXLCjLohrYmDt7dNgZ9kE0udYPPADeVjKPoWxosOSwUWNOqoOxx+TEK&#10;9mtKN+nkkO63tW/Hj9PuWElUatDvllMQnjr/H363N1pBHH+N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YkO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2" o:spid="_x0000_s1064" style="position:absolute;left:673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1fsYA&#10;AADdAAAADwAAAGRycy9kb3ducmV2LnhtbESP0WrCQBRE3wv+w3KFvjUbUyuSZiNSSLGK0qofcMne&#10;JsHs3ZDdxvj3bqHQx2FmzjDZajStGKh3jWUFsygGQVxa3XCl4HwqnpYgnEfW2FomBTdysMonDxmm&#10;2l75i4ajr0SAsEtRQe19l0rpypoMush2xMH7tr1BH2RfSd3jNcBNK5M4XkiDDYeFGjt6q6m8HH+M&#10;gt07FZtiuS92H50f5pfP7aGVqNTjdFy/gvA0+v/wX3ujFSTJ8wv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Q1f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3" o:spid="_x0000_s1065" style="position:absolute;left:679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rCcYA&#10;AADdAAAADwAAAGRycy9kb3ducmV2LnhtbESP0WrCQBRE34X+w3ILfdNNU5EQXaUUUtKK0qb9gEv2&#10;moRk74bsNqZ/7wqCj8PMnGE2u8l0YqTBNZYVPC8iEMSl1Q1XCn5/snkCwnlkjZ1lUvBPDnbbh9kG&#10;U23P/E1j4SsRIOxSVFB736dSurImg25he+Lgnexg0Ac5VFIPeA5w08k4ilbSYMNhocae3moq2+LP&#10;KNi/U5ZnySHbf/R+XLZfn8dOolJPj9PrGoSnyd/Dt3auFcTxyw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ar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4" o:spid="_x0000_s1066" style="position:absolute;left:685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OksYA&#10;AADdAAAADwAAAGRycy9kb3ducmV2LnhtbESP0WrCQBRE3wv+w3KFvjUbU6mSZiNSSLGK0qofcMne&#10;JsHs3ZDdxvj3bqHQx2FmzjDZajStGKh3jWUFsygGQVxa3XCl4HwqnpYgnEfW2FomBTdysMonDxmm&#10;2l75i4ajr0SAsEtRQe19l0rpypoMush2xMH7tr1BH2RfSd3jNcBNK5M4fpEGGw4LNXb0VlN5Of4Y&#10;Bbt3KjbFcl/sPjo/zC+f20MrUanH6bh+BeFp9P/hv/ZGK0iS5wX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Ok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5" o:spid="_x0000_s1067" style="position:absolute;left:691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a4MEA&#10;AADdAAAADwAAAGRycy9kb3ducmV2LnhtbERPy4rCMBTdD/gP4QruxtTOIFKNIkLFB4qvD7g017bY&#10;3JQmU+vfTxaCy8N5zxadqURLjSstKxgNIxDEmdUl5wpu1/R7AsJ5ZI2VZVLwIgeLee9rhom2Tz5T&#10;e/G5CCHsElRQeF8nUrqsIINuaGviwN1tY9AH2ORSN/gM4aaScRSNpcGSQ0OBNa0Kyh6XP6Ngv6Z0&#10;k04O6X5b+/b3cdodK4lKDfrdcgrCU+c/4rd7oxXE8U+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Vmu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6" o:spid="_x0000_s1068" style="position:absolute;left:696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/e8YA&#10;AADdAAAADwAAAGRycy9kb3ducmV2LnhtbESP3WrCQBSE7wt9h+UUvNNNo5QYs5FSSLEVS/15gEP2&#10;mASzZ0N2G+PbdwtCL4eZ+YbJ1qNpxUC9aywreJ5FIIhLqxuuFJyOxTQB4TyyxtYyKbiRg3X++JBh&#10;qu2V9zQcfCUChF2KCmrvu1RKV9Zk0M1sRxy8s+0N+iD7SuoerwFuWhlH0Ys02HBYqLGjt5rKy+HH&#10;KNi+U7Epkl2x/ej8sLh8f361EpWaPI2vKxCeRv8fvrc3WkEcz5f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k/e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7" o:spid="_x0000_s1069" style="position:absolute;left:702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Xlm8IA&#10;AADdAAAADwAAAGRycy9kb3ducmV2LnhtbERPy4rCMBTdC/5DuII7TS0i0mkqg1DxwQw+5gMuzZ22&#10;2NyUJtb692YxMMvDeaebwTSip87VlhUs5hEI4sLqmksFP7d8tgbhPLLGxjIpeJGDTTYepZho++QL&#10;9VdfihDCLkEFlfdtIqUrKjLo5rYlDtyv7Qz6ALtS6g6fIdw0Mo6ilTRYc2iosKVtRcX9+jAKTjvK&#10;9/n6Kz8dWt8v7+fjdyNRqelk+PwA4Wnw/+I/914riONl2B/ehCcg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eW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" o:spid="_x0000_s1070" style="position:absolute;left:708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AAM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4/EI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pQA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9" o:spid="_x0000_s1071" style="position:absolute;left:714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ved8QA&#10;AADdAAAADwAAAGRycy9kb3ducmV2LnhtbESP3YrCMBSE7xd8h3AE79bUIotUo4hQ8QeX3eoDHJpj&#10;W2xOShNrfXuzIOzlMDPfMItVb2rRUesqywom4wgEcW51xYWCyzn9nIFwHlljbZkUPMnBajn4WGCi&#10;7YN/qct8IQKEXYIKSu+bREqXl2TQjW1DHLyrbQ36INtC6hYfAW5qGUfRlzRYcVgosaFNSfktuxsF&#10;xy2lu3R2So/7xnfT28/hu5ao1GjYr+cgPPX+P/xu77SCOJ7G8Pc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73nf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0" o:spid="_x0000_s1072" style="position:absolute;left:720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77MQA&#10;AADdAAAADwAAAGRycy9kb3ducmV2LnhtbESP3YrCMBSE7xd8h3AE79bUrixSjSJCxR8U/x7g0Bzb&#10;YnNSmmytb79ZEPZymJlvmNmiM5VoqXGlZQWjYQSCOLO65FzB7Zp+TkA4j6yxskwKXuRgMe99zDDR&#10;9slnai8+FwHCLkEFhfd1IqXLCjLohrYmDt7dNgZ9kE0udYPPADeVjKPoWxosOSwUWNOqoOxx+TEK&#10;9mtKN+nkkO63tW/Hj9PuWElUatDvllMQnjr/H363N1pBHI+/4O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3e+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1" o:spid="_x0000_s1073" style="position:absolute;left:725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7jmMUA&#10;AADdAAAADwAAAGRycy9kb3ducmV2LnhtbESP0WqDQBRE3wP9h+UW+hbXihSx2YRSsKSVhMTmAy7u&#10;jUrcu+Jujf37biGQx2FmzjCrzWx6MdHoOssKnqMYBHFtdceNgtN3scxAOI+ssbdMCn7JwWb9sFhh&#10;ru2VjzRVvhEBwi5HBa33Qy6lq1sy6CI7EAfvbEeDPsixkXrEa4CbXiZx/CINdhwWWhzovaX6Uv0Y&#10;BeUHFdsi2xXl5+Cn9HL42vcSlXp6nN9eQXia/T18a2+1giRJU/h/E5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uO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2" o:spid="_x0000_s1074" style="position:absolute;left:731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JGA8YA&#10;AADdAAAADwAAAGRycy9kb3ducmV2LnhtbESP0WrCQBRE34X+w3ILfdNNQxSJrlIKKamitLYfcMle&#10;k5Ds3ZDdJunfdwuCj8PMnGG2+8m0YqDe1ZYVPC8iEMSF1TWXCr6/svkahPPIGlvLpOCXHOx3D7Mt&#10;ptqO/EnDxZciQNilqKDyvkuldEVFBt3CdsTBu9reoA+yL6XucQxw08o4ilbSYM1hocKOXisqmsuP&#10;UXB8oyzP1qfs+N75IWk+DudWolJPj9PLBoSnyd/Dt3auFcRxsoT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JGA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" o:spid="_x0000_s1075" style="position:absolute;left:737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DYdMUA&#10;AADdAAAADwAAAGRycy9kb3ducmV2LnhtbESP0WqDQBRE3wP9h+UW+pasFZFgswmhYEkrDantB1zc&#10;G5W4d8Xdqv37bKCQx2FmzjCb3Ww6MdLgWssKnlcRCOLK6pZrBT/f+XINwnlkjZ1lUvBHDnbbh8UG&#10;M20n/qKx9LUIEHYZKmi87zMpXdWQQbeyPXHwznYw6IMcaqkHnALcdDKOolQabDksNNjTa0PVpfw1&#10;Coo3yg/5+jMv3ns/JpfTx7GTqNTT47x/AeFp9vfwf/ugFcRxksLtTX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Nh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" o:spid="_x0000_s1076" style="position:absolute;left:743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978YA&#10;AADdAAAADwAAAGRycy9kb3ducmV2LnhtbESP0WrCQBRE34X+w3ILfdNNQ1CJrlIKKamitLYfcMle&#10;k5Ds3ZDdJunfdwuCj8PMnGG2+8m0YqDe1ZYVPC8iEMSF1TWXCr6/svkahPPIGlvLpOCXHOx3D7Mt&#10;ptqO/EnDxZciQNilqKDyvkuldEVFBt3CdsTBu9reoA+yL6XucQxw08o4ipbSYM1hocKOXisqmsuP&#10;UXB8oyzP1qfs+N75IWk+DudWolJPj9PLBoSnyd/Dt3auFcRxsoL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x97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5" o:spid="_x0000_s1077" style="position:absolute;left:748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pncIA&#10;AADdAAAADwAAAGRycy9kb3ducmV2LnhtbERPy4rCMBTdC/5DuII7TS0i0mkqg1DxwQw+5gMuzZ22&#10;2NyUJtb692YxMMvDeaebwTSip87VlhUs5hEI4sLqmksFP7d8tgbhPLLGxjIpeJGDTTYepZho++QL&#10;9VdfihDCLkEFlfdtIqUrKjLo5rYlDtyv7Qz6ALtS6g6fIdw0Mo6ilTRYc2iosKVtRcX9+jAKTjvK&#10;9/n6Kz8dWt8v7+fjdyNRqelk+PwA4Wnw/+I/914riONlmBvehCcg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+m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6" o:spid="_x0000_s1078" style="position:absolute;left:754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MBsQA&#10;AADdAAAADwAAAGRycy9kb3ducmV2LnhtbESP3YrCMBSE7wXfIRzBuzW1yKLVKCJ00ZUV/x7g0Bzb&#10;YnNSmmztvv1GELwcZuYbZrHqTCVaalxpWcF4FIEgzqwuOVdwvaQfUxDOI2usLJOCP3KwWvZ7C0y0&#10;ffCJ2rPPRYCwS1BB4X2dSOmyggy6ka2Jg3ezjUEfZJNL3eAjwE0l4yj6lAZLDgsF1rQpKLuff42C&#10;/Rel23T6k+53tW8n9+P3oZKo1HDQrecgPHX+HX61t1pBHE9m8HwTn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fTA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7" o:spid="_x0000_s1079" style="position:absolute;left:760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zRsEA&#10;AADdAAAADwAAAGRycy9kb3ducmV2LnhtbERPy4rCMBTdD/gP4QruxtQyI1KNIkLFB4qvD7g017bY&#10;3JQmU+vfTxaCy8N5zxadqURLjSstKxgNIxDEmdUl5wpu1/R7AsJ5ZI2VZVLwIgeLee9rhom2Tz5T&#10;e/G5CCHsElRQeF8nUrqsIINuaGviwN1tY9AH2ORSN/gM4aaScRSNpcGSQ0OBNa0Kyh6XP6Ngv6Z0&#10;k04O6X5b+/bncdodK4lKDfrdcgrCU+c/4rd7oxXE8W/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8c0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8" o:spid="_x0000_s1080" style="position:absolute;left:766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W3c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HH+N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w1t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69" o:spid="_x0000_s1081" style="position:absolute;left:771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JIqsQA&#10;AADdAAAADwAAAGRycy9kb3ducmV2LnhtbESP3YrCMBSE7xd8h3AE79bUootUo4hQcRXFvwc4NMe2&#10;2JyUJtbu228WhL0cZuYbZr7sTCVaalxpWcFoGIEgzqwuOVdwu6afUxDOI2usLJOCH3KwXPQ+5pho&#10;++IztRefiwBhl6CCwvs6kdJlBRl0Q1sTB+9uG4M+yCaXusFXgJtKxlH0JQ2WHBYKrGldUPa4PI2C&#10;/YbSbTo9pPvv2rfjx2l3rCQqNeh3qxkIT53/D7/bW60gjic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SK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0" o:spid="_x0000_s1082" style="position:absolute;left:777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tMcYA&#10;AADdAAAADwAAAGRycy9kb3ducmV2LnhtbESP0WrCQBRE3wv+w3KFvjUbUyuSZiNSSLGK0qofcMne&#10;JsHs3ZDdxvj3bqHQx2FmzjDZajStGKh3jWUFsygGQVxa3XCl4HwqnpYgnEfW2FomBTdysMonDxmm&#10;2l75i4ajr0SAsEtRQe19l0rpypoMush2xMH7tr1BH2RfSd3jNcBNK5M4XkiDDYeFGjt6q6m8HH+M&#10;gt07FZtiuS92H50f5pfP7aGVqNTjdFy/gvA0+v/wX3ujFSTJyzP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7tM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" o:spid="_x0000_s1083" style="position:absolute;left:783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1RcYA&#10;AADdAAAADwAAAGRycy9kb3ducmV2LnhtbESP0WrCQBRE34X+w3ILfdNNQxSJrlIKKamitLYfcMle&#10;k5Ds3ZDdJunfdwuCj8PMnGG2+8m0YqDe1ZYVPC8iEMSF1TWXCr6/svkahPPIGlvLpOCXHOx3D7Mt&#10;ptqO/EnDxZciQNilqKDyvkuldEVFBt3CdsTBu9reoA+yL6XucQxw08o4ilbSYM1hocKOXisqmsuP&#10;UXB8oyzP1qfs+N75IWk+DudWolJPj9PLBoSnyd/Dt3auFcTxMo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d1R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" o:spid="_x0000_s1084" style="position:absolute;left:789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Q3sQA&#10;AADdAAAADwAAAGRycy9kb3ducmV2LnhtbESP3YrCMBSE7xd8h3AE79bUsi5SjSJCxR8U/x7g0Bzb&#10;YnNSmmytb79ZEPZymJlvmNmiM5VoqXGlZQWjYQSCOLO65FzB7Zp+TkA4j6yxskwKXuRgMe99zDDR&#10;9slnai8+FwHCLkEFhfd1IqXLCjLohrYmDt7dNgZ9kE0udYPPADeVjKPoWxosOSwUWNOqoOxx+TEK&#10;9mtKN+nkkO63tW+/HqfdsZKo1KDfLacgPHX+P/xub7SCOB6P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L0N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3" o:spid="_x0000_s1085" style="position:absolute;left:794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lOqcYA&#10;AADdAAAADwAAAGRycy9kb3ducmV2LnhtbESP0WrCQBRE34X+w3ILfdNNQ5UQXaUUUtKK0qb9gEv2&#10;moRk74bsNqZ/7wqCj8PMnGE2u8l0YqTBNZYVPC8iEMSl1Q1XCn5/snkCwnlkjZ1lUvBPDnbbh9kG&#10;U23P/E1j4SsRIOxSVFB736dSurImg25he+Lgnexg0Ac5VFIPeA5w08k4ilbSYMNhocae3moq2+LP&#10;KNi/U5ZnySHbf/R+fGm/Po+dRKWeHqfXNQhPk7+Hb+1cK4jj5Q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lOq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4" o:spid="_x0000_s1086" style="position:absolute;left:800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rMsYA&#10;AADdAAAADwAAAGRycy9kb3ducmV2LnhtbESP0WrCQBRE3wv+w3KFvjUbQ62SZiNSSLGK0qofcMne&#10;JsHs3ZDdxvj3bqHQx2FmzjDZajStGKh3jWUFsygGQVxa3XCl4HwqnpYgnEfW2FomBTdysMonDxmm&#10;2l75i4ajr0SAsEtRQe19l0rpypoMush2xMH7tr1BH2RfSd3jNcBNK5M4fpEGGw4LNXb0VlN5Of4Y&#10;Bbt3KjbFcl/sPjo/PF8+t4dWolKP03H9CsLT6P/Df+2NVpAk8wX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Xr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5" o:spid="_x0000_s1087" style="position:absolute;left:806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p/QMEA&#10;AADdAAAADwAAAGRycy9kb3ducmV2LnhtbERPy4rCMBTdD/gP4QruxtQyI1KNIkLFB4qvD7g017bY&#10;3JQmU+vfTxaCy8N5zxadqURLjSstKxgNIxDEmdUl5wpu1/R7AsJ5ZI2VZVLwIgeLee9rhom2Tz5T&#10;e/G5CCHsElRQeF8nUrqsIINuaGviwN1tY9AH2ORSN/gM4aaScRSNpcGSQ0OBNa0Kyh6XP6Ngv6Z0&#10;k04O6X5b+/bncdodK4lKDfrdcgrCU+c/4rd7oxXE8W+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Kf0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6" o:spid="_x0000_s1088" style="position:absolute;left:812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ba28YA&#10;AADdAAAADwAAAGRycy9kb3ducmV2LnhtbESP3WrCQBSE7wt9h+UUvNNNg5YYs5FSSLEVS/15gEP2&#10;mASzZ0N2G+PbdwtCL4eZ+YbJ1qNpxUC9aywreJ5FIIhLqxuuFJyOxTQB4TyyxtYyKbiRg3X++JBh&#10;qu2V9zQcfCUChF2KCmrvu1RKV9Zk0M1sRxy8s+0N+iD7SuoerwFuWhlH0Ys02HBYqLGjt5rKy+HH&#10;KNi+U7Epkl2x/ej8ML98f361EpWaPI2vKxCeRv8fvrc3WkEcL5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ba2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7" o:spid="_x0000_s1089" style="position:absolute;left:817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C5+8EA&#10;AADdAAAADwAAAGRycy9kb3ducmV2LnhtbERPy4rCMBTdC/5DuII7TS2DSKepDELFUUZ8zAdcmjtt&#10;sbkpTaz1781iwOXhvNP1YBrRU+dqywoW8wgEcWF1zaWC32s+W4FwHlljY5kUPMnBOhuPUky0ffCZ&#10;+osvRQhhl6CCyvs2kdIVFRl0c9sSB+7PdgZ9gF0pdYePEG4aGUfRUhqsOTRU2NKmouJ2uRsFhy3l&#10;u3z1kx++W99/3E77YyNRqelk+PoE4Wnwb/G/e6cVxPEy7A9vwhOQ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Quf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" o:spid="_x0000_s1090" style="position:absolute;left:823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cYM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cTybwO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cHG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9" o:spid="_x0000_s1091" style="position:absolute;left:829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6CF8UA&#10;AADdAAAADwAAAGRycy9kb3ducmV2LnhtbESP0WrCQBRE3wv+w3IF3+rGICFEVymFiDVYWu0HXLK3&#10;STB7N2S3Sfz7bkHo4zAzZ5jtfjKtGKh3jWUFq2UEgri0uuFKwdc1f05BOI+ssbVMCu7kYL+bPW0x&#10;03bkTxouvhIBwi5DBbX3XSalK2sy6Ja2Iw7et+0N+iD7SuoexwA3rYyjKJEGGw4LNXb0WlN5u/wY&#10;BcWB8mOenvPirfPD+vZxem8lKrWYTy8bEJ4m/x9+tI9aQRwnMfy9CU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oIX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" o:spid="_x0000_s1092" style="position:absolute;left:835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InjMYA&#10;AADdAAAADwAAAGRycy9kb3ducmV2LnhtbESP0WrCQBRE34X+w3ILfdNNU5EQXaUUUtKK0qb9gEv2&#10;moRk74bsNqZ/7wqCj8PMnGE2u8l0YqTBNZYVPC8iEMSl1Q1XCn5/snkCwnlkjZ1lUvBPDnbbh9kG&#10;U23P/E1j4SsRIOxSVFB736dSurImg25he+Lgnexg0Ac5VFIPeA5w08k4ilbSYMNhocae3moq2+LP&#10;KNi/U5ZnySHbf/R+XLZfn8dOolJPj9PrGoSnyd/Dt3auFcTx6gW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Inj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1" o:spid="_x0000_s1093" style="position:absolute;left:840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u/+MUA&#10;AADdAAAADwAAAGRycy9kb3ducmV2LnhtbESP0WqDQBRE3wP9h+UW+pasFZFgswmhYEkrDantB1zc&#10;G5W4d8Xdqv37bKCQx2FmzjCb3Ww6MdLgWssKnlcRCOLK6pZrBT/f+XINwnlkjZ1lUvBHDnbbh8UG&#10;M20n/qKx9LUIEHYZKmi87zMpXdWQQbeyPXHwznYw6IMcaqkHnALcdDKOolQabDksNNjTa0PVpfw1&#10;Coo3yg/5+jMv3ns/JpfTx7GTqNTT47x/AeFp9vfwf/ugFcRxmsDtTX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7/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2" o:spid="_x0000_s1094" style="position:absolute;left:846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caY8YA&#10;AADdAAAADwAAAGRycy9kb3ducmV2LnhtbESP0WrCQBRE34X+w3ILfdNNQ5UQXaUUUtKK0qb9gEv2&#10;moRk74bsNqZ/7wqCj8PMnGE2u8l0YqTBNZYVPC8iEMSl1Q1XCn5/snkCwnlkjZ1lUvBPDnbbh9kG&#10;U23P/E1j4SsRIOxSVFB736dSurImg25he+Lgnexg0Ac5VFIPeA5w08k4ilbSYMNhocae3moq2+LP&#10;KNi/U5ZnySHbf/R+fGm/Po+dRKWeHqfXNQhPk7+Hb+1cK4jj1RK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caY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3" o:spid="_x0000_s1095" style="position:absolute;left:852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WEFMQA&#10;AADdAAAADwAAAGRycy9kb3ducmV2LnhtbESP3YrCMBSE7wXfIRzBO00tUqQaRYSKu+Li3wMcmmNb&#10;bE5Kk63dt98sCHs5zMw3zGrTm1p01LrKsoLZNAJBnFtdcaHgfssmCxDOI2usLZOCH3KwWQ8HK0y1&#10;ffGFuqsvRICwS1FB6X2TSunykgy6qW2Ig/ewrUEfZFtI3eIrwE0t4yhKpMGKw0KJDe1Kyp/Xb6Pg&#10;uKfskC1O2fGj8d38ef78qiUqNR712yUIT73/D7/bB60gjpME/t6EJ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1hB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4" o:spid="_x0000_s1096" style="position:absolute;left:858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hj8QA&#10;AADdAAAADwAAAGRycy9kb3ducmV2LnhtbESP3YrCMBSE7xd8h3AE79bUsrhSjSJCxR8U/x7g0Bzb&#10;YnNSmmytb79ZEPZymJlvmNmiM5VoqXGlZQWjYQSCOLO65FzB7Zp+TkA4j6yxskwKXuRgMe99zDDR&#10;9slnai8+FwHCLkEFhfd1IqXLCjLohrYmDt7dNgZ9kE0udYPPADeVjKNoLA2WHBYKrGlVUPa4/BgF&#10;+zWlm3RySPfb2rdfj9PuWElUatDvllMQnjr/H363N1pBHI+/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5IY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5" o:spid="_x0000_s1097" style="position:absolute;left:864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1/cEA&#10;AADdAAAADwAAAGRycy9kb3ducmV2LnhtbERPy4rCMBTdC/5DuII7TS2DSKepDELFUUZ8zAdcmjtt&#10;sbkpTaz1781iwOXhvNP1YBrRU+dqywoW8wgEcWF1zaWC32s+W4FwHlljY5kUPMnBOhuPUky0ffCZ&#10;+osvRQhhl6CCyvs2kdIVFRl0c9sSB+7PdgZ9gF0pdYePEG4aGUfRUhqsOTRU2NKmouJ2uRsFhy3l&#10;u3z1kx++W99/3E77YyNRqelk+PoE4Wnwb/G/e6cVxPEyzA1vwhOQ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mtf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" o:spid="_x0000_s1098" style="position:absolute;left:869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QZsYA&#10;AADdAAAADwAAAGRycy9kb3ducmV2LnhtbESP0WrCQBRE34X+w3ILfdNNQwk2ukopRFKD0lo/4JK9&#10;TYLZuyG7Junfu4WCj8PMnGHW28m0YqDeNZYVPC8iEMSl1Q1XCs7f2XwJwnlkja1lUvBLDrabh9ka&#10;U21H/qLh5CsRIOxSVFB736VSurImg25hO+Lg/djeoA+yr6TucQxw08o4ihJpsOGwUGNH7zWVl9PV&#10;KCh2lOXZ8pAVH50fXi6f+2MrUamnx+ltBcLT5O/h/3auFcRx8gp/b8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oQZ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7" o:spid="_x0000_s1099" style="position:absolute;left:875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vJsEA&#10;AADdAAAADwAAAGRycy9kb3ducmV2LnhtbERPy4rCMBTdD/gP4QruxtQyjFKNIkLFB4qvD7g017bY&#10;3JQmU+vfTxaCy8N5zxadqURLjSstKxgNIxDEmdUl5wpu1/R7AsJ5ZI2VZVLwIgeLee9rhom2Tz5T&#10;e/G5CCHsElRQeF8nUrqsIINuaGviwN1tY9AH2ORSN/gM4aaScRT9SoMlh4YCa1oVlD0uf0bBfk3p&#10;Jp0c0v229u3P47Q7VhKVGvS75RSEp85/xG/3RiuI43HYH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JLy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" o:spid="_x0000_s1100" style="position:absolute;left:881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WKvc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HH+P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Fir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89" o:spid="_x0000_s1101" style="position:absolute;left:887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cUysQA&#10;AADdAAAADwAAAGRycy9kb3ducmV2LnhtbESP3YrCMBSE7xd8h3AE79bUIq5Uo4hQcRXFvwc4NMe2&#10;2JyUJtbu228WhL0cZuYbZr7sTCVaalxpWcFoGIEgzqwuOVdwu6afUxDOI2usLJOCH3KwXPQ+5pho&#10;++IztRefiwBhl6CCwvs6kdJlBRl0Q1sTB+9uG4M+yCaXusFXgJtKxlE0kQZLDgsF1rQuKHtcnkbB&#10;fkPpNp0e0v137dvx47Q7VhKVGvS71QyEp87/h9/trVYQx18x/L0J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XFM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90" o:spid="_x0000_s1102" style="position:absolute;left:892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xUcYA&#10;AADdAAAADwAAAGRycy9kb3ducmV2LnhtbESP0WrCQBRE3wv+w3KFvjUbU6mSZiNSSLGK0qofcMne&#10;JsHs3ZDdxvj3bqHQx2FmzjDZajStGKh3jWUFsygGQVxa3XCl4HwqnpYgnEfW2FomBTdysMonDxmm&#10;2l75i4ajr0SAsEtRQe19l0rpypoMush2xMH7tr1BH2RfSd3jNcBNK5M4fpEGGw4LNXb0VlN5Of4Y&#10;Bbt3KjbFcl/sPjo/zC+f20MrUanH6bh+BeFp9P/hv/ZGK0iSxTP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uxU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1" o:spid="_x0000_s1103" style="position:absolute;left:898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pJcYA&#10;AADdAAAADwAAAGRycy9kb3ducmV2LnhtbESP0WrCQBRE34X+w3ILfdNNQ1CJrlIKKamitLYfcMle&#10;k5Ds3ZDdJunfdwuCj8PMnGG2+8m0YqDe1ZYVPC8iEMSF1TWXCr6/svkahPPIGlvLpOCXHOx3D7Mt&#10;ptqO/EnDxZciQNilqKDyvkuldEVFBt3CdsTBu9reoA+yL6XucQxw08o4ipbSYM1hocKOXisqmsuP&#10;UXB8oyzP1qfs+N75IWk+DudWolJPj9PLBoSnyd/Dt3auFcTxKoH/N+EJ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Ip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2" o:spid="_x0000_s1104" style="position:absolute;left:904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6MvsYA&#10;AADdAAAADwAAAGRycy9kb3ducmV2LnhtbESP0WrCQBRE3wv+w3KFvjUbQ62SZiNSSLGK0qofcMne&#10;JsHs3ZDdxvj3bqHQx2FmzjDZajStGKh3jWUFsygGQVxa3XCl4HwqnpYgnEfW2FomBTdysMonDxmm&#10;2l75i4ajr0SAsEtRQe19l0rpypoMush2xMH7tr1BH2RfSd3jNcBNK5M4fpEGGw4LNXb0VlN5Of4Y&#10;Bbt3KjbFcl/sPjo/PF8+t4dWolKP03H9CsLT6P/Df+2NVpAkizn8vg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6Mv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3" o:spid="_x0000_s1105" style="position:absolute;left:910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wSycQA&#10;AADdAAAADwAAAGRycy9kb3ducmV2LnhtbESP3YrCMBSE7xd8h3AE79bUsrhSjSJCxR8U/x7g0Bzb&#10;YnNSmmytb79ZEPZymJlvmNmiM5VoqXGlZQWjYQSCOLO65FzB7Zp+TkA4j6yxskwKXuRgMe99zDDR&#10;9slnai8+FwHCLkEFhfd1IqXLCjLohrYmDt7dNgZ9kE0udYPPADeVjKNoLA2WHBYKrGlVUPa4/BgF&#10;+zWlm3RySPfb2rdfj9PuWElUatDvllMQnjr/H363N1pBHH+P4e9Ne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sEs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94" o:spid="_x0000_s1106" style="position:absolute;left:915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3UsYA&#10;AADdAAAADwAAAGRycy9kb3ducmV2LnhtbESP0WrCQBRE34X+w3ILfdNNQ9EQXaUUUtKK0qb9gEv2&#10;moRk74bsNqZ/7wqCj8PMnGE2u8l0YqTBNZYVPC8iEMSl1Q1XCn5/snkCwnlkjZ1lUvBPDnbbh9kG&#10;U23P/E1j4SsRIOxSVFB736dSurImg25he+Lgnexg0Ac5VFIPeA5w08k4ipbSYMNhocae3moq2+LP&#10;KNi/U5ZnySHbf/R+fGm/Po+dRKWeHqfXNQhPk7+Hb+1cK4jj1Qq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3U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5" o:spid="_x0000_s1107" style="position:absolute;left:9215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jIMEA&#10;AADdAAAADwAAAGRycy9kb3ducmV2LnhtbERPy4rCMBTdD/gP4QruxtQyjFKNIkLFB4qvD7g017bY&#10;3JQmU+vfTxaCy8N5zxadqURLjSstKxgNIxDEmdUl5wpu1/R7AsJ5ZI2VZVLwIgeLee9rhom2Tz5T&#10;e/G5CCHsElRQeF8nUrqsIINuaGviwN1tY9AH2ORSN/gM4aaScRT9SoMlh4YCa1oVlD0uf0bBfk3p&#10;Jp0c0v229u3P47Q7VhKVGvS75RSEp85/xG/3RiuI43GYG96EJ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/Iy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6" o:spid="_x0000_s1108" style="position:absolute;left:927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OGu8YA&#10;AADdAAAADwAAAGRycy9kb3ducmV2LnhtbESP3WrCQBSE7wt9h+UUvNNNg9gYs5FSSLEVS/15gEP2&#10;mASzZ0N2G+PbdwtCL4eZ+YbJ1qNpxUC9aywreJ5FIIhLqxuuFJyOxTQB4TyyxtYyKbiRg3X++JBh&#10;qu2V9zQcfCUChF2KCmrvu1RKV9Zk0M1sRxy8s+0N+iD7SuoerwFuWhlH0UIabDgs1NjRW03l5fBj&#10;FGzfqdgUya7YfnR+mF++P79aiUpNnsbXFQhPo/8P39sbrSCOX5b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OG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7" o:spid="_x0000_s1109" style="position:absolute;left:933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xfAcEA&#10;AADdAAAADwAAAGRycy9kb3ducmV2LnhtbERPy4rCMBTdC/5DuII7TS0ylGoUESo+cJhRP+DSXNti&#10;c1OaWOvfTxbCLA/nvVz3phYdta6yrGA2jUAQ51ZXXCi4XbNJAsJ5ZI21ZVLwJgfr1XCwxFTbF/9S&#10;d/GFCCHsUlRQet+kUrq8JINuahviwN1ta9AH2BZSt/gK4aaWcRR9SYMVh4YSG9qWlD8uT6PgtKNs&#10;nyXn7HRofDd//By/a4lKjUf9ZgHCU+//xR/3XiuI4yTsD2/CE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cXw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8" o:spid="_x0000_s1110" style="position:absolute;left:9388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6msUA&#10;AADdAAAADwAAAGRycy9kb3ducmV2LnhtbESP0WqDQBRE3wP9h+UW+hbXSAliswmlYEkrDYnNB1zc&#10;G5W4d8Xdqv37bqCQx2FmzjCb3Ww6MdLgWssKVlEMgriyuuVawfk7X6YgnEfW2FkmBb/kYLd9WGww&#10;03biE42lr0WAsMtQQeN9n0npqoYMusj2xMG72MGgD3KopR5wCnDTySSO19Jgy2GhwZ7eGqqu5Y9R&#10;ULxTvs/Tr7z46P34fD1+HjqJSj09zq8vIDzN/h7+b++1giRJV3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Pqa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99" o:spid="_x0000_s1111" style="position:absolute;left:944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k7cUA&#10;AADdAAAADwAAAGRycy9kb3ducmV2LnhtbESP0WqDQBRE3wP9h+UW+hbXSgliswmhYLENCantB1zc&#10;G5W4d8Xdqv37biCQx2FmzjDr7Ww6MdLgWssKnqMYBHFldcu1gp/vfJmCcB5ZY2eZFPyRg+3mYbHG&#10;TNuJv2gsfS0ChF2GChrv+0xKVzVk0EW2Jw7e2Q4GfZBDLfWAU4CbTiZxvJIGWw4LDfb01lB1KX+N&#10;gv075UWeHvL9R+/Hl8vp89hJVOrpcd69gvA0+3v41i60giRJE7i+CU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mT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0" o:spid="_x0000_s1112" style="position:absolute;left:9503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7BdsUA&#10;AADdAAAADwAAAGRycy9kb3ducmV2LnhtbESP0WrCQBRE34X+w3ILfdNNU5EQ3YRSiFilYlM/4JK9&#10;TYLZuyG7xvTvu4WCj8PMnGE2+WQ6MdLgWssKnhcRCOLK6pZrBeevYp6AcB5ZY2eZFPyQgzx7mG0w&#10;1fbGnzSWvhYBwi5FBY33fSqlqxoy6Ba2Jw7etx0M+iCHWuoBbwFuOhlH0UoabDksNNjTW0PVpbwa&#10;BYctFbsi+SgO770fl5fT/thJVOrpcXpdg/A0+Xv4v73TCuI4eYG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sF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1" o:spid="_x0000_s1113" style="position:absolute;left:9561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ZAsQA&#10;AADdAAAADwAAAGRycy9kb3ducmV2LnhtbESP0YrCMBRE3xf8h3AF39bUIlKqUUSouIrLrvoBl+ba&#10;Fpub0mRr/XsjCPs4zMwZZrHqTS06al1lWcFkHIEgzq2uuFBwOWefCQjnkTXWlknBgxysloOPBaba&#10;3vmXupMvRICwS1FB6X2TSunykgy6sW2Ig3e1rUEfZFtI3eI9wE0t4yiaSYMVh4USG9qUlN9Of0bB&#10;YUvZLkuO2eGr8d309rP/riUqNRr26zkIT73/D7/bO60gjpMpvN6EJ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nWQ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02" o:spid="_x0000_s1114" style="position:absolute;left:961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8mcUA&#10;AADdAAAADwAAAGRycy9kb3ducmV2LnhtbESP0WrCQBRE34X+w3ILfdNNQ5UQ3YRSiFilYlM/4JK9&#10;TYLZuyG7xvTvu4WCj8PMnGE2+WQ6MdLgWssKnhcRCOLK6pZrBeevYp6AcB5ZY2eZFPyQgzx7mG0w&#10;1fbGnzSWvhYBwi5FBY33fSqlqxoy6Ba2Jw7etx0M+iCHWuoBbwFuOhlH0UoabDksNNjTW0PVpbwa&#10;BYctFbsi+SgO770fXy6n/bGTqNTT4/S6BuFp8vfwf3unFcRxsoS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/y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3" o:spid="_x0000_s1115" style="position:absolute;left:9676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li7sUA&#10;AADdAAAADwAAAGRycy9kb3ducmV2LnhtbESPzWrDMBCE74G+g9hCb7FcU4Jxo4RScMkPDa2bB1is&#10;jW1irYykOM7bV4VCjsPMfMMs15PpxUjOd5YVPCcpCOLa6o4bBcefcp6D8AFZY2+ZFNzIw3r1MFti&#10;oe2Vv2msQiMihH2BCtoQhkJKX7dk0Cd2II7eyTqDIUrXSO3wGuGml1maLqTBjuNCiwO9t1Sfq4tR&#10;sP+gclPmn+V+O4Tx5fy1O/QSlXp6nN5eQQSawj38395oBVmWL+Dv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WL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4" o:spid="_x0000_s1116" style="position:absolute;left:973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HdcUA&#10;AADdAAAADwAAAGRycy9kb3ducmV2LnhtbESP0WrCQBRE34X+w3ILfdNNQ9EQ3YRSiFilYlM/4JK9&#10;TYLZuyG7xvTvu4WCj8PMnGE2+WQ6MdLgWssKnhcRCOLK6pZrBeevYp6AcB5ZY2eZFPyQgzx7mG0w&#10;1fbGnzSWvhYBwi5FBY33fSqlqxoy6Ba2Jw7etx0M+iCHWuoBbwFuOhlH0VIabDksNNjTW0PVpbwa&#10;BYctFbsi+SgO770fXy6n/bGTqNTT4/S6BuFp8vfwf3unFcRxsoK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cd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5" o:spid="_x0000_s1117" style="position:absolute;left:979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pTB8EA&#10;AADdAAAADwAAAGRycy9kb3ducmV2LnhtbERPy4rCMBTdC/5DuII7TS0ylGoUESo+cJhRP+DSXNti&#10;c1OaWOvfTxbCLA/nvVz3phYdta6yrGA2jUAQ51ZXXCi4XbNJAsJ5ZI21ZVLwJgfr1XCwxFTbF/9S&#10;d/GFCCHsUlRQet+kUrq8JINuahviwN1ta9AH2BZSt/gK4aaWcRR9SYMVh4YSG9qWlD8uT6PgtKNs&#10;nyXn7HRofDd//By/a4lKjUf9ZgHCU+//xR/3XiuI4yTMDW/CE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qUw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06" o:spid="_x0000_s1118" style="position:absolute;left:9849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2nMUA&#10;AADdAAAADwAAAGRycy9kb3ducmV2LnhtbESP3WrCQBSE7wu+w3IE7+rGICVGVxEh4g8t9ecBDtlj&#10;EsyeDdk1xrfvFgq9HGbmG2ax6k0tOmpdZVnBZByBIM6trrhQcL1k7wkI55E11pZJwYscrJaDtwWm&#10;2j75RN3ZFyJA2KWooPS+SaV0eUkG3dg2xMG72dagD7ItpG7xGeCmlnEUfUiDFYeFEhvalJTfzw+j&#10;4LilbJcln9lx3/huev8+fNUSlRoN+/UchKfe/4f/2jutII6TGfy+C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va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07" o:spid="_x0000_s1119" style="position:absolute;left:9907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J3MIA&#10;AADdAAAADwAAAGRycy9kb3ducmV2LnhtbERP3WrCMBS+H/gO4QjeralFhnaNIkKHrkyc2wMcmmNb&#10;bE5Kk7X17ZeLwS4/vv9sN5lWDNS7xrKCZRSDIC6tbrhS8P2VP69BOI+ssbVMCh7kYLedPWWYajvy&#10;Jw1XX4kQwi5FBbX3XSqlK2sy6CLbEQfuZnuDPsC+krrHMYSbViZx/CINNhwaauzoUFN5v/4YBcUb&#10;5cd8/ZEXp84Pq/vl/dxKVGoxn/avIDxN/l/85z5qBUmyCfvDm/A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hcn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08" o:spid="_x0000_s1120" style="position:absolute;left:9964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sR8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TpMoH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lsR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09" o:spid="_x0000_s1121" style="position:absolute;left:10022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yMMUA&#10;AADdAAAADwAAAGRycy9kb3ducmV2LnhtbESP0WrCQBRE3wX/YblC38ymoRQbXaUUUqxiaaMfcMle&#10;k+Du3ZDdxvj33ULBx2FmzjCrzWiNGKj3rWMFj0kKgrhyuuVawelYzBcgfEDWaByTght52KynkxXm&#10;2l35m4Yy1CJC2OeooAmhy6X0VUMWfeI64uidXW8xRNnXUvd4jXBrZJamz9Jiy3GhwY7eGqou5Y9V&#10;sH+nYlssDsX+owvD0+Vr92kkKvUwG1+XIAKN4R7+b2+1gix7ye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/Iw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10" o:spid="_x0000_s1122" style="position:absolute;left:10080;top:23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Xq8YA&#10;AADdAAAADwAAAGRycy9kb3ducmV2LnhtbESP3WrCQBSE7wt9h+UUvNNNo5QYs5FSSLEVS/15gEP2&#10;mASzZ0N2G+PbdwtCL4eZ+YbJ1qNpxUC9aywreJ5FIIhLqxuuFJyOxTQB4TyyxtYyKbiRg3X++JBh&#10;qu2V9zQcfCUChF2KCmrvu1RKV9Zk0M1sRxy8s+0N+iD7SuoerwFuWhlH0Ys02HBYqLGjt5rKy+HH&#10;KNi+U7Epkl2x/ej8sLh8f361EpWaPI2vKxCeRv8fvrc3WkEcL+fw9yY8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dXq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0" allowOverlap="1" wp14:anchorId="76F8389D" wp14:editId="2BA0DEF0">
                <wp:simplePos x="0" y="0"/>
                <wp:positionH relativeFrom="page">
                  <wp:posOffset>1566545</wp:posOffset>
                </wp:positionH>
                <wp:positionV relativeFrom="paragraph">
                  <wp:posOffset>368300</wp:posOffset>
                </wp:positionV>
                <wp:extent cx="4858385" cy="22860"/>
                <wp:effectExtent l="0" t="0" r="0" b="0"/>
                <wp:wrapNone/>
                <wp:docPr id="206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8385" cy="22860"/>
                          <a:chOff x="2467" y="580"/>
                          <a:chExt cx="7651" cy="36"/>
                        </a:xfrm>
                      </wpg:grpSpPr>
                      <wps:wsp>
                        <wps:cNvPr id="2064" name="Freeform 112"/>
                        <wps:cNvSpPr>
                          <a:spLocks/>
                        </wps:cNvSpPr>
                        <wps:spPr bwMode="auto">
                          <a:xfrm>
                            <a:off x="247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5" name="Freeform 113"/>
                        <wps:cNvSpPr>
                          <a:spLocks/>
                        </wps:cNvSpPr>
                        <wps:spPr bwMode="auto">
                          <a:xfrm>
                            <a:off x="253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" name="Freeform 114"/>
                        <wps:cNvSpPr>
                          <a:spLocks/>
                        </wps:cNvSpPr>
                        <wps:spPr bwMode="auto">
                          <a:xfrm>
                            <a:off x="25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7" name="Freeform 115"/>
                        <wps:cNvSpPr>
                          <a:spLocks/>
                        </wps:cNvSpPr>
                        <wps:spPr bwMode="auto">
                          <a:xfrm>
                            <a:off x="264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" name="Freeform 116"/>
                        <wps:cNvSpPr>
                          <a:spLocks/>
                        </wps:cNvSpPr>
                        <wps:spPr bwMode="auto">
                          <a:xfrm>
                            <a:off x="27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9" name="Freeform 117"/>
                        <wps:cNvSpPr>
                          <a:spLocks/>
                        </wps:cNvSpPr>
                        <wps:spPr bwMode="auto">
                          <a:xfrm>
                            <a:off x="276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" name="Freeform 118"/>
                        <wps:cNvSpPr>
                          <a:spLocks/>
                        </wps:cNvSpPr>
                        <wps:spPr bwMode="auto">
                          <a:xfrm>
                            <a:off x="282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1" name="Freeform 119"/>
                        <wps:cNvSpPr>
                          <a:spLocks/>
                        </wps:cNvSpPr>
                        <wps:spPr bwMode="auto">
                          <a:xfrm>
                            <a:off x="287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2" name="Freeform 120"/>
                        <wps:cNvSpPr>
                          <a:spLocks/>
                        </wps:cNvSpPr>
                        <wps:spPr bwMode="auto">
                          <a:xfrm>
                            <a:off x="293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3" name="Freeform 121"/>
                        <wps:cNvSpPr>
                          <a:spLocks/>
                        </wps:cNvSpPr>
                        <wps:spPr bwMode="auto">
                          <a:xfrm>
                            <a:off x="299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4" name="Freeform 122"/>
                        <wps:cNvSpPr>
                          <a:spLocks/>
                        </wps:cNvSpPr>
                        <wps:spPr bwMode="auto">
                          <a:xfrm>
                            <a:off x="305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" name="Freeform 123"/>
                        <wps:cNvSpPr>
                          <a:spLocks/>
                        </wps:cNvSpPr>
                        <wps:spPr bwMode="auto">
                          <a:xfrm>
                            <a:off x="311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6" name="Freeform 124"/>
                        <wps:cNvSpPr>
                          <a:spLocks/>
                        </wps:cNvSpPr>
                        <wps:spPr bwMode="auto">
                          <a:xfrm>
                            <a:off x="316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7" name="Freeform 125"/>
                        <wps:cNvSpPr>
                          <a:spLocks/>
                        </wps:cNvSpPr>
                        <wps:spPr bwMode="auto">
                          <a:xfrm>
                            <a:off x="322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8" name="Freeform 126"/>
                        <wps:cNvSpPr>
                          <a:spLocks/>
                        </wps:cNvSpPr>
                        <wps:spPr bwMode="auto">
                          <a:xfrm>
                            <a:off x="328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9" name="Freeform 127"/>
                        <wps:cNvSpPr>
                          <a:spLocks/>
                        </wps:cNvSpPr>
                        <wps:spPr bwMode="auto">
                          <a:xfrm>
                            <a:off x="334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" name="Freeform 128"/>
                        <wps:cNvSpPr>
                          <a:spLocks/>
                        </wps:cNvSpPr>
                        <wps:spPr bwMode="auto">
                          <a:xfrm>
                            <a:off x="339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1" name="Freeform 129"/>
                        <wps:cNvSpPr>
                          <a:spLocks/>
                        </wps:cNvSpPr>
                        <wps:spPr bwMode="auto">
                          <a:xfrm>
                            <a:off x="345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2" name="Freeform 130"/>
                        <wps:cNvSpPr>
                          <a:spLocks/>
                        </wps:cNvSpPr>
                        <wps:spPr bwMode="auto">
                          <a:xfrm>
                            <a:off x="351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" name="Freeform 131"/>
                        <wps:cNvSpPr>
                          <a:spLocks/>
                        </wps:cNvSpPr>
                        <wps:spPr bwMode="auto">
                          <a:xfrm>
                            <a:off x="357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" name="Freeform 132"/>
                        <wps:cNvSpPr>
                          <a:spLocks/>
                        </wps:cNvSpPr>
                        <wps:spPr bwMode="auto">
                          <a:xfrm>
                            <a:off x="362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5" name="Freeform 133"/>
                        <wps:cNvSpPr>
                          <a:spLocks/>
                        </wps:cNvSpPr>
                        <wps:spPr bwMode="auto">
                          <a:xfrm>
                            <a:off x="368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" name="Freeform 134"/>
                        <wps:cNvSpPr>
                          <a:spLocks/>
                        </wps:cNvSpPr>
                        <wps:spPr bwMode="auto">
                          <a:xfrm>
                            <a:off x="374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7" name="Freeform 135"/>
                        <wps:cNvSpPr>
                          <a:spLocks/>
                        </wps:cNvSpPr>
                        <wps:spPr bwMode="auto">
                          <a:xfrm>
                            <a:off x="380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" name="Freeform 136"/>
                        <wps:cNvSpPr>
                          <a:spLocks/>
                        </wps:cNvSpPr>
                        <wps:spPr bwMode="auto">
                          <a:xfrm>
                            <a:off x="385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" name="Freeform 137"/>
                        <wps:cNvSpPr>
                          <a:spLocks/>
                        </wps:cNvSpPr>
                        <wps:spPr bwMode="auto">
                          <a:xfrm>
                            <a:off x="391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" name="Freeform 138"/>
                        <wps:cNvSpPr>
                          <a:spLocks/>
                        </wps:cNvSpPr>
                        <wps:spPr bwMode="auto">
                          <a:xfrm>
                            <a:off x="397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1" name="Freeform 139"/>
                        <wps:cNvSpPr>
                          <a:spLocks/>
                        </wps:cNvSpPr>
                        <wps:spPr bwMode="auto">
                          <a:xfrm>
                            <a:off x="403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2" name="Freeform 140"/>
                        <wps:cNvSpPr>
                          <a:spLocks/>
                        </wps:cNvSpPr>
                        <wps:spPr bwMode="auto">
                          <a:xfrm>
                            <a:off x="408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" name="Freeform 141"/>
                        <wps:cNvSpPr>
                          <a:spLocks/>
                        </wps:cNvSpPr>
                        <wps:spPr bwMode="auto">
                          <a:xfrm>
                            <a:off x="414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" name="Freeform 142"/>
                        <wps:cNvSpPr>
                          <a:spLocks/>
                        </wps:cNvSpPr>
                        <wps:spPr bwMode="auto">
                          <a:xfrm>
                            <a:off x="420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5" name="Freeform 143"/>
                        <wps:cNvSpPr>
                          <a:spLocks/>
                        </wps:cNvSpPr>
                        <wps:spPr bwMode="auto">
                          <a:xfrm>
                            <a:off x="426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6" name="Freeform 144"/>
                        <wps:cNvSpPr>
                          <a:spLocks/>
                        </wps:cNvSpPr>
                        <wps:spPr bwMode="auto">
                          <a:xfrm>
                            <a:off x="431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" name="Freeform 145"/>
                        <wps:cNvSpPr>
                          <a:spLocks/>
                        </wps:cNvSpPr>
                        <wps:spPr bwMode="auto">
                          <a:xfrm>
                            <a:off x="437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8" name="Freeform 146"/>
                        <wps:cNvSpPr>
                          <a:spLocks/>
                        </wps:cNvSpPr>
                        <wps:spPr bwMode="auto">
                          <a:xfrm>
                            <a:off x="443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9" name="Freeform 147"/>
                        <wps:cNvSpPr>
                          <a:spLocks/>
                        </wps:cNvSpPr>
                        <wps:spPr bwMode="auto">
                          <a:xfrm>
                            <a:off x="449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0" name="Freeform 148"/>
                        <wps:cNvSpPr>
                          <a:spLocks/>
                        </wps:cNvSpPr>
                        <wps:spPr bwMode="auto">
                          <a:xfrm>
                            <a:off x="455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1" name="Freeform 149"/>
                        <wps:cNvSpPr>
                          <a:spLocks/>
                        </wps:cNvSpPr>
                        <wps:spPr bwMode="auto">
                          <a:xfrm>
                            <a:off x="46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" name="Freeform 150"/>
                        <wps:cNvSpPr>
                          <a:spLocks/>
                        </wps:cNvSpPr>
                        <wps:spPr bwMode="auto">
                          <a:xfrm>
                            <a:off x="466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3" name="Freeform 151"/>
                        <wps:cNvSpPr>
                          <a:spLocks/>
                        </wps:cNvSpPr>
                        <wps:spPr bwMode="auto">
                          <a:xfrm>
                            <a:off x="472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4" name="Freeform 152"/>
                        <wps:cNvSpPr>
                          <a:spLocks/>
                        </wps:cNvSpPr>
                        <wps:spPr bwMode="auto">
                          <a:xfrm>
                            <a:off x="478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5" name="Freeform 153"/>
                        <wps:cNvSpPr>
                          <a:spLocks/>
                        </wps:cNvSpPr>
                        <wps:spPr bwMode="auto">
                          <a:xfrm>
                            <a:off x="483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6" name="Freeform 154"/>
                        <wps:cNvSpPr>
                          <a:spLocks/>
                        </wps:cNvSpPr>
                        <wps:spPr bwMode="auto">
                          <a:xfrm>
                            <a:off x="489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" name="Freeform 155"/>
                        <wps:cNvSpPr>
                          <a:spLocks/>
                        </wps:cNvSpPr>
                        <wps:spPr bwMode="auto">
                          <a:xfrm>
                            <a:off x="495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8" name="Freeform 156"/>
                        <wps:cNvSpPr>
                          <a:spLocks/>
                        </wps:cNvSpPr>
                        <wps:spPr bwMode="auto">
                          <a:xfrm>
                            <a:off x="501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9" name="Freeform 157"/>
                        <wps:cNvSpPr>
                          <a:spLocks/>
                        </wps:cNvSpPr>
                        <wps:spPr bwMode="auto">
                          <a:xfrm>
                            <a:off x="506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0" name="Freeform 158"/>
                        <wps:cNvSpPr>
                          <a:spLocks/>
                        </wps:cNvSpPr>
                        <wps:spPr bwMode="auto">
                          <a:xfrm>
                            <a:off x="512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" name="Freeform 159"/>
                        <wps:cNvSpPr>
                          <a:spLocks/>
                        </wps:cNvSpPr>
                        <wps:spPr bwMode="auto">
                          <a:xfrm>
                            <a:off x="518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2" name="Freeform 160"/>
                        <wps:cNvSpPr>
                          <a:spLocks/>
                        </wps:cNvSpPr>
                        <wps:spPr bwMode="auto">
                          <a:xfrm>
                            <a:off x="524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3" name="Freeform 161"/>
                        <wps:cNvSpPr>
                          <a:spLocks/>
                        </wps:cNvSpPr>
                        <wps:spPr bwMode="auto">
                          <a:xfrm>
                            <a:off x="529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" name="Freeform 162"/>
                        <wps:cNvSpPr>
                          <a:spLocks/>
                        </wps:cNvSpPr>
                        <wps:spPr bwMode="auto">
                          <a:xfrm>
                            <a:off x="535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5" name="Freeform 163"/>
                        <wps:cNvSpPr>
                          <a:spLocks/>
                        </wps:cNvSpPr>
                        <wps:spPr bwMode="auto">
                          <a:xfrm>
                            <a:off x="541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" name="Freeform 164"/>
                        <wps:cNvSpPr>
                          <a:spLocks/>
                        </wps:cNvSpPr>
                        <wps:spPr bwMode="auto">
                          <a:xfrm>
                            <a:off x="547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" name="Freeform 165"/>
                        <wps:cNvSpPr>
                          <a:spLocks/>
                        </wps:cNvSpPr>
                        <wps:spPr bwMode="auto">
                          <a:xfrm>
                            <a:off x="552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8" name="Freeform 166"/>
                        <wps:cNvSpPr>
                          <a:spLocks/>
                        </wps:cNvSpPr>
                        <wps:spPr bwMode="auto">
                          <a:xfrm>
                            <a:off x="558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9" name="Freeform 167"/>
                        <wps:cNvSpPr>
                          <a:spLocks/>
                        </wps:cNvSpPr>
                        <wps:spPr bwMode="auto">
                          <a:xfrm>
                            <a:off x="564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0" name="Freeform 168"/>
                        <wps:cNvSpPr>
                          <a:spLocks/>
                        </wps:cNvSpPr>
                        <wps:spPr bwMode="auto">
                          <a:xfrm>
                            <a:off x="570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1" name="Freeform 169"/>
                        <wps:cNvSpPr>
                          <a:spLocks/>
                        </wps:cNvSpPr>
                        <wps:spPr bwMode="auto">
                          <a:xfrm>
                            <a:off x="575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2" name="Freeform 170"/>
                        <wps:cNvSpPr>
                          <a:spLocks/>
                        </wps:cNvSpPr>
                        <wps:spPr bwMode="auto">
                          <a:xfrm>
                            <a:off x="581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" name="Freeform 171"/>
                        <wps:cNvSpPr>
                          <a:spLocks/>
                        </wps:cNvSpPr>
                        <wps:spPr bwMode="auto">
                          <a:xfrm>
                            <a:off x="587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4" name="Freeform 172"/>
                        <wps:cNvSpPr>
                          <a:spLocks/>
                        </wps:cNvSpPr>
                        <wps:spPr bwMode="auto">
                          <a:xfrm>
                            <a:off x="593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5" name="Freeform 173"/>
                        <wps:cNvSpPr>
                          <a:spLocks/>
                        </wps:cNvSpPr>
                        <wps:spPr bwMode="auto">
                          <a:xfrm>
                            <a:off x="599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" name="Freeform 174"/>
                        <wps:cNvSpPr>
                          <a:spLocks/>
                        </wps:cNvSpPr>
                        <wps:spPr bwMode="auto">
                          <a:xfrm>
                            <a:off x="604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" name="Freeform 175"/>
                        <wps:cNvSpPr>
                          <a:spLocks/>
                        </wps:cNvSpPr>
                        <wps:spPr bwMode="auto">
                          <a:xfrm>
                            <a:off x="610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" name="Freeform 176"/>
                        <wps:cNvSpPr>
                          <a:spLocks/>
                        </wps:cNvSpPr>
                        <wps:spPr bwMode="auto">
                          <a:xfrm>
                            <a:off x="616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9" name="Freeform 177"/>
                        <wps:cNvSpPr>
                          <a:spLocks/>
                        </wps:cNvSpPr>
                        <wps:spPr bwMode="auto">
                          <a:xfrm>
                            <a:off x="622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0" name="Freeform 178"/>
                        <wps:cNvSpPr>
                          <a:spLocks/>
                        </wps:cNvSpPr>
                        <wps:spPr bwMode="auto">
                          <a:xfrm>
                            <a:off x="627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1" name="Freeform 179"/>
                        <wps:cNvSpPr>
                          <a:spLocks/>
                        </wps:cNvSpPr>
                        <wps:spPr bwMode="auto">
                          <a:xfrm>
                            <a:off x="633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2" name="Freeform 180"/>
                        <wps:cNvSpPr>
                          <a:spLocks/>
                        </wps:cNvSpPr>
                        <wps:spPr bwMode="auto">
                          <a:xfrm>
                            <a:off x="639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" name="Freeform 181"/>
                        <wps:cNvSpPr>
                          <a:spLocks/>
                        </wps:cNvSpPr>
                        <wps:spPr bwMode="auto">
                          <a:xfrm>
                            <a:off x="645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" name="Freeform 182"/>
                        <wps:cNvSpPr>
                          <a:spLocks/>
                        </wps:cNvSpPr>
                        <wps:spPr bwMode="auto">
                          <a:xfrm>
                            <a:off x="650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5" name="Freeform 183"/>
                        <wps:cNvSpPr>
                          <a:spLocks/>
                        </wps:cNvSpPr>
                        <wps:spPr bwMode="auto">
                          <a:xfrm>
                            <a:off x="656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6" name="Freeform 184"/>
                        <wps:cNvSpPr>
                          <a:spLocks/>
                        </wps:cNvSpPr>
                        <wps:spPr bwMode="auto">
                          <a:xfrm>
                            <a:off x="662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" name="Freeform 185"/>
                        <wps:cNvSpPr>
                          <a:spLocks/>
                        </wps:cNvSpPr>
                        <wps:spPr bwMode="auto">
                          <a:xfrm>
                            <a:off x="668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" name="Freeform 186"/>
                        <wps:cNvSpPr>
                          <a:spLocks/>
                        </wps:cNvSpPr>
                        <wps:spPr bwMode="auto">
                          <a:xfrm>
                            <a:off x="673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9" name="Freeform 187"/>
                        <wps:cNvSpPr>
                          <a:spLocks/>
                        </wps:cNvSpPr>
                        <wps:spPr bwMode="auto">
                          <a:xfrm>
                            <a:off x="679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" name="Freeform 188"/>
                        <wps:cNvSpPr>
                          <a:spLocks/>
                        </wps:cNvSpPr>
                        <wps:spPr bwMode="auto">
                          <a:xfrm>
                            <a:off x="685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1" name="Freeform 189"/>
                        <wps:cNvSpPr>
                          <a:spLocks/>
                        </wps:cNvSpPr>
                        <wps:spPr bwMode="auto">
                          <a:xfrm>
                            <a:off x="691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" name="Freeform 190"/>
                        <wps:cNvSpPr>
                          <a:spLocks/>
                        </wps:cNvSpPr>
                        <wps:spPr bwMode="auto">
                          <a:xfrm>
                            <a:off x="696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" name="Freeform 191"/>
                        <wps:cNvSpPr>
                          <a:spLocks/>
                        </wps:cNvSpPr>
                        <wps:spPr bwMode="auto">
                          <a:xfrm>
                            <a:off x="702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" name="Freeform 192"/>
                        <wps:cNvSpPr>
                          <a:spLocks/>
                        </wps:cNvSpPr>
                        <wps:spPr bwMode="auto">
                          <a:xfrm>
                            <a:off x="708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5" name="Freeform 193"/>
                        <wps:cNvSpPr>
                          <a:spLocks/>
                        </wps:cNvSpPr>
                        <wps:spPr bwMode="auto">
                          <a:xfrm>
                            <a:off x="714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6" name="Freeform 194"/>
                        <wps:cNvSpPr>
                          <a:spLocks/>
                        </wps:cNvSpPr>
                        <wps:spPr bwMode="auto">
                          <a:xfrm>
                            <a:off x="719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" name="Freeform 195"/>
                        <wps:cNvSpPr>
                          <a:spLocks/>
                        </wps:cNvSpPr>
                        <wps:spPr bwMode="auto">
                          <a:xfrm>
                            <a:off x="725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" name="Freeform 196"/>
                        <wps:cNvSpPr>
                          <a:spLocks/>
                        </wps:cNvSpPr>
                        <wps:spPr bwMode="auto">
                          <a:xfrm>
                            <a:off x="731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" name="Freeform 197"/>
                        <wps:cNvSpPr>
                          <a:spLocks/>
                        </wps:cNvSpPr>
                        <wps:spPr bwMode="auto">
                          <a:xfrm>
                            <a:off x="737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" name="Freeform 198"/>
                        <wps:cNvSpPr>
                          <a:spLocks/>
                        </wps:cNvSpPr>
                        <wps:spPr bwMode="auto">
                          <a:xfrm>
                            <a:off x="743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" name="Freeform 199"/>
                        <wps:cNvSpPr>
                          <a:spLocks/>
                        </wps:cNvSpPr>
                        <wps:spPr bwMode="auto">
                          <a:xfrm>
                            <a:off x="748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" name="Freeform 200"/>
                        <wps:cNvSpPr>
                          <a:spLocks/>
                        </wps:cNvSpPr>
                        <wps:spPr bwMode="auto">
                          <a:xfrm>
                            <a:off x="754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" name="Freeform 201"/>
                        <wps:cNvSpPr>
                          <a:spLocks/>
                        </wps:cNvSpPr>
                        <wps:spPr bwMode="auto">
                          <a:xfrm>
                            <a:off x="760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" name="Freeform 202"/>
                        <wps:cNvSpPr>
                          <a:spLocks/>
                        </wps:cNvSpPr>
                        <wps:spPr bwMode="auto">
                          <a:xfrm>
                            <a:off x="766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" name="Freeform 203"/>
                        <wps:cNvSpPr>
                          <a:spLocks/>
                        </wps:cNvSpPr>
                        <wps:spPr bwMode="auto">
                          <a:xfrm>
                            <a:off x="771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" name="Freeform 204"/>
                        <wps:cNvSpPr>
                          <a:spLocks/>
                        </wps:cNvSpPr>
                        <wps:spPr bwMode="auto">
                          <a:xfrm>
                            <a:off x="777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" name="Freeform 205"/>
                        <wps:cNvSpPr>
                          <a:spLocks/>
                        </wps:cNvSpPr>
                        <wps:spPr bwMode="auto">
                          <a:xfrm>
                            <a:off x="783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" name="Freeform 206"/>
                        <wps:cNvSpPr>
                          <a:spLocks/>
                        </wps:cNvSpPr>
                        <wps:spPr bwMode="auto">
                          <a:xfrm>
                            <a:off x="78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" name="Freeform 207"/>
                        <wps:cNvSpPr>
                          <a:spLocks/>
                        </wps:cNvSpPr>
                        <wps:spPr bwMode="auto">
                          <a:xfrm>
                            <a:off x="794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" name="Freeform 208"/>
                        <wps:cNvSpPr>
                          <a:spLocks/>
                        </wps:cNvSpPr>
                        <wps:spPr bwMode="auto">
                          <a:xfrm>
                            <a:off x="800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" name="Freeform 209"/>
                        <wps:cNvSpPr>
                          <a:spLocks/>
                        </wps:cNvSpPr>
                        <wps:spPr bwMode="auto">
                          <a:xfrm>
                            <a:off x="806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" name="Freeform 210"/>
                        <wps:cNvSpPr>
                          <a:spLocks/>
                        </wps:cNvSpPr>
                        <wps:spPr bwMode="auto">
                          <a:xfrm>
                            <a:off x="812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" name="Freeform 211"/>
                        <wps:cNvSpPr>
                          <a:spLocks/>
                        </wps:cNvSpPr>
                        <wps:spPr bwMode="auto">
                          <a:xfrm>
                            <a:off x="817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" name="Freeform 212"/>
                        <wps:cNvSpPr>
                          <a:spLocks/>
                        </wps:cNvSpPr>
                        <wps:spPr bwMode="auto">
                          <a:xfrm>
                            <a:off x="823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" name="Freeform 213"/>
                        <wps:cNvSpPr>
                          <a:spLocks/>
                        </wps:cNvSpPr>
                        <wps:spPr bwMode="auto">
                          <a:xfrm>
                            <a:off x="829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" name="Freeform 214"/>
                        <wps:cNvSpPr>
                          <a:spLocks/>
                        </wps:cNvSpPr>
                        <wps:spPr bwMode="auto">
                          <a:xfrm>
                            <a:off x="835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" name="Freeform 215"/>
                        <wps:cNvSpPr>
                          <a:spLocks/>
                        </wps:cNvSpPr>
                        <wps:spPr bwMode="auto">
                          <a:xfrm>
                            <a:off x="840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" name="Freeform 216"/>
                        <wps:cNvSpPr>
                          <a:spLocks/>
                        </wps:cNvSpPr>
                        <wps:spPr bwMode="auto">
                          <a:xfrm>
                            <a:off x="846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" name="Freeform 217"/>
                        <wps:cNvSpPr>
                          <a:spLocks/>
                        </wps:cNvSpPr>
                        <wps:spPr bwMode="auto">
                          <a:xfrm>
                            <a:off x="852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" name="Freeform 218"/>
                        <wps:cNvSpPr>
                          <a:spLocks/>
                        </wps:cNvSpPr>
                        <wps:spPr bwMode="auto">
                          <a:xfrm>
                            <a:off x="858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" name="Freeform 219"/>
                        <wps:cNvSpPr>
                          <a:spLocks/>
                        </wps:cNvSpPr>
                        <wps:spPr bwMode="auto">
                          <a:xfrm>
                            <a:off x="864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" name="Freeform 220"/>
                        <wps:cNvSpPr>
                          <a:spLocks/>
                        </wps:cNvSpPr>
                        <wps:spPr bwMode="auto">
                          <a:xfrm>
                            <a:off x="869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" name="Freeform 221"/>
                        <wps:cNvSpPr>
                          <a:spLocks/>
                        </wps:cNvSpPr>
                        <wps:spPr bwMode="auto">
                          <a:xfrm>
                            <a:off x="875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" name="Freeform 222"/>
                        <wps:cNvSpPr>
                          <a:spLocks/>
                        </wps:cNvSpPr>
                        <wps:spPr bwMode="auto">
                          <a:xfrm>
                            <a:off x="881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" name="Freeform 223"/>
                        <wps:cNvSpPr>
                          <a:spLocks/>
                        </wps:cNvSpPr>
                        <wps:spPr bwMode="auto">
                          <a:xfrm>
                            <a:off x="887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" name="Freeform 224"/>
                        <wps:cNvSpPr>
                          <a:spLocks/>
                        </wps:cNvSpPr>
                        <wps:spPr bwMode="auto">
                          <a:xfrm>
                            <a:off x="892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" name="Freeform 225"/>
                        <wps:cNvSpPr>
                          <a:spLocks/>
                        </wps:cNvSpPr>
                        <wps:spPr bwMode="auto">
                          <a:xfrm>
                            <a:off x="898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" name="Freeform 226"/>
                        <wps:cNvSpPr>
                          <a:spLocks/>
                        </wps:cNvSpPr>
                        <wps:spPr bwMode="auto">
                          <a:xfrm>
                            <a:off x="904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" name="Freeform 227"/>
                        <wps:cNvSpPr>
                          <a:spLocks/>
                        </wps:cNvSpPr>
                        <wps:spPr bwMode="auto">
                          <a:xfrm>
                            <a:off x="910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" name="Freeform 228"/>
                        <wps:cNvSpPr>
                          <a:spLocks/>
                        </wps:cNvSpPr>
                        <wps:spPr bwMode="auto">
                          <a:xfrm>
                            <a:off x="915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" name="Freeform 229"/>
                        <wps:cNvSpPr>
                          <a:spLocks/>
                        </wps:cNvSpPr>
                        <wps:spPr bwMode="auto">
                          <a:xfrm>
                            <a:off x="9215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" name="Freeform 230"/>
                        <wps:cNvSpPr>
                          <a:spLocks/>
                        </wps:cNvSpPr>
                        <wps:spPr bwMode="auto">
                          <a:xfrm>
                            <a:off x="927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" name="Freeform 231"/>
                        <wps:cNvSpPr>
                          <a:spLocks/>
                        </wps:cNvSpPr>
                        <wps:spPr bwMode="auto">
                          <a:xfrm>
                            <a:off x="933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" name="Freeform 232"/>
                        <wps:cNvSpPr>
                          <a:spLocks/>
                        </wps:cNvSpPr>
                        <wps:spPr bwMode="auto">
                          <a:xfrm>
                            <a:off x="9388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" name="Freeform 233"/>
                        <wps:cNvSpPr>
                          <a:spLocks/>
                        </wps:cNvSpPr>
                        <wps:spPr bwMode="auto">
                          <a:xfrm>
                            <a:off x="944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" name="Freeform 234"/>
                        <wps:cNvSpPr>
                          <a:spLocks/>
                        </wps:cNvSpPr>
                        <wps:spPr bwMode="auto">
                          <a:xfrm>
                            <a:off x="9503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" name="Freeform 235"/>
                        <wps:cNvSpPr>
                          <a:spLocks/>
                        </wps:cNvSpPr>
                        <wps:spPr bwMode="auto">
                          <a:xfrm>
                            <a:off x="956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" name="Freeform 236"/>
                        <wps:cNvSpPr>
                          <a:spLocks/>
                        </wps:cNvSpPr>
                        <wps:spPr bwMode="auto">
                          <a:xfrm>
                            <a:off x="961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" name="Freeform 237"/>
                        <wps:cNvSpPr>
                          <a:spLocks/>
                        </wps:cNvSpPr>
                        <wps:spPr bwMode="auto">
                          <a:xfrm>
                            <a:off x="9676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" name="Freeform 238"/>
                        <wps:cNvSpPr>
                          <a:spLocks/>
                        </wps:cNvSpPr>
                        <wps:spPr bwMode="auto">
                          <a:xfrm>
                            <a:off x="973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" name="Freeform 239"/>
                        <wps:cNvSpPr>
                          <a:spLocks/>
                        </wps:cNvSpPr>
                        <wps:spPr bwMode="auto">
                          <a:xfrm>
                            <a:off x="9791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" name="Freeform 240"/>
                        <wps:cNvSpPr>
                          <a:spLocks/>
                        </wps:cNvSpPr>
                        <wps:spPr bwMode="auto">
                          <a:xfrm>
                            <a:off x="9849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" name="Freeform 241"/>
                        <wps:cNvSpPr>
                          <a:spLocks/>
                        </wps:cNvSpPr>
                        <wps:spPr bwMode="auto">
                          <a:xfrm>
                            <a:off x="9907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" name="Freeform 242"/>
                        <wps:cNvSpPr>
                          <a:spLocks/>
                        </wps:cNvSpPr>
                        <wps:spPr bwMode="auto">
                          <a:xfrm>
                            <a:off x="9964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" name="Freeform 243"/>
                        <wps:cNvSpPr>
                          <a:spLocks/>
                        </wps:cNvSpPr>
                        <wps:spPr bwMode="auto">
                          <a:xfrm>
                            <a:off x="10022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" name="Freeform 244"/>
                        <wps:cNvSpPr>
                          <a:spLocks/>
                        </wps:cNvSpPr>
                        <wps:spPr bwMode="auto">
                          <a:xfrm>
                            <a:off x="10080" y="59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123.35pt;margin-top:29pt;width:382.55pt;height:1.8pt;z-index:-251687936;mso-position-horizontal-relative:page" coordorigin="2467,580" coordsize="7651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" o:allowincell="f">
                <v:shape id="Freeform 112" o:spid="_x0000_s1027" style="position:absolute;left:247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/RGcQA&#10;AADdAAAADwAAAGRycy9kb3ducmV2LnhtbESP3YrCMBSE7xd8h3AE79ZUEZHaVESo6IqLfw9waI5t&#10;sTkpTazdt98sCHs5zMw3TLLqTS06al1lWcFkHIEgzq2uuFBwu2afCxDOI2usLZOCH3KwSgcfCcba&#10;vvhM3cUXIkDYxaig9L6JpXR5SQbd2DbEwbvb1qAPsi2kbvEV4KaW0yiaS4MVh4USG9qUlD8uT6Pg&#10;sKVsly2O2WHf+G72OH191xKVGg379RKEp97/h9/tnVYwjeYz+Hs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0R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3" o:spid="_x0000_s1028" style="position:absolute;left:253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N0gsQA&#10;AADdAAAADwAAAGRycy9kb3ducmV2LnhtbESP3YrCMBSE7wXfIRzBuzVVVKRrFBEq/rCi7j7AoTnb&#10;FpuT0sRa394IgpfDzHzDzJetKUVDtSssKxgOIhDEqdUFZwr+fpOvGQjnkTWWlknBgxwsF93OHGNt&#10;73ym5uIzESDsYlSQe1/FUro0J4NuYCvi4P3b2qAPss6krvEe4KaUoyiaSoMFh4UcK1rnlF4vN6Pg&#10;sKFkm8x+ksOu8s34etofS4lK9Xvt6huEp9Z/wu/2VisYRdMJ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jdI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4" o:spid="_x0000_s1029" style="position:absolute;left:25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Hq9cQA&#10;AADdAAAADwAAAGRycy9kb3ducmV2LnhtbESP0YrCMBRE3wX/IdyFfdN0ZSnSNYoIFV1RtOsHXJpr&#10;W2xuShNr9++NIPg4zMwZZrboTS06al1lWcHXOAJBnFtdcaHg/JeOpiCcR9ZYWyYF/+RgMR8OZpho&#10;e+cTdZkvRICwS1BB6X2TSOnykgy6sW2Ig3exrUEfZFtI3eI9wE0tJ1EUS4MVh4USG1qVlF+zm1Gw&#10;W1O6Saf7dLdtfPd9Pf4eaolKfX70yx8Qnnr/Dr/aG61gEsUx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6v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15" o:spid="_x0000_s1030" style="position:absolute;left:264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PbsMA&#10;AADdAAAADwAAAGRycy9kb3ducmV2LnhtbESP3YrCMBSE7xd8h3CEvdNUWVSqUUSouIri3wMcmmNb&#10;bE5Kk6317Y0g7OUwM98ws0VrStFQ7QrLCgb9CARxanXBmYLrJelNQDiPrLG0TAqe5GAx73zNMNb2&#10;wSdqzj4TAcIuRgW591UspUtzMuj6tiIO3s3WBn2QdSZ1jY8AN6UcRtFIGiw4LORY0Sqn9H7+Mwp2&#10;a0o2yWSf7H4r3/zcj9tDKVGp7267nILw1Pr/8Ke90QqG0WgM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1P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16" o:spid="_x0000_s1031" style="position:absolute;left:27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bHMIA&#10;AADdAAAADwAAAGRycy9kb3ducmV2LnhtbERP3WqDMBS+H/Qdwinsbo2TIcU1Shk4uslK5/YAB3Oq&#10;ojkRk1n79s3FoJcf3/8uX8wgZppcZ1nB8yYCQVxb3XGj4PeneNqCcB5Z42CZFFzJQZ6tHnaYanvh&#10;b5or34gQwi5FBa33Yyqlq1sy6DZ2JA7c2U4GfYBTI/WElxBuBhlHUSINdhwaWhzpraW6r/6MgvKd&#10;ikOx/SrKj9HPL/3p8zhIVOpxvexfQXha/F387z5oBXGUhLnhTXgC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4ts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17" o:spid="_x0000_s1032" style="position:absolute;left:276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5+h8UA&#10;AADdAAAADwAAAGRycy9kb3ducmV2LnhtbESP0WrCQBRE3wv+w3IF35qNIkHTrCJCim2oWNsPuGSv&#10;STB7N2S3Mf37riD0cZiZM0y2HU0rBupdY1nBPIpBEJdWN1wp+P7Kn1cgnEfW2FomBb/kYLuZPGWY&#10;anvjTxrOvhIBwi5FBbX3XSqlK2sy6CLbEQfvYnuDPsi+krrHW4CbVi7iOJEGGw4LNXa0r6m8nn+M&#10;guKV8kO++siLt84Py+vp/dhKVGo2HXcvIDyN/j/8aB+0gkWcrO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n6H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18" o:spid="_x0000_s1033" style="position:absolute;left:282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1Bx8IA&#10;AADdAAAADwAAAGRycy9kb3ducmV2LnhtbERP3WrCMBS+H+wdwhl4N1NFtlKNIoOOqky0+gCH5tgW&#10;m5PSxLa+/XIx2OXH97/ajKYRPXWutqxgNo1AEBdW11wquF7S9xiE88gaG8uk4EkONuvXlxUm2g58&#10;pj73pQgh7BJUUHnfJlK6oiKDbmpb4sDdbGfQB9iVUnc4hHDTyHkUfUiDNYeGClv6qqi45w+j4PBN&#10;aZbGP+lh1/p+cT/tj41EpSZv43YJwtPo/8V/7kwrmEef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UH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19" o:spid="_x0000_s1034" style="position:absolute;left:287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HkXM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4u4S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HkX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20" o:spid="_x0000_s1035" style="position:absolute;left:293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N6K8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fQd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Tei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1" o:spid="_x0000_s1036" style="position:absolute;left:299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/fsMQA&#10;AADdAAAADwAAAGRycy9kb3ducmV2LnhtbESP3YrCMBSE7wXfIRzBuzX1B5VqFBEqrqLsuvsAh+bY&#10;FpuT0mRrfXsjLHg5zMw3zHLdmlI0VLvCsoLhIAJBnFpdcKbg9yf5mINwHlljaZkUPMjBetXtLDHW&#10;9s7f1Fx8JgKEXYwKcu+rWEqX5mTQDWxFHLyrrQ36IOtM6hrvAW5KOYqiqTRYcFjIsaJtTunt8mcU&#10;HHeU7JP5KTl+Vr6Z3L4O51KiUv1eu1mA8NT6d/i/vdcKRtFsDK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f37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2" o:spid="_x0000_s1037" style="position:absolute;left:305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HxMMA&#10;AADdAAAADwAAAGRycy9kb3ducmV2LnhtbESP3YrCMBSE7xd8h3AE79ZUkV2pRhGhoiuKfw9waI5t&#10;sTkpTaz17Y0g7OUwM98w03lrStFQ7QrLCgb9CARxanXBmYLLOfkeg3AeWWNpmRQ8ycF81vmaYqzt&#10;g4/UnHwmAoRdjApy76tYSpfmZND1bUUcvKutDfog60zqGh8Bbko5jKIfabDgsJBjRcuc0tvpbhRs&#10;V5Ssk/Eu2W4q34xuh799KVGpXrddTEB4av1/+NNeawXD6Hc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ZHx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23" o:spid="_x0000_s1038" style="position:absolute;left:311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iX8QA&#10;AADdAAAADwAAAGRycy9kb3ducmV2LnhtbESP3YrCMBSE7wXfIRzBuzVV/KMaRYSKqyi77j7AoTm2&#10;xeakNNla394IC14OM/MNs1y3phQN1a6wrGA4iEAQp1YXnCn4/Uk+5iCcR9ZYWiYFD3KwXnU7S4y1&#10;vfM3NRefiQBhF6OC3PsqltKlORl0A1sRB+9qa4M+yDqTusZ7gJtSjqJoKg0WHBZyrGibU3q7/BkF&#10;xx0l+2R+So6flW/Gt6/DuZSoVL/XbhYgPLX+Hf5v77WCUTSbwOtNe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64l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4" o:spid="_x0000_s1039" style="position:absolute;left:316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h8KMMA&#10;AADdAAAADwAAAGRycy9kb3ducmV2LnhtbESP3YrCMBSE7xd8h3CEvdNUWVSqUUSouIri3wMcmmNb&#10;bE5Kk6317Y0g7OUwM98ws0VrStFQ7QrLCgb9CARxanXBmYLrJelNQDiPrLG0TAqe5GAx73zNMNb2&#10;wSdqzj4TAcIuRgW591UspUtzMuj6tiIO3s3WBn2QdSZ1jY8AN6UcRtFIGiw4LORY0Sqn9H7+Mwp2&#10;a0o2yWSf7H4r3/zcj9tDKVGp7267nILw1Pr/8Ke90QqG0Xg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h8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25" o:spid="_x0000_s1040" style="position:absolute;left:322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Zs8QA&#10;AADdAAAADwAAAGRycy9kb3ducmV2LnhtbESP3YrCMBSE7wXfIRzBuzVVRKVrFBEq/rCi7j7AoTnb&#10;FpuT0sRa394IgpfDzHzDzJetKUVDtSssKxgOIhDEqdUFZwr+fpOvGQjnkTWWlknBgxwsF93OHGNt&#10;73ym5uIzESDsYlSQe1/FUro0J4NuYCvi4P3b2qAPss6krvEe4KaUoyiaSIMFh4UcK1rnlF4vN6Pg&#10;sKFkm8x+ksOu8s34etofS4lK9Xvt6huEp9Z/wu/2VisYRdMp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k2b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26" o:spid="_x0000_s1041" style="position:absolute;left:328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tNwcIA&#10;AADdAAAADwAAAGRycy9kb3ducmV2LnhtbERP3WrCMBS+H+wdwhl4N1NFtlKNIoOOqky0+gCH5tgW&#10;m5PSxLa+/XIx2OXH97/ajKYRPXWutqxgNo1AEBdW11wquF7S9xiE88gaG8uk4EkONuvXlxUm2g58&#10;pj73pQgh7BJUUHnfJlK6oiKDbmpb4sDdbGfQB9iVUnc4hHDTyHkUfUiDNYeGClv6qqi45w+j4PBN&#10;aZbGP+lh1/p+cT/tj41EpSZv43YJwtPo/8V/7kwrmEef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03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27" o:spid="_x0000_s1042" style="position:absolute;left:334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oWsYA&#10;AADdAAAADwAAAGRycy9kb3ducmV2LnhtbESP0WrCQBRE3wv+w3ILfdNNQ2ltdA1SSIkVxaofcMle&#10;k2D2bsiuSfr33YLQx2FmzjDLdDSN6KlztWUFz7MIBHFhdc2lgvMpm85BOI+ssbFMCn7IQbqaPCwx&#10;0Xbgb+qPvhQBwi5BBZX3bSKlKyoy6Ga2JQ7exXYGfZBdKXWHQ4CbRsZR9CoN1hwWKmzpo6LierwZ&#10;BdtPyvJsvsu2m9b3L9fD176RqNTT47hegPA0+v/wvZ1rBXH09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foW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28" o:spid="_x0000_s1043" style="position:absolute;left:339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gx4MIA&#10;AADdAAAADwAAAGRycy9kb3ducmV2LnhtbERP3WrCMBS+H/gO4Qi7W1NlSOmMMgYVXVG2zgc4NMe2&#10;2JyUJrbd25sLwcuP73+9nUwrBupdY1nBIopBEJdWN1wpOP9lbwkI55E1tpZJwT852G5mL2tMtR35&#10;l4bCVyKEsEtRQe19l0rpypoMush2xIG72N6gD7CvpO5xDOGmlcs4XkmDDYeGGjv6qqm8FjejIN9R&#10;ts+SY5YfOj+8X3++T61EpV7n0+cHCE+Tf4of7r1WsIyTsD+8CU9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DH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29" o:spid="_x0000_s1044" style="position:absolute;left:345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Ue8MA&#10;AADdAAAADwAAAGRycy9kb3ducmV2LnhtbESP3YrCMBSE7wXfIRzBO00VWUo1iggVf1jZVR/g0Bzb&#10;YnNSmljr25uFBS+HmfmGWaw6U4mWGldaVjAZRyCIM6tLzhVcL+koBuE8ssbKMil4kYPVst9bYKLt&#10;k3+pPftcBAi7BBUU3teJlC4ryKAb25o4eDfbGPRBNrnUDT4D3FRyGkVf0mDJYaHAmjYFZffzwyg4&#10;bindpfF3etzXvp3dfw6nSqJSw0G3noPw1PlP+L+90wqmUTyB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SUe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30" o:spid="_x0000_s1045" style="position:absolute;left:351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YKDMQA&#10;AADdAAAADwAAAGRycy9kb3ducmV2LnhtbESP3YrCMBSE74V9h3AWvNPUIkupRhGhiz+s+PcAh+bY&#10;FpuT0mRrfXuzsODlMDPfMPNlb2rRUesqywom4wgEcW51xYWC6yUbJSCcR9ZYWyYFT3KwXHwM5phq&#10;++ATdWdfiABhl6KC0vsmldLlJRl0Y9sQB+9mW4M+yLaQusVHgJtaxlH0JQ1WHBZKbGhdUn4//xoF&#10;+2/KNlnyk+23je+m9+PuUEtUavjZr2YgPPX+Hf5vb7SCOEpi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GCg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31" o:spid="_x0000_s1046" style="position:absolute;left:357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l8UA&#10;AADdAAAADwAAAGRycy9kb3ducmV2LnhtbESP0WrCQBRE3wv+w3IF35qNWkpIXaUIEVux1NgPuGRv&#10;k+Du3ZBdY/r33YLQx2FmzjCrzWiNGKj3rWMF8yQFQVw53XKt4OtcPGYgfEDWaByTgh/ysFlPHlaY&#10;a3fjEw1lqEWEsM9RQRNCl0vpq4Ys+sR1xNH7dr3FEGVfS93jLcKtkYs0fZYWW44LDXa0bai6lFer&#10;4LCjYl9kx+Lw1oXh6fL5/mEkKjWbjq8vIAKN4T98b++1gkWaLeH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q+X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2" o:spid="_x0000_s1047" style="position:absolute;left:362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M348UA&#10;AADdAAAADwAAAGRycy9kb3ducmV2LnhtbESP0WrCQBRE3wX/YbkF38ymIiWkWUWEiFUqrfUDLtlr&#10;EszeDbvbmP59t1DwcZiZM0yxHk0nBnK+tazgOUlBEFdWt1wruHyV8wyED8gaO8uk4Ic8rFfTSYG5&#10;tnf+pOEcahEh7HNU0ITQ51L6qiGDPrE9cfSu1hkMUbpaaof3CDedXKTpizTYclxosKdtQ9Xt/G0U&#10;HHdU7svsvTy+9WFY3j4Op06iUrOncfMKItAYHuH/9l4rWKTZEv7ex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zf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3" o:spid="_x0000_s1048" style="position:absolute;left:368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+SeMUA&#10;AADdAAAADwAAAGRycy9kb3ducmV2LnhtbESP0WrCQBRE3wv+w3IF35qNYktIXaUIEVux1NgPuGRv&#10;k+Du3ZBdY/r33YLQx2FmzjCrzWiNGKj3rWMF8yQFQVw53XKt4OtcPGYgfEDWaByTgh/ysFlPHlaY&#10;a3fjEw1lqEWEsM9RQRNCl0vpq4Ys+sR1xNH7dr3FEGVfS93jLcKtkYs0fZYWW44LDXa0bai6lFer&#10;4LCjYl9kx+Lw1oVhefl8/zASlZpNx9cXEIHG8B++t/dawSLNnu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75J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4" o:spid="_x0000_s1049" style="position:absolute;left:374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0MD8UA&#10;AADdAAAADwAAAGRycy9kb3ducmV2LnhtbESP0WrCQBRE3wv+w3IF3+pGEQnRVUohkiqWVvsBl+xt&#10;EszeDbvbJP59tyD0cZiZM8x2P5pW9OR8Y1nBYp6AIC6tbrhS8HXNn1MQPiBrbC2Tgjt52O8mT1vM&#10;tB34k/pLqESEsM9QQR1Cl0npy5oM+rntiKP3bZ3BEKWrpHY4RLhp5TJJ1tJgw3Ghxo5eaypvlx+j&#10;4HSgvMjTc35660K/un0c31uJSs2m48sGRKAx/Icf7UIrWCbpG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Qw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5" o:spid="_x0000_s1050" style="position:absolute;left:380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plMUA&#10;AADdAAAADwAAAGRycy9kb3ducmV2LnhtbESP0WrCQBRE3wv+w3IF35qNIm1IXaUIEVux1NgPuGRv&#10;k+Du3ZBdY/r33YLQx2FmzjCrzWiNGKj3rWMF8yQFQVw53XKt4OtcPGYgfEDWaByTgh/ysFlPHlaY&#10;a3fjEw1lqEWEsM9RQRNCl0vpq4Ys+sR1xNH7dr3FEGVfS93jLcKtkYs0fZIWW44LDXa0bai6lFer&#10;4LCjYl9kx+Lw1oVhefl8/zASlZpNx9cXEIHG8B++t/dawSLNnuH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am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6" o:spid="_x0000_s1051" style="position:absolute;left:385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95sIA&#10;AADdAAAADwAAAGRycy9kb3ducmV2LnhtbERP3WrCMBS+H/gO4Qi7W1NlSOmMMgYVXVG2zgc4NMe2&#10;2JyUJrbd25sLwcuP73+9nUwrBupdY1nBIopBEJdWN1wpOP9lbwkI55E1tpZJwT852G5mL2tMtR35&#10;l4bCVyKEsEtRQe19l0rpypoMush2xIG72N6gD7CvpO5xDOGmlcs4XkmDDYeGGjv6qqm8FjejIN9R&#10;ts+SY5YfOj+8X3++T61EpV7n0+cHCE+Tf4of7r1WsIyTMDe8CU9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7j3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37" o:spid="_x0000_s1052" style="position:absolute;left:391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KYfcUA&#10;AADdAAAADwAAAGRycy9kb3ducmV2LnhtbESP0WrCQBRE3wX/YblC35pNRSRNXaUUUqxSsWk/4JK9&#10;TYK7d0N2jfHv3ULBx2FmzjCrzWiNGKj3rWMFT0kKgrhyuuVawc938ZiB8AFZo3FMCq7kYbOeTlaY&#10;a3fhLxrKUIsIYZ+jgiaELpfSVw1Z9InriKP363qLIcq+lrrHS4RbI+dpupQWW44LDXb01lB1Ks9W&#10;wf6dim2RfRb7jy4Mi9NxdzASlXqYja8vIAKN4R7+b2+1gnmaPcP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oph9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38" o:spid="_x0000_s1053" style="position:absolute;left:397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GnPcEA&#10;AADdAAAADwAAAGRycy9kb3ducmV2LnhtbERPy4rCMBTdC/5DuII7TRUZtBqLCB2cEcXXB1yaa1va&#10;3JQmUzt/P1kMuDyc9ybpTS06al1pWcFsGoEgzqwuOVfwuKeTJQjnkTXWlknBLzlItsPBBmNtX3yl&#10;7uZzEULYxaig8L6JpXRZQQbd1DbEgXva1qAPsM2lbvEVwk0t51H0IQ2WHBoKbGhfUFbdfoyC4yel&#10;h3R5So9fje8W1eX7XEtUajzqd2sQnnr/Fv+7D1rBPFqF/eFNe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Bpz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39" o:spid="_x0000_s1054" style="position:absolute;left:403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Cp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RytF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QK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0" o:spid="_x0000_s1055" style="position:absolute;left:408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+c0c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jSZQa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+c0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1" o:spid="_x0000_s1056" style="position:absolute;left:414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5SsYA&#10;AADdAAAADwAAAGRycy9kb3ducmV2LnhtbESP0WrCQBRE3wv+w3ILfdNN01JsdA1SSIkVxaofcMle&#10;k2D2bsiuSfr33YLQx2FmzjDLdDSN6KlztWUFz7MIBHFhdc2lgvMpm85BOI+ssbFMCn7IQbqaPCwx&#10;0Xbgb+qPvhQBwi5BBZX3bSKlKyoy6Ga2JQ7exXYGfZBdKXWHQ4CbRsZR9CYN1hwWKmzpo6LierwZ&#10;BdtPyvJsvsu2m9b3r9fD176RqNTT47hegPA0+v/wvZ1rBXH0/gJ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M5S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2" o:spid="_x0000_s1057" style="position:absolute;left:420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qhPsUA&#10;AADdAAAADwAAAGRycy9kb3ducmV2LnhtbESP0WrCQBRE3wv+w3IF3+pGCUVTVxEhJRoq1vYDLtlr&#10;EszeDdltEv++Wyj0cZiZM8xmN5pG9NS52rKCxTwCQVxYXXOp4OszfV6BcB5ZY2OZFDzIwW47edpg&#10;ou3AH9RffSkChF2CCirv20RKV1Rk0M1tSxy8m+0M+iC7UuoOhwA3jVxG0Ys0WHNYqLClQ0XF/fpt&#10;FORvlGbp6j3Nj63v4/vldG4kKjWbjvtXEJ5G/x/+a2dawTJax/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qE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3" o:spid="_x0000_s1058" style="position:absolute;left:426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YEpcYA&#10;AADdAAAADwAAAGRycy9kb3ducmV2LnhtbESP0WrCQBRE3wv+w3ILfdNNQ1tsdA1SSIkVxaofcMle&#10;k2D2bsiuSfr33YLQx2FmzjDLdDSN6KlztWUFz7MIBHFhdc2lgvMpm85BOI+ssbFMCn7IQbqaPCwx&#10;0Xbgb+qPvhQBwi5BBZX3bSKlKyoy6Ga2JQ7exXYGfZBdKXWHQ4CbRsZR9CYN1hwWKmzpo6LierwZ&#10;BdtPyvJsvsu2m9b3L9fD176RqNTT47hegPA0+v/wvZ1rBXH0/gp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YEp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4" o:spid="_x0000_s1059" style="position:absolute;left:431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Sa0sUA&#10;AADdAAAADwAAAGRycy9kb3ducmV2LnhtbESP0WrCQBRE3wv+w3IF35qNIkHTrCJCim2oWNsPuGSv&#10;STB7N2S3Mf37riD0cZiZM0y2HU0rBupdY1nBPIpBEJdWN1wp+P7Kn1cgnEfW2FomBb/kYLuZPGWY&#10;anvjTxrOvhIBwi5FBbX3XSqlK2sy6CLbEQfvYnuDPsi+krrHW4CbVi7iOJEGGw4LNXa0r6m8nn+M&#10;guKV8kO++siLt84Py+vp/dhKVGo2HXcvIDyN/j/8aB+0gkW8Tu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5Jr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45" o:spid="_x0000_s1060" style="position:absolute;left:437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g/ScYA&#10;AADdAAAADwAAAGRycy9kb3ducmV2LnhtbESP0WrCQBRE3wv+w3ILfdNNQ2ltdA1SSIkVxaofcMle&#10;k2D2bsiuSfr33YLQx2FmzjDLdDSN6KlztWUFz7MIBHFhdc2lgvMpm85BOI+ssbFMCn7IQbqaPCwx&#10;0Xbgb+qPvhQBwi5BBZX3bSKlKyoy6Ga2JQ7exXYGfZBdKXWHQ4CbRsZR9CoN1hwWKmzpo6LierwZ&#10;BdtPyvJsvsu2m9b3L9fD176RqNTT47hegPA0+v/wvZ1rBXH0/gZ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g/S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46" o:spid="_x0000_s1061" style="position:absolute;left:443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erO8EA&#10;AADdAAAADwAAAGRycy9kb3ducmV2LnhtbERPy4rCMBTdC/5DuII7TRUZtBqLCB2cEcXXB1yaa1va&#10;3JQmUzt/P1kMuDyc9ybpTS06al1pWcFsGoEgzqwuOVfwuKeTJQjnkTXWlknBLzlItsPBBmNtX3yl&#10;7uZzEULYxaig8L6JpXRZQQbd1DbEgXva1qAPsM2lbvEVwk0t51H0IQ2WHBoKbGhfUFbdfoyC4yel&#10;h3R5So9fje8W1eX7XEtUajzqd2sQnnr/Fv+7D1rBPFqFueFNeA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3qz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147" o:spid="_x0000_s1062" style="position:absolute;left:449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sOoMQA&#10;AADdAAAADwAAAGRycy9kb3ducmV2LnhtbESP3YrCMBSE7wXfIRzBuzVVRLRrFBEq/rCi7j7AoTnb&#10;FpuT0sRa394IgpfDzHzDzJetKUVDtSssKxgOIhDEqdUFZwr+fpOvKQjnkTWWlknBgxwsF93OHGNt&#10;73ym5uIzESDsYlSQe1/FUro0J4NuYCvi4P3b2qAPss6krvEe4KaUoyiaSIMFh4UcK1rnlF4vN6Pg&#10;sKFkm0x/ksOu8s34etofS4lK9Xvt6huEp9Z/wu/2VisYRbMZ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7Dq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48" o:spid="_x0000_s1063" style="position:absolute;left:455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9J8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C+isD+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j0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49" o:spid="_x0000_s1064" style="position:absolute;left:46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aYvMUA&#10;AADdAAAADwAAAGRycy9kb3ducmV2LnhtbESP0WrCQBRE3wv9h+UWfKubSBFJXaUUIqli0bQfcMne&#10;JsHs3bC7JunfdwWhj8PMnGHW28l0YiDnW8sK0nkCgriyuuVawfdX/rwC4QOyxs4yKfglD9vN48Ma&#10;M21HPtNQhlpECPsMFTQh9JmUvmrIoJ/bnjh6P9YZDFG6WmqHY4SbTi6SZCkNthwXGuzpvaHqUl6N&#10;gsOO8iJfHfPDRx+Gl8tp/9lJVGr2NL29ggg0hf/wvV1oBYs0Se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pi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0" o:spid="_x0000_s1065" style="position:absolute;left:466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Gy8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TKPE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Ab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1" o:spid="_x0000_s1066" style="position:absolute;left:472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jU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LeA1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ijU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2" o:spid="_x0000_s1067" style="position:absolute;left:478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7JM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PosW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ROy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53" o:spid="_x0000_s1068" style="position:absolute;left:483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2ev8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lvIG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2ev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4" o:spid="_x0000_s1069" style="position:absolute;left:489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AyM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0k0h+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PAM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55" o:spid="_x0000_s1070" style="position:absolute;left:495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lU8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lvIW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Ol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56" o:spid="_x0000_s1071" style="position:absolute;left:501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wxIc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C+iMDe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DE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57" o:spid="_x0000_s1072" style="position:absolute;left:506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CUu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byIV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JS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58" o:spid="_x0000_s1073" style="position:absolute;left:512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r+sIA&#10;AADdAAAADwAAAGRycy9kb3ducmV2LnhtbERP3WqDMBS+H/QdwhnsbkbLGMUZyxhYukpHa/cAB3Om&#10;UnMiJlP79stFYZcf33+2XUwvJhpdZ1lBEsUgiGurO24UfF+K5w0I55E19pZJwY0cbPPVQ4aptjOf&#10;aap8I0IIuxQVtN4PqZSubsmgi+xAHLgfOxr0AY6N1CPOIdz0ch3Hr9Jgx6GhxYE+Wqqv1a9RUO6o&#10;2BebY1F+Dn56uZ4OX71EpZ4el/c3EJ4W/y++u/dawTpJwv7wJj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c6v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59" o:spid="_x0000_s1074" style="position:absolute;left:518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8OYcMA&#10;AADdAAAADwAAAGRycy9kb3ducmV2LnhtbESP3YrCMBSE7wXfIRzBO00rskg1iggVf1jZVR/g0Bzb&#10;YnNSmljr25uFBS+HmfmGWaw6U4mWGldaVhCPIxDEmdUl5wqul3Q0A+E8ssbKMil4kYPVst9bYKLt&#10;k3+pPftcBAi7BBUU3teJlC4ryKAb25o4eDfbGPRBNrnUDT4D3FRyEkVf0mDJYaHAmjYFZffzwyg4&#10;bindpbPv9LivfTu9/xxOlUSlhoNuPQfhqfOf8H97pxVM4ji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8OY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60" o:spid="_x0000_s1075" style="position:absolute;left:524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2QFs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jhO4P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tkB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61" o:spid="_x0000_s1076" style="position:absolute;left:529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1jcYA&#10;AADdAAAADwAAAGRycy9kb3ducmV2LnhtbESP0WrCQBRE34X+w3ILfdNNUhGJrlIKkVSptLYfcMle&#10;k5Ds3ZBdk/Tvu4WCj8PMnGG2+8m0YqDe1ZYVxIsIBHFhdc2lgu+vbL4G4TyyxtYyKfghB/vdw2yL&#10;qbYjf9Jw8aUIEHYpKqi871IpXVGRQbewHXHwrrY36IPsS6l7HAPctDKJopU0WHNYqLCj14qK5nIz&#10;Ck4HyvJs/Z6d3jo/LJuP47mVqNTT4/SyAeFp8vfwfzvXCpI4f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E1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2" o:spid="_x0000_s1077" style="position:absolute;left:535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t+cUA&#10;AADdAAAADwAAAGRycy9kb3ducmV2LnhtbESP0WqDQBRE3wP9h+UW+pasSijBZhNCwZJWElLbD7i4&#10;Nyq6d8Xdqv37biGQx2FmzjDb/Ww6MdLgGssK4lUEgri0uuFKwfdXttyAcB5ZY2eZFPySg/3uYbHF&#10;VNuJP2ksfCUChF2KCmrv+1RKV9Zk0K1sTxy8qx0M+iCHSuoBpwA3nUyi6FkabDgs1NjTa01lW/wY&#10;BfkbZcdsc8ry996P6/byce4kKvX0OB9eQHia/T18ax+1giSO1/D/Jj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K35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63" o:spid="_x0000_s1078" style="position:absolute;left:541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IYsYA&#10;AADdAAAADwAAAGRycy9kb3ducmV2LnhtbESP0WrCQBRE34X+w3ILfdNNQhWJrlIKkVSptLYfcMle&#10;k5Ds3ZBdk/Tvu4WCj8PMnGG2+8m0YqDe1ZYVxIsIBHFhdc2lgu+vbL4G4TyyxtYyKfghB/vdw2yL&#10;qbYjf9Jw8aUIEHYpKqi871IpXVGRQbewHXHwrrY36IPsS6l7HAPctDKJopU0WHNYqLCj14qK5nIz&#10;Ck4HyvJs/Z6d3jo/PDcfx3MrUamnx+llA8LT5O/h/3auFSRxvIS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QIY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4" o:spid="_x0000_s1079" style="position:absolute;left:547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aWFcMA&#10;AADdAAAADwAAAGRycy9kb3ducmV2LnhtbESP3YrCMBSE7wXfIRzBO00rIlKNIkLFXVH8e4BDc2yL&#10;zUlpsrX79psFwcthZr5hluvOVKKlxpWWFcTjCARxZnXJuYL7LR3NQTiPrLGyTAp+ycF61e8tMdH2&#10;xRdqrz4XAcIuQQWF93UipcsKMujGtiYO3sM2Bn2QTS51g68AN5WcRNFMGiw5LBRY07ag7Hn9MQoO&#10;O0r36fyYHr5q306f5+9TJVGp4aDbLEB46vwn/G7vtYJJHM/g/01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aWF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65" o:spid="_x0000_s1080" style="position:absolute;left:552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zjsYA&#10;AADdAAAADwAAAGRycy9kb3ducmV2LnhtbESP0WrCQBRE34X+w3ILfdNNQlGJrlIKkVSptLYfcMle&#10;k5Ds3ZBdk/Tvu4WCj8PMnGG2+8m0YqDe1ZYVxIsIBHFhdc2lgu+vbL4G4TyyxtYyKfghB/vdw2yL&#10;qbYjf9Jw8aUIEHYpKqi871IpXVGRQbewHXHwrrY36IPsS6l7HAPctDKJoqU0WHNYqLCj14qK5nIz&#10;Ck4HyvJs/Z6d3jo/PDcfx3MrUamnx+llA8LT5O/h/3auFSRxvIK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ozj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6" o:spid="_x0000_s1081" style="position:absolute;left:558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Wn/MIA&#10;AADdAAAADwAAAGRycy9kb3ducmV2LnhtbERP3WqDMBS+H/QdwhnsbkbLGMUZyxhYukpHa/cAB3Om&#10;UnMiJlP79stFYZcf33+2XUwvJhpdZ1lBEsUgiGurO24UfF+K5w0I55E19pZJwY0cbPPVQ4aptjOf&#10;aap8I0IIuxQVtN4PqZSubsmgi+xAHLgfOxr0AY6N1CPOIdz0ch3Hr9Jgx6GhxYE+Wqqv1a9RUO6o&#10;2BebY1F+Dn56uZ4OX71EpZ4el/c3EJ4W/y++u/dawTpJwtzwJj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Baf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67" o:spid="_x0000_s1082" style="position:absolute;left:564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kCZ8YA&#10;AADdAAAADwAAAGRycy9kb3ducmV2LnhtbESP0WrCQBRE3wv+w3KFvtVNQikaXUWESNpQsdYPuGSv&#10;STB7N2S3Sfr33UKhj8PMnGE2u8m0YqDeNZYVxIsIBHFpdcOVgutn9rQE4TyyxtYyKfgmB7vt7GGD&#10;qbYjf9Bw8ZUIEHYpKqi971IpXVmTQbewHXHwbrY36IPsK6l7HAPctDKJohdpsOGwUGNHh5rK++XL&#10;KCiOlOXZ8j0rXjs/PN/Pb6dWolKP82m/BuFp8v/hv3auFSRxvIL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kCZ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68" o:spid="_x0000_s1083" style="position:absolute;left:570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9hR8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exGF/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h9hR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69" o:spid="_x0000_s1084" style="position:absolute;left:575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E3MQA&#10;AADdAAAADwAAAGRycy9kb3ducmV2LnhtbESP3YrCMBSE7xd8h3AE79a0RUSqUUSo+MMuu+oDHJpj&#10;W2xOShNrfXsjLOzlMDPfMItVb2rRUesqywricQSCOLe64kLB5Zx9zkA4j6yxtkwKnuRgtRx8LDDV&#10;9sG/1J18IQKEXYoKSu+bVEqXl2TQjW1DHLyrbQ36INtC6hYfAW5qmUTRVBqsOCyU2NCmpPx2uhsF&#10;xy1lu2z2lR33je8mt5/Ddy1RqdGwX89BeOr9f/ivvdMKkjiJ4f0mPA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TxN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0" o:spid="_x0000_s1085" style="position:absolute;left:581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aq8MA&#10;AADdAAAADwAAAGRycy9kb3ducmV2LnhtbESP3YrCMBSE7wXfIRzBO00tskg1iggVf1jZVR/g0Bzb&#10;YnNSmljr25uFBS+HmfmGWaw6U4mWGldaVjAZRyCIM6tLzhVcL+loBsJ5ZI2VZVLwIgerZb+3wETb&#10;J/9Se/a5CBB2CSoovK8TKV1WkEE3tjVx8G62MeiDbHKpG3wGuKlkHEVf0mDJYaHAmjYFZffzwyg4&#10;bindpbPv9LivfTu9/xxOlUSlhoNuPQfhqfOf8H97pxXEkziGvzfh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Faq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171" o:spid="_x0000_s1086" style="position:absolute;left:587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3/MM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eBSP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N/z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2" o:spid="_x0000_s1087" style="position:absolute;left:593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nRM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R/E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kZ0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3" o:spid="_x0000_s1088" style="position:absolute;left:599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jC38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PIq/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wt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4" o:spid="_x0000_s1089" style="position:absolute;left:604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cqM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8SSewe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6XK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5" o:spid="_x0000_s1090" style="position:absolute;left:610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b5M8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PIq/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2+T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76" o:spid="_x0000_s1091" style="position:absolute;left:616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tQcAA&#10;AADdAAAADwAAAGRycy9kb3ducmV2LnhtbERPy4rCMBTdC/5DuII7TS0iUo0iQkVHRnx9wKW5tsXm&#10;pjSxdv7eLAZcHs57ue5MJVpqXGlZwWQcgSDOrC45V3C/paM5COeRNVaWScEfOViv+r0lJtq++ULt&#10;1ecihLBLUEHhfZ1I6bKCDLqxrYkD97CNQR9gk0vd4DuEm0rGUTSTBksODQXWtC0oe15fRsFxR+k+&#10;nf+mx0Pt2+nz/HOqJCo1HHSbBQhPnf+K/917rSCexGFu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ltQc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77" o:spid="_x0000_s1092" style="position:absolute;left:622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I2s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RJuoT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XI2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78" o:spid="_x0000_s1093" style="position:absolute;left:627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b3msAA&#10;AADdAAAADwAAAGRycy9kb3ducmV2LnhtbERPy4rCMBTdC/5DuII7TXUGkWoUESo+UHx9wKW5tsXm&#10;pjSZWv9+shBcHs57vmxNKRqqXWFZwWgYgSBOrS44U3C/JYMpCOeRNZaWScGbHCwX3c4cY21ffKHm&#10;6jMRQtjFqCD3voqldGlOBt3QVsSBe9jaoA+wzqSu8RXCTSnHUTSRBgsODTlWtM4pfV7/jILDhpJt&#10;Mj0mh13lm9/neX8qJSrV77WrGQhPrf+KP+6tVjAe/YT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b3m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79" o:spid="_x0000_s1094" style="position:absolute;left:633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SAcYA&#10;AADdAAAADwAAAGRycy9kb3ducmV2LnhtbESP0WrCQBRE34X+w3ILfdNNUhGJrlIKkVSptLYfcMle&#10;k5Ds3ZBdk/Tvu4WCj8PMnGG2+8m0YqDe1ZYVxIsIBHFhdc2lgu+vbL4G4TyyxtYyKfghB/vdw2yL&#10;qbYjf9Jw8aUIEHYpKqi871IpXVGRQbewHXHwrrY36IPsS6l7HAPctDKJopU0WHNYqLCj14qK5nIz&#10;Ck4HyvJs/Z6d3jo/LJuP47mVqNTT4/SyAeFp8vfwfzvXCpL4OY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pSA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0" o:spid="_x0000_s1095" style="position:absolute;left:639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jMdsQA&#10;AADdAAAADwAAAGRycy9kb3ducmV2LnhtbESP3YrCMBSE7xd8h3AE79bUuixSjSJCF11R/HuAQ3Ns&#10;i81JabK1vr0RhL0cZuYbZrboTCVaalxpWcFoGIEgzqwuOVdwOaefExDOI2usLJOCBzlYzHsfM0y0&#10;vfOR2pPPRYCwS1BB4X2dSOmyggy6oa2Jg3e1jUEfZJNL3eA9wE0l4yj6lgZLDgsF1rQqKLud/oyC&#10;7Q+l63SyS7eb2rdft8PvvpKo1KDfLacgPHX+P/xur7WCeDSO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YzH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1" o:spid="_x0000_s1096" style="position:absolute;left:645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Rp7cUA&#10;AADdAAAADwAAAGRycy9kb3ducmV2LnhtbESP3YrCMBSE7wXfIRxh7zT1BynVKItQ8QfFdX2AQ3O2&#10;LTYnpcnW+vabBcHLYWa+YZbrzlSipcaVlhWMRxEI4szqknMFt+90GINwHlljZZkUPMnBetXvLTHR&#10;9sFf1F59LgKEXYIKCu/rREqXFWTQjWxNHLwf2xj0QTa51A0+AtxUchJFc2mw5LBQYE2bgrL79dco&#10;OG4p3aXxKT3ua9/O7pfDuZKo1Meg+1yA8NT5d/jV3mkFk/F0Cv9vw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Gn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82" o:spid="_x0000_s1097" style="position:absolute;left:650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3xmcQA&#10;AADdAAAADwAAAGRycy9kb3ducmV2LnhtbESPW4vCMBSE3xf8D+EIvq2pFxapRhGh4gWX9fIDDs2x&#10;LTYnpYm1/nsjCPs4zMw3zGzRmlI0VLvCsoJBPwJBnFpdcKbgck6+JyCcR9ZYWiYFT3KwmHe+Zhhr&#10;++AjNSefiQBhF6OC3PsqltKlORl0fVsRB+9qa4M+yDqTusZHgJtSDqPoRxosOCzkWNEqp/R2uhsF&#10;+zUlm2RySPbbyjfj29/ut5SoVK/bLqcgPLX+P/xpb7SC4WA0hve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98Z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3" o:spid="_x0000_s1098" style="position:absolute;left:656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UAsYA&#10;AADdAAAADwAAAGRycy9kb3ducmV2LnhtbESP0WrCQBRE3wv+w3IF33SjtiJpNiKFFKu02LQfcMle&#10;k5Ds3ZDdxvTv3YLQx2FmzjDJbjStGKh3tWUFy0UEgriwuuZSwfdXNt+CcB5ZY2uZFPySg106eUgw&#10;1vbKnzTkvhQBwi5GBZX3XSylKyoy6Ba2Iw7exfYGfZB9KXWP1wA3rVxF0UYarDksVNjRS0VFk/8Y&#10;BadXyg7Z9j07vXV+eGzOx49WolKz6bh/BuFp9P/he/ugFayW6y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FUA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4" o:spid="_x0000_s1099" style="position:absolute;left:662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PKdcQA&#10;AADdAAAADwAAAGRycy9kb3ducmV2LnhtbESPW4vCMBSE3xf8D+EIvq2pF0SqUUSoeGGX9fIDDs2x&#10;LTYnpYm1/nsjCPs4zMw3zHzZmlI0VLvCsoJBPwJBnFpdcKbgck6+pyCcR9ZYWiYFT3KwXHS+5hhr&#10;++AjNSefiQBhF6OC3PsqltKlORl0fVsRB+9qa4M+yDqTusZHgJtSDqNoIg0WHBZyrGidU3o73Y2C&#10;w4aSbTL9SQ67yjfj29/+t5SoVK/brmYgPLX+P/xpb7WC4WA0gf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jyn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85" o:spid="_x0000_s1100" style="position:absolute;left:668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9v7sYA&#10;AADdAAAADwAAAGRycy9kb3ducmV2LnhtbESP0WrCQBRE3wv+w3IF33SjlippNiKFFKu02LQfcMle&#10;k5Ds3ZDdxvTv3YLQx2FmzjDJbjStGKh3tWUFy0UEgriwuuZSwfdXNt+CcB5ZY2uZFPySg106eUgw&#10;1vbKnzTkvhQBwi5GBZX3XSylKyoy6Ba2Iw7exfYGfZB9KXWP1wA3rVxF0ZM0WHNYqLCjl4qKJv8x&#10;Ck6vlB2y7Xt2euv88Nicjx+tRKVm03H/DMLT6P/D9/ZBK1gt1x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9v7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6" o:spid="_x0000_s1101" style="position:absolute;left:673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7nMAA&#10;AADdAAAADwAAAGRycy9kb3ducmV2LnhtbERPy4rCMBTdC/5DuII7TXUGkWoUESo+UHx9wKW5tsXm&#10;pjSZWv9+shBcHs57vmxNKRqqXWFZwWgYgSBOrS44U3C/JYMpCOeRNZaWScGbHCwX3c4cY21ffKHm&#10;6jMRQtjFqCD3voqldGlOBt3QVsSBe9jaoA+wzqSu8RXCTSnHUTSRBgsODTlWtM4pfV7/jILDhpJt&#10;Mj0mh13lm9/neX8qJSrV77WrGQhPrf+KP+6tVjAe/YS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D7n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87" o:spid="_x0000_s1102" style="position:absolute;left:679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eB8YA&#10;AADdAAAADwAAAGRycy9kb3ducmV2LnhtbESP0WrCQBRE3wv+w3IF33SjlmLTbEQKKVZp0bQfcMle&#10;k5Ds3ZDdxvTv3YLQx2FmzjDJdjStGKh3tWUFy0UEgriwuuZSwfdXNt+AcB5ZY2uZFPySg206eUgw&#10;1vbKZxpyX4oAYRejgsr7LpbSFRUZdAvbEQfvYnuDPsi+lLrHa4CbVq6i6EkarDksVNjRa0VFk/8Y&#10;Bcc3yvbZ5iM7vnd+eGxOh89WolKz6bh7AeFp9P/he3uvFayW6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xeB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188" o:spid="_x0000_s1103" style="position:absolute;left:685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CE58IA&#10;AADdAAAADwAAAGRycy9kb3ducmV2LnhtbERP3WrCMBS+H/gO4Qi7m6lFRDrTMgaVbqJsnQ9waI5t&#10;sTkpTazd25sLwcuP73+bTaYTIw2utaxguYhAEFdWt1wrOP3lbxsQziNr7CyTgn9ykKWzly0m2t74&#10;l8bS1yKEsEtQQeN9n0jpqoYMuoXtiQN3toNBH+BQSz3gLYSbTsZRtJYGWw4NDfb02VB1Ka9GwX5H&#10;eZFvDvn+q/fj6vLzfewkKvU6nz7eQXia/FP8cBdaQbxchf3hTXgC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IT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89" o:spid="_x0000_s1104" style="position:absolute;left:691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whfMUA&#10;AADdAAAADwAAAGRycy9kb3ducmV2LnhtbESP0WqDQBRE3wP9h+UW+pasSijBZhNCwZJWElLbD7i4&#10;Nyq6d8Xdqv37biGQx2FmzjDb/Ww6MdLgGssK4lUEgri0uuFKwfdXttyAcB5ZY2eZFPySg/3uYbHF&#10;VNuJP2ksfCUChF2KCmrv+1RKV9Zk0K1sTxy8qx0M+iCHSuoBpwA3nUyi6FkabDgs1NjTa01lW/wY&#10;BfkbZcdsc8ry996P6/byce4kKvX0OB9eQHia/T18ax+1giRex/D/Jj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CF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0" o:spid="_x0000_s1105" style="position:absolute;left:696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6/C8QA&#10;AADdAAAADwAAAGRycy9kb3ducmV2LnhtbESP3YrCMBSE7xd8h3AE79bUIiLVKCJU/GEX/x7g0Bzb&#10;YnNSmljr2xthYS+HmfmGmS87U4mWGldaVjAaRiCIM6tLzhVcL+n3FITzyBory6TgRQ6Wi97XHBNt&#10;n3yi9uxzESDsElRQeF8nUrqsIINuaGvi4N1sY9AH2eRSN/gMcFPJOIom0mDJYaHAmtYFZffzwyg4&#10;bCjdptOf9LCrfTu+H/e/lUSlBv1uNQPhqfP/4b/2ViuIR+MYPm/CE5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evw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1" o:spid="_x0000_s1106" style="position:absolute;left:702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IakMQA&#10;AADdAAAADwAAAGRycy9kb3ducmV2LnhtbESPW4vCMBSE3xf8D+EIvq2pFxapRhGh4gWX9fIDDs2x&#10;LTYnpYm1/nsjCPs4zMw3zGzRmlI0VLvCsoJBPwJBnFpdcKbgck6+JyCcR9ZYWiYFT3KwmHe+Zhhr&#10;++AjNSefiQBhF6OC3PsqltKlORl0fVsRB+9qa4M+yDqTusZHgJtSDqPoRxosOCzkWNEqp/R2uhsF&#10;+zUlm2RySPbbyjfj29/ut5SoVK/bLqcgPLX+P/xpb7SC4WA8gve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SGp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2" o:spid="_x0000_s1107" style="position:absolute;left:708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uC5MQA&#10;AADdAAAADwAAAGRycy9kb3ducmV2LnhtbESP3YrCMBSE74V9h3AWvNNUKSJdo8hCF39Q3O4+wKE5&#10;tsXmpDSx1rc3guDlMDPfMItVb2rRUesqywom4wgEcW51xYWC/790NAfhPLLG2jIpuJOD1fJjsMBE&#10;2xv/Upf5QgQIuwQVlN43iZQuL8mgG9uGOHhn2xr0QbaF1C3eAtzUchpFM2mw4rBQYkPfJeWX7GoU&#10;7H8o3aTzQ7rfNr6LL6fdsZao1PCzX3+B8NT7d/jV3mgF00kcw/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7gu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3" o:spid="_x0000_s1108" style="position:absolute;left:714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cnf8QA&#10;AADdAAAADwAAAGRycy9kb3ducmV2LnhtbESP3YrCMBSE7wXfIRxh7zRVVEo1yiJU/EFxXR/g0Jxt&#10;i81JabK1vv1mQfBymJlvmOW6M5VoqXGlZQXjUQSCOLO65FzB7TsdxiCcR9ZYWSYFT3KwXvV7S0y0&#10;ffAXtVefiwBhl6CCwvs6kdJlBRl0I1sTB+/HNgZ9kE0udYOPADeVnETRXBosOSwUWNOmoOx+/TUK&#10;jltKd2l8So/72rfT++VwriQq9THoPhcgPHX+HX61d1rBZDydwf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3J3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4" o:spid="_x0000_s1109" style="position:absolute;left:719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5CMQA&#10;AADdAAAADwAAAGRycy9kb3ducmV2LnhtbESP0YrCMBRE34X9h3AX9k1TRUS6xiJCxV1R1PUDLs21&#10;LW1uShNr9++NIPg4zMwZZpH0phYdta60rGA8ikAQZ1aXnCu4/KXDOQjnkTXWlknBPzlIlh+DBcba&#10;3vlE3dnnIkDYxaig8L6JpXRZQQbdyDbEwbva1qAPss2lbvEe4KaWkyiaSYMlh4UCG1oXlFXnm1Gw&#10;21C6Tef7dPfT+G5aHX8PtUSlvj771TcIT71/h1/trVYwGU9n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luQ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5" o:spid="_x0000_s1110" style="position:absolute;left:725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ck8QA&#10;AADdAAAADwAAAGRycy9kb3ducmV2LnhtbESP3YrCMBSE7wXfIRxh7zRVREs1yiJU/EFxXR/g0Jxt&#10;i81JabK1vv1mQfBymJlvmOW6M5VoqXGlZQXjUQSCOLO65FzB7TsdxiCcR9ZYWSYFT3KwXvV7S0y0&#10;ffAXtVefiwBhl6CCwvs6kdJlBRl0I1sTB+/HNgZ9kE0udYOPADeVnETRTBosOSwUWNOmoOx+/TUK&#10;jltKd2l8So/72rfT++VwriQq9THoPhcgPHX+HX61d1rBZDydw/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pHJ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196" o:spid="_x0000_s1111" style="position:absolute;left:731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aI4cIA&#10;AADdAAAADwAAAGRycy9kb3ducmV2LnhtbERP3WrCMBS+H/gO4Qi7m6lFRDrTMgaVbqJsnQ9waI5t&#10;sTkpTazd25sLwcuP73+bTaYTIw2utaxguYhAEFdWt1wrOP3lbxsQziNr7CyTgn9ykKWzly0m2t74&#10;l8bS1yKEsEtQQeN9n0jpqoYMuoXtiQN3toNBH+BQSz3gLYSbTsZRtJYGWw4NDfb02VB1Ka9GwX5H&#10;eZFvDvn+q/fj6vLzfewkKvU6nz7eQXia/FP8cBdaQbxchbnhTXgC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toj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197" o:spid="_x0000_s1112" style="position:absolute;left:737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esUA&#10;AADdAAAADwAAAGRycy9kb3ducmV2LnhtbESP0WrCQBRE3wX/YbkF33SjBElTVylCihosre0HXLK3&#10;STB7N2S3Sfx7t1DwcZiZM8xmN5pG9NS52rKC5SICQVxYXXOp4PsrmycgnEfW2FgmBTdysNtOJxtM&#10;tR34k/qLL0WAsEtRQeV9m0rpiooMuoVtiYP3YzuDPsiulLrDIcBNI1dRtJYGaw4LFba0r6i4Xn6N&#10;gvyNskOWnLP82Po+vn6c3huJSs2extcXEJ5G/wj/tw9awWoZP8Pf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+i1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198" o:spid="_x0000_s1113" style="position:absolute;left:743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SOsAA&#10;AADdAAAADwAAAGRycy9kb3ducmV2LnhtbERPy4rCMBTdC/5DuII7TZUZkWoUESo+UHx9wKW5tsXm&#10;pjSZWv9+shBcHs57vmxNKRqqXWFZwWgYgSBOrS44U3C/JYMpCOeRNZaWScGbHCwX3c4cY21ffKHm&#10;6jMRQtjFqCD3voqldGlOBt3QVsSBe9jaoA+wzqSu8RXCTSnHUTSRBgsODTlWtM4pfV7/jILDhpJt&#10;Mj0mh13lm5/neX8qJSrV77WrGQhPrf+KP+6tVjAe/Yb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kSO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199" o:spid="_x0000_s1114" style="position:absolute;left:748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3ocYA&#10;AADdAAAADwAAAGRycy9kb3ducmV2LnhtbESP0WrCQBRE34X+w3ILfdNNQhWJrlIKkVSptLYfcMle&#10;k5Ds3ZBdk/Tvu4WCj8PMnGG2+8m0YqDe1ZYVxIsIBHFhdc2lgu+vbL4G4TyyxtYyKfghB/vdw2yL&#10;qbYjf9Jw8aUIEHYpKqi871IpXVGRQbewHXHwrrY36IPsS6l7HAPctDKJopU0WHNYqLCj14qK5nIz&#10;Ck4HyvJs/Z6d3jo/PDcfx3MrUamnx+llA8LT5O/h/3auFSTxM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W3o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0" o:spid="_x0000_s1115" style="position:absolute;left:754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p1sQA&#10;AADdAAAADwAAAGRycy9kb3ducmV2LnhtbESP3YrCMBSE7xd8h3AE79bU4i5SjSJCF11R/HuAQ3Ns&#10;i81JabK1vr0RhL0cZuYbZrboTCVaalxpWcFoGIEgzqwuOVdwOaefExDOI2usLJOCBzlYzHsfM0y0&#10;vfOR2pPPRYCwS1BB4X2dSOmyggy6oa2Jg3e1jUEfZJNL3eA9wE0l4yj6lgZLDgsF1rQqKLud/oyC&#10;7Q+l63SyS7eb2rfj2+F3X0lUatDvllMQnjr/H36311pBPPqK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HKd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1" o:spid="_x0000_s1116" style="position:absolute;left:760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uMTcYA&#10;AADdAAAADwAAAGRycy9kb3ducmV2LnhtbESP0WrCQBRE3wv+w3IF33SjtiJpNiKFFKu02LQfcMle&#10;k5Ds3ZDdxvTv3YLQx2FmzjDJbjStGKh3tWUFy0UEgriwuuZSwfdXNt+CcB5ZY2uZFPySg106eUgw&#10;1vbKnzTkvhQBwi5GBZX3XSylKyoy6Ba2Iw7exfYGfZB9KXWP1wA3rVxF0UYarDksVNjRS0VFk/8Y&#10;BadXyg7Z9j07vXV+eGzOx49WolKz6bh/BuFp9P/he/ugFayWT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uMT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2" o:spid="_x0000_s1117" style="position:absolute;left:766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IUOcQA&#10;AADdAAAADwAAAGRycy9kb3ducmV2LnhtbESP3YrCMBSE7wXfIRxh7zRVVEo1yiJU/EFxXR/g0Jxt&#10;i81JabK1vv1mQfBymJlvmOW6M5VoqXGlZQXjUQSCOLO65FzB7TsdxiCcR9ZYWSYFT3KwXvV7S0y0&#10;ffAXtVefiwBhl6CCwvs6kdJlBRl0I1sTB+/HNgZ9kE0udYOPADeVnETRXBosOSwUWNOmoOx+/TUK&#10;jltKd2l8So/72rfT++VwriQq9THoPhcgPHX+HX61d1rBZDybwv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iFD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3" o:spid="_x0000_s1118" style="position:absolute;left:771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6xosQA&#10;AADdAAAADwAAAGRycy9kb3ducmV2LnhtbESP3YrCMBSE7xd8h3AE79ZU0UWqUUSo+IPL+vMAh+bY&#10;FpuT0sRa394Iwl4OM/MNM1u0phQN1a6wrGDQj0AQp1YXnCm4nJPvCQjnkTWWlknBkxws5p2vGcba&#10;PvhIzclnIkDYxagg976KpXRpTgZd31bEwbva2qAPss6krvER4KaUwyj6kQYLDgs5VrTKKb2d7kbB&#10;fk3JJpkckv228s3o9rf7LSUq1eu2yykIT63/D3/aG61gOBiP4f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usa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4" o:spid="_x0000_s1119" style="position:absolute;left:777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v1cQA&#10;AADdAAAADwAAAGRycy9kb3ducmV2LnhtbESP3YrCMBSE7xd8h3AE79ZUUZFqFBEq/rDL+vMAh+bY&#10;FpuT0sRa394Iwl4OM/MNM1+2phQN1a6wrGDQj0AQp1YXnCm4nJPvKQjnkTWWlknBkxwsF52vOcba&#10;PvhIzclnIkDYxagg976KpXRpTgZd31bEwbva2qAPss6krvER4KaUwyiaSIMFh4UcK1rnlN5Od6Pg&#10;sKFkm0x/ksOu8s3o9rf/LSUq1eu2qxkIT63/D3/aW61gOBhP4P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8L9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05" o:spid="_x0000_s1120" style="position:absolute;left:783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KTsYA&#10;AADdAAAADwAAAGRycy9kb3ducmV2LnhtbESP0WrCQBRE3wv+w3IF33Sj2CppNiKFFKu02LQfcMle&#10;k5Ds3ZDdxvTv3YLQx2FmzjDJbjStGKh3tWUFy0UEgriwuuZSwfdXNt+CcB5ZY2uZFPySg106eUgw&#10;1vbKnzTkvhQBwi5GBZX3XSylKyoy6Ba2Iw7exfYGfZB9KXWP1wA3rVxF0ZM0WHNYqLCjl4qKJv8x&#10;Ck6vlB2y7Xt2euv8sG7Ox49WolKz6bh/BuFp9P/he/ugFayWjx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CKT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6" o:spid="_x0000_s1121" style="position:absolute;left:78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ePMAA&#10;AADdAAAADwAAAGRycy9kb3ducmV2LnhtbERPy4rCMBTdC/5DuII7TZUZkWoUESo+UHx9wKW5tsXm&#10;pjSZWv9+shBcHs57vmxNKRqqXWFZwWgYgSBOrS44U3C/JYMpCOeRNZaWScGbHCwX3c4cY21ffKHm&#10;6jMRQtjFqCD3voqldGlOBt3QVsSBe9jaoA+wzqSu8RXCTSnHUTSRBgsODTlWtM4pfV7/jILDhpJt&#10;Mj0mh13lm5/neX8qJSrV77WrGQhPrf+KP+6tVjAe/Ya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8eP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07" o:spid="_x0000_s1122" style="position:absolute;left:794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7p8YA&#10;AADdAAAADwAAAGRycy9kb3ducmV2LnhtbESP0WrCQBRE3wv+w3IF33Sj2GLTbEQKKVZp0bQfcMle&#10;k5Ds3ZDdxvTv3YLQx2FmzjDJdjStGKh3tWUFy0UEgriwuuZSwfdXNt+AcB5ZY2uZFPySg206eUgw&#10;1vbKZxpyX4oAYRejgsr7LpbSFRUZdAvbEQfvYnuDPsi+lLrHa4CbVq6i6EkarDksVNjRa0VFk/8Y&#10;Bcc3yvbZ5iM7vnd+WDenw2crUanZdNy9gPA0+v/wvb3XClbLx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O7p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08" o:spid="_x0000_s1123" style="position:absolute;left:800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Yh78A&#10;AADdAAAADwAAAGRycy9kb3ducmV2LnhtbERPy6rCMBDdC/5DGMGdpoqIVKOIUPGBF18fMDRjW2wm&#10;pYm1/r1ZCHd5OO/FqjWlaKh2hWUFo2EEgji1uuBMwf2WDGYgnEfWWFomBR9ysFp2OwuMtX3zhZqr&#10;z0QIYRejgtz7KpbSpTkZdENbEQfuYWuDPsA6k7rGdwg3pRxH0VQaLDg05FjRJqf0eX0ZBcctJbtk&#10;dkqO+8o3k+f58FdKVKrfa9dzEJ5a/y/+uXdawXg0DfvDm/AE5PI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ddiHvwAAAN0AAAAPAAAAAAAAAAAAAAAAAJgCAABkcnMvZG93bnJl&#10;di54bWxQSwUGAAAAAAQABAD1AAAAhAMAAAAA&#10;" path="m,8r28,e" filled="f" strokeweight=".33158mm">
                  <v:path arrowok="t" o:connecttype="custom" o:connectlocs="0,8;28,8" o:connectangles="0,0"/>
                </v:shape>
                <v:shape id="Freeform 209" o:spid="_x0000_s1124" style="position:absolute;left:806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9HMMA&#10;AADdAAAADwAAAGRycy9kb3ducmV2LnhtbESP3YrCMBSE7wXfIRzBO00rIlKNIkLFXVH8e4BDc2yL&#10;zUlpsrX79psFwcthZr5hluvOVKKlxpWWFcTjCARxZnXJuYL7LR3NQTiPrLGyTAp+ycF61e8tMdH2&#10;xRdqrz4XAcIuQQWF93UipcsKMujGtiYO3sM2Bn2QTS51g68AN5WcRNFMGiw5LBRY07ag7Hn9MQoO&#10;O0r36fyYHr5q306f5+9TJVGp4aDbLEB46vwn/G7vtYJJPIvh/01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l9H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10" o:spid="_x0000_s1125" style="position:absolute;left:812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vja8QA&#10;AADdAAAADwAAAGRycy9kb3ducmV2LnhtbESP3YrCMBSE74V9h3AWvNPUIiJdo8hCF39Y0boPcGiO&#10;bbE5KU2s9e2NsODlMDPfMItVb2rRUesqywom4wgEcW51xYWCv3M6moNwHlljbZkUPMjBavkxWGCi&#10;7Z1P1GW+EAHCLkEFpfdNIqXLSzLoxrYhDt7FtgZ9kG0hdYv3ADe1jKNoJg1WHBZKbOi7pPya3YyC&#10;/Q+lm3T+m+63je+m1+PuUEtUavjZr79AeOr9O/zf3mgF8WQWw+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r42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1" o:spid="_x0000_s1126" style="position:absolute;left:817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G8MQA&#10;AADdAAAADwAAAGRycy9kb3ducmV2LnhtbESPW4vCMBSE3xf8D+EIvq2pF0SqUUSoeGGX9fIDDs2x&#10;LTYnpYm1/nsjCPs4zMw3zHzZmlI0VLvCsoJBPwJBnFpdcKbgck6+pyCcR9ZYWiYFT3KwXHS+5hhr&#10;++AjNSefiQBhF6OC3PsqltKlORl0fVsRB+9qa4M+yDqTusZHgJtSDqNoIg0WHBZyrGidU3o73Y2C&#10;w4aSbTL9SQ67yjfj29/+t5SoVK/brmYgPLX+P/xpb7WC4WAygv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nRv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2" o:spid="_x0000_s1127" style="position:absolute;left:823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7ehMQA&#10;AADdAAAADwAAAGRycy9kb3ducmV2LnhtbESP0YrCMBRE34X9h3AX9k1TRUS6xiJCxV1R1PUDLs21&#10;LW1uShNr9++NIPg4zMwZZpH0phYdta60rGA8ikAQZ1aXnCu4/KXDOQjnkTXWlknBPzlIlh+DBcba&#10;3vlE3dnnIkDYxaig8L6JpXRZQQbdyDbEwbva1qAPss2lbvEe4KaWkyiaSYMlh4UCG1oXlFXnm1Gw&#10;21C6Tef7dPfT+G5aHX8PtUSlvj771TcIT71/h1/trVYwGc+m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3o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3" o:spid="_x0000_s1128" style="position:absolute;left:829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7H8QA&#10;AADdAAAADwAAAGRycy9kb3ducmV2LnhtbESP3YrCMBSE7xd8h3AE79ZUUZFqFBEq/rDL+vMAh+bY&#10;FpuT0sRa394Iwl4OM/MNM1+2phQN1a6wrGDQj0AQp1YXnCm4nJPvKQjnkTWWlknBkxwsF52vOcba&#10;PvhIzclnIkDYxagg976KpXRpTgZd31bEwbva2qAPss6krvER4KaUwyiaSIMFh4UcK1rnlN5Od6Pg&#10;sKFkm0x/ksOu8s3o9rf/LSUq1eu2qxkIT63/D3/aW61gOJiM4f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Cex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4" o:spid="_x0000_s1129" style="position:absolute;left:835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laMUA&#10;AADdAAAADwAAAGRycy9kb3ducmV2LnhtbESP0WrCQBRE3wv+w3KFvtWNoQSJriJCJG2wWOsHXLLX&#10;JJi9G7LbJP37bkHo4zAzZ5jNbjKtGKh3jWUFy0UEgri0uuFKwfUre1mBcB5ZY2uZFPyQg9129rTB&#10;VNuRP2m4+EoECLsUFdTed6mUrqzJoFvYjjh4N9sb9EH2ldQ9jgFuWhlHUSINNhwWauzoUFN5v3wb&#10;BcWRsjxbnbLirfPD6/38/tFKVOp5Pu3XIDxN/j/8aOdaQbxMEvh7E5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OV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15" o:spid="_x0000_s1130" style="position:absolute;left:840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xA88QA&#10;AADdAAAADwAAAGRycy9kb3ducmV2LnhtbESP3YrCMBSE7xd8h3AE79ZUEVeqUUSo+IPL+vMAh+bY&#10;FpuT0sRa394Iwl4OM/MNM1u0phQN1a6wrGDQj0AQp1YXnCm4nJPvCQjnkTWWlknBkxws5p2vGcba&#10;PvhIzclnIkDYxagg976KpXRpTgZd31bEwbva2qAPss6krvER4KaUwygaS4MFh4UcK1rllN5Od6Ng&#10;v6Zkk0wOyX5b+WZ0+9v9lhKV6nXb5RSEp9b/hz/tjVYwHIx/4P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cQP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6" o:spid="_x0000_s1131" style="position:absolute;left:846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Ugb8A&#10;AADdAAAADwAAAGRycy9kb3ducmV2LnhtbERPy6rCMBDdC/5DGMGdpoqIVKOIUPGBF18fMDRjW2wm&#10;pYm1/r1ZCHd5OO/FqjWlaKh2hWUFo2EEgji1uuBMwf2WDGYgnEfWWFomBR9ysFp2OwuMtX3zhZqr&#10;z0QIYRejgtz7KpbSpTkZdENbEQfuYWuDPsA6k7rGdwg3pRxH0VQaLDg05FjRJqf0eX0ZBcctJbtk&#10;dkqO+8o3k+f58FdKVKrfa9dzEJ5a/y/+uXdawXg0DXPDm/AE5PI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A9SBvwAAAN0AAAAPAAAAAAAAAAAAAAAAAJgCAABkcnMvZG93bnJl&#10;di54bWxQSwUGAAAAAAQABAD1AAAAhAMAAAAA&#10;" path="m,8r28,e" filled="f" strokeweight=".33158mm">
                  <v:path arrowok="t" o:connecttype="custom" o:connectlocs="0,8;28,8" o:connectangles="0,0"/>
                </v:shape>
                <v:shape id="Freeform 217" o:spid="_x0000_s1132" style="position:absolute;left:852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9xGsQA&#10;AADdAAAADwAAAGRycy9kb3ducmV2LnhtbESP0YrCMBRE3wX/IdyFfdNUWcStRlmEiqsobvUDLs21&#10;LTY3pYm1+/dGEHwcZuYMM192phItNa60rGA0jEAQZ1aXnCs4n5LBFITzyBory6TgnxwsF/3eHGNt&#10;7/xHbepzESDsYlRQeF/HUrqsIINuaGvi4F1sY9AH2eRSN3gPcFPJcRRNpMGSw0KBNa0Kyq7pzSjY&#10;rSnZJNN9svutfft1PW4PlUSlPj+6nxkIT51/h1/tjVYwHk2+4f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cR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18" o:spid="_x0000_s1133" style="position:absolute;left:858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xOWsAA&#10;AADdAAAADwAAAGRycy9kb3ducmV2LnhtbERPy4rCMBTdC/5DuII7TZVhlGoUESo+UHx9wKW5tsXm&#10;pjSZWv9+shBcHs57vmxNKRqqXWFZwWgYgSBOrS44U3C/JYMpCOeRNZaWScGbHCwX3c4cY21ffKHm&#10;6jMRQtjFqCD3voqldGlOBt3QVsSBe9jaoA+wzqSu8RXCTSnHUfQrDRYcGnKsaJ1T+rz+GQWHDSXb&#10;ZHpMDrvKNz/P8/5USlSq32tXMxCeWv8Vf9xbrWA8moT9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xOWs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19" o:spid="_x0000_s1134" style="position:absolute;left:864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rwcYA&#10;AADdAAAADwAAAGRycy9kb3ducmV2LnhtbESP0WrCQBRE34X+w3ILfdNNQlGJrlIKkVSptLYfcMle&#10;k5Ds3ZBdk/Tvu4WCj8PMnGG2+8m0YqDe1ZYVxIsIBHFhdc2lgu+vbL4G4TyyxtYyKfghB/vdw2yL&#10;qbYjf9Jw8aUIEHYpKqi871IpXVGRQbewHXHwrrY36IPsS6l7HAPctDKJoqU0WHNYqLCj14qK5nIz&#10;Ck4HyvJs/Z6d3jo/PDcfx3MrUamnx+llA8LT5O/h/3auFSTxKoa/N+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Drw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0" o:spid="_x0000_s1135" style="position:absolute;left:869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1tsQA&#10;AADdAAAADwAAAGRycy9kb3ducmV2LnhtbESP3YrCMBSE7xd8h3AE79bUIrtSjSJCF11R/HuAQ3Ns&#10;i81JabK1vr0RhL0cZuYbZrboTCVaalxpWcFoGIEgzqwuOVdwOaefExDOI2usLJOCBzlYzHsfM0y0&#10;vfOR2pPPRYCwS1BB4X2dSOmyggy6oa2Jg3e1jUEfZJNL3eA9wE0l4yj6kgZLDgsF1rQqKLud/oyC&#10;7Q+l63SyS7eb2rfj2+F3X0lUatDvllMQnjr/H36311pBPPqO4f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ydbb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1" o:spid="_x0000_s1136" style="position:absolute;left:875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7QLcYA&#10;AADdAAAADwAAAGRycy9kb3ducmV2LnhtbESP0WrCQBRE3wv+w3IF33SjlippNiKFFKu02LQfcMle&#10;k5Ds3ZDdxvTv3YLQx2FmzjDJbjStGKh3tWUFy0UEgriwuuZSwfdXNt+CcB5ZY2uZFPySg106eUgw&#10;1vbKnzTkvhQBwi5GBZX3XSylKyoy6Ba2Iw7exfYGfZB9KXWP1wA3rVxF0ZM0WHNYqLCjl4qKJv8x&#10;Ck6vlB2y7Xt2euv88Nicjx+tRKVm03H/DMLT6P/D9/ZBK1gtN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7QL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2" o:spid="_x0000_s1137" style="position:absolute;left:881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IWcQA&#10;AADdAAAADwAAAGRycy9kb3ducmV2LnhtbESP3YrCMBSE7wXfIRxh7zRVREs1yiJU/EFxXR/g0Jxt&#10;i81JabK1vv1mQfBymJlvmOW6M5VoqXGlZQXjUQSCOLO65FzB7TsdxiCcR9ZYWSYFT3KwXvV7S0y0&#10;ffAXtVefiwBhl6CCwvs6kdJlBRl0I1sTB+/HNgZ9kE0udYOPADeVnETRTBosOSwUWNOmoOx+/TUK&#10;jltKd2l8So/72rfT++VwriQq9THoPhcgPHX+HX61d1rBZDyfwv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XSF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3" o:spid="_x0000_s1138" style="position:absolute;left:887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vtwsYA&#10;AADdAAAADwAAAGRycy9kb3ducmV2LnhtbESP0WrCQBRE3wv+w3IF33Sj2CppNiKFFKu02LQfcMle&#10;k5Ds3ZDdxvTv3YLQx2FmzjDJbjStGKh3tWUFy0UEgriwuuZSwfdXNt+CcB5ZY2uZFPySg106eUgw&#10;1vbKnzTkvhQBwi5GBZX3XSylKyoy6Ba2Iw7exfYGfZB9KXWP1wA3rVxF0ZM0WHNYqLCjl4qKJv8x&#10;Ck6vlB2y7Xt2euv8sG7Ox49WolKz6bh/BuFp9P/he/ugFayWm0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vtw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4" o:spid="_x0000_s1139" style="position:absolute;left:892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lztcQA&#10;AADdAAAADwAAAGRycy9kb3ducmV2LnhtbESP3YrCMBSE7xd8h3AE79ZUEVeqUUSo+IPL+vMAh+bY&#10;FpuT0sRa394Iwl4OM/MNM1u0phQN1a6wrGDQj0AQp1YXnCm4nJPvCQjnkTWWlknBkxws5p2vGcba&#10;PvhIzclnIkDYxagg976KpXRpTgZd31bEwbva2qAPss6krvER4KaUwygaS4MFh4UcK1rllN5Od6Ng&#10;v6Zkk0wOyX5b+WZ0+9v9lhKV6nXb5RSEp9b/hz/tjVYwHPyM4f0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Jc7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5" o:spid="_x0000_s1140" style="position:absolute;left:898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WLsQA&#10;AADdAAAADwAAAGRycy9kb3ducmV2LnhtbESP3YrCMBSE7xd8h3AE79ZUEZVqFBEq/rDL+vMAh+bY&#10;FpuT0sRa394Iwl4OM/MNM1+2phQN1a6wrGDQj0AQp1YXnCm4nJPvKQjnkTWWlknBkxwsF52vOcba&#10;PvhIzclnIkDYxagg976KpXRpTgZd31bEwbva2qAPss6krvER4KaUwygaS4MFh4UcK1rnlN5Od6Pg&#10;sKFkm0x/ksOu8s3o9rf/LSUq1eu2qxkIT63/D3/aW61gOJhM4P0mP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F1i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26" o:spid="_x0000_s1141" style="position:absolute;left:904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CXMAA&#10;AADdAAAADwAAAGRycy9kb3ducmV2LnhtbERPy4rCMBTdC/5DuII7TZVhlGoUESo+UHx9wKW5tsXm&#10;pjSZWv9+shBcHs57vmxNKRqqXWFZwWgYgSBOrS44U3C/JYMpCOeRNZaWScGbHCwX3c4cY21ffKHm&#10;6jMRQtjFqCD3voqldGlOBt3QVsSBe9jaoA+wzqSu8RXCTSnHUfQrDRYcGnKsaJ1T+rz+GQWHDSXb&#10;ZHpMDrvKNz/P8/5USlSq32tXMxCeWv8Vf9xbrWA8moS54U1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pCXM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27" o:spid="_x0000_s1142" style="position:absolute;left:910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bnx8YA&#10;AADdAAAADwAAAGRycy9kb3ducmV2LnhtbESP0WrCQBRE3wv+w3IF33SjSGvTbEQKKVZp0bQfcMle&#10;k5Ds3ZDdxvTv3YLQx2FmzjDJdjStGKh3tWUFy0UEgriwuuZSwfdXNt+AcB5ZY2uZFPySg206eUgw&#10;1vbKZxpyX4oAYRejgsr7LpbSFRUZdAvbEQfvYnuDPsi+lLrHa4CbVq6i6FEarDksVNjRa0VFk/8Y&#10;Bcc3yvbZ5iM7vnd+WDenw2crUanZdNy9gPA0+v/wvb3XClbLp2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bnx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28" o:spid="_x0000_s1143" style="position:absolute;left:915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+fcAA&#10;AADdAAAADwAAAGRycy9kb3ducmV2LnhtbERPy4rCMBTdC/5DuII7TRWR0jHKIFR8oPiYD7g0d9pi&#10;c1OaWOvfm4Xg8nDei1VnKtFS40rLCibjCARxZnXJuYK/WzqKQTiPrLGyTApe5GC17PcWmGj75Au1&#10;V5+LEMIuQQWF93UipcsKMujGtiYO3L9tDPoAm1zqBp8h3FRyGkVzabDk0FBgTeuCsvv1YRQcNpRu&#10;0/iYHna1b2f38/5USVRqOOh+f0B46vxX/HFvtYLpJA77w5v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k+fc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29" o:spid="_x0000_s1144" style="position:absolute;left:9215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b5sUA&#10;AADdAAAADwAAAGRycy9kb3ducmV2LnhtbESP0WqDQBRE3wP9h+UW+hZXQwliswmlYEkrDYnNB1zc&#10;G5W4d8Xdqv37bqCQx2FmzjCb3Ww6MdLgWssKkigGQVxZ3XKt4PydL1MQziNr7CyTgl9ysNs+LDaY&#10;aTvxicbS1yJA2GWooPG+z6R0VUMGXWR74uBd7GDQBznUUg84Bbjp5CqO19Jgy2GhwZ7eGqqu5Y9R&#10;ULxTvs/Tr7z46P34fD1+HjqJSj09zq8vIDzN/h7+b++1glWSJn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NZvm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0" o:spid="_x0000_s1145" style="position:absolute;left:927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cFkcUA&#10;AADdAAAADwAAAGRycy9kb3ducmV2LnhtbESP0WqDQBRE3wP9h+UW+hbXSAliswmlYEkrDYnNB1zc&#10;G5W4d8Xdqv37bqCQx2FmzjCb3Ww6MdLgWssKVlEMgriyuuVawfk7X6YgnEfW2FkmBb/kYLd9WGww&#10;03biE42lr0WAsMtQQeN9n0npqoYMusj2xMG72MGgD3KopR5wCnDTySSO19Jgy2GhwZ7eGqqu5Y9R&#10;ULxTvs/Tr7z46P34fD1+HjqJSj09zq8vIDzN/h7+b++1gmSVJnB7E5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5wWR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1" o:spid="_x0000_s1146" style="position:absolute;left:933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gCsYA&#10;AADdAAAADwAAAGRycy9kb3ducmV2LnhtbESP0WrCQBRE34X+w3ILfdNNUpEQXaUUIqlSaW0/4JK9&#10;JsHs3ZBdk/Tvu4WCj8PMnGE2u8m0YqDeNZYVxIsIBHFpdcOVgu+vfJ6CcB5ZY2uZFPyQg932YbbB&#10;TNuRP2k4+0oECLsMFdTed5mUrqzJoFvYjjh4F9sb9EH2ldQ9jgFuWplE0UoabDgs1NjRa03l9Xwz&#10;Co57yos8fc+Pb50fltePw6mVqNTT4/SyBuFp8vfwf7vQCpI4fYa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ugC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2" o:spid="_x0000_s1147" style="position:absolute;left:9388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4fsMA&#10;AADdAAAADwAAAGRycy9kb3ducmV2LnhtbESP3YrCMBSE7xd8h3AE79ZUESnVKCJUXMXFvwc4NMe2&#10;2JyUJlvr2xtB2MthZr5h5svOVKKlxpWWFYyGEQjizOqScwXXS/odg3AeWWNlmRQ8ycFy0fuaY6Lt&#10;g0/Unn0uAoRdggoK7+tESpcVZNANbU0cvJttDPogm1zqBh8Bbio5jqKpNFhyWCiwpnVB2f38ZxTs&#10;N5Ru0/iQ7n9q307ux91vJVGpQb9bzUB46vx/+NPeagXjUTyB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I4f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33" o:spid="_x0000_s1148" style="position:absolute;left:944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d5cYA&#10;AADdAAAADwAAAGRycy9kb3ducmV2LnhtbESP0WrCQBRE34X+w3ILfdNNQpUQXaUUIqlSaW0/4JK9&#10;JsHs3ZBdk/Tvu4WCj8PMnGE2u8m0YqDeNZYVxIsIBHFpdcOVgu+vfJ6CcB5ZY2uZFPyQg932YbbB&#10;TNuRP2k4+0oECLsMFdTed5mUrqzJoFvYjjh4F9sb9EH2ldQ9jgFuWplE0UoabDgs1NjRa03l9Xwz&#10;Co57yos8fc+Pb50fnq8fh1MrUamnx+llDcLT5O/h/3ahFSRxuoS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6d5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4" o:spid="_x0000_s1149" style="position:absolute;left:9503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DksUA&#10;AADdAAAADwAAAGRycy9kb3ducmV2LnhtbESP0WrCQBRE3wv+w3KFvtWNoYQQXUWESFqxWOsHXLLX&#10;JJi9G7LbJP37bkHo4zAzZ5j1djKtGKh3jWUFy0UEgri0uuFKwfUrf0lBOI+ssbVMCn7IwXYze1pj&#10;pu3InzRcfCUChF2GCmrvu0xKV9Zk0C1sRxy8m+0N+iD7SuoexwA3rYyjKJEGGw4LNXa0r6m8X76N&#10;guOB8iJPT/nxrfPD6/38/tFKVOp5Pu1WIDxN/j/8aBdaQbxME/h7E5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AO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35" o:spid="_x0000_s1150" style="position:absolute;left:956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CmCcYA&#10;AADdAAAADwAAAGRycy9kb3ducmV2LnhtbESP0WrCQBRE34X+w3ILfdNNQtEQXaUUIqlSaW0/4JK9&#10;JsHs3ZBdk/Tvu4WCj8PMnGE2u8m0YqDeNZYVxIsIBHFpdcOVgu+vfJ6CcB5ZY2uZFPyQg932YbbB&#10;TNuRP2k4+0oECLsMFdTed5mUrqzJoFvYjjh4F9sb9EH2ldQ9jgFuWplE0VIabDgs1NjRa03l9Xwz&#10;Co57yos8fc+Pb50fnq8fh1MrUamnx+llDcLT5O/h/3ahFSRxuoK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Cm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6" o:spid="_x0000_s1151" style="position:absolute;left:961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8ye8AA&#10;AADdAAAADwAAAGRycy9kb3ducmV2LnhtbERPy4rCMBTdC/5DuII7TRWR0jHKIFR8oPiYD7g0d9pi&#10;c1OaWOvfm4Xg8nDei1VnKtFS40rLCibjCARxZnXJuYK/WzqKQTiPrLGyTApe5GC17PcWmGj75Au1&#10;V5+LEMIuQQWF93UipcsKMujGtiYO3L9tDPoAm1zqBp8h3FRyGkVzabDk0FBgTeuCsvv1YRQcNpRu&#10;0/iYHna1b2f38/5USVRqOOh+f0B46vxX/HFvtYLpJA5zw5v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8ye8AAAADdAAAADwAAAAAAAAAAAAAAAACYAgAAZHJzL2Rvd25y&#10;ZXYueG1sUEsFBgAAAAAEAAQA9QAAAIUDAAAAAA==&#10;" path="m,8r28,e" filled="f" strokeweight=".33158mm">
                  <v:path arrowok="t" o:connecttype="custom" o:connectlocs="0,8;28,8" o:connectangles="0,0"/>
                </v:shape>
                <v:shape id="Freeform 237" o:spid="_x0000_s1152" style="position:absolute;left:9676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X4MYA&#10;AADdAAAADwAAAGRycy9kb3ducmV2LnhtbESP0WrCQBRE34X+w3ILfTMbpUgaXaUUUtKK0qZ+wCV7&#10;mwSzd0N2m6R/7wqCj8PMnGE2u8m0YqDeNZYVLKIYBHFpdcOVgtNPNk9AOI+ssbVMCv7JwW77MNtg&#10;qu3I3zQUvhIBwi5FBbX3XSqlK2sy6CLbEQfv1/YGfZB9JXWPY4CbVi7jeCUNNhwWauzorabyXPwZ&#10;Bft3yvIsOWT7j84Pz+evz2MrUamnx+l1DcLT5O/hWzvXCpaL5AWub8ITkN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OX4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38" o:spid="_x0000_s1153" style="position:absolute;left:973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ooMIA&#10;AADdAAAADwAAAGRycy9kb3ducmV2LnhtbERP3WrCMBS+H/gO4QjerWmLDK1GEaFDJxuz+gCH5tgW&#10;m5PSZLW+/XIx2OXH97/ejqYVA/WusawgiWIQxKXVDVcKrpf8dQHCeWSNrWVS8CQH283kZY2Ztg8+&#10;01D4SoQQdhkqqL3vMildWZNBF9mOOHA32xv0AfaV1D0+QrhpZRrHb9Jgw6Ghxo72NZX34scoOL1T&#10;fsgXn/np2Plhfv/++GolKjWbjrsVCE+j/xf/uQ9aQZosw/7wJjw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Ki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39" o:spid="_x0000_s1154" style="position:absolute;left:9791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wNO8YA&#10;AADdAAAADwAAAGRycy9kb3ducmV2LnhtbESP0WrCQBRE3wv+w3KFvtVNQikaXUWESNpQsdYPuGSv&#10;STB7N2S3Sfr33UKhj8PMnGE2u8m0YqDeNZYVxIsIBHFpdcOVgutn9rQE4TyyxtYyKfgmB7vt7GGD&#10;qbYjf9Bw8ZUIEHYpKqi971IpXVmTQbewHXHwbrY36IPsK6l7HAPctDKJohdpsOGwUGNHh5rK++XL&#10;KCiOlOXZ8j0rXjs/PN/Pb6dWolKP82m/BuFp8v/hv3auFSTxKob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wNO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0" o:spid="_x0000_s1155" style="position:absolute;left:9849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TTMYA&#10;AADdAAAADwAAAGRycy9kb3ducmV2LnhtbESP0WrCQBRE3wv+w3KFvjWbhFI0uooIkbRSsakfcMle&#10;k2D2bshuY/r33UKhj8PMnGHW28l0YqTBtZYVJFEMgriyuuVaweUzf1qAcB5ZY2eZFHyTg+1m9rDG&#10;TNs7f9BY+loECLsMFTTe95mUrmrIoItsTxy8qx0M+iCHWuoB7wFuOpnG8Ys02HJYaLCnfUPVrfwy&#10;Co4Hyot88Z4fX3s/Pt/Ob6dOolKP82m3AuFp8v/hv3ahFaTJMoXfN+E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6TT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1" o:spid="_x0000_s1156" style="position:absolute;left:9907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218YA&#10;AADdAAAADwAAAGRycy9kb3ducmV2LnhtbESP0WrCQBRE3wv+w3IF33SjlmLTbEQKKVZp0bQfcMle&#10;k5Ds3ZDdxvTv3YLQx2FmzjDJdjStGKh3tWUFy0UEgriwuuZSwfdXNt+AcB5ZY2uZFPySg206eUgw&#10;1vbKZxpyX4oAYRejgsr7LpbSFRUZdAvbEQfvYnuDPsi+lLrHa4CbVq6i6EkarDksVNjRa0VFk/8Y&#10;Bcc3yvbZ5iM7vnd+eGxOh89WolKz6bh7AeFp9P/he3uvFayWz2v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I21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2" o:spid="_x0000_s1157" style="position:absolute;left:9964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uuo8UA&#10;AADdAAAADwAAAGRycy9kb3ducmV2LnhtbESP0WrCQBRE3wX/YbkF33SjBElTVylCihosre0HXLK3&#10;STB7N2S3Sfx7t1DwcZiZM8xmN5pG9NS52rKC5SICQVxYXXOp4PsrmycgnEfW2FgmBTdysNtOJxtM&#10;tR34k/qLL0WAsEtRQeV9m0rpiooMuoVtiYP3YzuDPsiulLrDIcBNI1dRtJYGaw4LFba0r6i4Xn6N&#10;gvyNskOWnLP82Po+vn6c3huJSs2extcXEJ5G/wj/tw9awWr5HMPf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66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3" o:spid="_x0000_s1158" style="position:absolute;left:10022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OMYA&#10;AADdAAAADwAAAGRycy9kb3ducmV2LnhtbESP0WrCQBRE3wv+w3IF33Sj2GLTbEQKKVZp0bQfcMle&#10;k5Ds3ZDdxvTv3YLQx2FmzjDJdjStGKh3tWUFy0UEgriwuuZSwfdXNt+AcB5ZY2uZFPySg206eUgw&#10;1vbKZxpyX4oAYRejgsr7LpbSFRUZdAvbEQfvYnuDPsi+lLrHa4CbVq6i6EkarDksVNjRa0VFk/8Y&#10;Bcc3yvbZ5iM7vnd+WDenw2crUanZdNy9gPA0+v/wvb3XClbL50f4e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O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44" o:spid="_x0000_s1159" style="position:absolute;left:10080;top:59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WVT8QA&#10;AADdAAAADwAAAGRycy9kb3ducmV2LnhtbESP0YrCMBRE3wX/IdyFfdNUWcStRlmEiqsobvUDLs21&#10;LTY3pYm1+/dGEHwcZuYMM192phItNa60rGA0jEAQZ1aXnCs4n5LBFITzyBory6TgnxwsF/3eHGNt&#10;7/xHbepzESDsYlRQeF/HUrqsIINuaGvi4F1sY9AH2eRSN3gPcFPJcRRNpMGSw0KBNa0Kyq7pzSjY&#10;rSnZJNN9svutfft1PW4PlUSlPj+6nxkIT51/h1/tjVYwHn1P4P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FlU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1" locked="0" layoutInCell="0" allowOverlap="1" wp14:anchorId="5595796C" wp14:editId="62601513">
                <wp:simplePos x="0" y="0"/>
                <wp:positionH relativeFrom="page">
                  <wp:posOffset>1895475</wp:posOffset>
                </wp:positionH>
                <wp:positionV relativeFrom="paragraph">
                  <wp:posOffset>596900</wp:posOffset>
                </wp:positionV>
                <wp:extent cx="4529455" cy="22860"/>
                <wp:effectExtent l="0" t="0" r="0" b="0"/>
                <wp:wrapNone/>
                <wp:docPr id="1938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29455" cy="22860"/>
                          <a:chOff x="2985" y="940"/>
                          <a:chExt cx="7133" cy="36"/>
                        </a:xfrm>
                      </wpg:grpSpPr>
                      <wps:wsp>
                        <wps:cNvPr id="1939" name="Freeform 246"/>
                        <wps:cNvSpPr>
                          <a:spLocks/>
                        </wps:cNvSpPr>
                        <wps:spPr bwMode="auto">
                          <a:xfrm>
                            <a:off x="299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" name="Freeform 247"/>
                        <wps:cNvSpPr>
                          <a:spLocks/>
                        </wps:cNvSpPr>
                        <wps:spPr bwMode="auto">
                          <a:xfrm>
                            <a:off x="305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1" name="Freeform 248"/>
                        <wps:cNvSpPr>
                          <a:spLocks/>
                        </wps:cNvSpPr>
                        <wps:spPr bwMode="auto">
                          <a:xfrm>
                            <a:off x="311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2" name="Freeform 249"/>
                        <wps:cNvSpPr>
                          <a:spLocks/>
                        </wps:cNvSpPr>
                        <wps:spPr bwMode="auto">
                          <a:xfrm>
                            <a:off x="316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3" name="Freeform 250"/>
                        <wps:cNvSpPr>
                          <a:spLocks/>
                        </wps:cNvSpPr>
                        <wps:spPr bwMode="auto">
                          <a:xfrm>
                            <a:off x="322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" name="Freeform 251"/>
                        <wps:cNvSpPr>
                          <a:spLocks/>
                        </wps:cNvSpPr>
                        <wps:spPr bwMode="auto">
                          <a:xfrm>
                            <a:off x="328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5" name="Freeform 252"/>
                        <wps:cNvSpPr>
                          <a:spLocks/>
                        </wps:cNvSpPr>
                        <wps:spPr bwMode="auto">
                          <a:xfrm>
                            <a:off x="334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" name="Freeform 253"/>
                        <wps:cNvSpPr>
                          <a:spLocks/>
                        </wps:cNvSpPr>
                        <wps:spPr bwMode="auto">
                          <a:xfrm>
                            <a:off x="339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7" name="Freeform 254"/>
                        <wps:cNvSpPr>
                          <a:spLocks/>
                        </wps:cNvSpPr>
                        <wps:spPr bwMode="auto">
                          <a:xfrm>
                            <a:off x="345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8" name="Freeform 255"/>
                        <wps:cNvSpPr>
                          <a:spLocks/>
                        </wps:cNvSpPr>
                        <wps:spPr bwMode="auto">
                          <a:xfrm>
                            <a:off x="351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9" name="Freeform 256"/>
                        <wps:cNvSpPr>
                          <a:spLocks/>
                        </wps:cNvSpPr>
                        <wps:spPr bwMode="auto">
                          <a:xfrm>
                            <a:off x="357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0" name="Freeform 257"/>
                        <wps:cNvSpPr>
                          <a:spLocks/>
                        </wps:cNvSpPr>
                        <wps:spPr bwMode="auto">
                          <a:xfrm>
                            <a:off x="362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1" name="Freeform 258"/>
                        <wps:cNvSpPr>
                          <a:spLocks/>
                        </wps:cNvSpPr>
                        <wps:spPr bwMode="auto">
                          <a:xfrm>
                            <a:off x="368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" name="Freeform 259"/>
                        <wps:cNvSpPr>
                          <a:spLocks/>
                        </wps:cNvSpPr>
                        <wps:spPr bwMode="auto">
                          <a:xfrm>
                            <a:off x="374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3" name="Freeform 260"/>
                        <wps:cNvSpPr>
                          <a:spLocks/>
                        </wps:cNvSpPr>
                        <wps:spPr bwMode="auto">
                          <a:xfrm>
                            <a:off x="380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4" name="Freeform 261"/>
                        <wps:cNvSpPr>
                          <a:spLocks/>
                        </wps:cNvSpPr>
                        <wps:spPr bwMode="auto">
                          <a:xfrm>
                            <a:off x="385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" name="Freeform 262"/>
                        <wps:cNvSpPr>
                          <a:spLocks/>
                        </wps:cNvSpPr>
                        <wps:spPr bwMode="auto">
                          <a:xfrm>
                            <a:off x="391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6" name="Freeform 263"/>
                        <wps:cNvSpPr>
                          <a:spLocks/>
                        </wps:cNvSpPr>
                        <wps:spPr bwMode="auto">
                          <a:xfrm>
                            <a:off x="397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7" name="Freeform 264"/>
                        <wps:cNvSpPr>
                          <a:spLocks/>
                        </wps:cNvSpPr>
                        <wps:spPr bwMode="auto">
                          <a:xfrm>
                            <a:off x="403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8" name="Freeform 265"/>
                        <wps:cNvSpPr>
                          <a:spLocks/>
                        </wps:cNvSpPr>
                        <wps:spPr bwMode="auto">
                          <a:xfrm>
                            <a:off x="408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9" name="Freeform 266"/>
                        <wps:cNvSpPr>
                          <a:spLocks/>
                        </wps:cNvSpPr>
                        <wps:spPr bwMode="auto">
                          <a:xfrm>
                            <a:off x="414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0" name="Freeform 267"/>
                        <wps:cNvSpPr>
                          <a:spLocks/>
                        </wps:cNvSpPr>
                        <wps:spPr bwMode="auto">
                          <a:xfrm>
                            <a:off x="420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1" name="Freeform 268"/>
                        <wps:cNvSpPr>
                          <a:spLocks/>
                        </wps:cNvSpPr>
                        <wps:spPr bwMode="auto">
                          <a:xfrm>
                            <a:off x="426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2" name="Freeform 269"/>
                        <wps:cNvSpPr>
                          <a:spLocks/>
                        </wps:cNvSpPr>
                        <wps:spPr bwMode="auto">
                          <a:xfrm>
                            <a:off x="431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3" name="Freeform 270"/>
                        <wps:cNvSpPr>
                          <a:spLocks/>
                        </wps:cNvSpPr>
                        <wps:spPr bwMode="auto">
                          <a:xfrm>
                            <a:off x="437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4" name="Freeform 271"/>
                        <wps:cNvSpPr>
                          <a:spLocks/>
                        </wps:cNvSpPr>
                        <wps:spPr bwMode="auto">
                          <a:xfrm>
                            <a:off x="443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" name="Freeform 272"/>
                        <wps:cNvSpPr>
                          <a:spLocks/>
                        </wps:cNvSpPr>
                        <wps:spPr bwMode="auto">
                          <a:xfrm>
                            <a:off x="449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6" name="Freeform 273"/>
                        <wps:cNvSpPr>
                          <a:spLocks/>
                        </wps:cNvSpPr>
                        <wps:spPr bwMode="auto">
                          <a:xfrm>
                            <a:off x="455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7" name="Freeform 274"/>
                        <wps:cNvSpPr>
                          <a:spLocks/>
                        </wps:cNvSpPr>
                        <wps:spPr bwMode="auto">
                          <a:xfrm>
                            <a:off x="460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" name="Freeform 275"/>
                        <wps:cNvSpPr>
                          <a:spLocks/>
                        </wps:cNvSpPr>
                        <wps:spPr bwMode="auto">
                          <a:xfrm>
                            <a:off x="466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9" name="Freeform 276"/>
                        <wps:cNvSpPr>
                          <a:spLocks/>
                        </wps:cNvSpPr>
                        <wps:spPr bwMode="auto">
                          <a:xfrm>
                            <a:off x="472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0" name="Freeform 277"/>
                        <wps:cNvSpPr>
                          <a:spLocks/>
                        </wps:cNvSpPr>
                        <wps:spPr bwMode="auto">
                          <a:xfrm>
                            <a:off x="478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1" name="Freeform 278"/>
                        <wps:cNvSpPr>
                          <a:spLocks/>
                        </wps:cNvSpPr>
                        <wps:spPr bwMode="auto">
                          <a:xfrm>
                            <a:off x="483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" name="Freeform 279"/>
                        <wps:cNvSpPr>
                          <a:spLocks/>
                        </wps:cNvSpPr>
                        <wps:spPr bwMode="auto">
                          <a:xfrm>
                            <a:off x="489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3" name="Freeform 280"/>
                        <wps:cNvSpPr>
                          <a:spLocks/>
                        </wps:cNvSpPr>
                        <wps:spPr bwMode="auto">
                          <a:xfrm>
                            <a:off x="495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" name="Freeform 281"/>
                        <wps:cNvSpPr>
                          <a:spLocks/>
                        </wps:cNvSpPr>
                        <wps:spPr bwMode="auto">
                          <a:xfrm>
                            <a:off x="501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5" name="Freeform 282"/>
                        <wps:cNvSpPr>
                          <a:spLocks/>
                        </wps:cNvSpPr>
                        <wps:spPr bwMode="auto">
                          <a:xfrm>
                            <a:off x="506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6" name="Freeform 283"/>
                        <wps:cNvSpPr>
                          <a:spLocks/>
                        </wps:cNvSpPr>
                        <wps:spPr bwMode="auto">
                          <a:xfrm>
                            <a:off x="512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7" name="Freeform 284"/>
                        <wps:cNvSpPr>
                          <a:spLocks/>
                        </wps:cNvSpPr>
                        <wps:spPr bwMode="auto">
                          <a:xfrm>
                            <a:off x="518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8" name="Freeform 285"/>
                        <wps:cNvSpPr>
                          <a:spLocks/>
                        </wps:cNvSpPr>
                        <wps:spPr bwMode="auto">
                          <a:xfrm>
                            <a:off x="524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9" name="Freeform 286"/>
                        <wps:cNvSpPr>
                          <a:spLocks/>
                        </wps:cNvSpPr>
                        <wps:spPr bwMode="auto">
                          <a:xfrm>
                            <a:off x="529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" name="Freeform 287"/>
                        <wps:cNvSpPr>
                          <a:spLocks/>
                        </wps:cNvSpPr>
                        <wps:spPr bwMode="auto">
                          <a:xfrm>
                            <a:off x="535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1" name="Freeform 288"/>
                        <wps:cNvSpPr>
                          <a:spLocks/>
                        </wps:cNvSpPr>
                        <wps:spPr bwMode="auto">
                          <a:xfrm>
                            <a:off x="541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2" name="Freeform 289"/>
                        <wps:cNvSpPr>
                          <a:spLocks/>
                        </wps:cNvSpPr>
                        <wps:spPr bwMode="auto">
                          <a:xfrm>
                            <a:off x="547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" name="Freeform 290"/>
                        <wps:cNvSpPr>
                          <a:spLocks/>
                        </wps:cNvSpPr>
                        <wps:spPr bwMode="auto">
                          <a:xfrm>
                            <a:off x="552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4" name="Freeform 291"/>
                        <wps:cNvSpPr>
                          <a:spLocks/>
                        </wps:cNvSpPr>
                        <wps:spPr bwMode="auto">
                          <a:xfrm>
                            <a:off x="558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5" name="Freeform 292"/>
                        <wps:cNvSpPr>
                          <a:spLocks/>
                        </wps:cNvSpPr>
                        <wps:spPr bwMode="auto">
                          <a:xfrm>
                            <a:off x="564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6" name="Freeform 293"/>
                        <wps:cNvSpPr>
                          <a:spLocks/>
                        </wps:cNvSpPr>
                        <wps:spPr bwMode="auto">
                          <a:xfrm>
                            <a:off x="570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" name="Freeform 294"/>
                        <wps:cNvSpPr>
                          <a:spLocks/>
                        </wps:cNvSpPr>
                        <wps:spPr bwMode="auto">
                          <a:xfrm>
                            <a:off x="575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8" name="Freeform 295"/>
                        <wps:cNvSpPr>
                          <a:spLocks/>
                        </wps:cNvSpPr>
                        <wps:spPr bwMode="auto">
                          <a:xfrm>
                            <a:off x="581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" name="Freeform 296"/>
                        <wps:cNvSpPr>
                          <a:spLocks/>
                        </wps:cNvSpPr>
                        <wps:spPr bwMode="auto">
                          <a:xfrm>
                            <a:off x="587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" name="Freeform 297"/>
                        <wps:cNvSpPr>
                          <a:spLocks/>
                        </wps:cNvSpPr>
                        <wps:spPr bwMode="auto">
                          <a:xfrm>
                            <a:off x="593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1" name="Freeform 298"/>
                        <wps:cNvSpPr>
                          <a:spLocks/>
                        </wps:cNvSpPr>
                        <wps:spPr bwMode="auto">
                          <a:xfrm>
                            <a:off x="599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" name="Freeform 299"/>
                        <wps:cNvSpPr>
                          <a:spLocks/>
                        </wps:cNvSpPr>
                        <wps:spPr bwMode="auto">
                          <a:xfrm>
                            <a:off x="604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3" name="Freeform 300"/>
                        <wps:cNvSpPr>
                          <a:spLocks/>
                        </wps:cNvSpPr>
                        <wps:spPr bwMode="auto">
                          <a:xfrm>
                            <a:off x="610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4" name="Freeform 301"/>
                        <wps:cNvSpPr>
                          <a:spLocks/>
                        </wps:cNvSpPr>
                        <wps:spPr bwMode="auto">
                          <a:xfrm>
                            <a:off x="616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5" name="Freeform 302"/>
                        <wps:cNvSpPr>
                          <a:spLocks/>
                        </wps:cNvSpPr>
                        <wps:spPr bwMode="auto">
                          <a:xfrm>
                            <a:off x="622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6" name="Freeform 303"/>
                        <wps:cNvSpPr>
                          <a:spLocks/>
                        </wps:cNvSpPr>
                        <wps:spPr bwMode="auto">
                          <a:xfrm>
                            <a:off x="627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7" name="Freeform 304"/>
                        <wps:cNvSpPr>
                          <a:spLocks/>
                        </wps:cNvSpPr>
                        <wps:spPr bwMode="auto">
                          <a:xfrm>
                            <a:off x="633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" name="Freeform 305"/>
                        <wps:cNvSpPr>
                          <a:spLocks/>
                        </wps:cNvSpPr>
                        <wps:spPr bwMode="auto">
                          <a:xfrm>
                            <a:off x="639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9" name="Freeform 306"/>
                        <wps:cNvSpPr>
                          <a:spLocks/>
                        </wps:cNvSpPr>
                        <wps:spPr bwMode="auto">
                          <a:xfrm>
                            <a:off x="645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0" name="Freeform 307"/>
                        <wps:cNvSpPr>
                          <a:spLocks/>
                        </wps:cNvSpPr>
                        <wps:spPr bwMode="auto">
                          <a:xfrm>
                            <a:off x="650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1" name="Freeform 308"/>
                        <wps:cNvSpPr>
                          <a:spLocks/>
                        </wps:cNvSpPr>
                        <wps:spPr bwMode="auto">
                          <a:xfrm>
                            <a:off x="656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" name="Freeform 309"/>
                        <wps:cNvSpPr>
                          <a:spLocks/>
                        </wps:cNvSpPr>
                        <wps:spPr bwMode="auto">
                          <a:xfrm>
                            <a:off x="662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3" name="Freeform 310"/>
                        <wps:cNvSpPr>
                          <a:spLocks/>
                        </wps:cNvSpPr>
                        <wps:spPr bwMode="auto">
                          <a:xfrm>
                            <a:off x="668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" name="Freeform 311"/>
                        <wps:cNvSpPr>
                          <a:spLocks/>
                        </wps:cNvSpPr>
                        <wps:spPr bwMode="auto">
                          <a:xfrm>
                            <a:off x="673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" name="Freeform 312"/>
                        <wps:cNvSpPr>
                          <a:spLocks/>
                        </wps:cNvSpPr>
                        <wps:spPr bwMode="auto">
                          <a:xfrm>
                            <a:off x="679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" name="Freeform 313"/>
                        <wps:cNvSpPr>
                          <a:spLocks/>
                        </wps:cNvSpPr>
                        <wps:spPr bwMode="auto">
                          <a:xfrm>
                            <a:off x="685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7" name="Freeform 314"/>
                        <wps:cNvSpPr>
                          <a:spLocks/>
                        </wps:cNvSpPr>
                        <wps:spPr bwMode="auto">
                          <a:xfrm>
                            <a:off x="691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" name="Freeform 315"/>
                        <wps:cNvSpPr>
                          <a:spLocks/>
                        </wps:cNvSpPr>
                        <wps:spPr bwMode="auto">
                          <a:xfrm>
                            <a:off x="696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9" name="Freeform 316"/>
                        <wps:cNvSpPr>
                          <a:spLocks/>
                        </wps:cNvSpPr>
                        <wps:spPr bwMode="auto">
                          <a:xfrm>
                            <a:off x="702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0" name="Freeform 317"/>
                        <wps:cNvSpPr>
                          <a:spLocks/>
                        </wps:cNvSpPr>
                        <wps:spPr bwMode="auto">
                          <a:xfrm>
                            <a:off x="708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" name="Freeform 318"/>
                        <wps:cNvSpPr>
                          <a:spLocks/>
                        </wps:cNvSpPr>
                        <wps:spPr bwMode="auto">
                          <a:xfrm>
                            <a:off x="714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2" name="Freeform 319"/>
                        <wps:cNvSpPr>
                          <a:spLocks/>
                        </wps:cNvSpPr>
                        <wps:spPr bwMode="auto">
                          <a:xfrm>
                            <a:off x="719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" name="Freeform 320"/>
                        <wps:cNvSpPr>
                          <a:spLocks/>
                        </wps:cNvSpPr>
                        <wps:spPr bwMode="auto">
                          <a:xfrm>
                            <a:off x="725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" name="Freeform 321"/>
                        <wps:cNvSpPr>
                          <a:spLocks/>
                        </wps:cNvSpPr>
                        <wps:spPr bwMode="auto">
                          <a:xfrm>
                            <a:off x="731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5" name="Freeform 322"/>
                        <wps:cNvSpPr>
                          <a:spLocks/>
                        </wps:cNvSpPr>
                        <wps:spPr bwMode="auto">
                          <a:xfrm>
                            <a:off x="737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6" name="Freeform 323"/>
                        <wps:cNvSpPr>
                          <a:spLocks/>
                        </wps:cNvSpPr>
                        <wps:spPr bwMode="auto">
                          <a:xfrm>
                            <a:off x="743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" name="Freeform 324"/>
                        <wps:cNvSpPr>
                          <a:spLocks/>
                        </wps:cNvSpPr>
                        <wps:spPr bwMode="auto">
                          <a:xfrm>
                            <a:off x="748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8" name="Freeform 325"/>
                        <wps:cNvSpPr>
                          <a:spLocks/>
                        </wps:cNvSpPr>
                        <wps:spPr bwMode="auto">
                          <a:xfrm>
                            <a:off x="754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" name="Freeform 326"/>
                        <wps:cNvSpPr>
                          <a:spLocks/>
                        </wps:cNvSpPr>
                        <wps:spPr bwMode="auto">
                          <a:xfrm>
                            <a:off x="760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0" name="Freeform 327"/>
                        <wps:cNvSpPr>
                          <a:spLocks/>
                        </wps:cNvSpPr>
                        <wps:spPr bwMode="auto">
                          <a:xfrm>
                            <a:off x="766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1" name="Freeform 328"/>
                        <wps:cNvSpPr>
                          <a:spLocks/>
                        </wps:cNvSpPr>
                        <wps:spPr bwMode="auto">
                          <a:xfrm>
                            <a:off x="771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" name="Freeform 329"/>
                        <wps:cNvSpPr>
                          <a:spLocks/>
                        </wps:cNvSpPr>
                        <wps:spPr bwMode="auto">
                          <a:xfrm>
                            <a:off x="777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" name="Freeform 330"/>
                        <wps:cNvSpPr>
                          <a:spLocks/>
                        </wps:cNvSpPr>
                        <wps:spPr bwMode="auto">
                          <a:xfrm>
                            <a:off x="783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4" name="Freeform 331"/>
                        <wps:cNvSpPr>
                          <a:spLocks/>
                        </wps:cNvSpPr>
                        <wps:spPr bwMode="auto">
                          <a:xfrm>
                            <a:off x="789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" name="Freeform 332"/>
                        <wps:cNvSpPr>
                          <a:spLocks/>
                        </wps:cNvSpPr>
                        <wps:spPr bwMode="auto">
                          <a:xfrm>
                            <a:off x="794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6" name="Freeform 333"/>
                        <wps:cNvSpPr>
                          <a:spLocks/>
                        </wps:cNvSpPr>
                        <wps:spPr bwMode="auto">
                          <a:xfrm>
                            <a:off x="800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7" name="Freeform 334"/>
                        <wps:cNvSpPr>
                          <a:spLocks/>
                        </wps:cNvSpPr>
                        <wps:spPr bwMode="auto">
                          <a:xfrm>
                            <a:off x="806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8" name="Freeform 335"/>
                        <wps:cNvSpPr>
                          <a:spLocks/>
                        </wps:cNvSpPr>
                        <wps:spPr bwMode="auto">
                          <a:xfrm>
                            <a:off x="812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" name="Freeform 336"/>
                        <wps:cNvSpPr>
                          <a:spLocks/>
                        </wps:cNvSpPr>
                        <wps:spPr bwMode="auto">
                          <a:xfrm>
                            <a:off x="817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0" name="Freeform 337"/>
                        <wps:cNvSpPr>
                          <a:spLocks/>
                        </wps:cNvSpPr>
                        <wps:spPr bwMode="auto">
                          <a:xfrm>
                            <a:off x="823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1" name="Freeform 338"/>
                        <wps:cNvSpPr>
                          <a:spLocks/>
                        </wps:cNvSpPr>
                        <wps:spPr bwMode="auto">
                          <a:xfrm>
                            <a:off x="829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2" name="Freeform 339"/>
                        <wps:cNvSpPr>
                          <a:spLocks/>
                        </wps:cNvSpPr>
                        <wps:spPr bwMode="auto">
                          <a:xfrm>
                            <a:off x="835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" name="Freeform 340"/>
                        <wps:cNvSpPr>
                          <a:spLocks/>
                        </wps:cNvSpPr>
                        <wps:spPr bwMode="auto">
                          <a:xfrm>
                            <a:off x="840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4" name="Freeform 341"/>
                        <wps:cNvSpPr>
                          <a:spLocks/>
                        </wps:cNvSpPr>
                        <wps:spPr bwMode="auto">
                          <a:xfrm>
                            <a:off x="846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5" name="Freeform 342"/>
                        <wps:cNvSpPr>
                          <a:spLocks/>
                        </wps:cNvSpPr>
                        <wps:spPr bwMode="auto">
                          <a:xfrm>
                            <a:off x="852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6" name="Freeform 343"/>
                        <wps:cNvSpPr>
                          <a:spLocks/>
                        </wps:cNvSpPr>
                        <wps:spPr bwMode="auto">
                          <a:xfrm>
                            <a:off x="858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" name="Freeform 344"/>
                        <wps:cNvSpPr>
                          <a:spLocks/>
                        </wps:cNvSpPr>
                        <wps:spPr bwMode="auto">
                          <a:xfrm>
                            <a:off x="863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" name="Freeform 345"/>
                        <wps:cNvSpPr>
                          <a:spLocks/>
                        </wps:cNvSpPr>
                        <wps:spPr bwMode="auto">
                          <a:xfrm>
                            <a:off x="869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9" name="Freeform 346"/>
                        <wps:cNvSpPr>
                          <a:spLocks/>
                        </wps:cNvSpPr>
                        <wps:spPr bwMode="auto">
                          <a:xfrm>
                            <a:off x="875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0" name="Freeform 347"/>
                        <wps:cNvSpPr>
                          <a:spLocks/>
                        </wps:cNvSpPr>
                        <wps:spPr bwMode="auto">
                          <a:xfrm>
                            <a:off x="881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1" name="Freeform 348"/>
                        <wps:cNvSpPr>
                          <a:spLocks/>
                        </wps:cNvSpPr>
                        <wps:spPr bwMode="auto">
                          <a:xfrm>
                            <a:off x="887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" name="Freeform 349"/>
                        <wps:cNvSpPr>
                          <a:spLocks/>
                        </wps:cNvSpPr>
                        <wps:spPr bwMode="auto">
                          <a:xfrm>
                            <a:off x="892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3" name="Freeform 350"/>
                        <wps:cNvSpPr>
                          <a:spLocks/>
                        </wps:cNvSpPr>
                        <wps:spPr bwMode="auto">
                          <a:xfrm>
                            <a:off x="898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" name="Freeform 351"/>
                        <wps:cNvSpPr>
                          <a:spLocks/>
                        </wps:cNvSpPr>
                        <wps:spPr bwMode="auto">
                          <a:xfrm>
                            <a:off x="904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5" name="Freeform 352"/>
                        <wps:cNvSpPr>
                          <a:spLocks/>
                        </wps:cNvSpPr>
                        <wps:spPr bwMode="auto">
                          <a:xfrm>
                            <a:off x="9100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6" name="Freeform 353"/>
                        <wps:cNvSpPr>
                          <a:spLocks/>
                        </wps:cNvSpPr>
                        <wps:spPr bwMode="auto">
                          <a:xfrm>
                            <a:off x="915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7" name="Freeform 354"/>
                        <wps:cNvSpPr>
                          <a:spLocks/>
                        </wps:cNvSpPr>
                        <wps:spPr bwMode="auto">
                          <a:xfrm>
                            <a:off x="9215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" name="Freeform 355"/>
                        <wps:cNvSpPr>
                          <a:spLocks/>
                        </wps:cNvSpPr>
                        <wps:spPr bwMode="auto">
                          <a:xfrm>
                            <a:off x="927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" name="Freeform 356"/>
                        <wps:cNvSpPr>
                          <a:spLocks/>
                        </wps:cNvSpPr>
                        <wps:spPr bwMode="auto">
                          <a:xfrm>
                            <a:off x="933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" name="Freeform 357"/>
                        <wps:cNvSpPr>
                          <a:spLocks/>
                        </wps:cNvSpPr>
                        <wps:spPr bwMode="auto">
                          <a:xfrm>
                            <a:off x="9388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" name="Freeform 358"/>
                        <wps:cNvSpPr>
                          <a:spLocks/>
                        </wps:cNvSpPr>
                        <wps:spPr bwMode="auto">
                          <a:xfrm>
                            <a:off x="944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" name="Freeform 359"/>
                        <wps:cNvSpPr>
                          <a:spLocks/>
                        </wps:cNvSpPr>
                        <wps:spPr bwMode="auto">
                          <a:xfrm>
                            <a:off x="9503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" name="Freeform 360"/>
                        <wps:cNvSpPr>
                          <a:spLocks/>
                        </wps:cNvSpPr>
                        <wps:spPr bwMode="auto">
                          <a:xfrm>
                            <a:off x="956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" name="Freeform 361"/>
                        <wps:cNvSpPr>
                          <a:spLocks/>
                        </wps:cNvSpPr>
                        <wps:spPr bwMode="auto">
                          <a:xfrm>
                            <a:off x="961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" name="Freeform 362"/>
                        <wps:cNvSpPr>
                          <a:spLocks/>
                        </wps:cNvSpPr>
                        <wps:spPr bwMode="auto">
                          <a:xfrm>
                            <a:off x="9676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6" name="Freeform 363"/>
                        <wps:cNvSpPr>
                          <a:spLocks/>
                        </wps:cNvSpPr>
                        <wps:spPr bwMode="auto">
                          <a:xfrm>
                            <a:off x="973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" name="Freeform 364"/>
                        <wps:cNvSpPr>
                          <a:spLocks/>
                        </wps:cNvSpPr>
                        <wps:spPr bwMode="auto">
                          <a:xfrm>
                            <a:off x="9791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8" name="Freeform 365"/>
                        <wps:cNvSpPr>
                          <a:spLocks/>
                        </wps:cNvSpPr>
                        <wps:spPr bwMode="auto">
                          <a:xfrm>
                            <a:off x="984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9" name="Freeform 366"/>
                        <wps:cNvSpPr>
                          <a:spLocks/>
                        </wps:cNvSpPr>
                        <wps:spPr bwMode="auto">
                          <a:xfrm>
                            <a:off x="9907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0" name="Freeform 367"/>
                        <wps:cNvSpPr>
                          <a:spLocks/>
                        </wps:cNvSpPr>
                        <wps:spPr bwMode="auto">
                          <a:xfrm>
                            <a:off x="9964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1" name="Freeform 368"/>
                        <wps:cNvSpPr>
                          <a:spLocks/>
                        </wps:cNvSpPr>
                        <wps:spPr bwMode="auto">
                          <a:xfrm>
                            <a:off x="10022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" name="Freeform 369"/>
                        <wps:cNvSpPr>
                          <a:spLocks/>
                        </wps:cNvSpPr>
                        <wps:spPr bwMode="auto">
                          <a:xfrm>
                            <a:off x="10079" y="950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5" o:spid="_x0000_s1026" style="position:absolute;margin-left:149.25pt;margin-top:47pt;width:356.65pt;height:1.8pt;z-index:-251686912;mso-position-horizontal-relative:page" coordorigin="2985,940" coordsize="7133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" o:allowincell="f">
                <v:shape id="Freeform 246" o:spid="_x0000_s1027" style="position:absolute;left:299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6JcIA&#10;AADdAAAADwAAAGRycy9kb3ducmV2LnhtbERP24rCMBB9F/yHMIJvmqrLol2jiFDxguK6+wFDM7bF&#10;ZlKaWLt/bxYE3+ZwrjNftqYUDdWusKxgNIxAEKdWF5wp+P1JBlMQziNrLC2Tgj9ysFx0O3OMtX3w&#10;NzUXn4kQwi5GBbn3VSylS3My6Ia2Ig7c1dYGfYB1JnWNjxBuSjmOok9psODQkGNF65zS2+VuFBw2&#10;lGyT6TE57CrffNzO+1MpUal+r119gfDU+rf45d7qMH82mc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iHo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47" o:spid="_x0000_s1028" style="position:absolute;left:305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gxc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DnU+GX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KDF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48" o:spid="_x0000_s1029" style="position:absolute;left:311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gFX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P+cju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+AV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49" o:spid="_x0000_s1030" style="position:absolute;left:316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qbKc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bj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Kps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0" o:spid="_x0000_s1031" style="position:absolute;left:322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Y+s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sMoa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j6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1" o:spid="_x0000_s1032" style="position:absolute;left:328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mxs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f4sjuH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6b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2" o:spid="_x0000_s1033" style="position:absolute;left:334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DXc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sNI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wN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3" o:spid="_x0000_s1034" style="position:absolute;left:339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dK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Q0h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RnS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54" o:spid="_x0000_s1035" style="position:absolute;left:345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04sc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Za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XTi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5" o:spid="_x0000_s1036" style="position:absolute;left:351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sw8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DnU8GV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qzD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56" o:spid="_x0000_s1037" style="position:absolute;left:357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4JWM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B/laz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4J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57" o:spid="_x0000_s1038" style="position:absolute;left:362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02GM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60z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02G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58" o:spid="_x0000_s1039" style="position:absolute;left:368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Tg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D/7G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ZO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59" o:spid="_x0000_s1040" style="position:absolute;left:374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N9M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++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Df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60" o:spid="_x0000_s1041" style="position:absolute;left:380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+ob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5w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6h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1" o:spid="_x0000_s1042" style="position:absolute;left:385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wG8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sPI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jA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2" o:spid="_x0000_s1043" style="position:absolute;left:391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qVgM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2mc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pW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3" o:spid="_x0000_s1044" style="position:absolute;left:397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L9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sPI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yAv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4" o:spid="_x0000_s1045" style="position:absolute;left:403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ub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pxx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K5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5" o:spid="_x0000_s1046" style="position:absolute;left:408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s6Hs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60x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s6H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66" o:spid="_x0000_s1047" style="position:absolute;left:414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fhc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D/7m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5+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7" o:spid="_x0000_s1048" style="position:absolute;left:420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H8pc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ein8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H8p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68" o:spid="_x0000_s1049" style="position:absolute;left:426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ZPs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P+a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TVk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69" o:spid="_x0000_s1050" style="position:absolute;left:431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HSc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H+Oln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/HS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70" o:spid="_x0000_s1051" style="position:absolute;left:437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Ni0s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sM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02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1" o:spid="_x0000_s1052" style="position:absolute;left:443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6p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Q8g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+q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72" o:spid="_x0000_s1053" style="position:absolute;left:449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ZfPc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sM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l8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3" o:spid="_x0000_s1054" style="position:absolute;left:455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TBSs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P8dx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MF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4" o:spid="_x0000_s1055" style="position:absolute;left:460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k0c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+bfML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6G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5" o:spid="_x0000_s1056" style="position:absolute;left:466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wo8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eim4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fwo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6" o:spid="_x0000_s1057" style="position:absolute;left:472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VOM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Pl0D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7VT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77" o:spid="_x0000_s1058" style="position:absolute;left:478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hqeM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61z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hqe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78" o:spid="_x0000_s1059" style="position:absolute;left:483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P48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D/7H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M/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79" o:spid="_x0000_s1060" style="position:absolute;left:489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RlM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+9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GUZ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280" o:spid="_x0000_s1061" style="position:absolute;left:495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0D8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T8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vQ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1" o:spid="_x0000_s1062" style="position:absolute;left:501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Nse8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ZZ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42x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2" o:spid="_x0000_s1063" style="position:absolute;left:506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J4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p+A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8n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3" o:spid="_x0000_s1064" style="position:absolute;left:512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Xl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/7nM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fVe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4" o:spid="_x0000_s1065" style="position:absolute;left:518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yDM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ZZ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fI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5" o:spid="_x0000_s1066" style="position:absolute;left:524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5mfs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61x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5mf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86" o:spid="_x0000_s1067" style="position:absolute;left:529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LD5c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D/7nM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4sP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7" o:spid="_x0000_s1068" style="position:absolute;left:535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0aX8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eSr8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0aX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88" o:spid="_x0000_s1069" style="position:absolute;left:541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/x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J/GI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b/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89" o:spid="_x0000_s1070" style="position:absolute;left:547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hs8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P+K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kyG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0" o:spid="_x0000_s1071" style="position:absolute;left:552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EK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l8k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+E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1" o:spid="_x0000_s1072" style="position:absolute;left:558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cXM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P+KJ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hx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2" o:spid="_x0000_s1073" style="position:absolute;left:564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q5x8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L5M5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q5x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3" o:spid="_x0000_s1074" style="position:absolute;left:570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gns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D+Lp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qCe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4" o:spid="_x0000_s1075" style="position:absolute;left:575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SCK8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L5MF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SCK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295" o:spid="_x0000_s1076" style="position:absolute;left:581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sWWc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eSq4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sWW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296" o:spid="_x0000_s1077" style="position:absolute;left:587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zwsIA&#10;AADdAAAADwAAAGRycy9kb3ducmV2LnhtbERP24rCMBB9F/Yfwgi+aaosS61GkYWKFxRvHzA0Y1ts&#10;JqXJ1vr3m4UF3+ZwrjNfdqYSLTWutKxgPIpAEGdWl5wruF3TYQzCeWSNlWVS8CIHy8VHb46Jtk8+&#10;U3vxuQgh7BJUUHhfJ1K6rCCDbmRr4sDdbWPQB9jkUjf4DOGmkpMo+pIGSw4NBdb0XVD2uPwYBfs1&#10;pZs0PqT7be3bz8dpd6wkKjXod6sZCE+df4v/3Rsd5k/jK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N7P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297" o:spid="_x0000_s1078" style="position:absolute;left:593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MgsUA&#10;AADdAAAADwAAAGRycy9kb3ducmV2LnhtbESP0WrCQBBF34X+wzKFvunGUkSjq0ghYhWlVT9gyI5J&#10;MDsbsmtM/77zUPBthnvn3jOLVe9q1VEbKs8GxqMEFHHubcWFgcs5G05BhYhssfZMBn4pwGr5Mlhg&#10;av2Df6g7xUJJCIcUDZQxNqnWIS/JYRj5hli0q28dRlnbQtsWHxLuav2eJBPtsGJpKLGhz5Ly2+nu&#10;DOw3lG2z6SHbfzWx+7h97461RmPeXvv1HFSkPj7N/9dbK/izm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1Iy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298" o:spid="_x0000_s1079" style="position:absolute;left:599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pGcEA&#10;AADdAAAADwAAAGRycy9kb3ducmV2LnhtbERP24rCMBB9F/yHMMK+aeoiotUoInRxVxRvHzA0Y1ts&#10;JqWJtfv3RhB8m8O5znzZmlI0VLvCsoLhIAJBnFpdcKbgck76ExDOI2ssLZOCf3KwXHQ7c4y1ffCR&#10;mpPPRAhhF6OC3PsqltKlORl0A1sRB+5qa4M+wDqTusZHCDel/I6isTRYcGjIsaJ1TuntdDcKtj+U&#10;bJLJLtn+Vr4Z3Q5/+1KiUl+9djUD4an1H/HbvdFh/nQ6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YKR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299" o:spid="_x0000_s1080" style="position:absolute;left:604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q3bsMA&#10;AADdAAAADwAAAGRycy9kb3ducmV2LnhtbERP22rCQBB9L/Qflin0TTcNpZjoKkWIpAalVT9gyI5J&#10;MDsbstsk/n23UOjbHM51VpvJtGKg3jWWFbzMIxDEpdUNVwou52y2AOE8ssbWMim4k4PN+vFhham2&#10;I3/RcPKVCCHsUlRQe9+lUrqyJoNubjviwF1tb9AH2FdS9ziGcNPKOIrepMGGQ0ONHW1rKm+nb6Og&#10;2FGWZ4tDVnx0fni9fe6PrUSlnp+m9yUIT5P/F/+5cx3mJ0k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q3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0" o:spid="_x0000_s1081" style="position:absolute;left:610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YS9cIA&#10;AADdAAAADwAAAGRycy9kb3ducmV2LnhtbERP24rCMBB9F/yHMIJvmqrLol2jiFDxguK6+wFDM7bF&#10;ZlKaWLt/bxYE3+ZwrjNftqYUDdWusKxgNIxAEKdWF5wp+P1JBlMQziNrLC2Tgj9ysFx0O3OMtX3w&#10;NzUXn4kQwi5GBbn3VSylS3My6Ia2Ig7c1dYGfYB1JnWNjxBuSjmOok9psODQkGNF65zS2+VuFBw2&#10;lGyT6TE57CrffNzO+1MpUal+r119gfDU+rf45d7qMH82m8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Bh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1" o:spid="_x0000_s1082" style="position:absolute;left:616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+Kgc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B/tUr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+Kg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02" o:spid="_x0000_s1083" style="position:absolute;left:622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vGs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D+bf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y8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3" o:spid="_x0000_s1084" style="position:absolute;left:627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Gxbc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Pl8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xsW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04" o:spid="_x0000_s1085" style="position:absolute;left:633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0U9s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D+bf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RT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5" o:spid="_x0000_s1086" style="position:absolute;left:639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KAhMUA&#10;AADdAAAADwAAAGRycy9kb3ducmV2LnhtbESP0WrCQBBF34X+wzKFvunGUkSjq0ghYhWlVT9gyI5J&#10;MDsbsmtM/77zUPBthnvn3jOLVe9q1VEbKs8GxqMEFHHubcWFgcs5G05BhYhssfZMBn4pwGr5Mlhg&#10;av2Df6g7xUJJCIcUDZQxNqnWIS/JYRj5hli0q28dRlnbQtsWHxLuav2eJBPtsGJpKLGhz5Ly2+nu&#10;DOw3lG2z6SHbfzWx+7h97461RmPeXvv1HFSkPj7N/9dbK/izm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oC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06" o:spid="_x0000_s1087" style="position:absolute;left:645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lH8IA&#10;AADdAAAADwAAAGRycy9kb3ducmV2LnhtbERP24rCMBB9X/Afwgi+aaqI2K5RFqHiBZdV9wOGZrYt&#10;NpPSxFr/3gjCvs3hXGex6kwlWmpcaVnBeBSBIM6sLjlX8HtJh3MQziNrrCyTggc5WC17HwtMtL3z&#10;idqzz0UIYZeggsL7OpHSZQUZdCNbEwfuzzYGfYBNLnWD9xBuKjmJopk0WHJoKLCmdUHZ9XwzCg4b&#10;Srfp/JgedrVvp9ef/XclUalBv/v6BOGp8//it3urw/w4ju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iU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7" o:spid="_x0000_s1088" style="position:absolute;left:650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yusQA&#10;AADdAAAADwAAAGRycy9kb3ducmV2LnhtbESP22rCQBCG7wu+wzKCd3XTIkWiq0ghxQMWTw8wZMck&#10;mJ0N2TXGt+9cCL0c/vm/mW++7F2tOmpD5dnAxzgBRZx7W3Fh4HLO3qegQkS2WHsmA08KsFwM3uaY&#10;Wv/gI3WnWCiBcEjRQBljk2od8pIchrFviCW7+tZhlLEttG3xIXBX688k+dIOK5YLJTb0XVJ+O92d&#10;gd0PZetsus92myZ2k9th+1trNGY07FczUJH6+L/8aq+tASHK/2IjJq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LMrr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08" o:spid="_x0000_s1089" style="position:absolute;left:656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eXIcIA&#10;AADdAAAADwAAAGRycy9kb3ducmV2LnhtbESP3YrCMBSE7wXfIRzBO00VEalGEaHiD7v49wCH5tgW&#10;m5PSxFrf3ggLeznMzDfMYtWaUjRUu8KygtEwAkGcWl1wpuB2TQYzEM4jaywtk4I3OVgtu50Fxtq+&#10;+EzNxWciQNjFqCD3voqldGlOBt3QVsTBu9vaoA+yzqSu8RXgppTjKJpKgwWHhRwr2uSUPi5Po+C4&#10;pWSXzH6S477yzeRxOvyWEpXq99r1HISn1v+H/9o7rSAQR/B9E56AX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5c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09" o:spid="_x0000_s1090" style="position:absolute;left:662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UJVsIA&#10;AADdAAAADwAAAGRycy9kb3ducmV2LnhtbESP3YrCMBSE74V9h3AWvNNUEZFqFBG6+IPi3wMcmmNb&#10;bE5Kk6317Y0geDnMzDfMbNGaUjRUu8KygkE/AkGcWl1wpuB6SXoTEM4jaywtk4InOVjMfzozjLV9&#10;8Imas89EgLCLUUHufRVL6dKcDLq+rYiDd7O1QR9knUld4yPATSmHUTSWBgsOCzlWtMopvZ//jYLd&#10;HyXrZLJPdpvKN6P7cXsoJSrV/W2XUxCeWv8Nf9prrSAQh/B+E5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Ql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0" o:spid="_x0000_s1091" style="position:absolute;left:668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szcMA&#10;AADdAAAADwAAAGRycy9kb3ducmV2LnhtbESP3YrCMBSE7xd8h3AE79bUH5ZSjSJCF1dR/HuAQ3Ns&#10;i81JabK1+/ZGEPZymJlvmPmyM5VoqXGlZQWjYQSCOLO65FzB9ZJ+xiCcR9ZYWSYFf+Rgueh9zDHR&#10;9sEnas8+FwHCLkEFhfd1IqXLCjLohrYmDt7NNgZ9kE0udYOPADeVHEfRlzRYclgosKZ1Qdn9/GsU&#10;7L4p3aTxPt391L6d3o/bQyVRqUG/W81AeOr8f/jd3mgFgTiB15vw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msz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1" o:spid="_x0000_s1092" style="position:absolute;left:673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ucQA&#10;AADdAAAADwAAAGRycy9kb3ducmV2LnhtbESP0WrCQBRE3wv9h+UW+tZsWqRIdBUppGiDotEPuGSv&#10;STB7N2TXJP69WxB8HGbmDDNfjqYRPXWutqzgM4pBEBdW11wqOB3TjykI55E1NpZJwY0cLBevL3NM&#10;tB34QH3uSxEg7BJUUHnfJlK6oiKDLrItcfDOtjPog+xKqTscAtw08iuOv6XBmsNChS39VFRc8qtR&#10;kP1Suk6n2zTbtL6fXPZ/u0aiUu9v42oGwtPon+FHe60VBOIE/t+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wNLn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2" o:spid="_x0000_s1093" style="position:absolute;left:679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yRIsMA&#10;AADdAAAADwAAAGRycy9kb3ducmV2LnhtbESP3YrCMBSE7xd8h3AE79ZU0aVUo4jQxVUU/x7g0Bzb&#10;YnNSmmztvr0RhL0cZuYbZr7sTCVaalxpWcFoGIEgzqwuOVdwvaSfMQjnkTVWlknBHzlYLnofc0y0&#10;ffCJ2rPPRYCwS1BB4X2dSOmyggy6oa2Jg3ezjUEfZJNL3eAjwE0lx1H0JQ2WHBYKrGldUHY//xoF&#10;u29KN2m8T3c/tW8n9+P2UElUatDvVjMQnjr/H363N1pBIE7h9SY8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yR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3" o:spid="_x0000_s1094" style="position:absolute;left:685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4PVcIA&#10;AADdAAAADwAAAGRycy9kb3ducmV2LnhtbESP3YrCMBSE7wXfIRzBO00VWaQ2FREqurKLfw9waI5t&#10;sTkpTazdt98IC3s5zMw3TLLuTS06al1lWcFsGoEgzq2uuFBwu2aTJQjnkTXWlknBDzlYp8NBgrG2&#10;Lz5Td/GFCBB2MSoovW9iKV1ekkE3tQ1x8O62NeiDbAupW3wFuKnlPIo+pMGKw0KJDW1Lyh+Xp1Fw&#10;3FG2z5Zf2fHQ+G7xOH1+1xKVGo/6zQqEp97/h//ae63gTYT3m/AEZP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7g9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4" o:spid="_x0000_s1095" style="position:absolute;left:691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qzsMA&#10;AADdAAAADwAAAGRycy9kb3ducmV2LnhtbESP3YrCMBSE7xd8h3AE79ZUEbdUo4jQxVUU/x7g0Bzb&#10;YnNSmmztvr0RhL0cZuYbZr7sTCVaalxpWcFoGIEgzqwuOVdwvaSfMQjnkTVWlknBHzlYLnofc0y0&#10;ffCJ2rPPRYCwS1BB4X2dSOmyggy6oa2Jg3ezjUEfZJNL3eAjwE0lx1E0lQZLDgsF1rQuKLuff42C&#10;3TelmzTep7uf2reT+3F7qCQqNeh3qxkIT53/D7/bG60gEL/g9SY8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Kqz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15" o:spid="_x0000_s1096" style="position:absolute;left:696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+vMQA&#10;AADdAAAADwAAAGRycy9kb3ducmV2LnhtbESP22rCQBCG7wu+wzKCd3XTIkWiq0ghxQMWTw8wZMck&#10;mJ0N2TXGt+9cCL0c/vm/mW++7F2tOmpD5dnAxzgBRZx7W3Fh4HLO3qegQkS2WHsmA08KsFwM3uaY&#10;Wv/gI3WnWCiBcEjRQBljk2od8pIchrFviCW7+tZhlLEttG3xIXBX688k+dIOK5YLJTb0XVJ+O92d&#10;gd0PZetsus92myZ2k9th+1trNGY07FczUJH6+L/8aq+tASHKu2IjJq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9Pr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16" o:spid="_x0000_s1097" style="position:absolute;left:702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GbJ8UA&#10;AADdAAAADwAAAGRycy9kb3ducmV2LnhtbESP0WrCQBRE3wX/YblC38xGKcXGrFKEiG1Q2tQPuGRv&#10;k2D2bshuk/Tvu4WCj8PMnGHS/WRaMVDvGssKVlEMgri0uuFKwfUzW25AOI+ssbVMCn7IwX43n6WY&#10;aDvyBw2Fr0SAsEtQQe19l0jpypoMush2xMH7sr1BH2RfSd3jGOCmles4fpIGGw4LNXZ0qKm8Fd9G&#10;QX6k7JRtzln+2vnh8fb+dmklKvWwmF62IDxN/h7+b5+0gkB8hr834Qn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Zsn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17" o:spid="_x0000_s1098" style="position:absolute;left:708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kZ8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EeLsD+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qR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18" o:spid="_x0000_s1099" style="position:absolute;left:714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4B/MUA&#10;AADdAAAADwAAAGRycy9kb3ducmV2LnhtbESP0WrCQBRE3wv9h+UWfKubSBFJXaUUIqli0bQfcMne&#10;JsHs3bC7JunfdwWhj8PMnGHW28l0YiDnW8sK0nkCgriyuuVawfdX/rwC4QOyxs4yKfglD9vN48Ma&#10;M21HPtNQhlpECPsMFTQh9JmUvmrIoJ/bnjh6P9YZDFG6WmqHY4SbTi6SZCkNthwXGuzpvaHqUl6N&#10;gsOO8iJfHfPDRx+Gl8tp/9lJVGr2NL29ggg0hf/wvV1oBYskTeH2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gH8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19" o:spid="_x0000_s1100" style="position:absolute;left:719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yfi8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RLPE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DJ+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0" o:spid="_x0000_s1101" style="position:absolute;left:725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6E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xcg1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A6E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1" o:spid="_x0000_s1102" style="position:absolute;left:731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miZM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Hs0W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om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2" o:spid="_x0000_s1103" style="position:absolute;left:737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H/8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4uYG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UH/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3" o:spid="_x0000_s1104" style="position:absolute;left:743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ZiM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2gyh+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3mY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24" o:spid="_x0000_s1105" style="position:absolute;left:748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s8E8YA&#10;AADdAAAADwAAAGRycy9kb3ducmV2LnhtbESP0WrCQBRE34X+w3ILvpmNIhpSVymFlFSpaNoPuGRv&#10;k2D2bshuk/Tvu4WCj8PMnGF2h8m0YqDeNZYVLKMYBHFpdcOVgs+PbJGAcB5ZY2uZFPyQg8P+YbbD&#10;VNuRrzQUvhIBwi5FBbX3XSqlK2sy6CLbEQfvy/YGfZB9JXWPY4CbVq7ieCMNNhwWauzopabyVnwb&#10;BadXyvIsec9Ob50f1rfL8dxKVGr+OD0/gfA0+Xv4v51rBat4uYW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s8E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25" o:spid="_x0000_s1106" style="position:absolute;left:754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oYcIA&#10;AADdAAAADwAAAGRycy9kb3ducmV2LnhtbERP3WrCMBS+F3yHcAa709QyhnSmRQaVOlH82QMcmmNb&#10;bE5KE2v39suF4OXH97/KRtOKgXrXWFawmEcgiEurG64U/F7y2RKE88gaW8uk4I8cZOl0ssJE2wef&#10;aDj7SoQQdgkqqL3vEildWZNBN7cdceCutjfoA+wrqXt8hHDTyjiKPqXBhkNDjR1911TeznejYLeh&#10;vMiX+3y37fzwcTv+HFqJSr2/jesvEJ5G/xI/3YVWEEeLMDe8CU9Ap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5Kh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26" o:spid="_x0000_s1107" style="position:absolute;left:760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gN+sUA&#10;AADdAAAADwAAAGRycy9kb3ducmV2LnhtbESP0WrCQBRE3wv+w3IF3+rGUIqmriJCJBoq1vYDLtlr&#10;EszeDdltEv++Wyj0cZiZM8x6O5pG9NS52rKCxTwCQVxYXXOp4OszfV6CcB5ZY2OZFDzIwXYzeVpj&#10;ou3AH9RffSkChF2CCirv20RKV1Rk0M1tSxy8m+0M+iC7UuoOhwA3jYyj6FUarDksVNjSvqLifv02&#10;CvIDpVm6fE/zY+v7l/vldG4kKjWbjrs3EJ5G/x/+a2daQRwtVvD7Jj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qA36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7" o:spid="_x0000_s1108" style="position:absolute;left:766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u2s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MRJ2B/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/m7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28" o:spid="_x0000_s1109" style="position:absolute;left:771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LQcUA&#10;AADdAAAADwAAAGRycy9kb3ducmV2LnhtbESP0WrCQBRE3wv9h+UWfGs2hiKSZhURIqnSotYPuGSv&#10;STB7N2TXJP37rlDo4zAzZ5hsPZlWDNS7xrKCeRSDIC6tbrhScPnOX5cgnEfW2FomBT/kYL16fsow&#10;1XbkEw1nX4kAYZeigtr7LpXSlTUZdJHtiIN3tb1BH2RfSd3jGOCmlUkcL6TBhsNCjR1taypv57tR&#10;cNhRXuTLz/zw0fnh7Xbcf7USlZq9TJt3EJ4m/x/+axdaQRInc3i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stB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29" o:spid="_x0000_s1110" style="position:absolute;left:777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VNsUA&#10;AADdAAAADwAAAGRycy9kb3ducmV2LnhtbESP3WqDQBSE7wt5h+UEclfXSCnBugklYEgjLfnpAxzc&#10;U5W4Z8XdqHn7bKHQy2FmvmGyzWRaMVDvGssKllEMgri0uuFKwfclf16BcB5ZY2uZFNzJwWY9e8ow&#10;1XbkEw1nX4kAYZeigtr7LpXSlTUZdJHtiIP3Y3uDPsi+krrHMcBNK5M4fpUGGw4LNXa0ram8nm9G&#10;QbGjfJ+vPvPio/PDy/V4+GolKrWYT+9vIDxN/j/8195rBUmcJPD7Jj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FU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0" o:spid="_x0000_s1111" style="position:absolute;left:783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zwrc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ige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s8K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1" o:spid="_x0000_s1112" style="position:absolute;left:789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Vo2c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Euz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Wj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2" o:spid="_x0000_s1113" style="position:absolute;left:794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NQs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RR/we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JzU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3" o:spid="_x0000_s1114" style="position:absolute;left:800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TNc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CbpCv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1M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34" o:spid="_x0000_s1115" style="position:absolute;left:806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f2rsQA&#10;AADdAAAADwAAAGRycy9kb3ducmV2LnhtbESP3YrCMBSE7xd8h3AE79bUIrtSjSJCRVdc1p8HODTH&#10;tticlCbW+vZGEPZymJlvmNmiM5VoqXGlZQWjYQSCOLO65FzB+ZR+TkA4j6yxskwKHuRgMe99zDDR&#10;9s4Hao8+FwHCLkEFhfd1IqXLCjLohrYmDt7FNgZ9kE0udYP3ADeVjKPoSxosOSwUWNOqoOx6vBkF&#10;uzWlm3SyT3fb2rfj69/PbyVRqUG/W05BeOr8f/jd3mgFcRR/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X9q7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35" o:spid="_x0000_s1116" style="position:absolute;left:812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hi3MIA&#10;AADdAAAADwAAAGRycy9kb3ducmV2LnhtbERP3WrCMBS+H/gO4Qi7W1PLGKUzyhhUdEXRzgc4NMe2&#10;2JyUJtbu7ZcLwcuP73+5nkwnRhpca1nBIopBEFdWt1wrOP/mbykI55E1dpZJwR85WK9mL0vMtL3z&#10;icbS1yKEsMtQQeN9n0npqoYMusj2xIG72MGgD3CopR7wHsJNJ5M4/pAGWw4NDfb03VB1LW9GQbGh&#10;fJun+7zY9X58vx5/Dp1EpV7n09cnCE+Tf4of7q1WkMRJmBvehCc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iGL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36" o:spid="_x0000_s1117" style="position:absolute;left:817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THR8YA&#10;AADdAAAADwAAAGRycy9kb3ducmV2LnhtbESPzWrDMBCE74W8g9hAbrUcU0riRgkh4JAfWhq3D7BY&#10;W9tEWhlLdZy3rwqFHoeZ+YZZbUZrxEC9bx0rmCcpCOLK6ZZrBZ8fxeMChA/IGo1jUnAnD5v15GGF&#10;uXY3vtBQhlpECPscFTQhdLmUvmrIok9cRxy9L9dbDFH2tdQ93iLcGpml6bO02HJcaLCjXUPVtfy2&#10;Cs57Kg7F4rU4H7swPF3fT29GolKz6bh9ARFoDP/hv/ZBK8jSbAm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THR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37" o:spid="_x0000_s1118" style="position:absolute;left:823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4B8IA&#10;AADdAAAADwAAAGRycy9kb3ducmV2LnhtbERP3WrCMBS+H+wdwhl4N1N1jFKNIoOOqky0+gCH5tgW&#10;m5PSxLa+/XIx2OXH97/ajKYRPXWutqxgNo1AEBdW11wquF7S9xiE88gaG8uk4EkONuvXlxUm2g58&#10;pj73pQgh7BJUUHnfJlK6oiKDbmpb4sDdbGfQB9iVUnc4hHDTyHkUfUqDNYeGClv6qqi45w+j4PBN&#10;aZbGP+lh1/r+437aHxuJSk3exu0ShKfR/4v/3JlWMI8W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/g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38" o:spid="_x0000_s1119" style="position:absolute;left:829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dnMYA&#10;AADdAAAADwAAAGRycy9kb3ducmV2LnhtbESP3WqDQBSE7wN9h+UUchfX/BDEZhNKwWITGhLbBzi4&#10;pypxz4q7Vfv23UIhl8PMfMPsDpNpxUC9aywrWEYxCOLS6oYrBZ8f2SIB4TyyxtYyKfghB4f9w2yH&#10;qbYjX2kofCUChF2KCmrvu1RKV9Zk0EW2Iw7el+0N+iD7SuoexwA3rVzF8VYabDgs1NjRS03lrfg2&#10;Ck6vlOVZ8p6d3jo/bG6X47mVqNT8cXp+AuFp8vfwfzvXClbxegl/b8IT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tdn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39" o:spid="_x0000_s1120" style="position:absolute;left:835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nD68QA&#10;AADdAAAADwAAAGRycy9kb3ducmV2LnhtbESP3YrCMBSE7xd8h3AE79bUuixSjSJCRVdc1p8HODTH&#10;tticlCbW+vZGEPZymJlvmNmiM5VoqXGlZQWjYQSCOLO65FzB+ZR+TkA4j6yxskwKHuRgMe99zDDR&#10;9s4Hao8+FwHCLkEFhfd1IqXLCjLohrYmDt7FNgZ9kE0udYP3ADeVjKPoWxosOSwUWNOqoOx6vBkF&#10;uzWlm3SyT3fb2rdf17+f30qiUoN+t5yC8NT5//C7vdEK4mgc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5w+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0" o:spid="_x0000_s1121" style="position:absolute;left:840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mcMMA&#10;AADdAAAADwAAAGRycy9kb3ducmV2LnhtbESP3YrCMBSE7xd8h3AE79ZUXRapRhGhoiuKfw9waI5t&#10;sTkpTaz17Y0g7OUwM98w03lrStFQ7QrLCgb9CARxanXBmYLLOfkeg3AeWWNpmRQ8ycF81vmaYqzt&#10;g4/UnHwmAoRdjApy76tYSpfmZND1bUUcvKutDfog60zqGh8Bbko5jKJfabDgsJBjRcuc0tvpbhRs&#10;V5Ssk/Eu2W4q3/zcDn/7UqJSvW67mIDw1Pr/8Ke91gqG0Wg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Vmc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41" o:spid="_x0000_s1122" style="position:absolute;left:846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+BMMA&#10;AADdAAAADwAAAGRycy9kb3ducmV2LnhtbESP3YrCMBSE7xd8h3CEvdNUV0SqUUSouIri3wMcmmNb&#10;bE5Kk6317Y0g7OUwM98ws0VrStFQ7QrLCgb9CARxanXBmYLrJelNQDiPrLG0TAqe5GAx73zNMNb2&#10;wSdqzj4TAcIuRgW591UspUtzMuj6tiIO3s3WBn2QdSZ1jY8AN6UcRtFYGiw4LORY0Sqn9H7+Mwp2&#10;a0o2yWSf7H4r34zux+2hlKjUd7ddTkF4av1/+NPeaAXD6Gc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z+B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42" o:spid="_x0000_s1123" style="position:absolute;left:852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Bbn8QA&#10;AADdAAAADwAAAGRycy9kb3ducmV2LnhtbESP3YrCMBSE7wXfIRzBuzX1F6lGEaHiKsquuw9waI5t&#10;sTkpTbbWtzfCgpfDzHzDLNetKUVDtSssKxgOIhDEqdUFZwp+f5KPOQjnkTWWlknBgxysV93OEmNt&#10;7/xNzcVnIkDYxagg976KpXRpTgbdwFbEwbva2qAPss6krvEe4KaUoyiaSYMFh4UcK9rmlN4uf0bB&#10;cUfJPpmfkuNn5ZvJ7etwLiUq1e+1mwUIT61/h//be61gFI2n8Ho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QW5/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3" o:spid="_x0000_s1124" style="position:absolute;left:858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LF6MQA&#10;AADdAAAADwAAAGRycy9kb3ducmV2LnhtbESP3YrCMBSE7wXfIRzBuzX1B5GuUUSo+MOKuvsAh+Zs&#10;W2xOShNrfXsjCF4OM/MNM1+2phQN1a6wrGA4iEAQp1YXnCn4+02+ZiCcR9ZYWiYFD3KwXHQ7c4y1&#10;vfOZmovPRICwi1FB7n0VS+nSnAy6ga2Ig/dva4M+yDqTusZ7gJtSjqJoKg0WHBZyrGidU3q93IyC&#10;w4aSbTL7SQ67yjeT62l/LCUq1e+1q28Qnlr/Cb/bW61gFI2n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Cxe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4" o:spid="_x0000_s1125" style="position:absolute;left:863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5gc8QA&#10;AADdAAAADwAAAGRycy9kb3ducmV2LnhtbESP3YrCMBSE7wXfIRzBuzX1B5VqFBEqrqLsuvsAh+bY&#10;FpuT0mRrfXsjLHg5zMw3zHLdmlI0VLvCsoLhIAJBnFpdcKbg9yf5mINwHlljaZkUPMjBetXtLDHW&#10;9s7f1Fx8JgKEXYwKcu+rWEqX5mTQDWxFHLyrrQ36IOtM6hrvAW5KOYqiqTRYcFjIsaJtTunt8mcU&#10;HHeU7JP5KTl+Vr6Z3L4O51KiUv1eu1mA8NT6d/i/vdcKRtF4Bq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OYH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5" o:spid="_x0000_s1126" style="position:absolute;left:869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H0AcIA&#10;AADdAAAADwAAAGRycy9kb3ducmV2LnhtbERP3WrCMBS+H+wdwhl4N1N1jFKNIoOOqky0+gCH5tgW&#10;m5PSxLa+/XIx2OXH97/ajKYRPXWutqxgNo1AEBdW11wquF7S9xiE88gaG8uk4EkONuvXlxUm2g58&#10;pj73pQgh7BJUUHnfJlK6oiKDbmpb4sDdbGfQB9iVUnc4hHDTyHkUfUqDNYeGClv6qqi45w+j4PBN&#10;aZbGP+lh1/r+437aHxuJSk3exu0ShKfR/4v/3JlWMI8W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UfQ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46" o:spid="_x0000_s1127" style="position:absolute;left:875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RmsYA&#10;AADdAAAADwAAAGRycy9kb3ducmV2LnhtbESP0WrCQBRE3wv+w3ILfdNN01JsdA1SSIkVxaofcMle&#10;k2D2bsiuSfr33YLQx2FmzjDLdDSN6KlztWUFz7MIBHFhdc2lgvMpm85BOI+ssbFMCn7IQbqaPCwx&#10;0Xbgb+qPvhQBwi5BBZX3bSKlKyoy6Ga2JQ7exXYGfZBdKXWHQ4CbRsZR9CYN1hwWKmzpo6LierwZ&#10;BdtPyvJsvsu2m9b3r9fD176RqNTT47hegPA0+v/wvZ1rBXH08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1R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47" o:spid="_x0000_s1128" style="position:absolute;left:881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LesIA&#10;AADdAAAADwAAAGRycy9kb3ducmV2LnhtbERP3WrCMBS+F3yHcITd2XRShnSNIoNKpyjO7QEOzbEt&#10;NielibW+/XIhePnx/Wfr0bRioN41lhW8RzEI4tLqhisFf7/5fAnCeWSNrWVS8CAH69V0kmGq7Z1/&#10;aDj7SoQQdikqqL3vUildWZNBF9mOOHAX2xv0AfaV1D3eQ7hp5SKOP6TBhkNDjR191VRezzejYL+l&#10;vMiXh3z/3fkhuZ52x1aiUm+zcfMJwtPoX+Knu9AKFnES9oc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Yt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48" o:spid="_x0000_s1129" style="position:absolute;left:887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0u4cQA&#10;AADdAAAADwAAAGRycy9kb3ducmV2LnhtbESP3YrCMBSE7wXfIRzBO00VEalNRYSKq+zi3wMcmmNb&#10;bE5Kk63dt98IC3s5zMw3TLLpTS06al1lWcFsGoEgzq2uuFBwv2WTFQjnkTXWlknBDznYpMNBgrG2&#10;L75Qd/WFCBB2MSoovW9iKV1ekkE3tQ1x8B62NeiDbAupW3wFuKnlPIqW0mDFYaHEhnYl5c/rt1Fw&#10;2lN2yFaf2emj8d3ieT5+1RKVGo/67RqEp97/h//aB61gHi1m8H4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tLu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49" o:spid="_x0000_s1130" style="position:absolute;left:892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wlsUA&#10;AADdAAAADwAAAGRycy9kb3ducmV2LnhtbESP0WrCQBRE3wv+w3ILvjWbBhFJs4oIEau0qPUDLtlr&#10;EszeDbvbmP59Vyj0cZiZM0yxGk0nBnK+tazgNUlBEFdWt1wruHyVLwsQPiBr7CyTgh/ysFpOngrM&#10;tb3ziYZzqEWEsM9RQRNCn0vpq4YM+sT2xNG7WmcwROlqqR3eI9x0MkvTuTTYclxosKdNQ9Xt/G0U&#10;HLZU7srFR3l478Mwux33n51EpabP4/oNRKAx/If/2jutIEtnGT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7CW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0" o:spid="_x0000_s1131" style="position:absolute;left:898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VDcMA&#10;AADdAAAADwAAAGRycy9kb3ducmV2LnhtbESP3YrCMBSE7xd8h3CEvdNUV0SqUUSouIri3wMcmmNb&#10;bE5Kk6317Y0g7OUwM98ws0VrStFQ7QrLCgb9CARxanXBmYLrJelNQDiPrLG0TAqe5GAx73zNMNb2&#10;wSdqzj4TAcIuRgW591UspUtzMuj6tiIO3s3WBn2QdSZ1jY8AN6UcRtFYGiw4LORY0Sqn9H7+Mwp2&#10;a0o2yWSf7H4r34zux+2hlKjUd7ddTkF4av1/+NPeaAXDaPQD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VD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1" o:spid="_x0000_s1132" style="position:absolute;left:904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qNecUA&#10;AADdAAAADwAAAGRycy9kb3ducmV2LnhtbESPzWrDMBCE74W8g9hCbo1cY0pwo4RScMgPKa3bB1is&#10;rW1srYykOM7bR4VAj8PMfMOsNpPpxUjOt5YVPC8SEMSV1S3XCn6+i6clCB+QNfaWScGVPGzWs4cV&#10;5tpe+IvGMtQiQtjnqKAJYcil9FVDBv3CDsTR+7XOYIjS1VI7vES46WWaJC/SYMtxocGB3huquvJs&#10;FBy3VOyK5ak47ocwZt3n4aOXqNT8cXp7BRFoCv/he3unFaRJlsH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o15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2" o:spid="_x0000_s1133" style="position:absolute;left:9100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o4sMA&#10;AADdAAAADwAAAGRycy9kb3ducmV2LnhtbESP3YrCMBSE7xd8h3AE79ZUcRepRhGhoiuKfw9waI5t&#10;sTkpTaz17Y0g7OUwM98w03lrStFQ7QrLCgb9CARxanXBmYLLOfkeg3AeWWNpmRQ8ycF81vmaYqzt&#10;g4/UnHwmAoRdjApy76tYSpfmZND1bUUcvKutDfog60zqGh8Bbko5jKJfabDgsJBjRcuc0tvpbhRs&#10;V5Ssk/Eu2W4q34xuh799KVGpXrddTEB4av1/+NNeawXDaPQD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Yo4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3" o:spid="_x0000_s1134" style="position:absolute;left:915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2lcQA&#10;AADdAAAADwAAAGRycy9kb3ducmV2LnhtbESP3YrCMBSE7xd8h3AE79ZUEZHaVESo6IqLfw9waI5t&#10;sTkpTazdt98sCHs5zMw3TLLqTS06al1lWcFkHIEgzq2uuFBwu2afCxDOI2usLZOCH3KwSgcfCcba&#10;vvhM3cUXIkDYxaig9L6JpXR5SQbd2DbEwbvb1qAPsi2kbvEV4KaW0yiaS4MVh4USG9qUlD8uT6Pg&#10;sKVsly2O2WHf+G72OH191xKVGg379RKEp97/h9/tnVYwjWZz+HsTn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Etp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54" o:spid="_x0000_s1135" style="position:absolute;left:9215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gTDsMA&#10;AADdAAAADwAAAGRycy9kb3ducmV2LnhtbESP3YrCMBSE7xd8h3AE79ZUkV2pRhGhoiuKfw9waI5t&#10;sTkpTaz17Y0g7OUwM98w03lrStFQ7QrLCgb9CARxanXBmYLLOfkeg3AeWWNpmRQ8ycF81vmaYqzt&#10;g4/UnHwmAoRdjApy76tYSpfmZND1bUUcvKutDfog60zqGh8Bbko5jKIfabDgsJBjRcuc0tvpbhRs&#10;V5Ssk/Eu2W4q34xuh799KVGpXrddTEB4av1/+NNeawXDaPQL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gTD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55" o:spid="_x0000_s1136" style="position:absolute;left:927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eHfMIA&#10;AADdAAAADwAAAGRycy9kb3ducmV2LnhtbERP3WrCMBS+F3yHcITd2XRShnSNIoNKpyjO7QEOzbEt&#10;NielibW+/XIhePnx/Wfr0bRioN41lhW8RzEI4tLqhisFf7/5fAnCeWSNrWVS8CAH69V0kmGq7Z1/&#10;aDj7SoQQdikqqL3vUildWZNBF9mOOHAX2xv0AfaV1D3eQ7hp5SKOP6TBhkNDjR191VRezzejYL+l&#10;vMiXh3z/3fkhuZ52x1aiUm+zcfMJwtPoX+Knu9AKFnES5oY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4d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56" o:spid="_x0000_s1137" style="position:absolute;left:933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i58UA&#10;AADdAAAADwAAAGRycy9kb3ducmV2LnhtbESP0WrCQBRE3wv+w3IF3+pGCUVTVxEhJRoq1vYDLtlr&#10;EszeDdltEv++Wyj0cZiZM8xmN5pG9NS52rKCxTwCQVxYXXOp4OszfV6BcB5ZY2OZFDzIwW47edpg&#10;ou3AH9RffSkChF2CCirv20RKV1Rk0M1tSxy8m+0M+iC7UuoOhwA3jVxG0Ys0WHNYqLClQ0XF/fpt&#10;FORvlGbp6j3Nj63v4/vldG4kKjWbjvtXEJ5G/x/+a2dawTKK1/D7Jj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yLn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57" o:spid="_x0000_s1138" style="position:absolute;left:9388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dp8IA&#10;AADdAAAADwAAAGRycy9kb3ducmV2LnhtbERP3WrCMBS+H+wdwhl4N1PFjVKNIoOOqky0+gCH5tgW&#10;m5PSxLa+/XIx2OXH97/ajKYRPXWutqxgNo1AEBdW11wquF7S9xiE88gaG8uk4EkONuvXlxUm2g58&#10;pj73pQgh7BJUUHnfJlK6oiKDbmpb4sDdbGfQB9iVUnc4hHDTyHkUfUqDNYeGClv6qqi45w+j4PBN&#10;aZbGP+lh1/p+cT/tj41EpSZv43YJwtPo/8V/7kwrmEcfYX9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+B2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58" o:spid="_x0000_s1139" style="position:absolute;left:944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S4PMYA&#10;AADdAAAADwAAAGRycy9kb3ducmV2LnhtbESP0WrCQBRE34X+w3ILvpmNohJSVymFlFSpaNoPuGRv&#10;k2D2bshuk/Tvu4WCj8PMnGF2h8m0YqDeNZYVLKMYBHFpdcOVgs+PbJGAcB5ZY2uZFPyQg8P+YbbD&#10;VNuRrzQUvhIBwi5FBbX3XSqlK2sy6CLbEQfvy/YGfZB9JXWPY4CbVq7ieCsNNhwWauzopabyVnwb&#10;BadXyvIsec9Ob50f1rfL8dxKVGr+OD0/gfA0+Xv4v51rBat4s4S/N+EJ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S4P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59" o:spid="_x0000_s1140" style="position:absolute;left:9503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YmS8QA&#10;AADdAAAADwAAAGRycy9kb3ducmV2LnhtbESP3YrCMBSE7xd8h3AE79bU4i5SjSJCRVdc1p8HODTH&#10;tticlCbW+vZGEPZymJlvmNmiM5VoqXGlZQWjYQSCOLO65FzB+ZR+TkA4j6yxskwKHuRgMe99zDDR&#10;9s4Hao8+FwHCLkEFhfd1IqXLCjLohrYmDt7FNgZ9kE0udYP3ADeVjKPoWxosOSwUWNOqoOx6vBkF&#10;uzWlm3SyT3fb2rfj69/PbyVRqUG/W05BeOr8f/jd3mgFcfQVw+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mJkv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0" o:spid="_x0000_s1141" style="position:absolute;left:956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D0MQA&#10;AADdAAAADwAAAGRycy9kb3ducmV2LnhtbESP3YrCMBSE7wXfIRzBuzX1F6lGEaHiKsquuw9waI5t&#10;sTkpTbbWtzfCgpfDzHzDLNetKUVDtSssKxgOIhDEqdUFZwp+f5KPOQjnkTWWlknBgxysV93OEmNt&#10;7/xNzcVnIkDYxagg976KpXRpTgbdwFbEwbva2qAPss6krvEe4KaUoyiaSYMFh4UcK9rmlN4uf0bB&#10;cUfJPpmfkuNn5ZvJ7etwLiUq1e+1mwUIT61/h//be61gFE3H8HoTn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qg9D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1" o:spid="_x0000_s1142" style="position:absolute;left:961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MbpMMA&#10;AADdAAAADwAAAGRycy9kb3ducmV2LnhtbESP3YrCMBSE7xd8h3AE79ZUcRepRhGhoiuKfw9waI5t&#10;sTkpTaz17Y0g7OUwM98w03lrStFQ7QrLCgb9CARxanXBmYLLOfkeg3AeWWNpmRQ8ycF81vmaYqzt&#10;g4/UnHwmAoRdjApy76tYSpfmZND1bUUcvKutDfog60zqGh8Bbko5jKJfabDgsJBjRcuc0tvpbhRs&#10;V5Ssk/Eu2W4q34xuh799KVGpXrddTEB4av1/+NNeawXD6GcE7zfhCc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Mbp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62" o:spid="_x0000_s1143" style="position:absolute;left:9676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++P8MA&#10;AADdAAAADwAAAGRycy9kb3ducmV2LnhtbESP3YrCMBSE7xd8h3CEvdNUWUWqUUSouIri3wMcmmNb&#10;bE5Kk6317Y0g7OUwM98ws0VrStFQ7QrLCgb9CARxanXBmYLrJelNQDiPrLG0TAqe5GAx73zNMNb2&#10;wSdqzj4TAcIuRgW591UspUtzMuj6tiIO3s3WBn2QdSZ1jY8AN6UcRtFYGiw4LORY0Sqn9H7+Mwp2&#10;a0o2yWSf7H4r3/zcj9tDKVGp7267nILw1Pr/8Ke90QqG0WgE7zfh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++P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63" o:spid="_x0000_s1144" style="position:absolute;left:973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0gSMQA&#10;AADdAAAADwAAAGRycy9kb3ducmV2LnhtbESP3YrCMBSE7wXfIRzBuzVVVKRrFBEq/rCi7j7AoTnb&#10;FpuT0sRa394IgpfDzHzDzJetKUVDtSssKxgOIhDEqdUFZwr+fpOvGQjnkTWWlknBgxwsF93OHGNt&#10;73ym5uIzESDsYlSQe1/FUro0J4NuYCvi4P3b2qAPss6krvEe4KaUoyiaSoMFh4UcK1rnlF4vN6Pg&#10;sKFkm8x+ksOu8s34etofS4lK9Xvt6huEp9Z/wu/2VisYRZMpvN6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dIEj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4" o:spid="_x0000_s1145" style="position:absolute;left:9791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F08QA&#10;AADdAAAADwAAAGRycy9kb3ducmV2LnhtbESP3YrCMBSE7wXfIRzBuzVV/KMaRYSKqyi77j7AoTm2&#10;xeakNNla394IC14OM/MNs1y3phQN1a6wrGA4iEAQp1YXnCn4/Uk+5iCcR9ZYWiYFD3KwXnU7S4y1&#10;vfM3NRefiQBhF6OC3PsqltKlORl0A1sRB+9qa4M+yDqTusZ7gJtSjqJoKg0WHBZyrGibU3q7/BkF&#10;xx0l+2R+So6flW/Gt6/DuZSoVL/XbhYgPLX+Hf5v77WCUTSZwetNe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Rhd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5" o:spid="_x0000_s1146" style="position:absolute;left:984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RocIA&#10;AADdAAAADwAAAGRycy9kb3ducmV2LnhtbERP3WrCMBS+H+wdwhl4N1PFjVKNIoOOqky0+gCH5tgW&#10;m5PSxLa+/XIx2OXH97/ajKYRPXWutqxgNo1AEBdW11wquF7S9xiE88gaG8uk4EkONuvXlxUm2g58&#10;pj73pQgh7BJUUHnfJlK6oiKDbmpb4sDdbGfQB9iVUnc4hHDTyHkUfUqDNYeGClv6qqi45w+j4PBN&#10;aZbGP+lh1/p+cT/tj41EpSZv43YJwtPo/8V/7kwrmEcfYW54E5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hG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66" o:spid="_x0000_s1147" style="position:absolute;left:9907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0OsYA&#10;AADdAAAADwAAAGRycy9kb3ducmV2LnhtbESP0WrCQBRE3wv+w3ILfdNNQ1tsdA1SSIkVxaofcMle&#10;k2D2bsiuSfr33YLQx2FmzjDLdDSN6KlztWUFz7MIBHFhdc2lgvMpm85BOI+ssbFMCn7IQbqaPCwx&#10;0Xbgb+qPvhQBwi5BBZX3bSKlKyoy6Ga2JQ7exXYGfZBdKXWHQ4CbRsZR9CYN1hwWKmzpo6LierwZ&#10;BdtPyvJsvsu2m9b3L9fD176RqNTT47hegPA0+v/wvZ1rBXH0+g5/b8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K0O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67" o:spid="_x0000_s1148" style="position:absolute;left:9964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XGsIA&#10;AADdAAAADwAAAGRycy9kb3ducmV2LnhtbERP3WqDMBS+H/Qdwinsbo2TIcU1Shk4uslK5/YAB3Oq&#10;ojkRk1n79s3FoJcf3/8uX8wgZppcZ1nB8yYCQVxb3XGj4PeneNqCcB5Z42CZFFzJQZ6tHnaYanvh&#10;b5or34gQwi5FBa33Yyqlq1sy6DZ2JA7c2U4GfYBTI/WElxBuBhlHUSINdhwaWhzpraW6r/6MgvKd&#10;ikOx/SrKj9HPL/3p8zhIVOpxvexfQXha/F387z5oBXGUhP3hTXgC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Nc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68" o:spid="_x0000_s1149" style="position:absolute;left:10022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ygcQA&#10;AADdAAAADwAAAGRycy9kb3ducmV2LnhtbESP3YrCMBSE7xd8h3AE79ZUEZFuU1mEiqso/uwDHJqz&#10;bbE5KU221rc3guDlMDPfMMmyN7XoqHWVZQWTcQSCOLe64kLB7yX7XIBwHlljbZkU3MnBMh18JBhr&#10;e+MTdWdfiABhF6OC0vsmltLlJRl0Y9sQB+/PtgZ9kG0hdYu3ADe1nEbRXBqsOCyU2NCqpPx6/jcK&#10;dmvKNtlin+1+Gt/NrsftoZao1GjYf3+B8NT7d/jV3mgF02g+geeb8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co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69" o:spid="_x0000_s1150" style="position:absolute;left:10079;top:950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s9sUA&#10;AADdAAAADwAAAGRycy9kb3ducmV2LnhtbESP0WrCQBRE3wv+w3IF3+rGICLRVUohkiqWVvsBl+xt&#10;EpK9G3a3Mf59tyD0cZiZM8x2P5pODOR8Y1nBYp6AIC6tbrhS8HXNn9cgfEDW2FkmBXfysN9NnraY&#10;aXvjTxouoRIRwj5DBXUIfSalL2sy6Oe2J47et3UGQ5SuktrhLcJNJ9MkWUmDDceFGnt6ralsLz9G&#10;welAeZGvz/nprQ/Dsv04vncSlZpNx5cNiEBj+A8/2oVWkCarFP7ex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uz2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t xml:space="preserve">Il </w:t>
      </w:r>
      <w:r>
        <w:rPr>
          <w:spacing w:val="-1"/>
        </w:rPr>
        <w:t>sottoscritto</w:t>
      </w:r>
      <w:r>
        <w:rPr>
          <w:spacing w:val="-2"/>
        </w:rPr>
        <w:t xml:space="preserve"> </w:t>
      </w:r>
      <w:r>
        <w:rPr>
          <w:spacing w:val="-1"/>
        </w:rPr>
        <w:t>legale</w:t>
      </w:r>
      <w:r>
        <w:t xml:space="preserve"> </w:t>
      </w:r>
      <w:r>
        <w:rPr>
          <w:spacing w:val="-1"/>
        </w:rPr>
        <w:t>rappresentante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3"/>
          <w:szCs w:val="3"/>
        </w:rPr>
      </w:pPr>
    </w:p>
    <w:p w:rsidR="000559FB" w:rsidRDefault="00113316">
      <w:pPr>
        <w:pStyle w:val="Corpotesto"/>
        <w:kinsoku w:val="0"/>
        <w:overflowPunct w:val="0"/>
        <w:spacing w:line="30" w:lineRule="atLeast"/>
        <w:ind w:left="117"/>
        <w:rPr>
          <w:spacing w:val="4"/>
          <w:position w:val="9"/>
          <w:sz w:val="3"/>
          <w:szCs w:val="3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B1568E0" wp14:editId="1F650D3A">
                <wp:extent cx="3764280" cy="952500"/>
                <wp:effectExtent l="0" t="0" r="0" b="0"/>
                <wp:docPr id="1937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28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33"/>
                              <w:gridCol w:w="2114"/>
                              <w:gridCol w:w="1581"/>
                            </w:tblGrid>
                            <w:tr w:rsidR="000559FB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71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l’impresa</w:t>
                                  </w:r>
                                </w:p>
                              </w:tc>
                              <w:tc>
                                <w:tcPr>
                                  <w:tcW w:w="369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con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sede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legale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via/piazza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0559FB"/>
                              </w:tc>
                            </w:tr>
                            <w:tr w:rsidR="000559FB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22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</w:rPr>
                                    <w:t>tel.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n.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401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>fax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n.</w:t>
                                  </w:r>
                                </w:p>
                              </w:tc>
                              <w:tc>
                                <w:tcPr>
                                  <w:tcW w:w="1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559FB" w:rsidRDefault="00113316">
                                  <w:pPr>
                                    <w:pStyle w:val="Corpotesto"/>
                                    <w:kinsoku w:val="0"/>
                                    <w:overflowPunct w:val="0"/>
                                    <w:spacing w:before="42"/>
                                    <w:ind w:left="0" w:right="53"/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</w:rPr>
                                    <w:t>pec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0559FB" w:rsidRDefault="000559FB">
                            <w:pPr>
                              <w:pStyle w:val="Corpotesto"/>
                              <w:kinsoku w:val="0"/>
                              <w:overflowPunct w:val="0"/>
                              <w:ind w:left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0" o:spid="_x0000_s1026" type="#_x0000_t202" style="width:296.4pt;height: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33"/>
                        <w:gridCol w:w="2114"/>
                        <w:gridCol w:w="1581"/>
                      </w:tblGrid>
                      <w:tr w:rsidR="000559FB">
                        <w:trPr>
                          <w:trHeight w:hRule="exact" w:val="39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71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per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l’impresa</w:t>
                            </w:r>
                          </w:p>
                        </w:tc>
                        <w:tc>
                          <w:tcPr>
                            <w:tcW w:w="369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6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con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sede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legale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6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via/piazza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0559FB"/>
                        </w:tc>
                      </w:tr>
                      <w:tr w:rsidR="000559FB">
                        <w:trPr>
                          <w:trHeight w:hRule="exact" w:val="390"/>
                        </w:trPr>
                        <w:tc>
                          <w:tcPr>
                            <w:tcW w:w="22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tel.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n.</w:t>
                            </w:r>
                          </w:p>
                        </w:tc>
                        <w:tc>
                          <w:tcPr>
                            <w:tcW w:w="21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401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t>fax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n.</w:t>
                            </w:r>
                          </w:p>
                        </w:tc>
                        <w:tc>
                          <w:tcPr>
                            <w:tcW w:w="1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559FB" w:rsidRDefault="00113316">
                            <w:pPr>
                              <w:pStyle w:val="Corpotesto"/>
                              <w:kinsoku w:val="0"/>
                              <w:overflowPunct w:val="0"/>
                              <w:spacing w:before="42"/>
                              <w:ind w:left="0" w:right="53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</w:rPr>
                              <w:t>pec</w:t>
                            </w:r>
                            <w:proofErr w:type="spellEnd"/>
                          </w:p>
                        </w:tc>
                      </w:tr>
                    </w:tbl>
                    <w:p w:rsidR="000559FB" w:rsidRDefault="000559FB">
                      <w:pPr>
                        <w:pStyle w:val="Corpotesto"/>
                        <w:kinsoku w:val="0"/>
                        <w:overflowPunct w:val="0"/>
                        <w:ind w:left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spacing w:val="4"/>
          <w:sz w:val="3"/>
          <w:szCs w:val="3"/>
        </w:rPr>
        <w:t xml:space="preserve"> </w:t>
      </w:r>
      <w:r>
        <w:rPr>
          <w:noProof/>
          <w:spacing w:val="4"/>
          <w:position w:val="9"/>
          <w:sz w:val="3"/>
          <w:szCs w:val="3"/>
        </w:rPr>
        <mc:AlternateContent>
          <mc:Choice Requires="wpg">
            <w:drawing>
              <wp:inline distT="0" distB="0" distL="0" distR="0" wp14:anchorId="02B93839" wp14:editId="16AEA77E">
                <wp:extent cx="1969135" cy="22860"/>
                <wp:effectExtent l="9525" t="0" r="2540" b="0"/>
                <wp:docPr id="1882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9135" cy="22860"/>
                          <a:chOff x="0" y="0"/>
                          <a:chExt cx="3101" cy="36"/>
                        </a:xfrm>
                      </wpg:grpSpPr>
                      <wps:wsp>
                        <wps:cNvPr id="1883" name="Freeform 372"/>
                        <wps:cNvSpPr>
                          <a:spLocks/>
                        </wps:cNvSpPr>
                        <wps:spPr bwMode="auto">
                          <a:xfrm>
                            <a:off x="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" name="Freeform 373"/>
                        <wps:cNvSpPr>
                          <a:spLocks/>
                        </wps:cNvSpPr>
                        <wps:spPr bwMode="auto">
                          <a:xfrm>
                            <a:off x="6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" name="Freeform 374"/>
                        <wps:cNvSpPr>
                          <a:spLocks/>
                        </wps:cNvSpPr>
                        <wps:spPr bwMode="auto">
                          <a:xfrm>
                            <a:off x="12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" name="Freeform 375"/>
                        <wps:cNvSpPr>
                          <a:spLocks/>
                        </wps:cNvSpPr>
                        <wps:spPr bwMode="auto">
                          <a:xfrm>
                            <a:off x="18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" name="Freeform 376"/>
                        <wps:cNvSpPr>
                          <a:spLocks/>
                        </wps:cNvSpPr>
                        <wps:spPr bwMode="auto">
                          <a:xfrm>
                            <a:off x="23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" name="Freeform 377"/>
                        <wps:cNvSpPr>
                          <a:spLocks/>
                        </wps:cNvSpPr>
                        <wps:spPr bwMode="auto">
                          <a:xfrm>
                            <a:off x="29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" name="Freeform 378"/>
                        <wps:cNvSpPr>
                          <a:spLocks/>
                        </wps:cNvSpPr>
                        <wps:spPr bwMode="auto">
                          <a:xfrm>
                            <a:off x="35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" name="Freeform 379"/>
                        <wps:cNvSpPr>
                          <a:spLocks/>
                        </wps:cNvSpPr>
                        <wps:spPr bwMode="auto">
                          <a:xfrm>
                            <a:off x="41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" name="Freeform 380"/>
                        <wps:cNvSpPr>
                          <a:spLocks/>
                        </wps:cNvSpPr>
                        <wps:spPr bwMode="auto">
                          <a:xfrm>
                            <a:off x="47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" name="Freeform 381"/>
                        <wps:cNvSpPr>
                          <a:spLocks/>
                        </wps:cNvSpPr>
                        <wps:spPr bwMode="auto">
                          <a:xfrm>
                            <a:off x="52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" name="Freeform 382"/>
                        <wps:cNvSpPr>
                          <a:spLocks/>
                        </wps:cNvSpPr>
                        <wps:spPr bwMode="auto">
                          <a:xfrm>
                            <a:off x="58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4" name="Freeform 383"/>
                        <wps:cNvSpPr>
                          <a:spLocks/>
                        </wps:cNvSpPr>
                        <wps:spPr bwMode="auto">
                          <a:xfrm>
                            <a:off x="64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" name="Freeform 384"/>
                        <wps:cNvSpPr>
                          <a:spLocks/>
                        </wps:cNvSpPr>
                        <wps:spPr bwMode="auto">
                          <a:xfrm>
                            <a:off x="70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" name="Freeform 385"/>
                        <wps:cNvSpPr>
                          <a:spLocks/>
                        </wps:cNvSpPr>
                        <wps:spPr bwMode="auto">
                          <a:xfrm>
                            <a:off x="75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7" name="Freeform 386"/>
                        <wps:cNvSpPr>
                          <a:spLocks/>
                        </wps:cNvSpPr>
                        <wps:spPr bwMode="auto">
                          <a:xfrm>
                            <a:off x="81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" name="Freeform 387"/>
                        <wps:cNvSpPr>
                          <a:spLocks/>
                        </wps:cNvSpPr>
                        <wps:spPr bwMode="auto">
                          <a:xfrm>
                            <a:off x="87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9" name="Freeform 388"/>
                        <wps:cNvSpPr>
                          <a:spLocks/>
                        </wps:cNvSpPr>
                        <wps:spPr bwMode="auto">
                          <a:xfrm>
                            <a:off x="93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" name="Freeform 389"/>
                        <wps:cNvSpPr>
                          <a:spLocks/>
                        </wps:cNvSpPr>
                        <wps:spPr bwMode="auto">
                          <a:xfrm>
                            <a:off x="98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" name="Freeform 390"/>
                        <wps:cNvSpPr>
                          <a:spLocks/>
                        </wps:cNvSpPr>
                        <wps:spPr bwMode="auto">
                          <a:xfrm>
                            <a:off x="104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" name="Freeform 391"/>
                        <wps:cNvSpPr>
                          <a:spLocks/>
                        </wps:cNvSpPr>
                        <wps:spPr bwMode="auto">
                          <a:xfrm>
                            <a:off x="110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" name="Freeform 392"/>
                        <wps:cNvSpPr>
                          <a:spLocks/>
                        </wps:cNvSpPr>
                        <wps:spPr bwMode="auto">
                          <a:xfrm>
                            <a:off x="116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" name="Freeform 393"/>
                        <wps:cNvSpPr>
                          <a:spLocks/>
                        </wps:cNvSpPr>
                        <wps:spPr bwMode="auto">
                          <a:xfrm>
                            <a:off x="121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" name="Freeform 394"/>
                        <wps:cNvSpPr>
                          <a:spLocks/>
                        </wps:cNvSpPr>
                        <wps:spPr bwMode="auto">
                          <a:xfrm>
                            <a:off x="127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" name="Freeform 395"/>
                        <wps:cNvSpPr>
                          <a:spLocks/>
                        </wps:cNvSpPr>
                        <wps:spPr bwMode="auto">
                          <a:xfrm>
                            <a:off x="133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" name="Freeform 396"/>
                        <wps:cNvSpPr>
                          <a:spLocks/>
                        </wps:cNvSpPr>
                        <wps:spPr bwMode="auto">
                          <a:xfrm>
                            <a:off x="139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" name="Freeform 397"/>
                        <wps:cNvSpPr>
                          <a:spLocks/>
                        </wps:cNvSpPr>
                        <wps:spPr bwMode="auto">
                          <a:xfrm>
                            <a:off x="144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" name="Freeform 398"/>
                        <wps:cNvSpPr>
                          <a:spLocks/>
                        </wps:cNvSpPr>
                        <wps:spPr bwMode="auto">
                          <a:xfrm>
                            <a:off x="150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" name="Freeform 399"/>
                        <wps:cNvSpPr>
                          <a:spLocks/>
                        </wps:cNvSpPr>
                        <wps:spPr bwMode="auto">
                          <a:xfrm>
                            <a:off x="156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" name="Freeform 400"/>
                        <wps:cNvSpPr>
                          <a:spLocks/>
                        </wps:cNvSpPr>
                        <wps:spPr bwMode="auto">
                          <a:xfrm>
                            <a:off x="162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" name="Freeform 401"/>
                        <wps:cNvSpPr>
                          <a:spLocks/>
                        </wps:cNvSpPr>
                        <wps:spPr bwMode="auto">
                          <a:xfrm>
                            <a:off x="167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" name="Freeform 402"/>
                        <wps:cNvSpPr>
                          <a:spLocks/>
                        </wps:cNvSpPr>
                        <wps:spPr bwMode="auto">
                          <a:xfrm>
                            <a:off x="173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" name="Freeform 403"/>
                        <wps:cNvSpPr>
                          <a:spLocks/>
                        </wps:cNvSpPr>
                        <wps:spPr bwMode="auto">
                          <a:xfrm>
                            <a:off x="179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" name="Freeform 404"/>
                        <wps:cNvSpPr>
                          <a:spLocks/>
                        </wps:cNvSpPr>
                        <wps:spPr bwMode="auto">
                          <a:xfrm>
                            <a:off x="185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" name="Freeform 405"/>
                        <wps:cNvSpPr>
                          <a:spLocks/>
                        </wps:cNvSpPr>
                        <wps:spPr bwMode="auto">
                          <a:xfrm>
                            <a:off x="191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" name="Freeform 406"/>
                        <wps:cNvSpPr>
                          <a:spLocks/>
                        </wps:cNvSpPr>
                        <wps:spPr bwMode="auto">
                          <a:xfrm>
                            <a:off x="1967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" name="Freeform 407"/>
                        <wps:cNvSpPr>
                          <a:spLocks/>
                        </wps:cNvSpPr>
                        <wps:spPr bwMode="auto">
                          <a:xfrm>
                            <a:off x="202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" name="Freeform 408"/>
                        <wps:cNvSpPr>
                          <a:spLocks/>
                        </wps:cNvSpPr>
                        <wps:spPr bwMode="auto">
                          <a:xfrm>
                            <a:off x="208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" name="Freeform 409"/>
                        <wps:cNvSpPr>
                          <a:spLocks/>
                        </wps:cNvSpPr>
                        <wps:spPr bwMode="auto">
                          <a:xfrm>
                            <a:off x="214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" name="Freeform 410"/>
                        <wps:cNvSpPr>
                          <a:spLocks/>
                        </wps:cNvSpPr>
                        <wps:spPr bwMode="auto">
                          <a:xfrm>
                            <a:off x="219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" name="Freeform 411"/>
                        <wps:cNvSpPr>
                          <a:spLocks/>
                        </wps:cNvSpPr>
                        <wps:spPr bwMode="auto">
                          <a:xfrm>
                            <a:off x="2255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" name="Freeform 412"/>
                        <wps:cNvSpPr>
                          <a:spLocks/>
                        </wps:cNvSpPr>
                        <wps:spPr bwMode="auto">
                          <a:xfrm>
                            <a:off x="231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" name="Freeform 413"/>
                        <wps:cNvSpPr>
                          <a:spLocks/>
                        </wps:cNvSpPr>
                        <wps:spPr bwMode="auto">
                          <a:xfrm>
                            <a:off x="2370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" name="Freeform 414"/>
                        <wps:cNvSpPr>
                          <a:spLocks/>
                        </wps:cNvSpPr>
                        <wps:spPr bwMode="auto">
                          <a:xfrm>
                            <a:off x="242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" name="Freeform 415"/>
                        <wps:cNvSpPr>
                          <a:spLocks/>
                        </wps:cNvSpPr>
                        <wps:spPr bwMode="auto">
                          <a:xfrm>
                            <a:off x="248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" name="Freeform 416"/>
                        <wps:cNvSpPr>
                          <a:spLocks/>
                        </wps:cNvSpPr>
                        <wps:spPr bwMode="auto">
                          <a:xfrm>
                            <a:off x="2543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" name="Freeform 417"/>
                        <wps:cNvSpPr>
                          <a:spLocks/>
                        </wps:cNvSpPr>
                        <wps:spPr bwMode="auto">
                          <a:xfrm>
                            <a:off x="260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9" name="Freeform 418"/>
                        <wps:cNvSpPr>
                          <a:spLocks/>
                        </wps:cNvSpPr>
                        <wps:spPr bwMode="auto">
                          <a:xfrm>
                            <a:off x="2658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0" name="Freeform 419"/>
                        <wps:cNvSpPr>
                          <a:spLocks/>
                        </wps:cNvSpPr>
                        <wps:spPr bwMode="auto">
                          <a:xfrm>
                            <a:off x="271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1" name="Freeform 420"/>
                        <wps:cNvSpPr>
                          <a:spLocks/>
                        </wps:cNvSpPr>
                        <wps:spPr bwMode="auto">
                          <a:xfrm>
                            <a:off x="277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" name="Freeform 421"/>
                        <wps:cNvSpPr>
                          <a:spLocks/>
                        </wps:cNvSpPr>
                        <wps:spPr bwMode="auto">
                          <a:xfrm>
                            <a:off x="2831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3" name="Freeform 422"/>
                        <wps:cNvSpPr>
                          <a:spLocks/>
                        </wps:cNvSpPr>
                        <wps:spPr bwMode="auto">
                          <a:xfrm>
                            <a:off x="2889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4" name="Freeform 423"/>
                        <wps:cNvSpPr>
                          <a:spLocks/>
                        </wps:cNvSpPr>
                        <wps:spPr bwMode="auto">
                          <a:xfrm>
                            <a:off x="2946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5" name="Freeform 424"/>
                        <wps:cNvSpPr>
                          <a:spLocks/>
                        </wps:cNvSpPr>
                        <wps:spPr bwMode="auto">
                          <a:xfrm>
                            <a:off x="3004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6" name="Freeform 425"/>
                        <wps:cNvSpPr>
                          <a:spLocks/>
                        </wps:cNvSpPr>
                        <wps:spPr bwMode="auto">
                          <a:xfrm>
                            <a:off x="3062" y="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1" o:spid="_x0000_s1026" style="width:155.05pt;height:1.8pt;mso-position-horizontal-relative:char;mso-position-vertical-relative:line" coordsize="3101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">
                <v:shape id="Freeform 372" o:spid="_x0000_s1027" style="position:absolute;left: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6LtcMA&#10;AADdAAAADwAAAGRycy9kb3ducmV2LnhtbERP22rCQBB9F/oPyxT61mxqpYToKkVISZWKRj9gyI5J&#10;MDsbstsk/ftuoeDbHM51VpvJtGKg3jWWFbxEMQji0uqGKwWXc/acgHAeWWNrmRT8kIPN+mG2wlTb&#10;kU80FL4SIYRdigpq77tUSlfWZNBFtiMO3NX2Bn2AfSV1j2MIN62cx/GbNNhwaKixo21N5a34Ngr2&#10;H5TlWfKV7T87Pyxux92hlajU0+P0vgThafJ38b8712F+krzC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6Lt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3" o:spid="_x0000_s1028" style="position:absolute;left:6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TwcEA&#10;AADdAAAADwAAAGRycy9kb3ducmV2LnhtbERP24rCMBB9F/yHMMK+abqLSKlGkYUu7oqi1Q8YmrEt&#10;NpPSZGv9eyMIvs3hXGex6k0tOmpdZVnB5yQCQZxbXXGh4HxKxzEI55E11pZJwZ0crJbDwQITbW98&#10;pC7zhQgh7BJUUHrfJFK6vCSDbmIb4sBdbGvQB9gWUrd4C+Gmll9RNJMGKw4NJTb0XVJ+zf6Ngu0P&#10;pZs03qXb38Z30+vhb19LVOpj1K/nIDz1/i1+uTc6zI/jKTy/CS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XE8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74" o:spid="_x0000_s1029" style="position:absolute;left:12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u2WsMA&#10;AADdAAAADwAAAGRycy9kb3ducmV2LnhtbERP22rCQBB9F/oPyxT61mwqtYToKkVISZWKRj9gyI5J&#10;MDsbstsk/ftuoeDbHM51VpvJtGKg3jWWFbxEMQji0uqGKwWXc/acgHAeWWNrmRT8kIPN+mG2wlTb&#10;kU80FL4SIYRdigpq77tUSlfWZNBFtiMO3NX2Bn2AfSV1j2MIN62cx/GbNNhwaKixo21N5a34Ngr2&#10;H5TlWfKV7T87P7zejrtDK1Gpp8fpfQnC0+Tv4n93rsP8JFnA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u2W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5" o:spid="_x0000_s1030" style="position:absolute;left:18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oLcEA&#10;AADdAAAADwAAAGRycy9kb3ducmV2LnhtbERP24rCMBB9X/Afwgi+rakiUqpRRKh4wcXbBwzN2Bab&#10;SWlirX+/WRD2bQ7nOvNlZyrRUuNKywpGwwgEcWZ1ybmC2zX9jkE4j6yxskwK3uRgueh9zTHR9sVn&#10;ai8+FyGEXYIKCu/rREqXFWTQDW1NHLi7bQz6AJtc6gZfIdxUchxFU2mw5NBQYE3rgrLH5WkUHDaU&#10;btP4mB52tW8nj9P+p5Ko1KDfrWYgPHX+X/xxb3WYH8dT+PsmnC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JKC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76" o:spid="_x0000_s1031" style="position:absolute;left:23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WNtsMA&#10;AADdAAAADwAAAGRycy9kb3ducmV2LnhtbERP22rCQBB9F/oPyxT61mwqxYboKkVISZWKRj9gyI5J&#10;MDsbstsk/ftuoeDbHM51VpvJtGKg3jWWFbxEMQji0uqGKwWXc/acgHAeWWNrmRT8kIPN+mG2wlTb&#10;kU80FL4SIYRdigpq77tUSlfWZNBFtiMO3NX2Bn2AfSV1j2MIN62cx/FCGmw4NNTY0bam8lZ8GwX7&#10;D8ryLPnK9p+dH15vx92hlajU0+P0vgThafJ38b8712F+krzB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WNt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77" o:spid="_x0000_s1032" style="position:absolute;left:29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ZxM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K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hn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378" o:spid="_x0000_s1033" style="position:absolute;left:35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8X8IA&#10;AADdAAAADwAAAGRycy9kb3ducmV2LnhtbERP24rCMBB9X/Afwgi+ramLSK1GEaGLF1a8fcDQjG2x&#10;mZQm1vr3ZmFh3+ZwrjNfdqYSLTWutKxgNIxAEGdWl5wruF7SzxiE88gaK8uk4EUOlovexxwTbZ98&#10;ovbscxFC2CWooPC+TqR0WUEG3dDWxIG72cagD7DJpW7wGcJNJb+iaCINlhwaCqxpXVB2Pz+Mgv03&#10;pZs0/kn329q34/txd6gkKjXod6sZCE+d/xf/uTc6zI/jKfx+E06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rx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79" o:spid="_x0000_s1034" style="position:absolute;left:41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DH8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dC78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WDH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80" o:spid="_x0000_s1035" style="position:absolute;left:47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kmh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I+nI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Sa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1" o:spid="_x0000_s1036" style="position:absolute;left:52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u488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I+/xv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7j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2" o:spid="_x0000_s1037" style="position:absolute;left:58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cda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k+U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cda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3" o:spid="_x0000_s1038" style="position:absolute;left:64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6FHM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I+/Jv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DoU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4" o:spid="_x0000_s1039" style="position:absolute;left:70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gh8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J8s5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Igh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5" o:spid="_x0000_s1040" style="position:absolute;left:75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+8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B/Ppv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L7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6" o:spid="_x0000_s1041" style="position:absolute;left:81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wba8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J8sF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9wba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87" o:spid="_x0000_s1042" style="position:absolute;left:87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PGcYA&#10;AADdAAAADwAAAGRycy9kb3ducmV2LnhtbESP0WrCQBBF3wv+wzJC3+qmpZQYXaUUUmxF0bQfMGTH&#10;JJidDdltTP/eeRB8m+HeuffMcj26Vg3Uh8azgedZAoq49LbhysDvT/6UggoR2WLrmQz8U4D1avKw&#10;xMz6Cx9pKGKlJIRDhgbqGLtM61DW5DDMfEcs2sn3DqOsfaVtjxcJd61+SZI37bBhaaixo4+aynPx&#10;5wxsPynf5Oku3351cXg9H773rUZjHqfj+wJUpDHezbfrjRX8dC648o2M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OPG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88" o:spid="_x0000_s1043" style="position:absolute;left:93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8qgsIA&#10;AADdAAAADwAAAGRycy9kb3ducmV2LnhtbERP24rCMBB9F/Yfwgi+aaosS61GkYWKFxRvHzA0Y1ts&#10;JqXJ1vr3m4UF3+ZwrjNfdqYSLTWutKxgPIpAEGdWl5wruF3TYQzCeWSNlWVS8CIHy8VHb46Jtk8+&#10;U3vxuQgh7BJUUHhfJ1K6rCCDbmRr4sDdbWPQB9jkUjf4DOGmkpMo+pIGSw4NBdb0XVD2uPwYBfs1&#10;pZs0PqT7be3bz8dpd6wkKjXod6sZCE+df4v/3Rsd5sfTK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yq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89" o:spid="_x0000_s1044" style="position:absolute;left:98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4ZBcYA&#10;AADdAAAADwAAAGRycy9kb3ducmV2LnhtbESP0WrCQBBF34X+wzIF33TTImJT11AKKVZRrO0HDNlp&#10;EpKdDdltTP/eeRB8m+HeuffMOhtdqwbqQ+3ZwNM8AUVceFtzaeDnO5+tQIWIbLH1TAb+KUC2eZis&#10;MbX+wl80nGOpJIRDigaqGLtU61BU5DDMfUcs2q/vHUZZ+1LbHi8S7lr9nCRL7bBmaaiwo/eKiub8&#10;5wzsPyjf5qtDvv/s4rBoTrtjq9GY6eP49goq0hjv5tv11gr+SyL88o2MoD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4ZB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90" o:spid="_x0000_s1045" style="position:absolute;left:104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8nsEA&#10;AADdAAAADwAAAGRycy9kb3ducmV2LnhtbERP24rCMBB9X/Afwgi+ramLiFajiNDFCyvePmBoxrbY&#10;TEoTa/17Iwj7NodzndmiNaVoqHaFZQWDfgSCOLW64EzB5Zx8j0E4j6yxtEwKnuRgMe98zTDW9sFH&#10;ak4+EyGEXYwKcu+rWEqX5mTQ9W1FHLirrQ36AOtM6hofIdyU8ieKRtJgwaEhx4pWOaW3090o2P1S&#10;sk7Gf8luU/lmeDts96VEpXrddjkF4an1/+KPe63D/Ek0gPc34QQ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SvJ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391" o:spid="_x0000_s1046" style="position:absolute;left:110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i6cMA&#10;AADdAAAADwAAAGRycy9kb3ducmV2LnhtbERP22rCQBB9F/yHZYS+6aahlBhdpRRSbIOiaT9gyI5J&#10;SHY2ZLcx/ftuoeDbHM51tvvJdGKkwTWWFTyuIhDEpdUNVwq+PrNlAsJ5ZI2dZVLwQw72u/lsi6m2&#10;N77QWPhKhBB2KSqove9TKV1Zk0G3sj1x4K52MOgDHCqpB7yFcNPJOIqepcGGQ0ONPb3WVLbFt1GQ&#10;v1F2yJJjlr/3fnxqzx+nTqJSD4vpZQPC0+Tv4n/3QYf56yiGv2/CC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Ai6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2" o:spid="_x0000_s1047" style="position:absolute;left:116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HcsMA&#10;AADdAAAADwAAAGRycy9kb3ducmV2LnhtbERP22rCQBB9L/Qflin0TTdtRTTNKiKkaEOLxn7AkJ0m&#10;wexsyK5J/PuuIPRtDuc6yXo0jeipc7VlBS/TCARxYXXNpYKfUzpZgHAeWWNjmRRcycF69fiQYKzt&#10;wEfqc1+KEMIuRgWV920spSsqMuimtiUO3K/tDPoAu1LqDocQbhr5GkVzabDm0FBhS9uKinN+MQqy&#10;D0p36eIrzfat72fnw+d3I1Gp56dx8w7C0+j/xXf3Tof5y+gN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yH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3" o:spid="_x0000_s1048" style="position:absolute;left:121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fBsMA&#10;AADdAAAADwAAAGRycy9kb3ducmV2LnhtbERP22rCQBB9L/gPywi+1U0lFI2uUoSIF1qq7QcM2TEJ&#10;ZmfD7prEv+8WCn2bw7nOajOYRnTkfG1Zwcs0AUFcWF1zqeD7K3+eg/ABWWNjmRQ8yMNmPXpaYaZt&#10;z2fqLqEUMYR9hgqqENpMSl9UZNBPbUscuat1BkOErpTaYR/DTSNnSfIqDdYcGypsaVtRcbvcjYLT&#10;jvJ9Pn/PT4c2dOnt8/jRSFRqMh7eliACDeFf/Ofe6zh/kaT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Uf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4" o:spid="_x0000_s1049" style="position:absolute;left:127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6ncMA&#10;AADdAAAADwAAAGRycy9kb3ducmV2LnhtbERP22rCQBB9L/Qflin0TTctVTTNKiKkaEOLxn7AkJ0m&#10;wexsyK5J/PuuIPRtDuc6yXo0jeipc7VlBS/TCARxYXXNpYKfUzpZgHAeWWNjmRRcycF69fiQYKzt&#10;wEfqc1+KEMIuRgWV920spSsqMuimtiUO3K/tDPoAu1LqDocQbhr5GkVzabDm0FBhS9uKinN+MQqy&#10;D0p36eIrzfat79/Oh8/vRqJSz0/j5h2Ep9H/i+/unQ7zl9EM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6n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5" o:spid="_x0000_s1050" style="position:absolute;left:133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k6sIA&#10;AADdAAAADwAAAGRycy9kb3ducmV2LnhtbERP24rCMBB9F/Yfwiz4tqaKiFuNIkJFV1bc6gcMzdgW&#10;m0lpYq1/vxEE3+ZwrjNfdqYSLTWutKxgOIhAEGdWl5wrOJ+SrykI55E1VpZJwYMcLBcfvTnG2t75&#10;j9rU5yKEsItRQeF9HUvpsoIMuoGtiQN3sY1BH2CTS93gPYSbSo6iaCINlhwaCqxpXVB2TW9GwX5D&#10;yTaZ/ib7Xe3b8fX4c6gkKtX/7FYzEJ46/xa/3Fsd5n9HE3h+E0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eyT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396" o:spid="_x0000_s1051" style="position:absolute;left:139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BccQA&#10;AADdAAAADwAAAGRycy9kb3ducmV2LnhtbERP22rCQBB9L/Qflin0TTctxUuaVURI0YYWjf2AITtN&#10;gtnZkF2T+PddQejbHM51kvVoGtFT52rLCl6mEQjiwuqaSwU/p3SyAOE8ssbGMim4koP16vEhwVjb&#10;gY/U574UIYRdjAoq79tYSldUZNBNbUscuF/bGfQBdqXUHQ4h3DTyNYpm0mDNoaHClrYVFef8YhRk&#10;H5Tu0sVXmu1b37+dD5/fjUSlnp/GzTsIT6P/F9/dOx3mL6M53L4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3gX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397" o:spid="_x0000_s1052" style="position:absolute;left:144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VA8YA&#10;AADdAAAADwAAAGRycy9kb3ducmV2LnhtbESP0WrCQBBF34X+wzIF33TTImJT11AKKVZRrO0HDNlp&#10;EpKdDdltTP/eeRB8m+HeuffMOhtdqwbqQ+3ZwNM8AUVceFtzaeDnO5+tQIWIbLH1TAb+KUC2eZis&#10;MbX+wl80nGOpJIRDigaqGLtU61BU5DDMfUcs2q/vHUZZ+1LbHi8S7lr9nCRL7bBmaaiwo/eKiub8&#10;5wzsPyjf5qtDvv/s4rBoTrtjq9GY6eP49goq0hjv5tv11gr+SyK48o2MoD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gVA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398" o:spid="_x0000_s1053" style="position:absolute;left:150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SwmMMA&#10;AADdAAAADwAAAGRycy9kb3ducmV2LnhtbERP22rCQBB9L/gPywh9azYWKRpdpQgpqVKxqR8wZKdJ&#10;MDsbsmsS/74rCH2bw7nOejuaRvTUudqyglkUgyAurK65VHD+SV8WIJxH1thYJgU3crDdTJ7WmGg7&#10;8Df1uS9FCGGXoILK+zaR0hUVGXSRbYkD92s7gz7ArpS6wyGEm0a+xvGbNFhzaKiwpV1FxSW/GgWH&#10;D0qzdPGVHj5b388vp/2xkajU83R8X4HwNPp/8cOd6TB/GS/h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Swm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399" o:spid="_x0000_s1054" style="position:absolute;left:156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eP2MUA&#10;AADdAAAADwAAAGRycy9kb3ducmV2LnhtbESP3WrCQBCF74W+wzKF3unGUsRGV5FCxCpK/XmAITsm&#10;wexsyK4xffvORcG7Gc6Zc76ZL3tXq47aUHk2MB4loIhzbysuDFzO2XAKKkRki7VnMvBLAZaLl8Ec&#10;U+sffKTuFAslIRxSNFDG2KRah7wkh2HkG2LRrr51GGVtC21bfEi4q/V7kky0w4qlocSGvkrKb6e7&#10;M7BbU7bJpvts993E7uP2sz3UGo15e+1XM1CR+vg0/19vrOB/joVfvpER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4/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00" o:spid="_x0000_s1055" style="position:absolute;left:162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sqQ8IA&#10;AADdAAAADwAAAGRycy9kb3ducmV2LnhtbERP24rCMBB9F/yHMMK+rWkXEa1GEaGLu7Li7QOGZmyL&#10;zaQ0sXb/3giCb3M415kvO1OJlhpXWlYQDyMQxJnVJecKzqf0cwLCeWSNlWVS8E8Olot+b46Jtnc+&#10;UHv0uQgh7BJUUHhfJ1K6rCCDbmhr4sBdbGPQB9jkUjd4D+Gmkl9RNJYGSw4NBda0Lii7Hm9Gwfab&#10;0k06+Uu3P7VvR9f9766SqNTHoFvNQHjq/Fv8cm90mD+NY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yp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1" o:spid="_x0000_s1056" style="position:absolute;left:167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m0NMIA&#10;AADdAAAADwAAAGRycy9kb3ducmV2LnhtbERP24rCMBB9F/Yfwizsm6aKiFajLELFXVG0+gFDM9sW&#10;m0lpYu3+vREE3+ZwrrNYdaYSLTWutKxgOIhAEGdWl5wruJyT/hSE88gaK8uk4J8crJYfvQXG2t75&#10;RG3qcxFC2MWooPC+jqV0WUEG3cDWxIH7s41BH2CTS93gPYSbSo6iaCINlhwaCqxpXVB2TW9GwW5D&#10;yTaZ7pPdT+3b8fX4e6gkKvX12X3PQXjq/Fv8cm91mD8bju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bQ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2" o:spid="_x0000_s1057" style="position:absolute;left:173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URr8IA&#10;AADdAAAADwAAAGRycy9kb3ducmV2LnhtbERP24rCMBB9F/yHMIJvmqrLol2jiFDxgqLufsDQzLbF&#10;ZlKaWLt/bxYE3+ZwrjNftqYUDdWusKxgNIxAEKdWF5wp+PlOBlMQziNrLC2Tgj9ysFx0O3OMtX3w&#10;hZqrz0QIYRejgtz7KpbSpTkZdENbEQfu19YGfYB1JnWNjxBuSjmOok9psODQkGNF65zS2/VuFBw2&#10;lGyT6TE57CrffNzO+1MpUal+r119gfDU+rf45d7qMH82ms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1RG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3" o:spid="_x0000_s1058" style="position:absolute;left:179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J28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P8cT+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In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4" o:spid="_x0000_s1059" style="position:absolute;left:185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sQM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D8bf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Cx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5" o:spid="_x0000_s1060" style="position:absolute;left:191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KyN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P8aT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rI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6" o:spid="_x0000_s1061" style="position:absolute;left:1967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4XrM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D8bf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7he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07" o:spid="_x0000_s1062" style="position:absolute;left:202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D3sUA&#10;AADdAAAADwAAAGRycy9kb3ducmV2LnhtbESP3WrCQBCF74W+wzKF3unGUsRGV5FCxCpK/XmAITsm&#10;wexsyK4xffvORcG7Gc6Zc76ZL3tXq47aUHk2MB4loIhzbysuDFzO2XAKKkRki7VnMvBLAZaLl8Ec&#10;U+sffKTuFAslIRxSNFDG2KRah7wkh2HkG2LRrr51GGVtC21bfEi4q/V7kky0w4qlocSGvkrKb6e7&#10;M7BbU7bJpvts993E7uP2sz3UGo15e+1XM1CR+vg0/19vrOB/jgVXvpER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YP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08" o:spid="_x0000_s1063" style="position:absolute;left:208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0mRcEA&#10;AADdAAAADwAAAGRycy9kb3ducmV2LnhtbERP24rCMBB9F/yHMMK+aeoiotUoInRxVxRvHzA0Y1ts&#10;JqWJtfv3RhB8m8O5znzZmlI0VLvCsoLhIAJBnFpdcKbgck76ExDOI2ssLZOCf3KwXHQ7c4y1ffCR&#10;mpPPRAhhF6OC3PsqltKlORl0A1sRB+5qa4M+wDqTusZHCDel/I6isTRYcGjIsaJ1TuntdDcKtj+U&#10;bJLJLtn+Vr4Z3Q5/+1KiUl+9djUD4an1H/HbvdFh/nQ4h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9Jk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09" o:spid="_x0000_s1064" style="position:absolute;left:214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FZcUA&#10;AADdAAAADwAAAGRycy9kb3ducmV2LnhtbESP3WrCQBCF74W+wzIF73RTkaLRVaSQYiuKfw8wZMck&#10;mJ0N2W1M375zUfBuhnPmnG+W697VqqM2VJ4NvI0TUMS5txUXBq6XbDQDFSKyxdozGfilAOvVy2CJ&#10;qfUPPlF3joWSEA4pGihjbFKtQ16SwzD2DbFoN986jLK2hbYtPiTc1XqSJO/aYcXSUGJDHyXl9/OP&#10;M7D7pGybzfbZ7quJ3fR+/D7UGo0ZvvabBahIfXya/6+3VvDnE+GXb2QE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0Vl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10" o:spid="_x0000_s1065" style="position:absolute;left:219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g/sIA&#10;AADdAAAADwAAAGRycy9kb3ducmV2LnhtbERP24rCMBB9F/Yfwizsm6aKiFajLELFXVG0+gFDM9sW&#10;m0lpYu3+vREE3+ZwrrNYdaYSLTWutKxgOIhAEGdWl5wruJyT/hSE88gaK8uk4J8crJYfvQXG2t75&#10;RG3qcxFC2MWooPC+jqV0WUEG3cDWxIH7s41BH2CTS93gPYSbSo6iaCINlhwaCqxpXVB2TW9GwW5D&#10;yTaZ7pPdT+3b8fX4e6gkKvX12X3PQXjq/Fv8cm91mD8bD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+D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1" o:spid="_x0000_s1066" style="position:absolute;left:2255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+icIA&#10;AADdAAAADwAAAGRycy9kb3ducmV2LnhtbERP24rCMBB9X/Afwgi+ralFRLtGEaHihRV19wOGZrYt&#10;NpPSxFr/3gjCvs3hXGe+7EwlWmpcaVnBaBiBIM6sLjlX8PuTfk5BOI+ssbJMCh7kYLnofcwx0fbO&#10;Z2ovPhchhF2CCgrv60RKlxVk0A1tTRy4P9sY9AE2udQN3kO4qWQcRRNpsOTQUGBN64Ky6+VmFBw2&#10;lG7T6Xd62NW+HV9P+2MlUalBv1t9gfDU+X/x273VYf4sjuH1TTh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9X6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2" o:spid="_x0000_s1067" style="position:absolute;left:231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bEsQA&#10;AADdAAAADwAAAGRycy9kb3ducmV2LnhtbERP22rCQBB9L/gPyxT6ppvaUmzMKlJIiRXFRj9gyI5J&#10;MDsbsmuS/n23IPRtDuc6yXo0jeipc7VlBc+zCARxYXXNpYLzKZ0uQDiPrLGxTAp+yMF6NXlIMNZ2&#10;4G/qc1+KEMIuRgWV920spSsqMuhmtiUO3MV2Bn2AXSl1h0MIN42cR9GbNFhzaKiwpY+Kimt+Mwp2&#10;n5Rm6WKf7rat71+vx69DI1Gpp8dxswThafT/4rs702H++/wF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52x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3" o:spid="_x0000_s1068" style="position:absolute;left:2370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DZs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b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EN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14" o:spid="_x0000_s1069" style="position:absolute;left:242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m/c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+/wV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5v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5" o:spid="_x0000_s1070" style="position:absolute;left:248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54is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H+epH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54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16" o:spid="_x0000_s1071" style="position:absolute;left:2543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dEc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+/wN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C3R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17" o:spid="_x0000_s1072" style="position:absolute;left:260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JY8UA&#10;AADdAAAADwAAAGRycy9kb3ducmV2LnhtbESP3WrCQBCF74W+wzIF73RTkaLRVaSQYiuKfw8wZMck&#10;mJ0N2W1M375zUfBuhnPmnG+W697VqqM2VJ4NvI0TUMS5txUXBq6XbDQDFSKyxdozGfilAOvVy2CJ&#10;qfUPPlF3joWSEA4pGihjbFKtQ16SwzD2DbFoN986jLK2hbYtPiTc1XqSJO/aYcXSUGJDHyXl9/OP&#10;M7D7pGybzfbZ7quJ3fR+/D7UGo0ZvvabBahIfXya/6+3VvDnE8GVb2QE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Ul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18" o:spid="_x0000_s1073" style="position:absolute;left:2658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s+MMA&#10;AADdAAAADwAAAGRycy9kb3ducmV2LnhtbERP22rCQBB9L/Qflin0TTcNpZjoKkWIpAalVT9gyI5J&#10;MDsbstsk/n23UOjbHM51VpvJtGKg3jWWFbzMIxDEpdUNVwou52y2AOE8ssbWMim4k4PN+vFhham2&#10;I3/RcPKVCCHsUlRQe9+lUrqyJoNubjviwF1tb9AH2FdS9ziGcNPKOIrepMGGQ0ONHW1rKm+nb6Og&#10;2FGWZ4tDVnx0fni9fe6PrUSlnp+m9yUIT5P/F/+5cx3mJ3EC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Hs+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19" o:spid="_x0000_s1074" style="position:absolute;left:271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TuMYA&#10;AADdAAAADwAAAGRycy9kb3ducmV2LnhtbESP0WrCQBBF34X+wzKFvummVSRNXaUUIlpRrPoBQ3aa&#10;BLOzIbuN6d93Hgq+zXDv3HtmsRpco3rqQu3ZwPMkAUVceFtzaeByzscpqBCRLTaeycAvBVgtH0YL&#10;zKy/8Rf1p1gqCeGQoYEqxjbTOhQVOQwT3xKL9u07h1HWrtS2w5uEu0a/JMlcO6xZGips6aOi4nr6&#10;cQZ2a8o3ebrPd9s29rPr8fPQaDTm6XF4fwMVaYh38//1xgr+61T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LTu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20" o:spid="_x0000_s1075" style="position:absolute;left:277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52I8IA&#10;AADdAAAADwAAAGRycy9kb3ducmV2LnhtbERP24rCMBB9F/yHMIJvmqrLol2jiFDxgqLufsDQzLbF&#10;ZlKaWLt/bxYE3+ZwrjNftqYUDdWusKxgNIxAEKdWF5wp+PlOBlMQziNrLC2Tgj9ysFx0O3OMtX3w&#10;hZqrz0QIYRejgtz7KpbSpTkZdENbEQfu19YGfYB1JnWNjxBuSjmOok9psODQkGNF65zS2/VuFBw2&#10;lGyT6TE57CrffNzO+1MpUal+r119gfDU+rf45d7qMH82Gc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/nY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1" o:spid="_x0000_s1076" style="position:absolute;left:2831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oVMQA&#10;AADdAAAADwAAAGRycy9kb3ducmV2LnhtbERP22rCQBB9L/gPyxT6ppvaUmzMKlJIiRXFRj9gyI5J&#10;MDsbsmuS/n23IPRtDuc6yXo0jeipc7VlBc+zCARxYXXNpYLzKZ0uQDiPrLGxTAp+yMF6NXlIMNZ2&#10;4G/qc1+KEMIuRgWV920spSsqMuhmtiUO3MV2Bn2AXSl1h0MIN42cR9GbNFhzaKiwpY+Kimt+Mwp2&#10;n5Rm6WKf7rat71+vx69DI1Gpp8dxswThafT/4rs702H++8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s6F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22" o:spid="_x0000_s1077" style="position:absolute;left:2889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BNz8IA&#10;AADdAAAADwAAAGRycy9kb3ducmV2LnhtbERP24rCMBB9F/yHMMK+rakXRLtGEaGLFxR19wOGZrYt&#10;NpPSxFr/3ggLvs3hXGe+bE0pGqpdYVnBoB+BIE6tLjhT8PuTfE5BOI+ssbRMCh7kYLnoduYYa3vn&#10;MzUXn4kQwi5GBbn3VSylS3My6Pq2Ig7cn60N+gDrTOoa7yHclHIYRRNpsODQkGNF65zS6+VmFOy/&#10;Kdkk00Oy31a+GV9Pu2MpUamPXrv6AuGp9W/xv3ujw/zZa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E3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3" o:spid="_x0000_s1078" style="position:absolute;left:2946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nVu8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sPIG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dW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4" o:spid="_x0000_s1079" style="position:absolute;left:3004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wIM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6B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XA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5" o:spid="_x0000_s1080" style="position:absolute;left:3062;top: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fuV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sNI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+5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12" w:line="341" w:lineRule="auto"/>
        <w:ind w:left="172" w:right="247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0" allowOverlap="1" wp14:anchorId="455C5CE0" wp14:editId="0363CE87">
                <wp:simplePos x="0" y="0"/>
                <wp:positionH relativeFrom="page">
                  <wp:posOffset>1383665</wp:posOffset>
                </wp:positionH>
                <wp:positionV relativeFrom="paragraph">
                  <wp:posOffset>-309245</wp:posOffset>
                </wp:positionV>
                <wp:extent cx="5041265" cy="22860"/>
                <wp:effectExtent l="0" t="0" r="0" b="0"/>
                <wp:wrapNone/>
                <wp:docPr id="1743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265" cy="22860"/>
                          <a:chOff x="2179" y="-487"/>
                          <a:chExt cx="7939" cy="36"/>
                        </a:xfrm>
                      </wpg:grpSpPr>
                      <wps:wsp>
                        <wps:cNvPr id="1744" name="Freeform 427"/>
                        <wps:cNvSpPr>
                          <a:spLocks/>
                        </wps:cNvSpPr>
                        <wps:spPr bwMode="auto">
                          <a:xfrm>
                            <a:off x="218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" name="Freeform 428"/>
                        <wps:cNvSpPr>
                          <a:spLocks/>
                        </wps:cNvSpPr>
                        <wps:spPr bwMode="auto">
                          <a:xfrm>
                            <a:off x="224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" name="Freeform 429"/>
                        <wps:cNvSpPr>
                          <a:spLocks/>
                        </wps:cNvSpPr>
                        <wps:spPr bwMode="auto">
                          <a:xfrm>
                            <a:off x="230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" name="Freeform 430"/>
                        <wps:cNvSpPr>
                          <a:spLocks/>
                        </wps:cNvSpPr>
                        <wps:spPr bwMode="auto">
                          <a:xfrm>
                            <a:off x="236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" name="Freeform 431"/>
                        <wps:cNvSpPr>
                          <a:spLocks/>
                        </wps:cNvSpPr>
                        <wps:spPr bwMode="auto">
                          <a:xfrm>
                            <a:off x="241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" name="Freeform 432"/>
                        <wps:cNvSpPr>
                          <a:spLocks/>
                        </wps:cNvSpPr>
                        <wps:spPr bwMode="auto">
                          <a:xfrm>
                            <a:off x="247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" name="Freeform 433"/>
                        <wps:cNvSpPr>
                          <a:spLocks/>
                        </wps:cNvSpPr>
                        <wps:spPr bwMode="auto">
                          <a:xfrm>
                            <a:off x="253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" name="Freeform 434"/>
                        <wps:cNvSpPr>
                          <a:spLocks/>
                        </wps:cNvSpPr>
                        <wps:spPr bwMode="auto">
                          <a:xfrm>
                            <a:off x="25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" name="Freeform 435"/>
                        <wps:cNvSpPr>
                          <a:spLocks/>
                        </wps:cNvSpPr>
                        <wps:spPr bwMode="auto">
                          <a:xfrm>
                            <a:off x="264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" name="Freeform 436"/>
                        <wps:cNvSpPr>
                          <a:spLocks/>
                        </wps:cNvSpPr>
                        <wps:spPr bwMode="auto">
                          <a:xfrm>
                            <a:off x="270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" name="Freeform 437"/>
                        <wps:cNvSpPr>
                          <a:spLocks/>
                        </wps:cNvSpPr>
                        <wps:spPr bwMode="auto">
                          <a:xfrm>
                            <a:off x="276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" name="Freeform 438"/>
                        <wps:cNvSpPr>
                          <a:spLocks/>
                        </wps:cNvSpPr>
                        <wps:spPr bwMode="auto">
                          <a:xfrm>
                            <a:off x="282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" name="Freeform 439"/>
                        <wps:cNvSpPr>
                          <a:spLocks/>
                        </wps:cNvSpPr>
                        <wps:spPr bwMode="auto">
                          <a:xfrm>
                            <a:off x="28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" name="Freeform 440"/>
                        <wps:cNvSpPr>
                          <a:spLocks/>
                        </wps:cNvSpPr>
                        <wps:spPr bwMode="auto">
                          <a:xfrm>
                            <a:off x="293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" name="Freeform 441"/>
                        <wps:cNvSpPr>
                          <a:spLocks/>
                        </wps:cNvSpPr>
                        <wps:spPr bwMode="auto">
                          <a:xfrm>
                            <a:off x="299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" name="Freeform 442"/>
                        <wps:cNvSpPr>
                          <a:spLocks/>
                        </wps:cNvSpPr>
                        <wps:spPr bwMode="auto">
                          <a:xfrm>
                            <a:off x="305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" name="Freeform 443"/>
                        <wps:cNvSpPr>
                          <a:spLocks/>
                        </wps:cNvSpPr>
                        <wps:spPr bwMode="auto">
                          <a:xfrm>
                            <a:off x="311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1" name="Freeform 444"/>
                        <wps:cNvSpPr>
                          <a:spLocks/>
                        </wps:cNvSpPr>
                        <wps:spPr bwMode="auto">
                          <a:xfrm>
                            <a:off x="316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" name="Freeform 445"/>
                        <wps:cNvSpPr>
                          <a:spLocks/>
                        </wps:cNvSpPr>
                        <wps:spPr bwMode="auto">
                          <a:xfrm>
                            <a:off x="322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" name="Freeform 446"/>
                        <wps:cNvSpPr>
                          <a:spLocks/>
                        </wps:cNvSpPr>
                        <wps:spPr bwMode="auto">
                          <a:xfrm>
                            <a:off x="328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" name="Freeform 447"/>
                        <wps:cNvSpPr>
                          <a:spLocks/>
                        </wps:cNvSpPr>
                        <wps:spPr bwMode="auto">
                          <a:xfrm>
                            <a:off x="334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" name="Freeform 448"/>
                        <wps:cNvSpPr>
                          <a:spLocks/>
                        </wps:cNvSpPr>
                        <wps:spPr bwMode="auto">
                          <a:xfrm>
                            <a:off x="339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" name="Freeform 449"/>
                        <wps:cNvSpPr>
                          <a:spLocks/>
                        </wps:cNvSpPr>
                        <wps:spPr bwMode="auto">
                          <a:xfrm>
                            <a:off x="345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" name="Freeform 450"/>
                        <wps:cNvSpPr>
                          <a:spLocks/>
                        </wps:cNvSpPr>
                        <wps:spPr bwMode="auto">
                          <a:xfrm>
                            <a:off x="351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" name="Freeform 451"/>
                        <wps:cNvSpPr>
                          <a:spLocks/>
                        </wps:cNvSpPr>
                        <wps:spPr bwMode="auto">
                          <a:xfrm>
                            <a:off x="357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" name="Freeform 452"/>
                        <wps:cNvSpPr>
                          <a:spLocks/>
                        </wps:cNvSpPr>
                        <wps:spPr bwMode="auto">
                          <a:xfrm>
                            <a:off x="362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" name="Freeform 453"/>
                        <wps:cNvSpPr>
                          <a:spLocks/>
                        </wps:cNvSpPr>
                        <wps:spPr bwMode="auto">
                          <a:xfrm>
                            <a:off x="368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" name="Freeform 454"/>
                        <wps:cNvSpPr>
                          <a:spLocks/>
                        </wps:cNvSpPr>
                        <wps:spPr bwMode="auto">
                          <a:xfrm>
                            <a:off x="374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" name="Freeform 455"/>
                        <wps:cNvSpPr>
                          <a:spLocks/>
                        </wps:cNvSpPr>
                        <wps:spPr bwMode="auto">
                          <a:xfrm>
                            <a:off x="380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" name="Freeform 456"/>
                        <wps:cNvSpPr>
                          <a:spLocks/>
                        </wps:cNvSpPr>
                        <wps:spPr bwMode="auto">
                          <a:xfrm>
                            <a:off x="385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" name="Freeform 457"/>
                        <wps:cNvSpPr>
                          <a:spLocks/>
                        </wps:cNvSpPr>
                        <wps:spPr bwMode="auto">
                          <a:xfrm>
                            <a:off x="391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" name="Freeform 458"/>
                        <wps:cNvSpPr>
                          <a:spLocks/>
                        </wps:cNvSpPr>
                        <wps:spPr bwMode="auto">
                          <a:xfrm>
                            <a:off x="397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" name="Freeform 459"/>
                        <wps:cNvSpPr>
                          <a:spLocks/>
                        </wps:cNvSpPr>
                        <wps:spPr bwMode="auto">
                          <a:xfrm>
                            <a:off x="403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" name="Freeform 460"/>
                        <wps:cNvSpPr>
                          <a:spLocks/>
                        </wps:cNvSpPr>
                        <wps:spPr bwMode="auto">
                          <a:xfrm>
                            <a:off x="408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" name="Freeform 461"/>
                        <wps:cNvSpPr>
                          <a:spLocks/>
                        </wps:cNvSpPr>
                        <wps:spPr bwMode="auto">
                          <a:xfrm>
                            <a:off x="414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9" name="Freeform 462"/>
                        <wps:cNvSpPr>
                          <a:spLocks/>
                        </wps:cNvSpPr>
                        <wps:spPr bwMode="auto">
                          <a:xfrm>
                            <a:off x="420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0" name="Freeform 463"/>
                        <wps:cNvSpPr>
                          <a:spLocks/>
                        </wps:cNvSpPr>
                        <wps:spPr bwMode="auto">
                          <a:xfrm>
                            <a:off x="426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" name="Freeform 464"/>
                        <wps:cNvSpPr>
                          <a:spLocks/>
                        </wps:cNvSpPr>
                        <wps:spPr bwMode="auto">
                          <a:xfrm>
                            <a:off x="432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2" name="Freeform 465"/>
                        <wps:cNvSpPr>
                          <a:spLocks/>
                        </wps:cNvSpPr>
                        <wps:spPr bwMode="auto">
                          <a:xfrm>
                            <a:off x="437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3" name="Freeform 466"/>
                        <wps:cNvSpPr>
                          <a:spLocks/>
                        </wps:cNvSpPr>
                        <wps:spPr bwMode="auto">
                          <a:xfrm>
                            <a:off x="443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" name="Freeform 467"/>
                        <wps:cNvSpPr>
                          <a:spLocks/>
                        </wps:cNvSpPr>
                        <wps:spPr bwMode="auto">
                          <a:xfrm>
                            <a:off x="44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" name="Freeform 468"/>
                        <wps:cNvSpPr>
                          <a:spLocks/>
                        </wps:cNvSpPr>
                        <wps:spPr bwMode="auto">
                          <a:xfrm>
                            <a:off x="455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" name="Freeform 469"/>
                        <wps:cNvSpPr>
                          <a:spLocks/>
                        </wps:cNvSpPr>
                        <wps:spPr bwMode="auto">
                          <a:xfrm>
                            <a:off x="460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" name="Freeform 470"/>
                        <wps:cNvSpPr>
                          <a:spLocks/>
                        </wps:cNvSpPr>
                        <wps:spPr bwMode="auto">
                          <a:xfrm>
                            <a:off x="466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" name="Freeform 471"/>
                        <wps:cNvSpPr>
                          <a:spLocks/>
                        </wps:cNvSpPr>
                        <wps:spPr bwMode="auto">
                          <a:xfrm>
                            <a:off x="472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" name="Freeform 472"/>
                        <wps:cNvSpPr>
                          <a:spLocks/>
                        </wps:cNvSpPr>
                        <wps:spPr bwMode="auto">
                          <a:xfrm>
                            <a:off x="47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" name="Freeform 473"/>
                        <wps:cNvSpPr>
                          <a:spLocks/>
                        </wps:cNvSpPr>
                        <wps:spPr bwMode="auto">
                          <a:xfrm>
                            <a:off x="483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" name="Freeform 474"/>
                        <wps:cNvSpPr>
                          <a:spLocks/>
                        </wps:cNvSpPr>
                        <wps:spPr bwMode="auto">
                          <a:xfrm>
                            <a:off x="489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" name="Freeform 475"/>
                        <wps:cNvSpPr>
                          <a:spLocks/>
                        </wps:cNvSpPr>
                        <wps:spPr bwMode="auto">
                          <a:xfrm>
                            <a:off x="495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" name="Freeform 476"/>
                        <wps:cNvSpPr>
                          <a:spLocks/>
                        </wps:cNvSpPr>
                        <wps:spPr bwMode="auto">
                          <a:xfrm>
                            <a:off x="501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" name="Freeform 477"/>
                        <wps:cNvSpPr>
                          <a:spLocks/>
                        </wps:cNvSpPr>
                        <wps:spPr bwMode="auto">
                          <a:xfrm>
                            <a:off x="506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" name="Freeform 478"/>
                        <wps:cNvSpPr>
                          <a:spLocks/>
                        </wps:cNvSpPr>
                        <wps:spPr bwMode="auto">
                          <a:xfrm>
                            <a:off x="512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" name="Freeform 479"/>
                        <wps:cNvSpPr>
                          <a:spLocks/>
                        </wps:cNvSpPr>
                        <wps:spPr bwMode="auto">
                          <a:xfrm>
                            <a:off x="518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" name="Freeform 480"/>
                        <wps:cNvSpPr>
                          <a:spLocks/>
                        </wps:cNvSpPr>
                        <wps:spPr bwMode="auto">
                          <a:xfrm>
                            <a:off x="524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" name="Freeform 481"/>
                        <wps:cNvSpPr>
                          <a:spLocks/>
                        </wps:cNvSpPr>
                        <wps:spPr bwMode="auto">
                          <a:xfrm>
                            <a:off x="529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" name="Freeform 482"/>
                        <wps:cNvSpPr>
                          <a:spLocks/>
                        </wps:cNvSpPr>
                        <wps:spPr bwMode="auto">
                          <a:xfrm>
                            <a:off x="535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" name="Freeform 483"/>
                        <wps:cNvSpPr>
                          <a:spLocks/>
                        </wps:cNvSpPr>
                        <wps:spPr bwMode="auto">
                          <a:xfrm>
                            <a:off x="541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" name="Freeform 484"/>
                        <wps:cNvSpPr>
                          <a:spLocks/>
                        </wps:cNvSpPr>
                        <wps:spPr bwMode="auto">
                          <a:xfrm>
                            <a:off x="547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" name="Freeform 485"/>
                        <wps:cNvSpPr>
                          <a:spLocks/>
                        </wps:cNvSpPr>
                        <wps:spPr bwMode="auto">
                          <a:xfrm>
                            <a:off x="552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" name="Freeform 486"/>
                        <wps:cNvSpPr>
                          <a:spLocks/>
                        </wps:cNvSpPr>
                        <wps:spPr bwMode="auto">
                          <a:xfrm>
                            <a:off x="558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" name="Freeform 487"/>
                        <wps:cNvSpPr>
                          <a:spLocks/>
                        </wps:cNvSpPr>
                        <wps:spPr bwMode="auto">
                          <a:xfrm>
                            <a:off x="564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" name="Freeform 488"/>
                        <wps:cNvSpPr>
                          <a:spLocks/>
                        </wps:cNvSpPr>
                        <wps:spPr bwMode="auto">
                          <a:xfrm>
                            <a:off x="570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" name="Freeform 489"/>
                        <wps:cNvSpPr>
                          <a:spLocks/>
                        </wps:cNvSpPr>
                        <wps:spPr bwMode="auto">
                          <a:xfrm>
                            <a:off x="576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" name="Freeform 490"/>
                        <wps:cNvSpPr>
                          <a:spLocks/>
                        </wps:cNvSpPr>
                        <wps:spPr bwMode="auto">
                          <a:xfrm>
                            <a:off x="581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" name="Freeform 491"/>
                        <wps:cNvSpPr>
                          <a:spLocks/>
                        </wps:cNvSpPr>
                        <wps:spPr bwMode="auto">
                          <a:xfrm>
                            <a:off x="587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" name="Freeform 492"/>
                        <wps:cNvSpPr>
                          <a:spLocks/>
                        </wps:cNvSpPr>
                        <wps:spPr bwMode="auto">
                          <a:xfrm>
                            <a:off x="593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" name="Freeform 493"/>
                        <wps:cNvSpPr>
                          <a:spLocks/>
                        </wps:cNvSpPr>
                        <wps:spPr bwMode="auto">
                          <a:xfrm>
                            <a:off x="599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" name="Freeform 494"/>
                        <wps:cNvSpPr>
                          <a:spLocks/>
                        </wps:cNvSpPr>
                        <wps:spPr bwMode="auto">
                          <a:xfrm>
                            <a:off x="604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" name="Freeform 495"/>
                        <wps:cNvSpPr>
                          <a:spLocks/>
                        </wps:cNvSpPr>
                        <wps:spPr bwMode="auto">
                          <a:xfrm>
                            <a:off x="610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" name="Freeform 496"/>
                        <wps:cNvSpPr>
                          <a:spLocks/>
                        </wps:cNvSpPr>
                        <wps:spPr bwMode="auto">
                          <a:xfrm>
                            <a:off x="616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" name="Freeform 497"/>
                        <wps:cNvSpPr>
                          <a:spLocks/>
                        </wps:cNvSpPr>
                        <wps:spPr bwMode="auto">
                          <a:xfrm>
                            <a:off x="622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" name="Freeform 498"/>
                        <wps:cNvSpPr>
                          <a:spLocks/>
                        </wps:cNvSpPr>
                        <wps:spPr bwMode="auto">
                          <a:xfrm>
                            <a:off x="627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" name="Freeform 499"/>
                        <wps:cNvSpPr>
                          <a:spLocks/>
                        </wps:cNvSpPr>
                        <wps:spPr bwMode="auto">
                          <a:xfrm>
                            <a:off x="633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" name="Freeform 500"/>
                        <wps:cNvSpPr>
                          <a:spLocks/>
                        </wps:cNvSpPr>
                        <wps:spPr bwMode="auto">
                          <a:xfrm>
                            <a:off x="639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" name="Freeform 501"/>
                        <wps:cNvSpPr>
                          <a:spLocks/>
                        </wps:cNvSpPr>
                        <wps:spPr bwMode="auto">
                          <a:xfrm>
                            <a:off x="645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" name="Freeform 502"/>
                        <wps:cNvSpPr>
                          <a:spLocks/>
                        </wps:cNvSpPr>
                        <wps:spPr bwMode="auto">
                          <a:xfrm>
                            <a:off x="650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" name="Freeform 503"/>
                        <wps:cNvSpPr>
                          <a:spLocks/>
                        </wps:cNvSpPr>
                        <wps:spPr bwMode="auto">
                          <a:xfrm>
                            <a:off x="656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" name="Freeform 504"/>
                        <wps:cNvSpPr>
                          <a:spLocks/>
                        </wps:cNvSpPr>
                        <wps:spPr bwMode="auto">
                          <a:xfrm>
                            <a:off x="662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" name="Freeform 505"/>
                        <wps:cNvSpPr>
                          <a:spLocks/>
                        </wps:cNvSpPr>
                        <wps:spPr bwMode="auto">
                          <a:xfrm>
                            <a:off x="668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" name="Freeform 506"/>
                        <wps:cNvSpPr>
                          <a:spLocks/>
                        </wps:cNvSpPr>
                        <wps:spPr bwMode="auto">
                          <a:xfrm>
                            <a:off x="673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" name="Freeform 507"/>
                        <wps:cNvSpPr>
                          <a:spLocks/>
                        </wps:cNvSpPr>
                        <wps:spPr bwMode="auto">
                          <a:xfrm>
                            <a:off x="679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" name="Freeform 508"/>
                        <wps:cNvSpPr>
                          <a:spLocks/>
                        </wps:cNvSpPr>
                        <wps:spPr bwMode="auto">
                          <a:xfrm>
                            <a:off x="685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6" name="Freeform 509"/>
                        <wps:cNvSpPr>
                          <a:spLocks/>
                        </wps:cNvSpPr>
                        <wps:spPr bwMode="auto">
                          <a:xfrm>
                            <a:off x="691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7" name="Freeform 510"/>
                        <wps:cNvSpPr>
                          <a:spLocks/>
                        </wps:cNvSpPr>
                        <wps:spPr bwMode="auto">
                          <a:xfrm>
                            <a:off x="696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" name="Freeform 511"/>
                        <wps:cNvSpPr>
                          <a:spLocks/>
                        </wps:cNvSpPr>
                        <wps:spPr bwMode="auto">
                          <a:xfrm>
                            <a:off x="702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" name="Freeform 512"/>
                        <wps:cNvSpPr>
                          <a:spLocks/>
                        </wps:cNvSpPr>
                        <wps:spPr bwMode="auto">
                          <a:xfrm>
                            <a:off x="708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" name="Freeform 513"/>
                        <wps:cNvSpPr>
                          <a:spLocks/>
                        </wps:cNvSpPr>
                        <wps:spPr bwMode="auto">
                          <a:xfrm>
                            <a:off x="714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" name="Freeform 514"/>
                        <wps:cNvSpPr>
                          <a:spLocks/>
                        </wps:cNvSpPr>
                        <wps:spPr bwMode="auto">
                          <a:xfrm>
                            <a:off x="720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" name="Freeform 515"/>
                        <wps:cNvSpPr>
                          <a:spLocks/>
                        </wps:cNvSpPr>
                        <wps:spPr bwMode="auto">
                          <a:xfrm>
                            <a:off x="725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" name="Freeform 516"/>
                        <wps:cNvSpPr>
                          <a:spLocks/>
                        </wps:cNvSpPr>
                        <wps:spPr bwMode="auto">
                          <a:xfrm>
                            <a:off x="731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" name="Freeform 517"/>
                        <wps:cNvSpPr>
                          <a:spLocks/>
                        </wps:cNvSpPr>
                        <wps:spPr bwMode="auto">
                          <a:xfrm>
                            <a:off x="737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" name="Freeform 518"/>
                        <wps:cNvSpPr>
                          <a:spLocks/>
                        </wps:cNvSpPr>
                        <wps:spPr bwMode="auto">
                          <a:xfrm>
                            <a:off x="743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" name="Freeform 519"/>
                        <wps:cNvSpPr>
                          <a:spLocks/>
                        </wps:cNvSpPr>
                        <wps:spPr bwMode="auto">
                          <a:xfrm>
                            <a:off x="748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" name="Freeform 520"/>
                        <wps:cNvSpPr>
                          <a:spLocks/>
                        </wps:cNvSpPr>
                        <wps:spPr bwMode="auto">
                          <a:xfrm>
                            <a:off x="754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" name="Freeform 521"/>
                        <wps:cNvSpPr>
                          <a:spLocks/>
                        </wps:cNvSpPr>
                        <wps:spPr bwMode="auto">
                          <a:xfrm>
                            <a:off x="760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" name="Freeform 522"/>
                        <wps:cNvSpPr>
                          <a:spLocks/>
                        </wps:cNvSpPr>
                        <wps:spPr bwMode="auto">
                          <a:xfrm>
                            <a:off x="766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" name="Freeform 523"/>
                        <wps:cNvSpPr>
                          <a:spLocks/>
                        </wps:cNvSpPr>
                        <wps:spPr bwMode="auto">
                          <a:xfrm>
                            <a:off x="771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" name="Freeform 524"/>
                        <wps:cNvSpPr>
                          <a:spLocks/>
                        </wps:cNvSpPr>
                        <wps:spPr bwMode="auto">
                          <a:xfrm>
                            <a:off x="777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" name="Freeform 525"/>
                        <wps:cNvSpPr>
                          <a:spLocks/>
                        </wps:cNvSpPr>
                        <wps:spPr bwMode="auto">
                          <a:xfrm>
                            <a:off x="783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" name="Freeform 526"/>
                        <wps:cNvSpPr>
                          <a:spLocks/>
                        </wps:cNvSpPr>
                        <wps:spPr bwMode="auto">
                          <a:xfrm>
                            <a:off x="789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" name="Freeform 527"/>
                        <wps:cNvSpPr>
                          <a:spLocks/>
                        </wps:cNvSpPr>
                        <wps:spPr bwMode="auto">
                          <a:xfrm>
                            <a:off x="794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" name="Freeform 528"/>
                        <wps:cNvSpPr>
                          <a:spLocks/>
                        </wps:cNvSpPr>
                        <wps:spPr bwMode="auto">
                          <a:xfrm>
                            <a:off x="800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" name="Freeform 529"/>
                        <wps:cNvSpPr>
                          <a:spLocks/>
                        </wps:cNvSpPr>
                        <wps:spPr bwMode="auto">
                          <a:xfrm>
                            <a:off x="806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" name="Freeform 530"/>
                        <wps:cNvSpPr>
                          <a:spLocks/>
                        </wps:cNvSpPr>
                        <wps:spPr bwMode="auto">
                          <a:xfrm>
                            <a:off x="812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" name="Freeform 531"/>
                        <wps:cNvSpPr>
                          <a:spLocks/>
                        </wps:cNvSpPr>
                        <wps:spPr bwMode="auto">
                          <a:xfrm>
                            <a:off x="817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" name="Freeform 532"/>
                        <wps:cNvSpPr>
                          <a:spLocks/>
                        </wps:cNvSpPr>
                        <wps:spPr bwMode="auto">
                          <a:xfrm>
                            <a:off x="823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" name="Freeform 533"/>
                        <wps:cNvSpPr>
                          <a:spLocks/>
                        </wps:cNvSpPr>
                        <wps:spPr bwMode="auto">
                          <a:xfrm>
                            <a:off x="829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" name="Freeform 534"/>
                        <wps:cNvSpPr>
                          <a:spLocks/>
                        </wps:cNvSpPr>
                        <wps:spPr bwMode="auto">
                          <a:xfrm>
                            <a:off x="835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" name="Freeform 535"/>
                        <wps:cNvSpPr>
                          <a:spLocks/>
                        </wps:cNvSpPr>
                        <wps:spPr bwMode="auto">
                          <a:xfrm>
                            <a:off x="840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" name="Freeform 536"/>
                        <wps:cNvSpPr>
                          <a:spLocks/>
                        </wps:cNvSpPr>
                        <wps:spPr bwMode="auto">
                          <a:xfrm>
                            <a:off x="846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" name="Freeform 537"/>
                        <wps:cNvSpPr>
                          <a:spLocks/>
                        </wps:cNvSpPr>
                        <wps:spPr bwMode="auto">
                          <a:xfrm>
                            <a:off x="852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" name="Freeform 538"/>
                        <wps:cNvSpPr>
                          <a:spLocks/>
                        </wps:cNvSpPr>
                        <wps:spPr bwMode="auto">
                          <a:xfrm>
                            <a:off x="858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" name="Freeform 539"/>
                        <wps:cNvSpPr>
                          <a:spLocks/>
                        </wps:cNvSpPr>
                        <wps:spPr bwMode="auto">
                          <a:xfrm>
                            <a:off x="864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" name="Freeform 540"/>
                        <wps:cNvSpPr>
                          <a:spLocks/>
                        </wps:cNvSpPr>
                        <wps:spPr bwMode="auto">
                          <a:xfrm>
                            <a:off x="869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" name="Freeform 541"/>
                        <wps:cNvSpPr>
                          <a:spLocks/>
                        </wps:cNvSpPr>
                        <wps:spPr bwMode="auto">
                          <a:xfrm>
                            <a:off x="875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" name="Freeform 542"/>
                        <wps:cNvSpPr>
                          <a:spLocks/>
                        </wps:cNvSpPr>
                        <wps:spPr bwMode="auto">
                          <a:xfrm>
                            <a:off x="881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" name="Freeform 543"/>
                        <wps:cNvSpPr>
                          <a:spLocks/>
                        </wps:cNvSpPr>
                        <wps:spPr bwMode="auto">
                          <a:xfrm>
                            <a:off x="887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" name="Freeform 544"/>
                        <wps:cNvSpPr>
                          <a:spLocks/>
                        </wps:cNvSpPr>
                        <wps:spPr bwMode="auto">
                          <a:xfrm>
                            <a:off x="892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" name="Freeform 545"/>
                        <wps:cNvSpPr>
                          <a:spLocks/>
                        </wps:cNvSpPr>
                        <wps:spPr bwMode="auto">
                          <a:xfrm>
                            <a:off x="898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3" name="Freeform 546"/>
                        <wps:cNvSpPr>
                          <a:spLocks/>
                        </wps:cNvSpPr>
                        <wps:spPr bwMode="auto">
                          <a:xfrm>
                            <a:off x="904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4" name="Freeform 547"/>
                        <wps:cNvSpPr>
                          <a:spLocks/>
                        </wps:cNvSpPr>
                        <wps:spPr bwMode="auto">
                          <a:xfrm>
                            <a:off x="910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5" name="Freeform 548"/>
                        <wps:cNvSpPr>
                          <a:spLocks/>
                        </wps:cNvSpPr>
                        <wps:spPr bwMode="auto">
                          <a:xfrm>
                            <a:off x="915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" name="Freeform 549"/>
                        <wps:cNvSpPr>
                          <a:spLocks/>
                        </wps:cNvSpPr>
                        <wps:spPr bwMode="auto">
                          <a:xfrm>
                            <a:off x="9215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" name="Freeform 550"/>
                        <wps:cNvSpPr>
                          <a:spLocks/>
                        </wps:cNvSpPr>
                        <wps:spPr bwMode="auto">
                          <a:xfrm>
                            <a:off x="927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" name="Freeform 551"/>
                        <wps:cNvSpPr>
                          <a:spLocks/>
                        </wps:cNvSpPr>
                        <wps:spPr bwMode="auto">
                          <a:xfrm>
                            <a:off x="933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" name="Freeform 552"/>
                        <wps:cNvSpPr>
                          <a:spLocks/>
                        </wps:cNvSpPr>
                        <wps:spPr bwMode="auto">
                          <a:xfrm>
                            <a:off x="9388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" name="Freeform 553"/>
                        <wps:cNvSpPr>
                          <a:spLocks/>
                        </wps:cNvSpPr>
                        <wps:spPr bwMode="auto">
                          <a:xfrm>
                            <a:off x="944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" name="Freeform 554"/>
                        <wps:cNvSpPr>
                          <a:spLocks/>
                        </wps:cNvSpPr>
                        <wps:spPr bwMode="auto">
                          <a:xfrm>
                            <a:off x="9503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" name="Freeform 555"/>
                        <wps:cNvSpPr>
                          <a:spLocks/>
                        </wps:cNvSpPr>
                        <wps:spPr bwMode="auto">
                          <a:xfrm>
                            <a:off x="9561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" name="Freeform 556"/>
                        <wps:cNvSpPr>
                          <a:spLocks/>
                        </wps:cNvSpPr>
                        <wps:spPr bwMode="auto">
                          <a:xfrm>
                            <a:off x="961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" name="Freeform 557"/>
                        <wps:cNvSpPr>
                          <a:spLocks/>
                        </wps:cNvSpPr>
                        <wps:spPr bwMode="auto">
                          <a:xfrm>
                            <a:off x="9676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" name="Freeform 558"/>
                        <wps:cNvSpPr>
                          <a:spLocks/>
                        </wps:cNvSpPr>
                        <wps:spPr bwMode="auto">
                          <a:xfrm>
                            <a:off x="973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" name="Freeform 559"/>
                        <wps:cNvSpPr>
                          <a:spLocks/>
                        </wps:cNvSpPr>
                        <wps:spPr bwMode="auto">
                          <a:xfrm>
                            <a:off x="979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" name="Freeform 560"/>
                        <wps:cNvSpPr>
                          <a:spLocks/>
                        </wps:cNvSpPr>
                        <wps:spPr bwMode="auto">
                          <a:xfrm>
                            <a:off x="9849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" name="Freeform 561"/>
                        <wps:cNvSpPr>
                          <a:spLocks/>
                        </wps:cNvSpPr>
                        <wps:spPr bwMode="auto">
                          <a:xfrm>
                            <a:off x="9907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" name="Freeform 562"/>
                        <wps:cNvSpPr>
                          <a:spLocks/>
                        </wps:cNvSpPr>
                        <wps:spPr bwMode="auto">
                          <a:xfrm>
                            <a:off x="9964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" name="Freeform 563"/>
                        <wps:cNvSpPr>
                          <a:spLocks/>
                        </wps:cNvSpPr>
                        <wps:spPr bwMode="auto">
                          <a:xfrm>
                            <a:off x="10022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" name="Freeform 564"/>
                        <wps:cNvSpPr>
                          <a:spLocks/>
                        </wps:cNvSpPr>
                        <wps:spPr bwMode="auto">
                          <a:xfrm>
                            <a:off x="10080" y="-47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6" o:spid="_x0000_s1026" style="position:absolute;margin-left:108.95pt;margin-top:-24.35pt;width:396.95pt;height:1.8pt;z-index:-251685888;mso-position-horizontal-relative:page" coordorigin="2179,-487" coordsize="793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" o:allowincell="f">
                <v:shape id="Freeform 427" o:spid="_x0000_s1027" style="position:absolute;left:218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o9Dc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39I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o9D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28" o:spid="_x0000_s1028" style="position:absolute;left:224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Yls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6Gs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pi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29" o:spid="_x0000_s1029" style="position:absolute;left:230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G4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Q8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Bu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30" o:spid="_x0000_s1030" style="position:absolute;left:236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ijes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B/mS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ije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31" o:spid="_x0000_s1031" style="position:absolute;left:241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3CM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jvM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zc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32" o:spid="_x0000_s1032" style="position:absolute;left:247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Sk8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Ja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25K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3" o:spid="_x0000_s1033" style="position:absolute;left:253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it08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B/vAm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it0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34" o:spid="_x0000_s1034" style="position:absolute;left:25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ISM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k/HQ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Ah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5" o:spid="_x0000_s1035" style="position:absolute;left:264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aWP8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J98ju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ppY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6" o:spid="_x0000_s1036" style="position:absolute;left:270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zpM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63wG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ozp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37" o:spid="_x0000_s1037" style="position:absolute;left:276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Or0M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6HsH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6v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8" o:spid="_x0000_s1038" style="position:absolute;left:282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OS8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6mcD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w5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39" o:spid="_x0000_s1039" style="position:absolute;left:28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QPM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6nsD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ZA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0" o:spid="_x0000_s1040" style="position:absolute;left:293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E1p8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D/9mM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0TW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1" o:spid="_x0000_s1041" style="position:absolute;left:299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6h1c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B/vAm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6h1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42" o:spid="_x0000_s1042" style="position:absolute;left:305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ETs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xxx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gR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3" o:spid="_x0000_s1043" style="position:absolute;left:311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nbs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+0z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Rnb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44" o:spid="_x0000_s1044" style="position:absolute;left:316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C9c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Z+z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M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5" o:spid="_x0000_s1045" style="position:absolute;left:322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pcgs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L0k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pcg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46" o:spid="_x0000_s1046" style="position:absolute;left:328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b5Gc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0MoL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hvk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7" o:spid="_x0000_s1047" style="position:absolute;left:334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9hb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Qy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vYW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48" o:spid="_x0000_s1048" style="position:absolute;left:339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9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6G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8T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49" o:spid="_x0000_s1049" style="position:absolute;left:345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agc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f4s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Vq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0" o:spid="_x0000_s1050" style="position:absolute;left:351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3/Gs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Nl0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9/x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51" o:spid="_x0000_s1051" style="position:absolute;left:357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raM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+0x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Jra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52" o:spid="_x0000_s1052" style="position:absolute;left:362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O8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P85mc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s7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3" o:spid="_x0000_s1053" style="position:absolute;left:368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xs8UA&#10;AADdAAAADwAAAGRycy9kb3ducmV2LnhtbESP0WrCQBBF34X+wzKFvunGUlSiq0ghYhWlVT9gyI5J&#10;MDsbsmtM/77zUPBthnvn3jOLVe9q1VEbKs8GxqMEFHHubcWFgcs5G85AhYhssfZMBn4pwGr5Mlhg&#10;av2Df6g7xUJJCIcUDZQxNqnWIS/JYRj5hli0q28dRlnbQtsWHxLuav2eJBPtsGJpKLGhz5Ly2+nu&#10;DOw3lG2z2SHbfzWx+7h97461RmPeXvv1HFSkPj7N/9dbK/jTq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fG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54" o:spid="_x0000_s1054" style="position:absolute;left:374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FUKMEA&#10;AADdAAAADwAAAGRycy9kb3ducmV2LnhtbERP24rCMBB9F/yHMMK+aeoiKtUoInRxVxRvHzA0Y1ts&#10;JqWJtfv3RhB8m8O5znzZmlI0VLvCsoLhIAJBnFpdcKbgck76UxDOI2ssLZOCf3KwXHQ7c4y1ffCR&#10;mpPPRAhhF6OC3PsqltKlORl0A1sRB+5qa4M+wDqTusZHCDel/I6isTRYcGjIsaJ1TuntdDcKtj+U&#10;bJLpLtn+Vr4Z3Q5/+1KiUl+9djUD4an1H/HbvdFh/mQy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BVC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55" o:spid="_x0000_s1055" style="position:absolute;left:380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KX8MA&#10;AADdAAAADwAAAGRycy9kb3ducmV2LnhtbERP22rCQBB9L/Qflin0TTcNpYboKkWIpAalVT9gyI5J&#10;MDsbstsk/n23UOjbHM51VpvJtGKg3jWWFbzMIxDEpdUNVwou52yWgHAeWWNrmRTcycFm/fiwwlTb&#10;kb9oOPlKhBB2KSqove9SKV1Zk0E3tx1x4K62N+gD7CupexxDuGllHEVv0mDDoaHGjrY1lbfTt1FQ&#10;7CjLs+SQFR+dH15vn/tjK1Gp56fpfQnC0+T/xX/uXIf5i0U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KX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56" o:spid="_x0000_s1056" style="position:absolute;left:385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9vxMIA&#10;AADdAAAADwAAAGRycy9kb3ducmV2LnhtbERP24rCMBB9F/yHMIJvmqrLKl2jiFDxguK6+wFDM7bF&#10;ZlKaWLt/bxYE3+ZwrjNftqYUDdWusKxgNIxAEKdWF5wp+P1JBjMQziNrLC2Tgj9ysFx0O3OMtX3w&#10;NzUXn4kQwi5GBbn3VSylS3My6Ia2Ig7c1dYGfYB1JnWNjxBuSjmOok9psODQkGNF65zS2+VuFBw2&#10;lGyT2TE57CrffNzO+1MpUal+r119gfDU+rf45d7qMH86n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2/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7" o:spid="_x0000_s1057" style="position:absolute;left:391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b3sM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B/uUz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b3s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58" o:spid="_x0000_s1058" style="position:absolute;left:397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SK8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D+dfs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+lI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59" o:spid="_x0000_s1059" style="position:absolute;left:403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MXM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Nls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ozF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60" o:spid="_x0000_s1060" style="position:absolute;left:408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px8IA&#10;AADdAAAADwAAAGRycy9kb3ducmV2LnhtbERP24rCMBB9F/Yfwgi+aaosW6lGkYWKFxRvHzA0Y1ts&#10;JqXJ1vr3m4UF3+ZwrjNfdqYSLTWutKxgPIpAEGdWl5wruF3T4RSE88gaK8uk4EUOlouP3hwTbZ98&#10;pvbicxFC2CWooPC+TqR0WUEG3cjWxIG728agD7DJpW7wGcJNJSdR9CUNlhwaCqzpu6DscfkxCvZr&#10;Sjfp9JDut7VvPx+n3bGSqNSg361mIDx1/i3+d290mB/H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Gn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1" o:spid="_x0000_s1061" style="position:absolute;left:414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v9tcUA&#10;AADdAAAADwAAAGRycy9kb3ducmV2LnhtbESP0WrCQBBF34X+wzKFvunGUlSiq0ghYhWlVT9gyI5J&#10;MDsbsmtM/77zUPBthnvn3jOLVe9q1VEbKs8GxqMEFHHubcWFgcs5G85AhYhssfZMBn4pwGr5Mlhg&#10;av2Df6g7xUJJCIcUDZQxNqnWIS/JYRj5hli0q28dRlnbQtsWHxLuav2eJBPtsGJpKLGhz5Ly2+nu&#10;DOw3lG2z2SHbfzWx+7h97461RmPeXvv1HFSkPj7N/9dbK/jTq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/2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62" o:spid="_x0000_s1062" style="position:absolute;left:420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dYLs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JZ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1g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3" o:spid="_x0000_s1063" style="position:absolute;left:426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BlM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r+KhV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iBl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64" o:spid="_x0000_s1064" style="position:absolute;left:432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kD8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tzS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QkD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65" o:spid="_x0000_s1065" style="position:absolute;left:437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a6eM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V/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rp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66" o:spid="_x0000_s1066" style="position:absolute;left:443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of48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X5M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KH+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67" o:spid="_x0000_s1067" style="position:absolute;left:44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Hl8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Zba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OH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68" o:spid="_x0000_s1068" style="position:absolute;left:455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8iDM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vyZz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vIgz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69" o:spid="_x0000_s1069" style="position:absolute;left:460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28e8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b0k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/28e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70" o:spid="_x0000_s1070" style="position:absolute;left:466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Z4MIA&#10;AADdAAAADwAAAGRycy9kb3ducmV2LnhtbERP24rCMBB9X/Afwgi+aaqIlq5RFqHiBZdV9wOGZrYt&#10;NpPSxFr/3gjCvs3hXGex6kwlWmpcaVnBeBSBIM6sLjlX8HtJhzEI55E1VpZJwYMcrJa9jwUm2t75&#10;RO3Z5yKEsEtQQeF9nUjpsoIMupGtiQP3ZxuDPsAml7rBewg3lZxE0UwaLDk0FFjTuqDser4ZBYcN&#10;pds0PqaHXe3b6fVn/11JVGrQ774+QXjq/L/47d7qMH8e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sRn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1" o:spid="_x0000_s1071" style="position:absolute;left:472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6Nks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r+KhV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6Nk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72" o:spid="_x0000_s1072" style="position:absolute;left:47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IoCc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L5I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IoC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73" o:spid="_x0000_s1073" style="position:absolute;left:483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EXSc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/FX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EXS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74" o:spid="_x0000_s1074" style="position:absolute;left:489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2y0s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P85G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zb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5" o:spid="_x0000_s1075" style="position:absolute;left:495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pc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2/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LKX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476" o:spid="_x0000_s1076" style="position:absolute;left:501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JPs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j6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U4k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7" o:spid="_x0000_s1077" style="position:absolute;left:506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RSs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JbAS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hF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8" o:spid="_x0000_s1078" style="position:absolute;left:512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00c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zx9AP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9r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79" o:spid="_x0000_s1079" style="position:absolute;left:518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ps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P85m8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JCq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0" o:spid="_x0000_s1080" style="position:absolute;left:524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PPcIA&#10;AADdAAAADwAAAGRycy9kb3ducmV2LnhtbERP24rCMBB9F/yHMIJva+oiXrpGkYWKFxR19wOGZrYt&#10;NpPSxFr/3ggLvs3hXGe+bE0pGqpdYVnBcBCBIE6tLjhT8PuTfExBOI+ssbRMCh7kYLnoduYYa3vn&#10;MzUXn4kQwi5GBbn3VSylS3My6Aa2Ig7cn60N+gDrTOoa7yHclPIzisbSYMGhIceKvnNKr5ebUbBf&#10;U7JJpodkv618M7qedsdSolL9Xrv6AuGp9W/xv3ujw/zJb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I8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1" o:spid="_x0000_s1081" style="position:absolute;left:529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cbT8YA&#10;AADdAAAADwAAAGRycy9kb3ducmV2LnhtbESP0WrCQBBF34X+wzKFvummRTRNXaUUIlpRrPoBQ3aa&#10;BLOzIbuN6d93Hgq+zXDv3HtmsRpco3rqQu3ZwPMkAUVceFtzaeByzscpqBCRLTaeycAvBVgtH0YL&#10;zKy/8Rf1p1gqCeGQoYEqxjbTOhQVOQwT3xKL9u07h1HWrtS2w5uEu0a/JMlMO6xZGips6aOi4nr6&#10;cQZ2a8o3ebrPd9s29tPr8fPQaDTm6XF4fwMVaYh38//1xgr+/FV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cbT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482" o:spid="_x0000_s1082" style="position:absolute;left:535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u+1MIA&#10;AADdAAAADwAAAGRycy9kb3ducmV2LnhtbERP24rCMBB9F/yHMIJvmiqyq12jiFDxguK6+wFDM7bF&#10;ZlKaWLt/bxYE3+ZwrjNftqYUDdWusKxgNIxAEKdWF5wp+P1JBlMQziNrLC2Tgj9ysFx0O3OMtX3w&#10;NzUXn4kQwi5GBbn3VSylS3My6Ia2Ig7c1dYGfYB1JnWNjxBuSjmOog9psODQkGNF65zS2+VuFBw2&#10;lGyT6TE57CrfTG7n/amUqFS/166+QHhq/Vv8cm91mP85m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77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3" o:spid="_x0000_s1083" style="position:absolute;left:541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WmM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I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xa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84" o:spid="_x0000_s1084" style="position:absolute;left:547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zA8EA&#10;AADdAAAADwAAAGRycy9kb3ducmV2LnhtbERP24rCMBB9F/yHMIJvmiqylGoUESpe2MXbBwzN2Bab&#10;SWlirX9vFhb2bQ7nOotVZyrRUuNKywom4wgEcWZ1ybmC2zUdxSCcR9ZYWSYFb3KwWvZ7C0y0ffGZ&#10;2ovPRQhhl6CCwvs6kdJlBRl0Y1sTB+5uG4M+wCaXusFXCDeVnEbRlzRYcmgosKZNQdnj8jQKjltK&#10;d2n8nR73tW9nj9Php5Ko1HDQrecgPHX+X/zn3ukwP44m8PtNOEE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zsw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5" o:spid="_x0000_s1085" style="position:absolute;left:552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EtdMEA&#10;AADdAAAADwAAAGRycy9kb3ducmV2LnhtbERP24rCMBB9F/yHMMK+aboiUqpRZKGLriha/YChGdti&#10;MylNtnb/fiMIvs3hXGe57k0tOmpdZVnB5yQCQZxbXXGh4HpJxzEI55E11pZJwR85WK+GgyUm2j74&#10;TF3mCxFC2CWooPS+SaR0eUkG3cQ2xIG72dagD7AtpG7xEcJNLadRNJcGKw4NJTb0VVJ+z36Ngv03&#10;pds0PqT7XeO72f30c6wlKvUx6jcLEJ56/xa/3Fsd5sfRFJ7fhB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hLX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6" o:spid="_x0000_s1086" style="position:absolute;left:558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2I78IA&#10;AADdAAAADwAAAGRycy9kb3ducmV2LnhtbERP24rCMBB9X/Afwgi+aaouUrpGEaGiK4q6+wFDM9sW&#10;m0lpYq1/bwRh3+ZwrjNfdqYSLTWutKxgPIpAEGdWl5wr+P1JhzEI55E1VpZJwYMcLBe9jzkm2t75&#10;TO3F5yKEsEtQQeF9nUjpsoIMupGtiQP3ZxuDPsAml7rBewg3lZxE0UwaLDk0FFjTuqDserkZBfsN&#10;pds0PqT7Xe3bz+vp+1hJVGrQ71ZfIDx1/l/8dm91mB9HU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Yj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7" o:spid="_x0000_s1087" style="position:absolute;left:564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QQm8EA&#10;AADdAAAADwAAAGRycy9kb3ducmV2LnhtbERP24rCMBB9F/yHMIJvmioipWuURah4wcXLfsDQzLbF&#10;ZlKaWOvfG0HYtzmc6yxWnalES40rLSuYjCMQxJnVJecKfq/pKAbhPLLGyjIpeJKD1bLfW2Ci7YPP&#10;1F58LkIIuwQVFN7XiZQuK8igG9uaOHB/tjHoA2xyqRt8hHBTyWkUzaXBkkNDgTWtC8pul7tRcNhQ&#10;uk3jY3rY1b6d3U77n0qiUsNB9/0FwlPn/8Uf91aH+XE0g/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EEJ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88" o:spid="_x0000_s1088" style="position:absolute;left:570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1AMIA&#10;AADdAAAADwAAAGRycy9kb3ducmV2LnhtbERP24rCMBB9X/Afwgi+aaq4UrpGEaGiK4q6+wFDM9sW&#10;m0lpYq1/bwRh3+ZwrjNfdqYSLTWutKxgPIpAEGdWl5wr+P1JhzEI55E1VpZJwYMcLBe9jzkm2t75&#10;TO3F5yKEsEtQQeF9nUjpsoIMupGtiQP3ZxuDPsAml7rBewg3lZxE0UwaLDk0FFjTuqDserkZBfsN&#10;pds0PqT7Xe3b6fX0fawkKjXod6svEJ46/y9+u7c6zI+jT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SLU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89" o:spid="_x0000_s1089" style="position:absolute;left:576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ord8EA&#10;AADdAAAADwAAAGRycy9kb3ducmV2LnhtbERP24rCMBB9X/Afwgi+rakiUqpRRKi4yopWP2BoxrbY&#10;TEqTrfXvNwsLvs3hXGe57k0tOmpdZVnBZByBIM6trrhQcLumnzEI55E11pZJwYscrFeDjyUm2j75&#10;Ql3mCxFC2CWooPS+SaR0eUkG3dg2xIG729agD7AtpG7xGcJNLadRNJcGKw4NJTa0LSl/ZD9GwXFH&#10;6T6Nv9PjV+O72eN8ONUSlRoN+80ChKfev8X/7r0O8+NoDn/fhB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aK3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0" o:spid="_x0000_s1090" style="position:absolute;left:581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aO7MIA&#10;AADdAAAADwAAAGRycy9kb3ducmV2LnhtbERP24rCMBB9X/Afwgi+aarIWrpGEaGiK4q6+wFDM9sW&#10;m0lpYq1/bwRh3+ZwrjNfdqYSLTWutKxgPIpAEGdWl5wr+P1JhzEI55E1VpZJwYMcLBe9jzkm2t75&#10;TO3F5yKEsEtQQeF9nUjpsoIMupGtiQP3ZxuDPsAml7rBewg3lZxE0ac0WHJoKLCmdUHZ9XIzCvYb&#10;SrdpfEj3u9q30+vp+1hJVGrQ71ZfIDx1/l/8dm91mB9HM3h9E0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1o7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491" o:spid="_x0000_s1091" style="position:absolute;left:587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ans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I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SRq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92" o:spid="_x0000_s1092" style="position:absolute;left:593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W/BcEA&#10;AADdAAAADwAAAGRycy9kb3ducmV2LnhtbERP24rCMBB9F/yHMAu+abqySK1GWYSKrijePmBoZtti&#10;MylNtnb/3giCb3M415kvO1OJlhpXWlbwOYpAEGdWl5wruF7SYQzCeWSNlWVS8E8Olot+b46Jtnc+&#10;UXv2uQgh7BJUUHhfJ1K6rCCDbmRr4sD92sagD7DJpW7wHsJNJcdRNJEGSw4NBda0Kii7nf+Mgt2a&#10;0k0a79Pdtvbt1+34c6gkKjX46L5nIDx1/i1+uTc6zI+jK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Fvw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3" o:spid="_x0000_s1093" style="position:absolute;left:599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ARcUA&#10;AADdAAAADwAAAGRycy9kb3ducmV2LnhtbESP0WrCQBBF3wv+wzKCb3WjSAnRVUSI2IqlVT9gyI5J&#10;MDsbstuY/n3nQejbDPfOvWdWm8E1qqcu1J4NzKYJKOLC25pLA9dL/pqCChHZYuOZDPxSgM169LLC&#10;zPoHf1N/jqWSEA4ZGqhibDOtQ1GRwzD1LbFoN985jLJ2pbYdPiTcNXqeJG/aYc3SUGFLu4qK+/nH&#10;GTjuKT/k6Sk/vrexX9y/Pj4bjcZMxsN2CSrSEP/Nz+uDFfx0Jvz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oBF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494" o:spid="_x0000_s1094" style="position:absolute;left:604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l3sEA&#10;AADdAAAADwAAAGRycy9kb3ducmV2LnhtbERP24rCMBB9F/yHMMK+aVpZpHSNIkLFXVFcdz9gaMa2&#10;2ExKE2v9eyMIvs3hXGe+7E0tOmpdZVlBPIlAEOdWV1wo+P/LxgkI55E11pZJwZ0cLBfDwRxTbW/8&#10;S93JFyKEsEtRQel9k0rp8pIMuoltiAN3tq1BH2BbSN3iLYSbWk6jaCYNVhwaSmxoXVJ+OV2Ngt2G&#10;sm2W7LPdd+O7z8vx51BLVOpj1K++QHjq/Vv8cm91mJ/E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qJd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5" o:spid="_x0000_s1095" style="position:absolute;left:610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7qcEA&#10;AADdAAAADwAAAGRycy9kb3ducmV2LnhtbERP24rCMBB9F/yHMIJvmiqylGoUESpeWNlVP2BoxrbY&#10;TEoTa/17s7Dg2xzOdRarzlSipcaVlhVMxhEI4szqknMF10s6ikE4j6yxskwKXuRgtez3Fpho++Rf&#10;as8+FyGEXYIKCu/rREqXFWTQjW1NHLibbQz6AJtc6gafIdxUchpFX9JgyaGhwJo2BWX388MoOG4p&#10;3aXxd3rc176d3X8Op0qiUsNBt56D8NT5j/jfvdNhfjyZwt834QS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4u6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6" o:spid="_x0000_s1096" style="position:absolute;left:616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QeMsMA&#10;AADdAAAADwAAAGRycy9kb3ducmV2LnhtbERP22rCQBB9L/Qflin0rdnESgnRVURISZWKRj9gyI5J&#10;MDsbstuY/n23UOjbHM51luvJdGKkwbWWFSRRDIK4srrlWsHlnL+kIJxH1thZJgXf5GC9enxYYqbt&#10;nU80lr4WIYRdhgoa7/tMSlc1ZNBFticO3NUOBn2AQy31gPcQbjo5i+M3abDl0NBgT9uGqlv5ZRTs&#10;3ykv8vQz33/0fpzfjrtDJ1Gp56dpswDhafL/4j93ocP8NHmF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QeM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97" o:spid="_x0000_s1097" style="position:absolute;left:622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GRs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Hgyg9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dhk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498" o:spid="_x0000_s1098" style="position:absolute;left:627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j3c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aTKH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Ej3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499" o:spid="_x0000_s1099" style="position:absolute;left:633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O9qs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FkD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Dva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00" o:spid="_x0000_s1100" style="position:absolute;left:639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8YMc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NHmD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8YM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01" o:spid="_x0000_s1101" style="position:absolute;left:645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CMQ8UA&#10;AADdAAAADwAAAGRycy9kb3ducmV2LnhtbESP0WrCQBBF3wv+wzKCb3WjSAnRVUSI2IqlVT9gyI5J&#10;MDsbstuY/n3nQejbDPfOvWdWm8E1qqcu1J4NzKYJKOLC25pLA9dL/pqCChHZYuOZDPxSgM169LLC&#10;zPoHf1N/jqWSEA4ZGqhibDOtQ1GRwzD1LbFoN985jLJ2pbYdPiTcNXqeJG/aYc3SUGFLu4qK+/nH&#10;GTjuKT/k6Sk/vrexX9y/Pj4bjcZMxsN2CSrSEP/Nz+uDFfx0Jrj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kIxD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02" o:spid="_x0000_s1102" style="position:absolute;left:650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p2MIA&#10;AADdAAAADwAAAGRycy9kb3ducmV2LnhtbERP24rCMBB9F/yHMMK+ramLSK1GEaGLu7Li7QOGZmyL&#10;zaQ0sXb/3giCb3M415kvO1OJlhpXWlYwGkYgiDOrS84VnE/pZwzCeWSNlWVS8E8Olot+b46Jtnc+&#10;UHv0uQgh7BJUUHhfJ1K6rCCDbmhr4sBdbGPQB9jkUjd4D+Gmkl9RNJEGSw4NBda0Lii7Hm9Gwfab&#10;0k0a/6Xbn9q34+v+d1dJVOpj0K1mIDx1/i1+uTc6zI9HU3h+E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3Cn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3" o:spid="_x0000_s1103" style="position:absolute;left:656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pK+MUA&#10;AADdAAAADwAAAGRycy9kb3ducmV2LnhtbESP0WrCQBBF3wv+wzKCb3WjSAnRVUSIWKWlVT9gyI5J&#10;MDsbstsY/77zUOjbDPfOvWdWm8E1qqcu1J4NzKYJKOLC25pLA9dL/pqCChHZYuOZDDwpwGY9ellh&#10;Zv2Dv6k/x1JJCIcMDVQxtpnWoajIYZj6lli0m+8cRlm7UtsOHxLuGj1PkjftsGZpqLClXUXF/fzj&#10;DJz2lB/y9CM/vbexX9y/jp+NRmMm42G7BBVpiP/mv+uDFfx0L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kr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04" o:spid="_x0000_s1104" style="position:absolute;left:662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vY8EA&#10;AADdAAAADwAAAGRycy9kb3ducmV2LnhtbERP24rCMBB9F/yHMIJvmiqylGoUESpeWNlVP2BoxrbY&#10;TEoTa/17s7Dg2xzOdRarzlSipcaVlhVMxhEI4szqknMF10s6ikE4j6yxskwKXuRgtez3Fpho++Rf&#10;as8+FyGEXYIKCu/rREqXFWTQjW1NHLibbQz6AJtc6gafIdxUchpFX9JgyaGhwJo2BWX388MoOG4p&#10;3aXxd3rc176d3X8Op0qiUsNBt56D8NT5j/jfvdNhfjydwN834QS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G72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05" o:spid="_x0000_s1105" style="position:absolute;left:668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xFMMA&#10;AADdAAAADwAAAGRycy9kb3ducmV2LnhtbERP22qDQBB9L+Qflgn0ra6VUMRmE0LBYBpaUtsPGNyJ&#10;StxZcTdq/j5bKPRtDuc66+1sOjHS4FrLCp6jGARxZXXLtYKf7/wpBeE8ssbOMim4kYPtZvGwxkzb&#10;ib9oLH0tQgi7DBU03veZlK5qyKCLbE8cuLMdDPoAh1rqAacQbjqZxPGLNNhyaGiwp7eGqkt5NQqO&#10;e8qLPP3Ij4fej6vL6f2zk6jU43LevYLwNPt/8Z+70GF+miTw+004QW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xF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06" o:spid="_x0000_s1106" style="position:absolute;left:673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Uj8IA&#10;AADdAAAADwAAAGRycy9kb3ducmV2LnhtbERP24rCMBB9X/Afwgi+rakXllKNIkLFVRRvHzA0Y1ts&#10;JqWJtfv3mwVh3+ZwrjNfdqYSLTWutKxgNIxAEGdWl5wruF3TzxiE88gaK8uk4IccLBe9jzkm2r74&#10;TO3F5yKEsEtQQeF9nUjpsoIMuqGtiQN3t41BH2CTS93gK4SbSo6j6EsaLDk0FFjTuqDscXkaBfsN&#10;pds0PqT779q308dpd6wkKjXod6sZCE+d/xe/3Vsd5sfjC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WNS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7" o:spid="_x0000_s1107" style="position:absolute;left:679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FM+8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B9PZ/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Uz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8" o:spid="_x0000_s1108" style="position:absolute;left:685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3pYM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+PxF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/el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09" o:spid="_x0000_s1109" style="position:absolute;left:691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3F8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I8nU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3c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0" o:spid="_x0000_s1110" style="position:absolute;left:696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SjM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fH4C/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9K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1" o:spid="_x0000_s1111" style="position:absolute;left:702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xG/sUA&#10;AADdAAAADwAAAGRycy9kb3ducmV2LnhtbESP0WrCQBBF3wv+wzKCb3WjSAnRVUSIWKWlVT9gyI5J&#10;MDsbstsY/77zUOjbDPfOvWdWm8E1qqcu1J4NzKYJKOLC25pLA9dL/pqCChHZYuOZDDwpwGY9ellh&#10;Zv2Dv6k/x1JJCIcMDVQxtpnWoajIYZj6lli0m+8cRlm7UtsOHxLuGj1PkjftsGZpqLClXUXF/fzj&#10;DJz2lB/y9CM/vbexX9y/jp+NRmMm42G7BBVpiP/mv+uDFfx0Lrj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Eb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12" o:spid="_x0000_s1112" style="position:absolute;left:708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jZcIA&#10;AADdAAAADwAAAGRycy9kb3ducmV2LnhtbERP24rCMBB9F/yHMMK+aboi0q1GWRa6uIriqh8wNGNb&#10;bCalibX+vREE3+ZwrjNfdqYSLTWutKzgcxSBIM6sLjlXcDqmwxiE88gaK8uk4E4Olot+b46Jtjf+&#10;p/bgcxFC2CWooPC+TqR0WUEG3cjWxIE728agD7DJpW7wFsJNJcdRNJUGSw4NBdb0U1B2OVyNgs0v&#10;pas03qabv9q3k8t+vaskKvUx6L5nIDx1/i1+uVc6zI/H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ON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3" o:spid="_x0000_s1113" style="position:absolute;left:714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cJcYA&#10;AADdAAAADwAAAGRycy9kb3ducmV2LnhtbESP0WrCQBBF3wX/YRmhb7qxLRKiqxQhxVYUm/oBQ3aa&#10;BLOzIbuN6d93Hgp9m+HeuffMZje6Vg3Uh8azgeUiAUVcettwZeD6mc9TUCEiW2w9k4EfCrDbTicb&#10;zKy/8wcNRayUhHDI0EAdY5dpHcqaHIaF74hF+/K9wyhrX2nb413CXasfk2SlHTYsDTV2tK+pvBXf&#10;zsDxlfJDnp7y41sXh+fb5f3cajTmYTa+rEFFGuO/+e/6YAU/fRJ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PcJ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14" o:spid="_x0000_s1114" style="position:absolute;left:720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95vsMA&#10;AADdAAAADwAAAGRycy9kb3ducmV2LnhtbERP22rCQBB9L/Qflin0rdnESgnRVURISZWKRj9gyI5J&#10;MDsbstuY/n23UOjbHM51luvJdGKkwbWWFSRRDIK4srrlWsHlnL+kIJxH1thZJgXf5GC9enxYYqbt&#10;nU80lr4WIYRdhgoa7/tMSlc1ZNBFticO3NUOBn2AQy31gPcQbjo5i+M3abDl0NBgT9uGqlv5ZRTs&#10;3ykv8vQz33/0fpzfjrtDJ1Gp56dpswDhafL/4j93ocP89DW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95v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5" o:spid="_x0000_s1115" style="position:absolute;left:725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3nycIA&#10;AADdAAAADwAAAGRycy9kb3ducmV2LnhtbERP24rCMBB9X/Afwgi+rakXllKNIkLFVRRvHzA0Y1ts&#10;JqWJtfv3mwVh3+ZwrjNfdqYSLTWutKxgNIxAEGdWl5wruF3TzxiE88gaK8uk4IccLBe9jzkm2r74&#10;TO3F5yKEsEtQQeF9nUjpsoIMuqGtiQN3t41BH2CTS93gK4SbSo6j6EsaLDk0FFjTuqDscXkaBfsN&#10;pds0PqT779q308dpd6wkKjXod6sZCE+d/xe/3Vsd5seT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ef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16" o:spid="_x0000_s1116" style="position:absolute;left:731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CUsMA&#10;AADdAAAADwAAAGRycy9kb3ducmV2LnhtbERP3WrCMBS+F/YO4Qi7s6lzSOmMMgYdOtmYdQ9waM7a&#10;YnJSmqzWtzfCwLvz8f2e1Wa0RgzU+9axgnmSgiCunG65VvBzLGYZCB+QNRrHpOBCHjbrh8kKc+3O&#10;fKChDLWIIexzVNCE0OVS+qohiz5xHXHkfl1vMUTY11L3eI7h1sinNF1Kiy3HhgY7emuoOpV/VsH+&#10;nYptkX0W+10XhufT98eXkajU43R8fQERaAx38b97q+P8bLG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FCU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7" o:spid="_x0000_s1117" style="position:absolute;left:737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aJs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yWs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jaJ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18" o:spid="_x0000_s1118" style="position:absolute;left:743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/vc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Jy8L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kf7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19" o:spid="_x0000_s1119" style="position:absolute;left:748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hys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X48n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uH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20" o:spid="_x0000_s1120" style="position:absolute;left:754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EUc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k5d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6RF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21" o:spid="_x0000_s1121" style="position:absolute;left:760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QI8YA&#10;AADdAAAADwAAAGRycy9kb3ducmV2LnhtbESP0WrCQBBF3wX/YRmhb7qxLRKiqxQhxVYUm/oBQ3aa&#10;BLOzIbuN6d93Hgp9m+HeuffMZje6Vg3Uh8azgeUiAUVcettwZeD6mc9TUCEiW2w9k4EfCrDbTicb&#10;zKy/8wcNRayUhHDI0EAdY5dpHcqaHIaF74hF+/K9wyhrX2nb413CXasfk2SlHTYsDTV2tK+pvBXf&#10;zsDxlfJDnp7y41sXh+fb5f3cajTmYTa+rEFFGuO/+e/6YAU/fRJ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XQI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22" o:spid="_x0000_s1122" style="position:absolute;left:766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l1uMMA&#10;AADdAAAADwAAAGRycy9kb3ducmV2LnhtbERP22rCQBB9F/yHZYS+NZu2IjG6ERFSbKWlVT9gyE6T&#10;kOxsyG5j/PuuUPBtDuc6681oWjFQ72rLCp6iGARxYXXNpYLzKX9MQDiPrLG1TAqu5GCTTSdrTLW9&#10;8DcNR1+KEMIuRQWV910qpSsqMugi2xEH7sf2Bn2AfSl1j5cQblr5HMcLabDm0FBhR7uKiub4axQc&#10;Xinf58lHfnjr/DBvvt4/W4lKPczG7QqEp9Hfxf/uvQ7zk5c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l1u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3" o:spid="_x0000_s1123" style="position:absolute;left:771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WvWM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0Lvz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a9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24" o:spid="_x0000_s1124" style="position:absolute;left:777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Kw8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Hg2gd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ZCs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25" o:spid="_x0000_s1125" style="position:absolute;left:783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UtM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B/Ppv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5S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26" o:spid="_x0000_s1126" style="position:absolute;left:789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cxL8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SfwK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cx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7" o:spid="_x0000_s1127" style="position:absolute;left:794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6pW8EA&#10;AADdAAAADwAAAGRycy9kb3ducmV2LnhtbERP24rCMBB9F/yHMMK+abpSpHSNIgsVXVFcdz9gaMa2&#10;2ExKE2v9eyMIvs3hXGe+7E0tOmpdZVnB5yQCQZxbXXGh4P8vGycgnEfWWFsmBXdysFwMB3NMtb3x&#10;L3UnX4gQwi5FBaX3TSqly0sy6Ca2IQ7c2bYGfYBtIXWLtxBuajmNopk0WHFoKLGh75Lyy+lqFOzW&#10;lG2yZJ/tto3v4svx51BLVOpj1K++QHjq/Vv8cm90mJ/E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uqV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28" o:spid="_x0000_s1128" style="position:absolute;left:800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IMwM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F+tniG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IM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29" o:spid="_x0000_s1129" style="position:absolute;left:806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CSt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pUv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CSt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0" o:spid="_x0000_s1130" style="position:absolute;left:812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3LM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bLGE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w3L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1" o:spid="_x0000_s1131" style="position:absolute;left:817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jXs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0Lrj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6Ne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32" o:spid="_x0000_s1132" style="position:absolute;left:823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8Gxc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I8n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wb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33" o:spid="_x0000_s1133" style="position:absolute;left:829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w5hc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U/fRZ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w5h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34" o:spid="_x0000_s1134" style="position:absolute;left:835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cHs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6Ty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CcH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5" o:spid="_x0000_s1135" style="position:absolute;left:840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Cac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+Pp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gJ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36" o:spid="_x0000_s1136" style="position:absolute;left:846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6n8s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J4s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ep/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37" o:spid="_x0000_s1137" style="position:absolute;left:852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c/hs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F+9ry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c/h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8" o:spid="_x0000_s1138" style="position:absolute;left:858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aHcMA&#10;AADdAAAADwAAAGRycy9kb3ducmV2LnhtbERP22qDQBB9L/Qflgn0rVlTahGbTSgFi40k5NIPGNyp&#10;StxZcbdq/j4bCPRtDuc6y/VkWjFQ7xrLChbzCARxaXXDlYKfU/acgHAeWWNrmRRcyMF69fiwxFTb&#10;kQ80HH0lQgi7FBXU3neplK6syaCb2444cL+2N+gD7CupexxDuGnlSxS9SYMNh4YaO/qsqTwf/4yC&#10;4ouyPEu2WfHd+eH1vN/sWolKPc2mj3cQnib/L767cx3mJ3E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uaH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39" o:spid="_x0000_s1139" style="position:absolute;left:864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Eas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D+eze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KQR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0" o:spid="_x0000_s1140" style="position:absolute;left:869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h8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J/N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lof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41" o:spid="_x0000_s1141" style="position:absolute;left:875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1g8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U/fRZ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o1g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42" o:spid="_x0000_s1142" style="position:absolute;left:881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aQGM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J/M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aQG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43" o:spid="_x0000_s1143" style="position:absolute;left:887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zOM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CnC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4PM4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44" o:spid="_x0000_s1144" style="position:absolute;left:892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Wo8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F8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sVq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45" o:spid="_x0000_s1145" style="position:absolute;left:898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I1M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I+n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sj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6" o:spid="_x0000_s1146" style="position:absolute;left:904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tT8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X48n8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Mm1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7" o:spid="_x0000_s1147" style="position:absolute;left:910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1O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LVP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v1O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48" o:spid="_x0000_s1148" style="position:absolute;left:915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QoM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D+ez+D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1C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49" o:spid="_x0000_s1149" style="position:absolute;left:9215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O18MA&#10;AADdAAAADwAAAGRycy9kb3ducmV2LnhtbERP22qDQBB9L/Qflin0rVlbioh1lVCw5EJKmvYDBnei&#10;ojsr7saYv88GAn2bw7lOVsymFxONrrWs4HURgSCurG65VvD3W74kIJxH1thbJgUXclDkjw8Zptqe&#10;+Yemg69FCGGXooLG+yGV0lUNGXQLOxAH7mhHgz7AsZZ6xHMIN718i6JYGmw5NDQ40GdDVXc4GQXb&#10;LypXZbIrt+vBT+/dfvPdS1Tq+WlefoDwNPt/8d290mF+Esdw+ya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XO1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0" o:spid="_x0000_s1150" style="position:absolute;left:927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lrTM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SfwG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lrT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1" o:spid="_x0000_s1151" style="position:absolute;left:933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/Ps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CnC8GV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v8+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52" o:spid="_x0000_s1152" style="position:absolute;left:9388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apc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B9PZ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lq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53" o:spid="_x0000_s1153" style="position:absolute;left:944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l5c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p+uhJ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ll5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54" o:spid="_x0000_s1154" style="position:absolute;left:9503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XAfsMA&#10;AADdAAAADwAAAGRycy9kb3ducmV2LnhtbERP22rCQBB9L/Qflin0rdlEig3RVURISZWKRj9gyI5J&#10;MDsbstuY/n23UOjbHM51luvJdGKkwbWWFSRRDIK4srrlWsHlnL+kIJxH1thZJgXf5GC9enxYYqbt&#10;nU80lr4WIYRdhgoa7/tMSlc1ZNBFticO3NUOBn2AQy31gPcQbjo5i+O5NNhyaGiwp21D1a38Mgr2&#10;75QXefqZ7z96P77ejrtDJ1Gp56dpswDhafL/4j93ocP89C2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XAf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5" o:spid="_x0000_s1155" style="position:absolute;left:9561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eCcIA&#10;AADdAAAADwAAAGRycy9kb3ducmV2LnhtbERP24rCMBB9X/Afwgi+rakibqlGEaHiKoq3DxiasS02&#10;k9LE2v37zYKwb3M415kvO1OJlhpXWlYwGkYgiDOrS84V3K7pZwzCeWSNlWVS8EMOlovexxwTbV98&#10;pvbicxFC2CWooPC+TqR0WUEG3dDWxIG728agD7DJpW7wFcJNJcdRNJUGSw4NBda0Lih7XJ5GwX5D&#10;6TaND+n+u/bt5HHaHSuJSg363WoGwlPn/8Vv91aH+fH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14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56" o:spid="_x0000_s1156" style="position:absolute;left:961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7ksQA&#10;AADdAAAADwAAAGRycy9kb3ducmV2LnhtbERP22rCQBB9F/yHZYS+NZu2YkN0IyKk2EpLvXzAkJ0m&#10;IdnZkN3G+PddoeDbHM51VuvRtGKg3tWWFTxFMQjiwuqaSwXnU/6YgHAeWWNrmRRcycE6m05WmGp7&#10;4QMNR1+KEMIuRQWV910qpSsqMugi2xEH7sf2Bn2AfSl1j5cQblr5HMcLabDm0FBhR9uKiub4axTs&#10;3yjf5clnvn/v/DBvvj++WolKPczGzRKEp9Hfxf/unQ7zk9c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r+5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57" o:spid="_x0000_s1157" style="position:absolute;left:9676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j5s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bLm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Jj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58" o:spid="_x0000_s1158" style="position:absolute;left:973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7Gf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J69z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Oxn3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59" o:spid="_x0000_s1159" style="position:absolute;left:979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YCs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yVs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Y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0" o:spid="_x0000_s1160" style="position:absolute;left:9849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D9kcIA&#10;AADdAAAADwAAAGRycy9kb3ducmV2LnhtbERP24rCMBB9X/Afwgi+aaqIlq5RFqHiBZdV9wOGZrYt&#10;NpPSxFr/3gjCvs3hXGex6kwlWmpcaVnBeBSBIM6sLjlX8HtJhzEI55E1VpZJwYMcrJa9jwUm2t75&#10;RO3Z5yKEsEtQQeF9nUjpsoIMupGtiQP3ZxuDPsAml7rBewg3lZxE0UwaLDk0FFjTuqDser4ZBYcN&#10;pds0PqaHXe3b6fVn/11JVGrQ774+QXjq/L/47d7qMD+e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0P2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61" o:spid="_x0000_s1161" style="position:absolute;left:9907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9p48YA&#10;AADdAAAADwAAAGRycy9kb3ducmV2LnhtbESP0WrCQBBF3wX/YRmhb7qxlBqiqxQhxVYUm/oBQ3aa&#10;BLOzIbuN6d93Hgp9m+HeuffMZje6Vg3Uh8azgeUiAUVcettwZeD6mc9TUCEiW2w9k4EfCrDbTicb&#10;zKy/8wcNRayUhHDI0EAdY5dpHcqaHIaF74hF+/K9wyhrX2nb413CXasfk+RZO2xYGmrsaF9TeSu+&#10;nYHjK+WHPD3lx7cuDk+3y/u51WjMw2x8WYOKNMZ/89/1wQp+uhJ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9p4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62" o:spid="_x0000_s1162" style="position:absolute;left:9964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MeMMA&#10;AADdAAAADwAAAGRycy9kb3ducmV2LnhtbERP22rCQBB9F/yHZYS+NZuWojG6ERFSbKWlVT9gyE6T&#10;kOxsyG5j/PuuUPBtDuc6681oWjFQ72rLCp6iGARxYXXNpYLzKX9MQDiPrLG1TAqu5GCTTSdrTLW9&#10;8DcNR1+KEMIuRQWV910qpSsqMugi2xEH7sf2Bn2AfSl1j5cQblr5HMdzabDm0FBhR7uKiub4axQc&#10;Xinf58lHfnjr/PDSfL1/thKVepiN2xUIT6O/i//dex3mJ4s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PMe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3" o:spid="_x0000_s1163" style="position:absolute;left:10022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wVwsUA&#10;AADdAAAADwAAAGRycy9kb3ducmV2LnhtbESP3WrCQBCF7wu+wzKCd3WjSAnRVUSI2EqLfw8wZMck&#10;mJ0N2W1M375zUejdDOfMOd+sNoNrVE9dqD0bmE0TUMSFtzWXBm7X/DUFFSKyxcYzGfihAJv16GWF&#10;mfVPPlN/iaWSEA4ZGqhibDOtQ1GRwzD1LbFod985jLJ2pbYdPiXcNXqeJG/aYc3SUGFLu4qKx+Xb&#10;GTjuKT/k6Wd+fG9jv3icPr4ajcZMxsN2CSrSEP/Nf9cHK/hpKv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7BXC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64" o:spid="_x0000_s1164" style="position:absolute;left:10080;top:-47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CwWcIA&#10;AADdAAAADwAAAGRycy9kb3ducmV2LnhtbERP24rCMBB9F/yHMIJvmiqylK5RFqHihRWt+wFDM9sW&#10;m0lpYq1/bxYWfJvDuc5y3ZtadNS6yrKC2TQCQZxbXXGh4OeaTmIQziNrrC2Tgic5WK+GgyUm2j74&#10;Ql3mCxFC2CWooPS+SaR0eUkG3dQ2xIH7ta1BH2BbSN3iI4SbWs6j6EMarDg0lNjQpqT8lt2NguOW&#10;0l0af6fHfeO7xe18ONUSlRqP+q9PEJ56/xb/u3c6zI/jGfx9E0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LB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0" allowOverlap="1" wp14:anchorId="26F6B9A8" wp14:editId="623D26BD">
                <wp:simplePos x="0" y="0"/>
                <wp:positionH relativeFrom="page">
                  <wp:posOffset>1094105</wp:posOffset>
                </wp:positionH>
                <wp:positionV relativeFrom="paragraph">
                  <wp:posOffset>-80645</wp:posOffset>
                </wp:positionV>
                <wp:extent cx="1231265" cy="22860"/>
                <wp:effectExtent l="0" t="0" r="0" b="0"/>
                <wp:wrapNone/>
                <wp:docPr id="1708" name="Group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265" cy="22860"/>
                          <a:chOff x="1723" y="-127"/>
                          <a:chExt cx="1939" cy="36"/>
                        </a:xfrm>
                      </wpg:grpSpPr>
                      <wps:wsp>
                        <wps:cNvPr id="1709" name="Freeform 566"/>
                        <wps:cNvSpPr>
                          <a:spLocks/>
                        </wps:cNvSpPr>
                        <wps:spPr bwMode="auto">
                          <a:xfrm>
                            <a:off x="1732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" name="Freeform 567"/>
                        <wps:cNvSpPr>
                          <a:spLocks/>
                        </wps:cNvSpPr>
                        <wps:spPr bwMode="auto">
                          <a:xfrm>
                            <a:off x="178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" name="Freeform 568"/>
                        <wps:cNvSpPr>
                          <a:spLocks/>
                        </wps:cNvSpPr>
                        <wps:spPr bwMode="auto">
                          <a:xfrm>
                            <a:off x="184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" name="Freeform 569"/>
                        <wps:cNvSpPr>
                          <a:spLocks/>
                        </wps:cNvSpPr>
                        <wps:spPr bwMode="auto">
                          <a:xfrm>
                            <a:off x="190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" name="Freeform 570"/>
                        <wps:cNvSpPr>
                          <a:spLocks/>
                        </wps:cNvSpPr>
                        <wps:spPr bwMode="auto">
                          <a:xfrm>
                            <a:off x="195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" name="Freeform 571"/>
                        <wps:cNvSpPr>
                          <a:spLocks/>
                        </wps:cNvSpPr>
                        <wps:spPr bwMode="auto">
                          <a:xfrm>
                            <a:off x="201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5" name="Freeform 572"/>
                        <wps:cNvSpPr>
                          <a:spLocks/>
                        </wps:cNvSpPr>
                        <wps:spPr bwMode="auto">
                          <a:xfrm>
                            <a:off x="207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" name="Freeform 573"/>
                        <wps:cNvSpPr>
                          <a:spLocks/>
                        </wps:cNvSpPr>
                        <wps:spPr bwMode="auto">
                          <a:xfrm>
                            <a:off x="213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" name="Freeform 574"/>
                        <wps:cNvSpPr>
                          <a:spLocks/>
                        </wps:cNvSpPr>
                        <wps:spPr bwMode="auto">
                          <a:xfrm>
                            <a:off x="218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" name="Freeform 575"/>
                        <wps:cNvSpPr>
                          <a:spLocks/>
                        </wps:cNvSpPr>
                        <wps:spPr bwMode="auto">
                          <a:xfrm>
                            <a:off x="224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" name="Freeform 576"/>
                        <wps:cNvSpPr>
                          <a:spLocks/>
                        </wps:cNvSpPr>
                        <wps:spPr bwMode="auto">
                          <a:xfrm>
                            <a:off x="230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" name="Freeform 577"/>
                        <wps:cNvSpPr>
                          <a:spLocks/>
                        </wps:cNvSpPr>
                        <wps:spPr bwMode="auto">
                          <a:xfrm>
                            <a:off x="236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" name="Freeform 578"/>
                        <wps:cNvSpPr>
                          <a:spLocks/>
                        </wps:cNvSpPr>
                        <wps:spPr bwMode="auto">
                          <a:xfrm>
                            <a:off x="241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" name="Freeform 579"/>
                        <wps:cNvSpPr>
                          <a:spLocks/>
                        </wps:cNvSpPr>
                        <wps:spPr bwMode="auto">
                          <a:xfrm>
                            <a:off x="247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" name="Freeform 580"/>
                        <wps:cNvSpPr>
                          <a:spLocks/>
                        </wps:cNvSpPr>
                        <wps:spPr bwMode="auto">
                          <a:xfrm>
                            <a:off x="253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" name="Freeform 581"/>
                        <wps:cNvSpPr>
                          <a:spLocks/>
                        </wps:cNvSpPr>
                        <wps:spPr bwMode="auto">
                          <a:xfrm>
                            <a:off x="259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" name="Freeform 582"/>
                        <wps:cNvSpPr>
                          <a:spLocks/>
                        </wps:cNvSpPr>
                        <wps:spPr bwMode="auto">
                          <a:xfrm>
                            <a:off x="264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" name="Freeform 583"/>
                        <wps:cNvSpPr>
                          <a:spLocks/>
                        </wps:cNvSpPr>
                        <wps:spPr bwMode="auto">
                          <a:xfrm>
                            <a:off x="270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" name="Freeform 584"/>
                        <wps:cNvSpPr>
                          <a:spLocks/>
                        </wps:cNvSpPr>
                        <wps:spPr bwMode="auto">
                          <a:xfrm>
                            <a:off x="276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" name="Freeform 585"/>
                        <wps:cNvSpPr>
                          <a:spLocks/>
                        </wps:cNvSpPr>
                        <wps:spPr bwMode="auto">
                          <a:xfrm>
                            <a:off x="282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" name="Freeform 586"/>
                        <wps:cNvSpPr>
                          <a:spLocks/>
                        </wps:cNvSpPr>
                        <wps:spPr bwMode="auto">
                          <a:xfrm>
                            <a:off x="287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" name="Freeform 587"/>
                        <wps:cNvSpPr>
                          <a:spLocks/>
                        </wps:cNvSpPr>
                        <wps:spPr bwMode="auto">
                          <a:xfrm>
                            <a:off x="293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" name="Freeform 588"/>
                        <wps:cNvSpPr>
                          <a:spLocks/>
                        </wps:cNvSpPr>
                        <wps:spPr bwMode="auto">
                          <a:xfrm>
                            <a:off x="299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" name="Freeform 589"/>
                        <wps:cNvSpPr>
                          <a:spLocks/>
                        </wps:cNvSpPr>
                        <wps:spPr bwMode="auto">
                          <a:xfrm>
                            <a:off x="305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" name="Freeform 590"/>
                        <wps:cNvSpPr>
                          <a:spLocks/>
                        </wps:cNvSpPr>
                        <wps:spPr bwMode="auto">
                          <a:xfrm>
                            <a:off x="311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" name="Freeform 591"/>
                        <wps:cNvSpPr>
                          <a:spLocks/>
                        </wps:cNvSpPr>
                        <wps:spPr bwMode="auto">
                          <a:xfrm>
                            <a:off x="316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" name="Freeform 592"/>
                        <wps:cNvSpPr>
                          <a:spLocks/>
                        </wps:cNvSpPr>
                        <wps:spPr bwMode="auto">
                          <a:xfrm>
                            <a:off x="322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" name="Freeform 593"/>
                        <wps:cNvSpPr>
                          <a:spLocks/>
                        </wps:cNvSpPr>
                        <wps:spPr bwMode="auto">
                          <a:xfrm>
                            <a:off x="328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" name="Freeform 594"/>
                        <wps:cNvSpPr>
                          <a:spLocks/>
                        </wps:cNvSpPr>
                        <wps:spPr bwMode="auto">
                          <a:xfrm>
                            <a:off x="334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" name="Freeform 595"/>
                        <wps:cNvSpPr>
                          <a:spLocks/>
                        </wps:cNvSpPr>
                        <wps:spPr bwMode="auto">
                          <a:xfrm>
                            <a:off x="339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" name="Freeform 596"/>
                        <wps:cNvSpPr>
                          <a:spLocks/>
                        </wps:cNvSpPr>
                        <wps:spPr bwMode="auto">
                          <a:xfrm>
                            <a:off x="345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" name="Freeform 597"/>
                        <wps:cNvSpPr>
                          <a:spLocks/>
                        </wps:cNvSpPr>
                        <wps:spPr bwMode="auto">
                          <a:xfrm>
                            <a:off x="351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" name="Freeform 598"/>
                        <wps:cNvSpPr>
                          <a:spLocks/>
                        </wps:cNvSpPr>
                        <wps:spPr bwMode="auto">
                          <a:xfrm>
                            <a:off x="357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" name="Freeform 599"/>
                        <wps:cNvSpPr>
                          <a:spLocks/>
                        </wps:cNvSpPr>
                        <wps:spPr bwMode="auto">
                          <a:xfrm>
                            <a:off x="3628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5" o:spid="_x0000_s1026" style="position:absolute;margin-left:86.15pt;margin-top:-6.35pt;width:96.95pt;height:1.8pt;z-index:-251684864;mso-position-horizontal-relative:page" coordorigin="1723,-127" coordsize="193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" o:allowincell="f">
                <v:shape id="Freeform 566" o:spid="_x0000_s1027" style="position:absolute;left:1732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8ecQA&#10;AADdAAAADwAAAGRycy9kb3ducmV2LnhtbERPS4vCMBC+L/gfwgheFk0V8VGNIoLLHvRgFcHb2Ixt&#10;sZmUJmr990ZY2Nt8fM+ZLxtTigfVrrCsoN+LQBCnVhecKTgeNt0JCOeRNZaWScGLHCwXra85xto+&#10;eU+PxGcihLCLUUHufRVL6dKcDLqerYgDd7W1QR9gnUld4zOEm1IOomgkDRYcGnKsaJ1TekvuRsHZ&#10;XXbfk8PPbfs6T7dlMjzZ0WWgVKfdrGYgPDX+X/zn/tVh/jiawuebcIJ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bfHnEAAAA3QAAAA8AAAAAAAAAAAAAAAAAmAIAAGRycy9k&#10;b3ducmV2LnhtbFBLBQYAAAAABAAEAPUAAACJAwAAAAA=&#10;" path="m,8r23,e" filled="f" strokeweight=".33158mm">
                  <v:path arrowok="t" o:connecttype="custom" o:connectlocs="0,8;23,8" o:connectangles="0,0"/>
                </v:shape>
                <v:shape id="Freeform 567" o:spid="_x0000_s1028" style="position:absolute;left:178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IUE8UA&#10;AADdAAAADwAAAGRycy9kb3ducmV2LnhtbESP3WrCQBCF7wu+wzJC7+rGIq1EVxEhxSoV/x5gyI5J&#10;MDsbsmuMb9+5KPRuhnPmnG/my97VqqM2VJ4NjEcJKOLc24oLA5dz9jYFFSKyxdozGXhSgOVi8DLH&#10;1PoHH6k7xUJJCIcUDZQxNqnWIS/JYRj5hli0q28dRlnbQtsWHxLuav2eJB/aYcXSUGJD65Ly2+nu&#10;DOy+KNtk059s993EbnI7bPe1RmNeh/1qBipSH//Nf9cbK/ifY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UhQ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68" o:spid="_x0000_s1029" style="position:absolute;left:184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6xiMMA&#10;AADdAAAADwAAAGRycy9kb3ducmV2LnhtbERP22rCQBB9F/yHZYS+6Sal1JC6SilEtKGlxn7AkJ0m&#10;wexsyK5J/PtuoeDbHM51NrvJtGKg3jWWFcSrCARxaXXDlYLvc7ZMQDiPrLG1TApu5GC3nc82mGo7&#10;8omGwlcihLBLUUHtfZdK6cqaDLqV7YgD92N7gz7AvpK6xzGEm1Y+RtGzNNhwaKixo7eayktxNQry&#10;PWWHLPnI8mPnh6fL1/tnK1Gph8X0+gLC0+Tv4n/3QYf56ziG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6xi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69" o:spid="_x0000_s1030" style="position:absolute;left:190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v/8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8mU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C/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0" o:spid="_x0000_s1031" style="position:absolute;left:195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KZMIA&#10;AADdAAAADwAAAGRycy9kb3ducmV2LnhtbERP24rCMBB9X/Afwgi+aeoqKtUoInRxVxRvHzA0Y1ts&#10;JqXJ1vr3G0HYtzmc6yxWrSlFQ7UrLCsYDiIQxKnVBWcKrpekPwPhPLLG0jIpeJKD1bLzscBY2wef&#10;qDn7TIQQdjEqyL2vYildmpNBN7AVceButjboA6wzqWt8hHBTys8omkiDBYeGHCva5JTez79Gwe6L&#10;km0y2ye778o34/vx51BKVKrXbddzEJ5a/y9+u7c6zJ8OR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Ip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1" o:spid="_x0000_s1032" style="position:absolute;left:201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kSEM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8mM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RI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2" o:spid="_x0000_s1033" style="position:absolute;left:207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3i8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k+HY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be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3" o:spid="_x0000_s1034" style="position:absolute;left:213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cp/M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Z/jG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9yn8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4" o:spid="_x0000_s1035" style="position:absolute;left:218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MZ8EA&#10;AADdAAAADwAAAGRycy9kb3ducmV2LnhtbERP24rCMBB9F/yHMMK+aeoiKtUoInRxVxRvHzA0Y1ts&#10;JqWJtfv3RhB8m8O5znzZmlI0VLvCsoLhIAJBnFpdcKbgck76UxDOI2ssLZOCf3KwXHQ7c4y1ffCR&#10;mpPPRAhhF6OC3PsqltKlORl0A1sRB+5qa4M+wDqTusZHCDel/I6isTRYcGjIsaJ1TuntdDcKtj+U&#10;bJLpLtn+Vr4Z3Q5/+1KiUl+9djUD4an1H/HbvdFh/mQ4g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7jG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75" o:spid="_x0000_s1036" style="position:absolute;left:224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YFcUA&#10;AADdAAAADwAAAGRycy9kb3ducmV2LnhtbESP3WrCQBCF7wu+wzJC7+rGIq1EVxEhxSoV/x5gyI5J&#10;MDsbsmuMb9+5KPRuhnPmnG/my97VqqM2VJ4NjEcJKOLc24oLA5dz9jYFFSKyxdozGXhSgOVi8DLH&#10;1PoHH6k7xUJJCIcUDZQxNqnWIS/JYRj5hli0q28dRlnbQtsWHxLuav2eJB/aYcXSUGJD65Ly2+nu&#10;DOy+KNtk059s993EbnI7bPe1RmNeh/1qBipSH//Nf9cbK/ifY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Bg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76" o:spid="_x0000_s1037" style="position:absolute;left:230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9jsIA&#10;AADdAAAADwAAAGRycy9kb3ducmV2LnhtbERP24rCMBB9F/yHMIJvmiqyq12jiFDxgqLufsDQzLbF&#10;ZlKaWLt/bxYE3+ZwrjNftqYUDdWusKxgNIxAEKdWF5wp+PlOBlMQziNrLC2Tgj9ysFx0O3OMtX3w&#10;hZqrz0QIYRejgtz7KpbSpTkZdENbEQfu19YGfYB1JnWNjxBuSjmOog9psODQkGNF65zS2/VuFBw2&#10;lGyT6TE57CrfTG7n/amUqFS/166+QHhq/Vv8cm91mP85ms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L2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7" o:spid="_x0000_s1038" style="position:absolute;left:236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7ersUA&#10;AADdAAAADwAAAGRycy9kb3ducmV2LnhtbESP0WrCQBBF3wv+wzJC3+qmUqxEVylCxCoVtf2AITsm&#10;wexsyG5j/HvnQfBthnvn3jPzZe9q1VEbKs8G3kcJKOLc24oLA3+/2dsUVIjIFmvPZOBGAZaLwcsc&#10;U+uvfKTuFAslIRxSNFDG2KRah7wkh2HkG2LRzr51GGVtC21bvEq4q/U4SSbaYcXSUGJDq5Lyy+nf&#10;GditKdtk059s993E7uNy2O5rjca8DvuvGahIfXyaH9cbK/ifY+GX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t6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78" o:spid="_x0000_s1039" style="position:absolute;left:241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7Nc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+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ns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79" o:spid="_x0000_s1040" style="position:absolute;left:247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QsIA&#10;AADdAAAADwAAAGRycy9kb3ducmV2LnhtbERP24rCMBB9F/Yfwgj7pqllUalGkYUuXljx9gFDM7bF&#10;ZlKabK1/b4QF3+ZwrjNfdqYSLTWutKxgNIxAEGdWl5wruJzTwRSE88gaK8uk4EEOlouP3hwTbe98&#10;pPbkcxFC2CWooPC+TqR0WUEG3dDWxIG72sagD7DJpW7wHsJNJeMoGkuDJYeGAmv6Lii7nf6Mgt0P&#10;pet0+pvuNrVvv26H7b6SqNRnv1vNQHjq/Fv8717rMH8Sx/D6Jp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oOV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0" o:spid="_x0000_s1041" style="position:absolute;left:253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A2cIA&#10;AADdAAAADwAAAGRycy9kb3ducmV2LnhtbERP24rCMBB9X/Afwgi+aaouq1SjyEIXLyjePmBoxrbY&#10;TEoTa/fvzYKwb3M415kvW1OKhmpXWFYwHEQgiFOrC84UXC9JfwrCeWSNpWVS8EsOlovOxxxjbZ98&#10;oubsMxFC2MWoIPe+iqV0aU4G3cBWxIG72dqgD7DOpK7xGcJNKUdR9CUNFhwacqzoO6f0fn4YBbsf&#10;StbJdJ/sNpVvPu/H7aGUqFSv265mIDy1/l/8dq91mD8Zje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7ED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1" o:spid="_x0000_s1042" style="position:absolute;left:259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Yrc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/3c4gv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F2K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582" o:spid="_x0000_s1043" style="position:absolute;left:264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Ns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J+MPu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X0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3" o:spid="_x0000_s1044" style="position:absolute;left:270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vjQc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L3E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vjQ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84" o:spid="_x0000_s1045" style="position:absolute;left:276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dG2sMA&#10;AADdAAAADwAAAGRycy9kb3ducmV2LnhtbERP22rCQBB9L/Qflin0TTcNpYboKkWIpAalVT9gyI5J&#10;MDsbstsk/n23UOjbHM51VpvJtGKg3jWWFbzMIxDEpdUNVwou52yWgHAeWWNrmRTcycFm/fiwwlTb&#10;kb9oOPlKhBB2KSqove9SKV1Zk0E3tx1x4K62N+gD7CupexxDuGllHEVv0mDDoaHGjrY1lbfTt1FQ&#10;7CjLs+SQFR+dH15vn/tjK1Gp56fpfQnC0+T/xX/uXIf5i3gB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dG2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85" o:spid="_x0000_s1046" style="position:absolute;left:282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jSqMUA&#10;AADdAAAADwAAAGRycy9kb3ducmV2LnhtbESP0WrCQBBF3wv+wzJC3+qmUqxEVylCxCoVtf2AITsm&#10;wexsyG5j/HvnQfBthnvn3jPzZe9q1VEbKs8G3kcJKOLc24oLA3+/2dsUVIjIFmvPZOBGAZaLwcsc&#10;U+uvfKTuFAslIRxSNFDG2KRah7wkh2HkG2LRzr51GGVtC21bvEq4q/U4SSbaYcXSUGJDq5Lyy+nf&#10;GditKdtk059s993E7uNy2O5rjca8DvuvGahIfXyaH9cbK/ifY8GV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NK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86" o:spid="_x0000_s1047" style="position:absolute;left:287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3M8QA&#10;AADdAAAADwAAAGRycy9kb3ducmV2LnhtbERP22rCQBB9L/gPyxT6pptKaW3MKlJIiRXFRj9gyI5J&#10;MDsbsmuS/n23IPRtDuc6yXo0jeipc7VlBc+zCARxYXXNpYLzKZ0uQDiPrLGxTAp+yMF6NXlIMNZ2&#10;4G/qc1+KEMIuRgWV920spSsqMuhmtiUO3MV2Bn2AXSl1h0MIN42cR9GrNFhzaKiwpY+Kimt+Mwp2&#10;n5Rm6WKf7rat71+ux69DI1Gpp8dxswThafT/4rs702H+2/wd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EdzP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587" o:spid="_x0000_s1048" style="position:absolute;left:293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dIc8YA&#10;AADdAAAADwAAAGRycy9kb3ducmV2LnhtbESP3WrCQBCF7wu+wzKCd3VjW1qJriKFFKtY/HuAITsm&#10;wexsyK4xffvOhdC7Gc6Zc76ZL3tXq47aUHk2MBknoIhzbysuDJxP2fMUVIjIFmvPZOCXAiwXg6c5&#10;ptbf+UDdMRZKQjikaKCMsUm1DnlJDsPYN8SiXXzrMMraFtq2eJdwV+uXJHnXDiuWhhIb+iwpvx5v&#10;zsD2i7J1Nt1l2+8mdm/X/ean1mjMaNivZqAi9fHf/LheW8H/eBV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dIc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88" o:spid="_x0000_s1049" style="position:absolute;left:299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vt6MIA&#10;AADdAAAADwAAAGRycy9kb3ducmV2LnhtbERP24rCMBB9X/Afwgi+aeoqKtUoInRxVxRvHzA0Y1ts&#10;JqXJ1vr3G0HYtzmc6yxWrSlFQ7UrLCsYDiIQxKnVBWcKrpekPwPhPLLG0jIpeJKD1bLzscBY2wef&#10;qDn7TIQQdjEqyL2vYildmpNBN7AVceButjboA6wzqWt8hHBTys8omkiDBYeGHCva5JTez79Gwe6L&#10;km0y2ye778o34/vx51BKVKrXbddzEJ5a/y9+u7c6zJ+Ohv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+3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89" o:spid="_x0000_s1050" style="position:absolute;left:305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lzn8IA&#10;AADdAAAADwAAAGRycy9kb3ducmV2LnhtbERP24rCMBB9X/Afwgi+aaouq1SjyEIXLyjePmBoxrbY&#10;TEoTa/fvzYKwb3M415kvW1OKhmpXWFYwHEQgiFOrC84UXC9JfwrCeWSNpWVS8EsOlovOxxxjbZ98&#10;oubsMxFC2MWoIPe+iqV0aU4G3cBWxIG72dqgD7DOpK7xGcJNKUdR9CUNFhwacqzoO6f0fn4YBbsf&#10;StbJdJ/sNpVvPu/H7aGUqFSv265mIDy1/l/8dq91mD8Zj+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XO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0" o:spid="_x0000_s1051" style="position:absolute;left:311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XWBMIA&#10;AADdAAAADwAAAGRycy9kb3ducmV2LnhtbERP24rCMBB9F/yHMMK+rakXVKpRROjiBWXX3Q8YmrEt&#10;NpPSxFr/3ggLvs3hXGexak0pGqpdYVnBoB+BIE6tLjhT8PebfM5AOI+ssbRMCh7kYLXsdhYYa3vn&#10;H2rOPhMhhF2MCnLvq1hKl+Zk0PVtRRy4i60N+gDrTOoa7yHclHIYRRNpsODQkGNFm5zS6/lmFBy+&#10;KNkms2Ny2FW+GV+/96dSolIfvXY9B+Gp9W/xv3urw/zpaAS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NdY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1" o:spid="_x0000_s1052" style="position:absolute;left:316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OcM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0PIG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3E5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2" o:spid="_x0000_s1053" style="position:absolute;left:322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r68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62wO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Dr6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593" o:spid="_x0000_s1054" style="position:absolute;left:328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1nM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0NIH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nW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4" o:spid="_x0000_s1055" style="position:absolute;left:334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7QB8IA&#10;AADdAAAADwAAAGRycy9kb3ducmV2LnhtbERP24rCMBB9F/yHMIJvmqrLKl2jiFDxguK6+wFDM7bF&#10;ZlKaWLt/bxYE3+ZwrjNftqYUDdWusKxgNIxAEKdWF5wp+P1JBjMQziNrLC2Tgj9ysFx0O3OMtX3w&#10;NzUXn4kQwi5GBbn3VSylS3My6Ia2Ig7c1dYGfYB1JnWNjxBuSjmOok9psODQkGNF65zS2+VuFBw2&#10;lGyT2TE57CrffNzO+1MpUal+r119gfDU+rf45d7qMH86m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tA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5" o:spid="_x0000_s1056" style="position:absolute;left:339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FEdcYA&#10;AADdAAAADwAAAGRycy9kb3ducmV2LnhtbESP3WrCQBCF7wu+wzKCd3VjW1qJriKFFKtY/HuAITsm&#10;wexsyK4xffvOhdC7Gc6Zc76ZL3tXq47aUHk2MBknoIhzbysuDJxP2fMUVIjIFmvPZOCXAiwXg6c5&#10;ptbf+UDdMRZKQjikaKCMsUm1DnlJDsPYN8SiXXzrMMraFtq2eJdwV+uXJHnXDiuWhhIb+iwpvx5v&#10;zsD2i7J1Nt1l2+8mdm/X/ean1mjMaNivZqAi9fHf/LheW8H/eBVc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FEd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596" o:spid="_x0000_s1057" style="position:absolute;left:345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3h7sIA&#10;AADdAAAADwAAAGRycy9kb3ducmV2LnhtbERP22rCQBB9L/gPywi+1Y1aqkZXESFFK4q3DxiyYxLM&#10;zobsNqZ/7xaEvs3hXGe+bE0pGqpdYVnBoB+BIE6tLjhTcL0k7xMQziNrLC2Tgl9ysFx03uYYa/vg&#10;EzVnn4kQwi5GBbn3VSylS3My6Pq2Ig7czdYGfYB1JnWNjxBuSjmMok9psODQkGNF65zS+/nHKNh9&#10;UbJJJvtkt61883E/fh9KiUr1uu1qBsJT6//FL/dGh/nj0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eH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7" o:spid="_x0000_s1058" style="position:absolute;left:351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E7Ds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jvM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Ts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598" o:spid="_x0000_s1059" style="position:absolute;left:357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2elc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i9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Z6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599" o:spid="_x0000_s1060" style="position:absolute;left:3628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XyMQA&#10;AADdAAAADwAAAGRycy9kb3ducmV2LnhtbERPTYvCMBC9C/6HMMJeRFOLuFqNIsLKHtyDdRG8jc3Y&#10;FptJaaLWf79ZELzN433OYtWaStypcaVlBaNhBII4s7rkXMHv4WswBeE8ssbKMil4koPVsttZYKLt&#10;g/d0T30uQgi7BBUU3teJlC4ryKAb2po4cBfbGPQBNrnUDT5CuKlkHEUTabDk0FBgTZuCsmt6MwpO&#10;7vzTnx62193zNNtV6fhoJ+dYqY9eu56D8NT6t/jl/tZh/uc4hv9vwgl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V8jEAAAA3QAAAA8AAAAAAAAAAAAAAAAAmAIAAGRycy9k&#10;b3ducmV2LnhtbFBLBQYAAAAABAAEAPUAAACJAwAAAAA=&#10;" path="m,8r23,e" filled="f" strokeweight=".33158mm">
                  <v:path arrowok="t" o:connecttype="custom" o:connectlocs="0,8;23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0" allowOverlap="1" wp14:anchorId="5F041027" wp14:editId="39EC8CCC">
                <wp:simplePos x="0" y="0"/>
                <wp:positionH relativeFrom="page">
                  <wp:posOffset>2736850</wp:posOffset>
                </wp:positionH>
                <wp:positionV relativeFrom="paragraph">
                  <wp:posOffset>-80645</wp:posOffset>
                </wp:positionV>
                <wp:extent cx="1417320" cy="22860"/>
                <wp:effectExtent l="0" t="0" r="0" b="0"/>
                <wp:wrapNone/>
                <wp:docPr id="1668" name="Group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7320" cy="22860"/>
                          <a:chOff x="4310" y="-127"/>
                          <a:chExt cx="2232" cy="36"/>
                        </a:xfrm>
                      </wpg:grpSpPr>
                      <wps:wsp>
                        <wps:cNvPr id="1669" name="Freeform 601"/>
                        <wps:cNvSpPr>
                          <a:spLocks/>
                        </wps:cNvSpPr>
                        <wps:spPr bwMode="auto">
                          <a:xfrm>
                            <a:off x="431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" name="Freeform 602"/>
                        <wps:cNvSpPr>
                          <a:spLocks/>
                        </wps:cNvSpPr>
                        <wps:spPr bwMode="auto">
                          <a:xfrm>
                            <a:off x="437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" name="Freeform 603"/>
                        <wps:cNvSpPr>
                          <a:spLocks/>
                        </wps:cNvSpPr>
                        <wps:spPr bwMode="auto">
                          <a:xfrm>
                            <a:off x="443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" name="Freeform 604"/>
                        <wps:cNvSpPr>
                          <a:spLocks/>
                        </wps:cNvSpPr>
                        <wps:spPr bwMode="auto">
                          <a:xfrm>
                            <a:off x="449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" name="Freeform 605"/>
                        <wps:cNvSpPr>
                          <a:spLocks/>
                        </wps:cNvSpPr>
                        <wps:spPr bwMode="auto">
                          <a:xfrm>
                            <a:off x="455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" name="Freeform 606"/>
                        <wps:cNvSpPr>
                          <a:spLocks/>
                        </wps:cNvSpPr>
                        <wps:spPr bwMode="auto">
                          <a:xfrm>
                            <a:off x="460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" name="Freeform 607"/>
                        <wps:cNvSpPr>
                          <a:spLocks/>
                        </wps:cNvSpPr>
                        <wps:spPr bwMode="auto">
                          <a:xfrm>
                            <a:off x="466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" name="Freeform 608"/>
                        <wps:cNvSpPr>
                          <a:spLocks/>
                        </wps:cNvSpPr>
                        <wps:spPr bwMode="auto">
                          <a:xfrm>
                            <a:off x="472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" name="Freeform 609"/>
                        <wps:cNvSpPr>
                          <a:spLocks/>
                        </wps:cNvSpPr>
                        <wps:spPr bwMode="auto">
                          <a:xfrm>
                            <a:off x="478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" name="Freeform 610"/>
                        <wps:cNvSpPr>
                          <a:spLocks/>
                        </wps:cNvSpPr>
                        <wps:spPr bwMode="auto">
                          <a:xfrm>
                            <a:off x="483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" name="Freeform 611"/>
                        <wps:cNvSpPr>
                          <a:spLocks/>
                        </wps:cNvSpPr>
                        <wps:spPr bwMode="auto">
                          <a:xfrm>
                            <a:off x="489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" name="Freeform 612"/>
                        <wps:cNvSpPr>
                          <a:spLocks/>
                        </wps:cNvSpPr>
                        <wps:spPr bwMode="auto">
                          <a:xfrm>
                            <a:off x="495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" name="Freeform 613"/>
                        <wps:cNvSpPr>
                          <a:spLocks/>
                        </wps:cNvSpPr>
                        <wps:spPr bwMode="auto">
                          <a:xfrm>
                            <a:off x="501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" name="Freeform 614"/>
                        <wps:cNvSpPr>
                          <a:spLocks/>
                        </wps:cNvSpPr>
                        <wps:spPr bwMode="auto">
                          <a:xfrm>
                            <a:off x="506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" name="Freeform 615"/>
                        <wps:cNvSpPr>
                          <a:spLocks/>
                        </wps:cNvSpPr>
                        <wps:spPr bwMode="auto">
                          <a:xfrm>
                            <a:off x="512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" name="Freeform 616"/>
                        <wps:cNvSpPr>
                          <a:spLocks/>
                        </wps:cNvSpPr>
                        <wps:spPr bwMode="auto">
                          <a:xfrm>
                            <a:off x="518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" name="Freeform 617"/>
                        <wps:cNvSpPr>
                          <a:spLocks/>
                        </wps:cNvSpPr>
                        <wps:spPr bwMode="auto">
                          <a:xfrm>
                            <a:off x="524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" name="Freeform 618"/>
                        <wps:cNvSpPr>
                          <a:spLocks/>
                        </wps:cNvSpPr>
                        <wps:spPr bwMode="auto">
                          <a:xfrm>
                            <a:off x="529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7" name="Freeform 619"/>
                        <wps:cNvSpPr>
                          <a:spLocks/>
                        </wps:cNvSpPr>
                        <wps:spPr bwMode="auto">
                          <a:xfrm>
                            <a:off x="5356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" name="Freeform 620"/>
                        <wps:cNvSpPr>
                          <a:spLocks/>
                        </wps:cNvSpPr>
                        <wps:spPr bwMode="auto">
                          <a:xfrm>
                            <a:off x="541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9" name="Freeform 621"/>
                        <wps:cNvSpPr>
                          <a:spLocks/>
                        </wps:cNvSpPr>
                        <wps:spPr bwMode="auto">
                          <a:xfrm>
                            <a:off x="547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" name="Freeform 622"/>
                        <wps:cNvSpPr>
                          <a:spLocks/>
                        </wps:cNvSpPr>
                        <wps:spPr bwMode="auto">
                          <a:xfrm>
                            <a:off x="5529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" name="Freeform 623"/>
                        <wps:cNvSpPr>
                          <a:spLocks/>
                        </wps:cNvSpPr>
                        <wps:spPr bwMode="auto">
                          <a:xfrm>
                            <a:off x="558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" name="Freeform 624"/>
                        <wps:cNvSpPr>
                          <a:spLocks/>
                        </wps:cNvSpPr>
                        <wps:spPr bwMode="auto">
                          <a:xfrm>
                            <a:off x="5644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" name="Freeform 625"/>
                        <wps:cNvSpPr>
                          <a:spLocks/>
                        </wps:cNvSpPr>
                        <wps:spPr bwMode="auto">
                          <a:xfrm>
                            <a:off x="570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4" name="Freeform 626"/>
                        <wps:cNvSpPr>
                          <a:spLocks/>
                        </wps:cNvSpPr>
                        <wps:spPr bwMode="auto">
                          <a:xfrm>
                            <a:off x="576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" name="Freeform 627"/>
                        <wps:cNvSpPr>
                          <a:spLocks/>
                        </wps:cNvSpPr>
                        <wps:spPr bwMode="auto">
                          <a:xfrm>
                            <a:off x="581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6" name="Freeform 628"/>
                        <wps:cNvSpPr>
                          <a:spLocks/>
                        </wps:cNvSpPr>
                        <wps:spPr bwMode="auto">
                          <a:xfrm>
                            <a:off x="587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7" name="Freeform 629"/>
                        <wps:cNvSpPr>
                          <a:spLocks/>
                        </wps:cNvSpPr>
                        <wps:spPr bwMode="auto">
                          <a:xfrm>
                            <a:off x="5932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8" name="Freeform 630"/>
                        <wps:cNvSpPr>
                          <a:spLocks/>
                        </wps:cNvSpPr>
                        <wps:spPr bwMode="auto">
                          <a:xfrm>
                            <a:off x="599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" name="Freeform 631"/>
                        <wps:cNvSpPr>
                          <a:spLocks/>
                        </wps:cNvSpPr>
                        <wps:spPr bwMode="auto">
                          <a:xfrm>
                            <a:off x="6047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0" name="Freeform 632"/>
                        <wps:cNvSpPr>
                          <a:spLocks/>
                        </wps:cNvSpPr>
                        <wps:spPr bwMode="auto">
                          <a:xfrm>
                            <a:off x="610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" name="Freeform 633"/>
                        <wps:cNvSpPr>
                          <a:spLocks/>
                        </wps:cNvSpPr>
                        <wps:spPr bwMode="auto">
                          <a:xfrm>
                            <a:off x="616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" name="Freeform 634"/>
                        <wps:cNvSpPr>
                          <a:spLocks/>
                        </wps:cNvSpPr>
                        <wps:spPr bwMode="auto">
                          <a:xfrm>
                            <a:off x="6220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" name="Freeform 635"/>
                        <wps:cNvSpPr>
                          <a:spLocks/>
                        </wps:cNvSpPr>
                        <wps:spPr bwMode="auto">
                          <a:xfrm>
                            <a:off x="6278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" name="Freeform 636"/>
                        <wps:cNvSpPr>
                          <a:spLocks/>
                        </wps:cNvSpPr>
                        <wps:spPr bwMode="auto">
                          <a:xfrm>
                            <a:off x="6335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" name="Freeform 637"/>
                        <wps:cNvSpPr>
                          <a:spLocks/>
                        </wps:cNvSpPr>
                        <wps:spPr bwMode="auto">
                          <a:xfrm>
                            <a:off x="6393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" name="Freeform 638"/>
                        <wps:cNvSpPr>
                          <a:spLocks/>
                        </wps:cNvSpPr>
                        <wps:spPr bwMode="auto">
                          <a:xfrm>
                            <a:off x="6451" y="-1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" name="Freeform 639"/>
                        <wps:cNvSpPr>
                          <a:spLocks/>
                        </wps:cNvSpPr>
                        <wps:spPr bwMode="auto">
                          <a:xfrm>
                            <a:off x="6508" y="-117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8 h 20"/>
                              <a:gd name="T2" fmla="*/ 23 w 24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8"/>
                                </a:moveTo>
                                <a:lnTo>
                                  <a:pt x="23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0" o:spid="_x0000_s1026" style="position:absolute;margin-left:215.5pt;margin-top:-6.35pt;width:111.6pt;height:1.8pt;z-index:-251683840;mso-position-horizontal-relative:page" coordorigin="4310,-127" coordsize="2232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" o:allowincell="f">
                <v:shape id="Freeform 601" o:spid="_x0000_s1027" style="position:absolute;left:431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/Bbs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B/H3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8F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2" o:spid="_x0000_s1028" style="position:absolute;left:437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+Ls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7F3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z+L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03" o:spid="_x0000_s1029" style="position:absolute;left:443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btc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bPP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Fu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4" o:spid="_x0000_s1030" style="position:absolute;left:449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Fws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yUs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LFw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05" o:spid="_x0000_s1031" style="position:absolute;left:455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Wc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kOoL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mB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6" o:spid="_x0000_s1032" style="position:absolute;left:460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f4Lc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mQ6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X+C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07" o:spid="_x0000_s1033" style="position:absolute;left:466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dt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yH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G12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8" o:spid="_x0000_s1034" style="position:absolute;left:472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Dwc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X48i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cP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09" o:spid="_x0000_s1035" style="position:absolute;left:478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VmWsEA&#10;AADdAAAADwAAAGRycy9kb3ducmV2LnhtbERP24rCMBB9F/yHMIJvmiqi0jWKCBUvKOruBwzNbFts&#10;JqWJtf69WVjwbQ7nOotVa0rRUO0KywpGwwgEcWp1wZmCn+9kMAfhPLLG0jIpeJGD1bLbWWCs7ZOv&#10;1Nx8JkIIuxgV5N5XsZQuzcmgG9qKOHC/tjboA6wzqWt8hnBTynEUTaXBgkNDjhVtckrvt4dRcNxS&#10;skvmp+S4r3wzuV8O51KiUv1eu/4C4an1H/G/e6fD/Ols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FZl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10" o:spid="_x0000_s1036" style="position:absolute;left:483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yKMYA&#10;AADdAAAADwAAAGRycy9kb3ducmV2LnhtbESP0WrCQBBF3wv9h2UKfasbS7ES3QQppGil0qofMGTH&#10;JJidDdltjH/feRB8m+HeuffMMh9dqwbqQ+PZwHSSgCIuvW24MnA8FC9zUCEiW2w9k4ErBcizx4cl&#10;ptZf+JeGfayUhHBI0UAdY5dqHcqaHIaJ74hFO/neYZS1r7Tt8SLhrtWvSTLTDhuWhho7+qipPO//&#10;nIHtJxXrYv5dbDddHN7OP1+7VqMxz0/jagEq0hjv5tv12gr+7F1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ryK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11" o:spid="_x0000_s1037" style="position:absolute;left:489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Xs8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/5nM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le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2" o:spid="_x0000_s1038" style="position:absolute;left:495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OCc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AvUu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Y4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13" o:spid="_x0000_s1039" style="position:absolute;left:501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rksEA&#10;AADdAAAADwAAAGRycy9kb3ducmV2LnhtbERP24rCMBB9F/yHMIJvmioipRplWah4wcXLfsDQzLbF&#10;ZlKaWOvfG0HYtzmc6yzXnalES40rLSuYjCMQxJnVJecKfq/pKAbhPLLGyjIpeJKD9arfW2Ki7YPP&#10;1F58LkIIuwQVFN7XiZQuK8igG9uaOHB/tjHoA2xyqRt8hHBTyWkUzaXBkkNDgTV9F5TdLnej4LCh&#10;dJvGx/Swq307u532P5VEpYaD7msBwlPn/8Uf91aH+fN4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1K5L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14" o:spid="_x0000_s1040" style="position:absolute;left:506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15cIA&#10;AADdAAAADwAAAGRycy9kb3ducmV2LnhtbERP24rCMBB9F/yHMAv7punKIqVrFBEquqJo1w8YmrEt&#10;NpPSxNr9eyMIvs3hXGe26E0tOmpdZVnB1zgCQZxbXXGh4PyXjmIQziNrrC2Tgn9ysJgPBzNMtL3z&#10;ibrMFyKEsEtQQel9k0jp8pIMurFtiAN3sa1BH2BbSN3iPYSbWk6iaCoNVhwaSmxoVVJ+zW5GwW5N&#10;6SaN9+lu2/ju+3r8PdQSlfr86Jc/IDz1/i1+uTc6zJ/G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7X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5" o:spid="_x0000_s1041" style="position:absolute;left:512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sQfsIA&#10;AADdAAAADwAAAGRycy9kb3ducmV2LnhtbERP24rCMBB9X/Afwgi+aeoFKV2jLELFCy6r7gcMzWxb&#10;bCalibX+vRGEfZvDuc5i1ZlKtNS40rKC8SgCQZxZXXKu4PeSDmMQziNrrCyTggc5WC17HwtMtL3z&#10;idqzz0UIYZeggsL7OpHSZQUZdCNbEwfuzzYGfYBNLnWD9xBuKjmJork0WHJoKLCmdUHZ9XwzCg4b&#10;SrdpfEwPu9q3s+vP/ruSqNSg3319gvDU+X/x273VYf48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xB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6" o:spid="_x0000_s1042" style="position:absolute;left:518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KICs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/zFL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KIC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17" o:spid="_x0000_s1043" style="position:absolute;left:524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4tkc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H8ez+D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i2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18" o:spid="_x0000_s1044" style="position:absolute;left:529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yz5sMA&#10;AADdAAAADwAAAGRycy9kb3ducmV2LnhtbERP22qDQBB9L/Qflin0rVlbioh1lVCw5EJKmvYDBnei&#10;ojsr7saYv88GAn2bw7lOVsymFxONrrWs4HURgSCurG65VvD3W74kIJxH1thbJgUXclDkjw8Zptqe&#10;+Yemg69FCGGXooLG+yGV0lUNGXQLOxAH7mhHgz7AsZZ6xHMIN718i6JYGmw5NDQ40GdDVXc4GQXb&#10;LypXZbIrt+vBT+/dfvPdS1Tq+WlefoDwNPt/8d290mF+nMRw+yacI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yz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19" o:spid="_x0000_s1045" style="position:absolute;left:5356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WfcMA&#10;AADdAAAADwAAAGRycy9kb3ducmV2LnhtbERP22qDQBB9L/Qflgn0rVlTihWbTSgFi40k5NIPGNyp&#10;StxZcbdq/j4bCPRtDuc6y/VkWjFQ7xrLChbzCARxaXXDlYKfU/acgHAeWWNrmRRcyMF69fiwxFTb&#10;kQ80HH0lQgi7FBXU3neplK6syaCb2444cL+2N+gD7CupexxDuGnlSxTF0mDDoaHGjj5rKs/HP6Og&#10;+KIsz5JtVnx3fng97ze7VqJST7Pp4x2Ep8n/i+/uXIf5cfIG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AWf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20" o:spid="_x0000_s1046" style="position:absolute;left:541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+CD8UA&#10;AADdAAAADwAAAGRycy9kb3ducmV2LnhtbESP3WrCQBCF7wu+wzKCd3VjEQnRVUSI+ENLqz7AkB2T&#10;YHY2ZLcxffvORaF3M5wz53yz2gyuUT11ofZsYDZNQBEX3tZcGrhd89cUVIjIFhvPZOCHAmzWo5cV&#10;ZtY/+Yv6SyyVhHDI0EAVY5tpHYqKHIapb4lFu/vOYZS1K7Xt8CnhrtFvSbLQDmuWhgpb2lVUPC7f&#10;zsB5T/khT9/z87GN/fzxefpoNBozGQ/bJahIQ/w3/10frOAvUsGV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4I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21" o:spid="_x0000_s1047" style="position:absolute;left:547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MnlMIA&#10;AADdAAAADwAAAGRycy9kb3ducmV2LnhtbERP24rCMBB9X/Afwgi+rakiUqtRRKjoyi7r5QOGZmyL&#10;zaQ0sda/3wjCvs3hXGex6kwlWmpcaVnBaBiBIM6sLjlXcDmnnzEI55E1VpZJwZMcrJa9jwUm2j74&#10;SO3J5yKEsEtQQeF9nUjpsoIMuqGtiQN3tY1BH2CTS93gI4SbSo6jaCoNlhwaCqxpU1B2O92NgsOW&#10;0l0af6eHfe3bye3366eSqNSg363nIDx1/l/8du90mD+NZ/D6Jpw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ye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2" o:spid="_x0000_s1048" style="position:absolute;left:5529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AY1M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ci38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AY1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23" o:spid="_x0000_s1049" style="position:absolute;left:558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9T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J9+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L1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4" o:spid="_x0000_s1050" style="position:absolute;left:5644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4jOM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F+sl7A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4j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25" o:spid="_x0000_s1051" style="position:absolute;left:570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Go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kN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oa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6" o:spid="_x0000_s1052" style="position:absolute;left:576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se18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g6g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bHt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27" o:spid="_x0000_s1053" style="position:absolute;left:581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7TM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kN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7t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8" o:spid="_x0000_s1054" style="position:absolute;left:587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lO8IA&#10;AADdAAAADwAAAGRycy9kb3ducmV2LnhtbERP24rCMBB9F/yHMMK+abqyFLcaZREqrqK46gcMzdgW&#10;m0lpYu3+vREE3+ZwrjNbdKYSLTWutKzgcxSBIM6sLjlXcD6lwwkI55E1VpZJwT85WMz7vRkm2t75&#10;j9qjz0UIYZeggsL7OpHSZQUZdCNbEwfuYhuDPsAml7rBewg3lRxHUSwNlhwaCqxpWVB2Pd6Mgu2K&#10;0nU62aXb39q3X9fDZl9JVOpj0P1MQXjq/Fv8cq91mB9/x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SU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29" o:spid="_x0000_s1055" style="position:absolute;left:5932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mAoMIA&#10;AADdAAAADwAAAGRycy9kb3ducmV2LnhtbERP24rCMBB9X/Afwgi+aaqIq12jiFDxgqLufsDQzLbF&#10;ZlKaWOvfmwVh3+ZwrjNftqYUDdWusKxgOIhAEKdWF5wp+PlO+lMQziNrLC2Tgic5WC46H3OMtX3w&#10;hZqrz0QIYRejgtz7KpbSpTkZdANbEQfu19YGfYB1JnWNjxBuSjmKook0WHBoyLGidU7p7Xo3Cg4b&#10;SrbJ9JgcdpVvxrfz/lRKVKrXbVdfIDy1/l/8dm91mD+ZfcL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iYC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30" o:spid="_x0000_s1056" style="position:absolute;left:599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0sYA&#10;AADdAAAADwAAAGRycy9kb3ducmV2LnhtbESP0WrCQBBF3wv+wzJC3+rGIqLRNRQhxVYq1voBQ3aa&#10;hGRnQ3aN6d93Hgp9m+HeuffMNhtdqwbqQ+3ZwHyWgCIuvK25NHD9yp9WoEJEtth6JgM/FCDbTR62&#10;mFp/508aLrFUEsIhRQNVjF2qdSgqchhmviMW7dv3DqOsfaltj3cJd61+TpKldlizNFTY0b6iornc&#10;nIHjK+WHfPWRH9+6OCya8/up1WjM43R82YCKNMZ/89/1wQr+ci248o2Mo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YU0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1" o:spid="_x0000_s1057" style="position:absolute;left:6047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xScEA&#10;AADdAAAADwAAAGRycy9kb3ducmV2LnhtbERP24rCMBB9F/yHMIJvmioi2jWKCBUvKOruBwzNbFts&#10;JqWJtf69WVjwbQ7nOotVa0rRUO0KywpGwwgEcWp1wZmCn+9kMAPhPLLG0jIpeJGD1bLbWWCs7ZOv&#10;1Nx8JkIIuxgV5N5XsZQuzcmgG9qKOHC/tjboA6wzqWt8hnBTynEUTaXBgkNDjhVtckrvt4dRcNxS&#10;sktmp+S4r3wzuV8O51KiUv1eu/4C4an1H/G/e6fD/Ol8D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asU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32" o:spid="_x0000_s1058" style="position:absolute;left:610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CzsYA&#10;AADdAAAADwAAAGRycy9kb3ducmV2LnhtbESPzWrDQAyE74W8w6JAb806JbTBydqEgEva0NL8PIDw&#10;KraJV2u8G8d9++pQ6E1iRjOf1vnoWjVQHxrPBuazBBRx6W3DlYHzqXhaggoR2WLrmQz8UIA8mzys&#10;MbX+zgcajrFSEsIhRQN1jF2qdShrchhmviMW7eJ7h1HWvtK2x7uEu1Y/J8mLdtiwNNTY0bam8nq8&#10;OQP7Nyp2xfKz2L93cVhcvz++Wo3GPE7HzQpUpDH+m/+ud1bwXxPhl2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uCz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33" o:spid="_x0000_s1059" style="position:absolute;left:616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nVcEA&#10;AADdAAAADwAAAGRycy9kb3ducmV2LnhtbERP24rCMBB9X/Afwgi+aarIKtUoIlR0xWW9fMDQjG2x&#10;mZQm1vr3RhD2bQ7nOvNla0rRUO0KywqGgwgEcWp1wZmCyznpT0E4j6yxtEwKnuRgueh8zTHW9sFH&#10;ak4+EyGEXYwKcu+rWEqX5mTQDWxFHLirrQ36AOtM6hofIdyUchRF39JgwaEhx4rWOaW3090o2G8o&#10;2SbTQ7LfVb4Z3/5+fkuJSvW67WoGwlPr/8Uf91aH+ZNoCO9vwgl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HJ1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34" o:spid="_x0000_s1060" style="position:absolute;left:6220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5IsMA&#10;AADdAAAADwAAAGRycy9kb3ducmV2LnhtbERP22rCQBB9F/oPyxR8azYNYiW6SimkRMXSpn7AkJ0m&#10;wexsyG5j/HtXEHybw7nOajOaVgzUu8aygtcoBkFcWt1wpeD4m70sQDiPrLG1TAou5GCzfpqsMNX2&#10;zD80FL4SIYRdigpq77tUSlfWZNBFtiMO3J/tDfoA+0rqHs8h3LQyieO5NNhwaKixo4+aylPxbxTs&#10;PynLs8Uh2287P8xO37uvVqJS0+fxfQnC0+gf4rs712H+W5zA7Ztwgl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W5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5" o:spid="_x0000_s1061" style="position:absolute;left:6278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cucMA&#10;AADdAAAADwAAAGRycy9kb3ducmV2LnhtbERP22rCQBB9F/yHZQTf6qZVrMSsUgoptkFpUz9gyE6T&#10;YHY2ZLdJ/PuuUPBtDuc6yX40jeipc7VlBY+LCARxYXXNpYLzd/qwAeE8ssbGMim4koP9bjpJMNZ2&#10;4C/qc1+KEMIuRgWV920spSsqMugWtiUO3I/tDPoAu1LqDocQbhr5FEVrabDm0FBhS68VFZf81yjI&#10;3ig9pJtjmr23vl9dPj9OjUSl5rPxZQvC0+jv4n/3QYf5z9ES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kcu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6" o:spid="_x0000_s1062" style="position:absolute;left:6335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EzcMA&#10;AADdAAAADwAAAGRycy9kb3ducmV2LnhtbERP22rCQBB9F/yHZQTfmo0lWImuUoSUqLS0qR8wZKdJ&#10;MDsbsmuMf98tFHybw7nOZjeaVgzUu8aygkUUgyAurW64UnD+zp5WIJxH1thaJgV3crDbTicbTLW9&#10;8RcNha9ECGGXooLa+y6V0pU1GXSR7YgD92N7gz7AvpK6x1sIN618juOlNNhwaKixo31N5aW4GgWn&#10;N8rybPWenQ6dH5LL5/GjlajUfDa+rkF4Gv1D/O/OdZj/Ei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CEz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7" o:spid="_x0000_s1063" style="position:absolute;left:6393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hVsMA&#10;AADdAAAADwAAAGRycy9kb3ducmV2LnhtbERP22rCQBB9F/yHZQTf6qZFrcSsUgoptkFpUz9gyE6T&#10;YHY2ZLdJ/PuuUPBtDuc6yX40jeipc7VlBY+LCARxYXXNpYLzd/qwAeE8ssbGMim4koP9bjpJMNZ2&#10;4C/qc1+KEMIuRgWV920spSsqMugWtiUO3I/tDPoAu1LqDocQbhr5FEVrabDm0FBhS68VFZf81yjI&#10;3ig9pJtjmr23vl9ePj9OjUSl5rPxZQvC0+jv4n/3QYf5z9EK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whV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38" o:spid="_x0000_s1064" style="position:absolute;left:6451;top:-1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6/IcIA&#10;AADdAAAADwAAAGRycy9kb3ducmV2LnhtbERP24rCMBB9F/Yfwiz4pukuoqUaRRa6eEHx9gFDM7bF&#10;ZlKaWOvfbxYE3+ZwrjNbdKYSLTWutKzgaxiBIM6sLjlXcDmngxiE88gaK8uk4EkOFvOP3gwTbR98&#10;pPbkcxFC2CWooPC+TqR0WUEG3dDWxIG72sagD7DJpW7wEcJNJb+jaCwNlhwaCqzpp6DsdrobBdtf&#10;SldpvEu369q3o9ths68kKtX/7JZTEJ46/xa/3Csd5k+iM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r8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39" o:spid="_x0000_s1065" style="position:absolute;left:6508;top:-117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NkMYA&#10;AADdAAAADwAAAGRycy9kb3ducmV2LnhtbERPTWvCQBC9C/0PyxR6kWZTEY3RTSiFigd7aFIK3sbs&#10;NAlmZ0N21fjvu4WCt3m8z9nko+nEhQbXWlbwEsUgiCurW64VfJXvzwkI55E1dpZJwY0c5NnDZIOp&#10;tlf+pEvhaxFC2KWooPG+T6V0VUMGXWR74sD92MGgD3CopR7wGsJNJ2dxvJAGWw4NDfb01lB1Ks5G&#10;wcEdP6ZJuT3tb4fVvivm33ZxnCn19Di+rkF4Gv1d/O/e6TB/GS/h75twgs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hNkMYAAADdAAAADwAAAAAAAAAAAAAAAACYAgAAZHJz&#10;L2Rvd25yZXYueG1sUEsFBgAAAAAEAAQA9QAAAIsDAAAAAA==&#10;" path="m,8r23,e" filled="f" strokeweight=".33158mm">
                  <v:path arrowok="t" o:connecttype="custom" o:connectlocs="0,8;23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1" locked="0" layoutInCell="0" allowOverlap="1" wp14:anchorId="42E245C7" wp14:editId="7D9BAAB2">
                <wp:simplePos x="0" y="0"/>
                <wp:positionH relativeFrom="page">
                  <wp:posOffset>1823720</wp:posOffset>
                </wp:positionH>
                <wp:positionV relativeFrom="paragraph">
                  <wp:posOffset>375920</wp:posOffset>
                </wp:positionV>
                <wp:extent cx="1638300" cy="22860"/>
                <wp:effectExtent l="0" t="0" r="0" b="0"/>
                <wp:wrapNone/>
                <wp:docPr id="1622" name="Group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8300" cy="22860"/>
                          <a:chOff x="2872" y="592"/>
                          <a:chExt cx="2580" cy="36"/>
                        </a:xfrm>
                      </wpg:grpSpPr>
                      <wps:wsp>
                        <wps:cNvPr id="1623" name="Freeform 641"/>
                        <wps:cNvSpPr>
                          <a:spLocks/>
                        </wps:cNvSpPr>
                        <wps:spPr bwMode="auto">
                          <a:xfrm>
                            <a:off x="2882" y="602"/>
                            <a:ext cx="27" cy="20"/>
                          </a:xfrm>
                          <a:custGeom>
                            <a:avLst/>
                            <a:gdLst>
                              <a:gd name="T0" fmla="*/ 0 w 27"/>
                              <a:gd name="T1" fmla="*/ 8 h 20"/>
                              <a:gd name="T2" fmla="*/ 26 w 27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" h="20">
                                <a:moveTo>
                                  <a:pt x="0" y="8"/>
                                </a:moveTo>
                                <a:lnTo>
                                  <a:pt x="26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4" name="Freeform 642"/>
                        <wps:cNvSpPr>
                          <a:spLocks/>
                        </wps:cNvSpPr>
                        <wps:spPr bwMode="auto">
                          <a:xfrm>
                            <a:off x="293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" name="Freeform 643"/>
                        <wps:cNvSpPr>
                          <a:spLocks/>
                        </wps:cNvSpPr>
                        <wps:spPr bwMode="auto">
                          <a:xfrm>
                            <a:off x="299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6" name="Freeform 644"/>
                        <wps:cNvSpPr>
                          <a:spLocks/>
                        </wps:cNvSpPr>
                        <wps:spPr bwMode="auto">
                          <a:xfrm>
                            <a:off x="305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" name="Freeform 645"/>
                        <wps:cNvSpPr>
                          <a:spLocks/>
                        </wps:cNvSpPr>
                        <wps:spPr bwMode="auto">
                          <a:xfrm>
                            <a:off x="311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8" name="Freeform 646"/>
                        <wps:cNvSpPr>
                          <a:spLocks/>
                        </wps:cNvSpPr>
                        <wps:spPr bwMode="auto">
                          <a:xfrm>
                            <a:off x="316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9" name="Freeform 647"/>
                        <wps:cNvSpPr>
                          <a:spLocks/>
                        </wps:cNvSpPr>
                        <wps:spPr bwMode="auto">
                          <a:xfrm>
                            <a:off x="322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" name="Freeform 648"/>
                        <wps:cNvSpPr>
                          <a:spLocks/>
                        </wps:cNvSpPr>
                        <wps:spPr bwMode="auto">
                          <a:xfrm>
                            <a:off x="328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" name="Freeform 649"/>
                        <wps:cNvSpPr>
                          <a:spLocks/>
                        </wps:cNvSpPr>
                        <wps:spPr bwMode="auto">
                          <a:xfrm>
                            <a:off x="334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" name="Freeform 650"/>
                        <wps:cNvSpPr>
                          <a:spLocks/>
                        </wps:cNvSpPr>
                        <wps:spPr bwMode="auto">
                          <a:xfrm>
                            <a:off x="339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" name="Freeform 651"/>
                        <wps:cNvSpPr>
                          <a:spLocks/>
                        </wps:cNvSpPr>
                        <wps:spPr bwMode="auto">
                          <a:xfrm>
                            <a:off x="345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" name="Freeform 652"/>
                        <wps:cNvSpPr>
                          <a:spLocks/>
                        </wps:cNvSpPr>
                        <wps:spPr bwMode="auto">
                          <a:xfrm>
                            <a:off x="351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" name="Freeform 653"/>
                        <wps:cNvSpPr>
                          <a:spLocks/>
                        </wps:cNvSpPr>
                        <wps:spPr bwMode="auto">
                          <a:xfrm>
                            <a:off x="357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" name="Freeform 654"/>
                        <wps:cNvSpPr>
                          <a:spLocks/>
                        </wps:cNvSpPr>
                        <wps:spPr bwMode="auto">
                          <a:xfrm>
                            <a:off x="362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" name="Freeform 655"/>
                        <wps:cNvSpPr>
                          <a:spLocks/>
                        </wps:cNvSpPr>
                        <wps:spPr bwMode="auto">
                          <a:xfrm>
                            <a:off x="368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" name="Freeform 656"/>
                        <wps:cNvSpPr>
                          <a:spLocks/>
                        </wps:cNvSpPr>
                        <wps:spPr bwMode="auto">
                          <a:xfrm>
                            <a:off x="374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" name="Freeform 657"/>
                        <wps:cNvSpPr>
                          <a:spLocks/>
                        </wps:cNvSpPr>
                        <wps:spPr bwMode="auto">
                          <a:xfrm>
                            <a:off x="380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" name="Freeform 658"/>
                        <wps:cNvSpPr>
                          <a:spLocks/>
                        </wps:cNvSpPr>
                        <wps:spPr bwMode="auto">
                          <a:xfrm>
                            <a:off x="385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" name="Freeform 659"/>
                        <wps:cNvSpPr>
                          <a:spLocks/>
                        </wps:cNvSpPr>
                        <wps:spPr bwMode="auto">
                          <a:xfrm>
                            <a:off x="391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" name="Freeform 660"/>
                        <wps:cNvSpPr>
                          <a:spLocks/>
                        </wps:cNvSpPr>
                        <wps:spPr bwMode="auto">
                          <a:xfrm>
                            <a:off x="397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" name="Freeform 661"/>
                        <wps:cNvSpPr>
                          <a:spLocks/>
                        </wps:cNvSpPr>
                        <wps:spPr bwMode="auto">
                          <a:xfrm>
                            <a:off x="403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" name="Freeform 662"/>
                        <wps:cNvSpPr>
                          <a:spLocks/>
                        </wps:cNvSpPr>
                        <wps:spPr bwMode="auto">
                          <a:xfrm>
                            <a:off x="408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" name="Freeform 663"/>
                        <wps:cNvSpPr>
                          <a:spLocks/>
                        </wps:cNvSpPr>
                        <wps:spPr bwMode="auto">
                          <a:xfrm>
                            <a:off x="414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6" name="Freeform 664"/>
                        <wps:cNvSpPr>
                          <a:spLocks/>
                        </wps:cNvSpPr>
                        <wps:spPr bwMode="auto">
                          <a:xfrm>
                            <a:off x="420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" name="Freeform 665"/>
                        <wps:cNvSpPr>
                          <a:spLocks/>
                        </wps:cNvSpPr>
                        <wps:spPr bwMode="auto">
                          <a:xfrm>
                            <a:off x="426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" name="Freeform 666"/>
                        <wps:cNvSpPr>
                          <a:spLocks/>
                        </wps:cNvSpPr>
                        <wps:spPr bwMode="auto">
                          <a:xfrm>
                            <a:off x="431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" name="Freeform 667"/>
                        <wps:cNvSpPr>
                          <a:spLocks/>
                        </wps:cNvSpPr>
                        <wps:spPr bwMode="auto">
                          <a:xfrm>
                            <a:off x="437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" name="Freeform 668"/>
                        <wps:cNvSpPr>
                          <a:spLocks/>
                        </wps:cNvSpPr>
                        <wps:spPr bwMode="auto">
                          <a:xfrm>
                            <a:off x="443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" name="Freeform 669"/>
                        <wps:cNvSpPr>
                          <a:spLocks/>
                        </wps:cNvSpPr>
                        <wps:spPr bwMode="auto">
                          <a:xfrm>
                            <a:off x="449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" name="Freeform 670"/>
                        <wps:cNvSpPr>
                          <a:spLocks/>
                        </wps:cNvSpPr>
                        <wps:spPr bwMode="auto">
                          <a:xfrm>
                            <a:off x="455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" name="Freeform 671"/>
                        <wps:cNvSpPr>
                          <a:spLocks/>
                        </wps:cNvSpPr>
                        <wps:spPr bwMode="auto">
                          <a:xfrm>
                            <a:off x="460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" name="Freeform 672"/>
                        <wps:cNvSpPr>
                          <a:spLocks/>
                        </wps:cNvSpPr>
                        <wps:spPr bwMode="auto">
                          <a:xfrm>
                            <a:off x="466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" name="Freeform 673"/>
                        <wps:cNvSpPr>
                          <a:spLocks/>
                        </wps:cNvSpPr>
                        <wps:spPr bwMode="auto">
                          <a:xfrm>
                            <a:off x="472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" name="Freeform 674"/>
                        <wps:cNvSpPr>
                          <a:spLocks/>
                        </wps:cNvSpPr>
                        <wps:spPr bwMode="auto">
                          <a:xfrm>
                            <a:off x="478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" name="Freeform 675"/>
                        <wps:cNvSpPr>
                          <a:spLocks/>
                        </wps:cNvSpPr>
                        <wps:spPr bwMode="auto">
                          <a:xfrm>
                            <a:off x="483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" name="Freeform 676"/>
                        <wps:cNvSpPr>
                          <a:spLocks/>
                        </wps:cNvSpPr>
                        <wps:spPr bwMode="auto">
                          <a:xfrm>
                            <a:off x="489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" name="Freeform 677"/>
                        <wps:cNvSpPr>
                          <a:spLocks/>
                        </wps:cNvSpPr>
                        <wps:spPr bwMode="auto">
                          <a:xfrm>
                            <a:off x="495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" name="Freeform 678"/>
                        <wps:cNvSpPr>
                          <a:spLocks/>
                        </wps:cNvSpPr>
                        <wps:spPr bwMode="auto">
                          <a:xfrm>
                            <a:off x="501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" name="Freeform 679"/>
                        <wps:cNvSpPr>
                          <a:spLocks/>
                        </wps:cNvSpPr>
                        <wps:spPr bwMode="auto">
                          <a:xfrm>
                            <a:off x="506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" name="Freeform 680"/>
                        <wps:cNvSpPr>
                          <a:spLocks/>
                        </wps:cNvSpPr>
                        <wps:spPr bwMode="auto">
                          <a:xfrm>
                            <a:off x="512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" name="Freeform 681"/>
                        <wps:cNvSpPr>
                          <a:spLocks/>
                        </wps:cNvSpPr>
                        <wps:spPr bwMode="auto">
                          <a:xfrm>
                            <a:off x="518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" name="Freeform 682"/>
                        <wps:cNvSpPr>
                          <a:spLocks/>
                        </wps:cNvSpPr>
                        <wps:spPr bwMode="auto">
                          <a:xfrm>
                            <a:off x="524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" name="Freeform 683"/>
                        <wps:cNvSpPr>
                          <a:spLocks/>
                        </wps:cNvSpPr>
                        <wps:spPr bwMode="auto">
                          <a:xfrm>
                            <a:off x="529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" name="Freeform 684"/>
                        <wps:cNvSpPr>
                          <a:spLocks/>
                        </wps:cNvSpPr>
                        <wps:spPr bwMode="auto">
                          <a:xfrm>
                            <a:off x="535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" name="Freeform 685"/>
                        <wps:cNvSpPr>
                          <a:spLocks/>
                        </wps:cNvSpPr>
                        <wps:spPr bwMode="auto">
                          <a:xfrm>
                            <a:off x="541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0" o:spid="_x0000_s1026" style="position:absolute;margin-left:143.6pt;margin-top:29.6pt;width:129pt;height:1.8pt;z-index:-251682816;mso-position-horizontal-relative:page" coordorigin="2872,592" coordsize="2580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" o:allowincell="f">
                <v:shape id="Freeform 641" o:spid="_x0000_s1027" style="position:absolute;left:2882;top:602;width:27;height:20;visibility:visible;mso-wrap-style:square;v-text-anchor:top" coordsize="2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ccMMA&#10;AADdAAAADwAAAGRycy9kb3ducmV2LnhtbERPTYvCMBC9L/gfwgje1lQFWapRVFzWPexh1YPHoRmb&#10;1mZSm1S7/34jCN7m8T5nvuxsJW7U+MKxgtEwAUGcOV1wruB4+Hz/AOEDssbKMSn4Iw/LRe9tjql2&#10;d/6l2z7kIoawT1GBCaFOpfSZIYt+6GriyJ1dYzFE2ORSN3iP4baS4ySZSosFxwaDNW0MZZd9axV8&#10;UfmN7cX8bO2x3JbtesfF9aTUoN+tZiACdeElfrp3Os6fjifw+Cae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jccMMAAADdAAAADwAAAAAAAAAAAAAAAACYAgAAZHJzL2Rv&#10;d25yZXYueG1sUEsFBgAAAAAEAAQA9QAAAIgDAAAAAA==&#10;" path="m,8r26,e" filled="f" strokeweight=".33158mm">
                  <v:path arrowok="t" o:connecttype="custom" o:connectlocs="0,8;26,8" o:connectangles="0,0"/>
                </v:shape>
                <v:shape id="Freeform 642" o:spid="_x0000_s1028" style="position:absolute;left:293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TXMM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Wc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TXM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3" o:spid="_x0000_s1029" style="position:absolute;left:299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hyq8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RfwG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hyq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4" o:spid="_x0000_s1030" style="position:absolute;left:305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rs3MIA&#10;AADdAAAADwAAAGRycy9kb3ducmV2LnhtbERP24rCMBB9F/yHMAv7punKUqRrFBEquqJo1w8YmrEt&#10;NpPSxNr9eyMIvs3hXGe26E0tOmpdZVnB1zgCQZxbXXGh4PyXjqYgnEfWWFsmBf/kYDEfDmaYaHvn&#10;E3WZL0QIYZeggtL7JpHS5SUZdGPbEAfuYluDPsC2kLrFewg3tZxEUSwNVhwaSmxoVVJ+zW5GwW5N&#10;6Sad7tPdtvHd9/X4e6glKvX50S9/QHjq/Vv8cm90mB9PYn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euz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45" o:spid="_x0000_s1031" style="position:absolute;left:311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JR8MA&#10;AADdAAAADwAAAGRycy9kb3ducmV2LnhtbERP22rCQBB9F/oPyxR8q5sGSUPqKkWIRKXS2n7AkJ0m&#10;wexsyK5J/PtuoeDbHM51VpvJtGKg3jWWFTwvIhDEpdUNVwq+v/KnFITzyBpby6TgRg4264fZCjNt&#10;R/6k4ewrEULYZaig9r7LpHRlTQbdwnbEgfuxvUEfYF9J3eMYwk0r4yhKpMGGQ0ONHW1rKi/nq1Fw&#10;3FFe5Ol7ftx3flhePg6nVqJS88fp7RWEp8nfxf/uQof5Sfw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ZJR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6" o:spid="_x0000_s1032" style="position:absolute;left:316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dNcUA&#10;AADdAAAADwAAAGRycy9kb3ducmV2LnhtbESP3WrCQBCF7wu+wzJC7+pGKSLRVUSI2EqLfw8wZMck&#10;mJ0N2TXGt3cuCr2b4Zw555vFqne16qgNlWcD41ECijj3tuLCwOWcfcxAhYhssfZMBp4UYLUcvC0w&#10;tf7BR+pOsVASwiFFA2WMTap1yEtyGEa+IRbt6luHUda20LbFh4S7Wk+SZKodViwNJTa0KSm/ne7O&#10;wH5L2S6b/WT7ryZ2n7fD92+t0Zj3Yb+eg4rUx3/z3/XOCv50IrjyjY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d0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7" o:spid="_x0000_s1033" style="position:absolute;left:322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V4rsMA&#10;AADdAAAADwAAAGRycy9kb3ducmV2LnhtbERP22rCQBB9L/gPywi+NRtFgqZZRYQU21Cxth8wZMck&#10;mJ0N2W1M/74rCH2bw7lOth1NKwbqXWNZwTyKQRCXVjdcKfj+yp9XIJxH1thaJgW/5GC7mTxlmGp7&#10;408azr4SIYRdigpq77tUSlfWZNBFtiMO3MX2Bn2AfSV1j7cQblq5iONEGmw4NNTY0b6m8nr+MQqK&#10;V8oP+eojL946Pyyvp/djK1Gp2XTcvYDwNPp/8cN90GF+sljD/Z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V4r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48" o:spid="_x0000_s1034" style="position:absolute;left:328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ZH7sUA&#10;AADdAAAADwAAAGRycy9kb3ducmV2LnhtbESP0WrCQBBF34X+wzKFvunGVkSiq0ghYhWlVT9gyI5J&#10;MDsbsmtM/77zUPBthnvn3jOLVe9q1VEbKs8GxqMEFHHubcWFgcs5G85AhYhssfZMBn4pwGr5Mlhg&#10;av2Df6g7xUJJCIcUDZQxNqnWIS/JYRj5hli0q28dRlnbQtsWHxLuav2eJFPtsGJpKLGhz5Ly2+nu&#10;DOw3lG2z2SHbfzWxm9y+d8daozFvr/16DipSH5/m/+utFfzph/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kf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49" o:spid="_x0000_s1035" style="position:absolute;left:334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ridcEA&#10;AADdAAAADwAAAGRycy9kb3ducmV2LnhtbERP24rCMBB9F/yHMMK+aeoqItUoInRxVxRvHzA0Y1ts&#10;JqWJtfv3RhB8m8O5znzZmlI0VLvCsoLhIAJBnFpdcKbgck76UxDOI2ssLZOCf3KwXHQ7c4y1ffCR&#10;mpPPRAhhF6OC3PsqltKlORl0A1sRB+5qa4M+wDqTusZHCDel/I6iiTRYcGjIsaJ1TuntdDcKtj+U&#10;bJLpLtn+Vr4Z3w5/+1KiUl+9djUD4an1H/HbvdFh/mQ0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K4n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50" o:spid="_x0000_s1036" style="position:absolute;left:339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8AsMA&#10;AADdAAAADwAAAGRycy9kb3ducmV2LnhtbERP22rCQBB9L/Qflin0TTdNi4ToKkWIpAalVT9gyI5J&#10;MDsbstsk/n23UOjbHM51VpvJtGKg3jWWFbzMIxDEpdUNVwou52yWgHAeWWNrmRTcycFm/fiwwlTb&#10;kb9oOPlKhBB2KSqove9SKV1Zk0E3tx1x4K62N+gD7CupexxDuGllHEULabDh0FBjR9uaytvp2ygo&#10;dpTlWXLIio/OD2+3z/2xlajU89P0vgThafL/4j93rsP8xWs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h8A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51" o:spid="_x0000_s1037" style="position:absolute;left:345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ZmcMA&#10;AADdAAAADwAAAGRycy9kb3ducmV2LnhtbERP22rCQBB9L/gPywi+NRtNEUldRYSUqFQ07QcM2WkS&#10;zM6G7DbGv+8WCn2bw7nOejuaVgzUu8aygnkUgyAurW64UvD5kT2vQDiPrLG1TAoe5GC7mTytMdX2&#10;zlcaCl+JEMIuRQW1910qpStrMugi2xEH7sv2Bn2AfSV1j/cQblq5iOOlNNhwaKixo31N5a34NgpO&#10;b5Tl2eo9Ox06P7zcLsdzK1Gp2XTcvYLwNPp/8Z8712H+Mkn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Zm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52" o:spid="_x0000_s1038" style="position:absolute;left:351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1B7c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bPJF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9Qe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53" o:spid="_x0000_s1039" style="position:absolute;left:357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kds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D+dfM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eR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4" o:spid="_x0000_s1040" style="position:absolute;left:362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6AcIA&#10;AADdAAAADwAAAGRycy9kb3ducmV2LnhtbERP24rCMBB9F/Yfwgi+aaq7FKlGkYWKFxRvHzA0Y1ts&#10;JqXJ1vr3m4UF3+ZwrjNfdqYSLTWutKxgPIpAEGdWl5wruF3T4RSE88gaK8uk4EUOlouP3hwTbZ98&#10;pvbicxFC2CWooPC+TqR0WUEG3cjWxIG728agD7DJpW7wGcJNJSdRFEuDJYeGAmv6Lih7XH6Mgv2a&#10;0k06PaT7be3br8dpd6wkKjXod6sZCE+df4v/3Rsd5se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3o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5" o:spid="_x0000_s1041" style="position:absolute;left:368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fmsIA&#10;AADdAAAADwAAAGRycy9kb3ducmV2LnhtbERP24rCMBB9F/yHMIJva+oqKtUoslDxgrLr7gcMzdgW&#10;m0lpYq1/b4QF3+ZwrrNYtaYUDdWusKxgOIhAEKdWF5wp+PtNPmYgnEfWWFomBQ9ysFp2OwuMtb3z&#10;DzVnn4kQwi5GBbn3VSylS3My6Aa2Ig7cxdYGfYB1JnWN9xBuSvkZRRNpsODQkGNFXzml1/PNKDhs&#10;KNkms2Ny2FW+GV+/96dSolL9Xrueg/DU+rf4373VYf5kNIX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79+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6" o:spid="_x0000_s1042" style="position:absolute;left:374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L6MUA&#10;AADdAAAADwAAAGRycy9kb3ducmV2LnhtbESP0WrCQBBF34X+wzKFvunGVkSiq0ghYhWlVT9gyI5J&#10;MDsbsmtM/77zUPBthnvn3jOLVe9q1VEbKs8GxqMEFHHubcWFgcs5G85AhYhssfZMBn4pwGr5Mlhg&#10;av2Df6g7xUJJCIcUDZQxNqnWIS/JYRj5hli0q28dRlnbQtsWHxLuav2eJFPtsGJpKLGhz5Ly2+nu&#10;DOw3lG2z2SHbfzWxm9y+d8daozFvr/16DipSH5/m/+utFfzph+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cEv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57" o:spid="_x0000_s1043" style="position:absolute;left:380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uc8IA&#10;AADdAAAADwAAAGRycy9kb3ducmV2LnhtbERP24rCMBB9F/yHMIJva+oqol2jyELFC4q6+wFDM9sW&#10;m0lpYq1/b4QF3+ZwrjNftqYUDdWusKxgOIhAEKdWF5wp+P1JPqYgnEfWWFomBQ9ysFx0O3OMtb3z&#10;mZqLz0QIYRejgtz7KpbSpTkZdANbEQfuz9YGfYB1JnWN9xBuSvkZRRNpsODQkGNF3zml18vNKNiv&#10;Kdkk00Oy31a+GV9Pu2MpUal+r119gfDU+rf4373RYf5kN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O5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58" o:spid="_x0000_s1044" style="position:absolute;left:385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0k8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jzmfDL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DST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59" o:spid="_x0000_s1045" style="position:absolute;left:391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RCM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sOoH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TJE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60" o:spid="_x0000_s1046" style="position:absolute;left:397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4Pf8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iZf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4Pf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1" o:spid="_x0000_s1047" style="position:absolute;left:403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q5M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bPpB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Squ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2" o:spid="_x0000_s1048" style="position:absolute;left:408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sykM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iWP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syk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3" o:spid="_x0000_s1049" style="position:absolute;left:414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XC8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/TF7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eXC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4" o:spid="_x0000_s1050" style="position:absolute;left:420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UJfM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enyxT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UJf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65" o:spid="_x0000_s1051" style="position:absolute;left:426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s58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mQ8h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rO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6" o:spid="_x0000_s1052" style="position:absolute;left:431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4lc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jzmeDK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dji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67" o:spid="_x0000_s1053" style="position:absolute;left:437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dD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ng0hf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6nQ7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68" o:spid="_x0000_s1054" style="position:absolute;left:443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miTs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jTi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2aJ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69" o:spid="_x0000_s1055" style="position:absolute;left:449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H1c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mQ8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VB9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70" o:spid="_x0000_s1056" style="position:absolute;left:455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eZos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xVs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eZo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71" o:spid="_x0000_s1057" style="position:absolute;left:460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s8Oc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D/9nM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zw5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2" o:spid="_x0000_s1058" style="position:absolute;left:466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kTc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/fEn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KkT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73" o:spid="_x0000_s1059" style="position:absolute;left:472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4B1sEA&#10;AADdAAAADwAAAGRycy9kb3ducmV2LnhtbERP24rCMBB9F/yHMIJvmioq0jWKCBUvKOruBwzNbFts&#10;JqWJtf69WVjwbQ7nOotVa0rRUO0KywpGwwgEcWp1wZmCn+9kMAfhPLLG0jIpeJGD1bLbWWCs7ZOv&#10;1Nx8JkIIuxgV5N5XsZQuzcmgG9qKOHC/tjboA6wzqWt8hnBTynEUzaTBgkNDjhVtckrvt4dRcNxS&#10;skvmp+S4r3wzuV8O51KiUv1eu/4C4an1H/G/e6fD/Nl0C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uAd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74" o:spid="_x0000_s1060" style="position:absolute;left:478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yfoc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sd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fJ+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5" o:spid="_x0000_s1061" style="position:absolute;left:483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A6Os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y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MDo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6" o:spid="_x0000_s1062" style="position:absolute;left:489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+uSM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jTi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65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77" o:spid="_x0000_s1063" style="position:absolute;left:495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ML0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kP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wv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78" o:spid="_x0000_s1064" style="position:absolute;left:501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Vo88UA&#10;AADdAAAADwAAAGRycy9kb3ducmV2LnhtbESP3WrCQBCF7wu+wzKCd3VjkSDRVUSI+ENLqz7AkB2T&#10;YHY2ZLcxffvORaF3M5wz53yz2gyuUT11ofZsYDZNQBEX3tZcGrhd89cFqBCRLTaeycAPBdisRy8r&#10;zKx/8hf1l1gqCeGQoYEqxjbTOhQVOQxT3xKLdvedwyhrV2rb4VPCXaPfkiTVDmuWhgpb2lVUPC7f&#10;zsB5T/khX7zn52Mb+/nj8/TRaDRmMh62S1CRhvhv/rs+WMFPU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Wj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79" o:spid="_x0000_s1065" style="position:absolute;left:506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NaMIA&#10;AADdAAAADwAAAGRycy9kb3ducmV2LnhtbERP24rCMBB9X/Afwgi+rakiRapRRKi4Ky5a/YChGdti&#10;MylNtnb/3gjCvs3hXGe57k0tOmpdZVnBZByBIM6trrhQcL2kn3MQziNrrC2Tgj9ysF4NPpaYaPvg&#10;M3WZL0QIYZeggtL7JpHS5SUZdGPbEAfuZluDPsC2kLrFRwg3tZxGUSwNVhwaSmxoW1J+z36NgsOO&#10;0n06P6aHr8Z3s/vp+6eWqNRo2G8WIDz1/l/8du91mB/HE3h9E0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+c1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0" o:spid="_x0000_s1066" style="position:absolute;left:512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TH8IA&#10;AADdAAAADwAAAGRycy9kb3ducmV2LnhtbERP24rCMBB9F/yHMAv7punKUqRrFBEquqJo1w8YmrEt&#10;NpPSxNr9eyMIvs3hXGe26E0tOmpdZVnB1zgCQZxbXXGh4PyXjqYgnEfWWFsmBf/kYDEfDmaYaHvn&#10;E3WZL0QIYZeggtL7JpHS5SUZdGPbEAfuYluDPsC2kLrFewg3tZxEUSwNVhwaSmxoVVJ+zW5GwW5N&#10;6Sad7tPdtvHd9/X4e6glKvX50S9/QHjq/Vv8cm90mB/HE3h+E0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1M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1" o:spid="_x0000_s1067" style="position:absolute;left:518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2hMIA&#10;AADdAAAADwAAAGRycy9kb3ducmV2LnhtbERP24rCMBB9F/Yfwgi+aaq7FKlGkYWKFxRvHzA0Y1ts&#10;JqXJ1vr3m4UF3+ZwrjNfdqYSLTWutKxgPIpAEGdWl5wruF3T4RSE88gaK8uk4EUOlouP3hwTbZ98&#10;pvbicxFC2CWooPC+TqR0WUEG3cjWxIG728agD7DJpW7wGcJNJSdRFEuDJYeGAmv6Lih7XH6Mgv2a&#10;0k06PaT7be3br8dpd6wkKjXod6sZCE+df4v/3Rsd5sfxJ/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/a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2" o:spid="_x0000_s1068" style="position:absolute;left:524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5u8M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en6RL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5u8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83" o:spid="_x0000_s1069" style="position:absolute;left:529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La8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sfxF/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st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4" o:spid="_x0000_s1070" style="position:absolute;left:535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VHMEA&#10;AADdAAAADwAAAGRycy9kb3ducmV2LnhtbERP24rCMBB9X/Afwgi+rakiRapRRKh4wcXbBwzN2Bab&#10;SWlirX+/WRD2bQ7nOvNlZyrRUuNKywpGwwgEcWZ1ybmC2zX9noJwHlljZZkUvMnBctH7mmOi7YvP&#10;1F58LkIIuwQVFN7XiZQuK8igG9qaOHB32xj0ATa51A2+Qrip5DiKYmmw5NBQYE3rgrLH5WkUHDaU&#10;btPpMT3sat9OHqf9TyVRqUG/W81AeOr8v/jj3uowP45j+PsmnC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QVR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685" o:spid="_x0000_s1071" style="position:absolute;left:541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h8IA&#10;AADdAAAADwAAAGRycy9kb3ducmV2LnhtbERP24rCMBB9F/yHMMK+aapIla5RFqHirihe9gOGZrYt&#10;NpPSxNr9eyMIvs3hXGex6kwlWmpcaVnBeBSBIM6sLjlX8HtJh3MQziNrrCyTgn9ysFr2ewtMtL3z&#10;idqzz0UIYZeggsL7OpHSZQUZdCNbEwfuzzYGfYBNLnWD9xBuKjmJolgaLDk0FFjTuqDser4ZBbsN&#10;pdt0vk9337Vvp9fjz6GSqNTHoPv6BOGp82/xy73VYX4cz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XPC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1" locked="0" layoutInCell="0" allowOverlap="1" wp14:anchorId="57F072D6" wp14:editId="3E726577">
                <wp:simplePos x="0" y="0"/>
                <wp:positionH relativeFrom="page">
                  <wp:posOffset>4356735</wp:posOffset>
                </wp:positionH>
                <wp:positionV relativeFrom="paragraph">
                  <wp:posOffset>375920</wp:posOffset>
                </wp:positionV>
                <wp:extent cx="2068195" cy="22860"/>
                <wp:effectExtent l="0" t="0" r="0" b="0"/>
                <wp:wrapNone/>
                <wp:docPr id="1564" name="Group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8195" cy="22860"/>
                          <a:chOff x="6861" y="592"/>
                          <a:chExt cx="3257" cy="36"/>
                        </a:xfrm>
                      </wpg:grpSpPr>
                      <wps:wsp>
                        <wps:cNvPr id="1565" name="Freeform 687"/>
                        <wps:cNvSpPr>
                          <a:spLocks/>
                        </wps:cNvSpPr>
                        <wps:spPr bwMode="auto">
                          <a:xfrm>
                            <a:off x="6871" y="60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11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11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" name="Freeform 688"/>
                        <wps:cNvSpPr>
                          <a:spLocks/>
                        </wps:cNvSpPr>
                        <wps:spPr bwMode="auto">
                          <a:xfrm>
                            <a:off x="691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" name="Freeform 689"/>
                        <wps:cNvSpPr>
                          <a:spLocks/>
                        </wps:cNvSpPr>
                        <wps:spPr bwMode="auto">
                          <a:xfrm>
                            <a:off x="696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" name="Freeform 690"/>
                        <wps:cNvSpPr>
                          <a:spLocks/>
                        </wps:cNvSpPr>
                        <wps:spPr bwMode="auto">
                          <a:xfrm>
                            <a:off x="702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" name="Freeform 691"/>
                        <wps:cNvSpPr>
                          <a:spLocks/>
                        </wps:cNvSpPr>
                        <wps:spPr bwMode="auto">
                          <a:xfrm>
                            <a:off x="708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" name="Freeform 692"/>
                        <wps:cNvSpPr>
                          <a:spLocks/>
                        </wps:cNvSpPr>
                        <wps:spPr bwMode="auto">
                          <a:xfrm>
                            <a:off x="714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" name="Freeform 693"/>
                        <wps:cNvSpPr>
                          <a:spLocks/>
                        </wps:cNvSpPr>
                        <wps:spPr bwMode="auto">
                          <a:xfrm>
                            <a:off x="719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" name="Freeform 694"/>
                        <wps:cNvSpPr>
                          <a:spLocks/>
                        </wps:cNvSpPr>
                        <wps:spPr bwMode="auto">
                          <a:xfrm>
                            <a:off x="725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" name="Freeform 695"/>
                        <wps:cNvSpPr>
                          <a:spLocks/>
                        </wps:cNvSpPr>
                        <wps:spPr bwMode="auto">
                          <a:xfrm>
                            <a:off x="731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" name="Freeform 696"/>
                        <wps:cNvSpPr>
                          <a:spLocks/>
                        </wps:cNvSpPr>
                        <wps:spPr bwMode="auto">
                          <a:xfrm>
                            <a:off x="737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" name="Freeform 697"/>
                        <wps:cNvSpPr>
                          <a:spLocks/>
                        </wps:cNvSpPr>
                        <wps:spPr bwMode="auto">
                          <a:xfrm>
                            <a:off x="743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" name="Freeform 698"/>
                        <wps:cNvSpPr>
                          <a:spLocks/>
                        </wps:cNvSpPr>
                        <wps:spPr bwMode="auto">
                          <a:xfrm>
                            <a:off x="748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" name="Freeform 699"/>
                        <wps:cNvSpPr>
                          <a:spLocks/>
                        </wps:cNvSpPr>
                        <wps:spPr bwMode="auto">
                          <a:xfrm>
                            <a:off x="754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" name="Freeform 700"/>
                        <wps:cNvSpPr>
                          <a:spLocks/>
                        </wps:cNvSpPr>
                        <wps:spPr bwMode="auto">
                          <a:xfrm>
                            <a:off x="760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" name="Freeform 701"/>
                        <wps:cNvSpPr>
                          <a:spLocks/>
                        </wps:cNvSpPr>
                        <wps:spPr bwMode="auto">
                          <a:xfrm>
                            <a:off x="766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" name="Freeform 702"/>
                        <wps:cNvSpPr>
                          <a:spLocks/>
                        </wps:cNvSpPr>
                        <wps:spPr bwMode="auto">
                          <a:xfrm>
                            <a:off x="771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" name="Freeform 703"/>
                        <wps:cNvSpPr>
                          <a:spLocks/>
                        </wps:cNvSpPr>
                        <wps:spPr bwMode="auto">
                          <a:xfrm>
                            <a:off x="777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" name="Freeform 704"/>
                        <wps:cNvSpPr>
                          <a:spLocks/>
                        </wps:cNvSpPr>
                        <wps:spPr bwMode="auto">
                          <a:xfrm>
                            <a:off x="783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" name="Freeform 705"/>
                        <wps:cNvSpPr>
                          <a:spLocks/>
                        </wps:cNvSpPr>
                        <wps:spPr bwMode="auto">
                          <a:xfrm>
                            <a:off x="789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" name="Freeform 706"/>
                        <wps:cNvSpPr>
                          <a:spLocks/>
                        </wps:cNvSpPr>
                        <wps:spPr bwMode="auto">
                          <a:xfrm>
                            <a:off x="794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" name="Freeform 707"/>
                        <wps:cNvSpPr>
                          <a:spLocks/>
                        </wps:cNvSpPr>
                        <wps:spPr bwMode="auto">
                          <a:xfrm>
                            <a:off x="800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" name="Freeform 708"/>
                        <wps:cNvSpPr>
                          <a:spLocks/>
                        </wps:cNvSpPr>
                        <wps:spPr bwMode="auto">
                          <a:xfrm>
                            <a:off x="806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" name="Freeform 709"/>
                        <wps:cNvSpPr>
                          <a:spLocks/>
                        </wps:cNvSpPr>
                        <wps:spPr bwMode="auto">
                          <a:xfrm>
                            <a:off x="812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" name="Freeform 710"/>
                        <wps:cNvSpPr>
                          <a:spLocks/>
                        </wps:cNvSpPr>
                        <wps:spPr bwMode="auto">
                          <a:xfrm>
                            <a:off x="817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" name="Freeform 711"/>
                        <wps:cNvSpPr>
                          <a:spLocks/>
                        </wps:cNvSpPr>
                        <wps:spPr bwMode="auto">
                          <a:xfrm>
                            <a:off x="823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" name="Freeform 712"/>
                        <wps:cNvSpPr>
                          <a:spLocks/>
                        </wps:cNvSpPr>
                        <wps:spPr bwMode="auto">
                          <a:xfrm>
                            <a:off x="829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" name="Freeform 713"/>
                        <wps:cNvSpPr>
                          <a:spLocks/>
                        </wps:cNvSpPr>
                        <wps:spPr bwMode="auto">
                          <a:xfrm>
                            <a:off x="835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" name="Freeform 714"/>
                        <wps:cNvSpPr>
                          <a:spLocks/>
                        </wps:cNvSpPr>
                        <wps:spPr bwMode="auto">
                          <a:xfrm>
                            <a:off x="840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" name="Freeform 715"/>
                        <wps:cNvSpPr>
                          <a:spLocks/>
                        </wps:cNvSpPr>
                        <wps:spPr bwMode="auto">
                          <a:xfrm>
                            <a:off x="846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" name="Freeform 716"/>
                        <wps:cNvSpPr>
                          <a:spLocks/>
                        </wps:cNvSpPr>
                        <wps:spPr bwMode="auto">
                          <a:xfrm>
                            <a:off x="852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" name="Freeform 717"/>
                        <wps:cNvSpPr>
                          <a:spLocks/>
                        </wps:cNvSpPr>
                        <wps:spPr bwMode="auto">
                          <a:xfrm>
                            <a:off x="858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" name="Freeform 718"/>
                        <wps:cNvSpPr>
                          <a:spLocks/>
                        </wps:cNvSpPr>
                        <wps:spPr bwMode="auto">
                          <a:xfrm>
                            <a:off x="863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" name="Freeform 719"/>
                        <wps:cNvSpPr>
                          <a:spLocks/>
                        </wps:cNvSpPr>
                        <wps:spPr bwMode="auto">
                          <a:xfrm>
                            <a:off x="869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" name="Freeform 720"/>
                        <wps:cNvSpPr>
                          <a:spLocks/>
                        </wps:cNvSpPr>
                        <wps:spPr bwMode="auto">
                          <a:xfrm>
                            <a:off x="875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" name="Freeform 721"/>
                        <wps:cNvSpPr>
                          <a:spLocks/>
                        </wps:cNvSpPr>
                        <wps:spPr bwMode="auto">
                          <a:xfrm>
                            <a:off x="881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" name="Freeform 722"/>
                        <wps:cNvSpPr>
                          <a:spLocks/>
                        </wps:cNvSpPr>
                        <wps:spPr bwMode="auto">
                          <a:xfrm>
                            <a:off x="887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" name="Freeform 723"/>
                        <wps:cNvSpPr>
                          <a:spLocks/>
                        </wps:cNvSpPr>
                        <wps:spPr bwMode="auto">
                          <a:xfrm>
                            <a:off x="892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" name="Freeform 724"/>
                        <wps:cNvSpPr>
                          <a:spLocks/>
                        </wps:cNvSpPr>
                        <wps:spPr bwMode="auto">
                          <a:xfrm>
                            <a:off x="898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" name="Freeform 725"/>
                        <wps:cNvSpPr>
                          <a:spLocks/>
                        </wps:cNvSpPr>
                        <wps:spPr bwMode="auto">
                          <a:xfrm>
                            <a:off x="904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" name="Freeform 726"/>
                        <wps:cNvSpPr>
                          <a:spLocks/>
                        </wps:cNvSpPr>
                        <wps:spPr bwMode="auto">
                          <a:xfrm>
                            <a:off x="910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" name="Freeform 727"/>
                        <wps:cNvSpPr>
                          <a:spLocks/>
                        </wps:cNvSpPr>
                        <wps:spPr bwMode="auto">
                          <a:xfrm>
                            <a:off x="915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" name="Freeform 728"/>
                        <wps:cNvSpPr>
                          <a:spLocks/>
                        </wps:cNvSpPr>
                        <wps:spPr bwMode="auto">
                          <a:xfrm>
                            <a:off x="9215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" name="Freeform 729"/>
                        <wps:cNvSpPr>
                          <a:spLocks/>
                        </wps:cNvSpPr>
                        <wps:spPr bwMode="auto">
                          <a:xfrm>
                            <a:off x="927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" name="Freeform 730"/>
                        <wps:cNvSpPr>
                          <a:spLocks/>
                        </wps:cNvSpPr>
                        <wps:spPr bwMode="auto">
                          <a:xfrm>
                            <a:off x="933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" name="Freeform 731"/>
                        <wps:cNvSpPr>
                          <a:spLocks/>
                        </wps:cNvSpPr>
                        <wps:spPr bwMode="auto">
                          <a:xfrm>
                            <a:off x="9388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" name="Freeform 732"/>
                        <wps:cNvSpPr>
                          <a:spLocks/>
                        </wps:cNvSpPr>
                        <wps:spPr bwMode="auto">
                          <a:xfrm>
                            <a:off x="944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" name="Freeform 733"/>
                        <wps:cNvSpPr>
                          <a:spLocks/>
                        </wps:cNvSpPr>
                        <wps:spPr bwMode="auto">
                          <a:xfrm>
                            <a:off x="9503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" name="Freeform 734"/>
                        <wps:cNvSpPr>
                          <a:spLocks/>
                        </wps:cNvSpPr>
                        <wps:spPr bwMode="auto">
                          <a:xfrm>
                            <a:off x="956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" name="Freeform 735"/>
                        <wps:cNvSpPr>
                          <a:spLocks/>
                        </wps:cNvSpPr>
                        <wps:spPr bwMode="auto">
                          <a:xfrm>
                            <a:off x="961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" name="Freeform 736"/>
                        <wps:cNvSpPr>
                          <a:spLocks/>
                        </wps:cNvSpPr>
                        <wps:spPr bwMode="auto">
                          <a:xfrm>
                            <a:off x="9676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" name="Freeform 737"/>
                        <wps:cNvSpPr>
                          <a:spLocks/>
                        </wps:cNvSpPr>
                        <wps:spPr bwMode="auto">
                          <a:xfrm>
                            <a:off x="973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" name="Freeform 738"/>
                        <wps:cNvSpPr>
                          <a:spLocks/>
                        </wps:cNvSpPr>
                        <wps:spPr bwMode="auto">
                          <a:xfrm>
                            <a:off x="9791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" name="Freeform 739"/>
                        <wps:cNvSpPr>
                          <a:spLocks/>
                        </wps:cNvSpPr>
                        <wps:spPr bwMode="auto">
                          <a:xfrm>
                            <a:off x="9849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" name="Freeform 740"/>
                        <wps:cNvSpPr>
                          <a:spLocks/>
                        </wps:cNvSpPr>
                        <wps:spPr bwMode="auto">
                          <a:xfrm>
                            <a:off x="9907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" name="Freeform 741"/>
                        <wps:cNvSpPr>
                          <a:spLocks/>
                        </wps:cNvSpPr>
                        <wps:spPr bwMode="auto">
                          <a:xfrm>
                            <a:off x="9964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" name="Freeform 742"/>
                        <wps:cNvSpPr>
                          <a:spLocks/>
                        </wps:cNvSpPr>
                        <wps:spPr bwMode="auto">
                          <a:xfrm>
                            <a:off x="10022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" name="Freeform 743"/>
                        <wps:cNvSpPr>
                          <a:spLocks/>
                        </wps:cNvSpPr>
                        <wps:spPr bwMode="auto">
                          <a:xfrm>
                            <a:off x="10080" y="6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6" o:spid="_x0000_s1026" style="position:absolute;margin-left:343.05pt;margin-top:29.6pt;width:162.85pt;height:1.8pt;z-index:-251681792;mso-position-horizontal-relative:page" coordorigin="6861,592" coordsize="3257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" o:allowincell="f">
                <v:shape id="Freeform 687" o:spid="_x0000_s1027" style="position:absolute;left:6871;top:602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r28UA&#10;AADdAAAADwAAAGRycy9kb3ducmV2LnhtbESP0UrDQBBF34X+wzJC3+xGoUVityVVCnlRsfoBQ3ZM&#10;Qndn092xSf16VxB8m+HeuefOejt5p84UUx/YwO2iAEXcBNtza+DjfX9zDyoJskUXmAxcKMF2M7ta&#10;Y2nDyG90PkircginEg10IkOpdWo68pgWYSDO2meIHiWvsdU24pjDvdN3RbHSHnvOhA4HeuyoOR6+&#10;fObuqtf9c90+nZzUyYU4vnxLZcz8eqoeQAlN8m/+u65trr9cLeH3mzyC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yvbxQAAAN0AAAAPAAAAAAAAAAAAAAAAAJgCAABkcnMv&#10;ZG93bnJldi54bWxQSwUGAAAAAAQABAD1AAAAigMAAAAA&#10;" path="m,8r11,e" filled="f" strokeweight=".33158mm">
                  <v:path arrowok="t" o:connecttype="custom" o:connectlocs="0,8;11,8" o:connectangles="0,0"/>
                </v:shape>
                <v:shape id="Freeform 688" o:spid="_x0000_s1028" style="position:absolute;left:691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U0YMIA&#10;AADdAAAADwAAAGRycy9kb3ducmV2LnhtbERP24rCMBB9F/Yfwgi+aarsFqlGkYWKFxRvHzA0Y1ts&#10;JqXJ1vr3m4UF3+ZwrjNfdqYSLTWutKxgPIpAEGdWl5wruF3T4RSE88gaK8uk4EUOlouP3hwTbZ98&#10;pvbicxFC2CWooPC+TqR0WUEG3cjWxIG728agD7DJpW7wGcJNJSdRFEuDJYeGAmv6Lih7XH6Mgv2a&#10;0k06PaT7be3bz8dpd6wkKjXod6sZCE+df4v/3Rsd5n/FMfx9E06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TR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89" o:spid="_x0000_s1029" style="position:absolute;left:696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R+8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8mc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eZH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0" o:spid="_x0000_s1030" style="position:absolute;left:702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YFic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iTq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gW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691" o:spid="_x0000_s1031" style="position:absolute;left:708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qgEs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4Mo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qqA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2" o:spid="_x0000_s1032" style="position:absolute;left:714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mfUs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C/fQi/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mfU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693" o:spid="_x0000_s1033" style="position:absolute;left:719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U6ycIA&#10;AADdAAAADwAAAGRycy9kb3ducmV2LnhtbERP24rCMBB9X/Afwgi+aerijWoUEbq4K4q3DxiasS02&#10;k9Jka/37jSDs2xzOdRar1pSiodoVlhUMBxEI4tTqgjMF10vSn4FwHlljaZkUPMnBatn5WGCs7YNP&#10;1Jx9JkIIuxgV5N5XsZQuzcmgG9iKOHA3Wxv0AdaZ1DU+Qrgp5WcUTaTBgkNDjhVtckrv51+jYPdF&#10;yTaZ7ZPdd+Wb0f34cyglKtXrtus5CE+t/xe/3Vsd5o+nQ3h9E0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Tr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4" o:spid="_x0000_s1034" style="position:absolute;left:725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kvs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P+cjO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16S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5" o:spid="_x0000_s1035" style="position:absolute;left:731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sBJc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/HUG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sBJ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696" o:spid="_x0000_s1036" style="position:absolute;left:737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ZUc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8HcH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pl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7" o:spid="_x0000_s1037" style="position:absolute;left:743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48ys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yncD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Pjz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8" o:spid="_x0000_s1038" style="position:absolute;left:748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yivcIA&#10;AADdAAAADwAAAGRycy9kb3ducmV2LnhtbERP24rCMBB9F/yHMIJva+rijWoUWah4Qdl19wOGZmyL&#10;zaQ0sda/N8KCb3M411msWlOKhmpXWFYwHEQgiFOrC84U/P0mHzMQziNrLC2Tggc5WC27nQXG2t75&#10;h5qzz0QIYRejgtz7KpbSpTkZdANbEQfuYmuDPsA6k7rGewg3pfyMook0WHBoyLGir5zS6/lmFBw2&#10;lGyT2TE57CrfjK7f+1MpUal+r13PQXhq/Vv8797qMH88ncD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KK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699" o:spid="_x0000_s1039" style="position:absolute;left:754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HJsIA&#10;AADdAAAADwAAAGRycy9kb3ducmV2LnhtbERP24rCMBB9F/yHMIJvmiruKl2jiFDxguK6+wFDM7bF&#10;ZlKaWLt/bxYE3+ZwrjNftqYUDdWusKxgNIxAEKdWF5wp+P1JBjMQziNrLC2Tgj9ysFx0O3OMtX3w&#10;NzUXn4kQwi5GBbn3VSylS3My6Ia2Ig7c1dYGfYB1JnWNjxBuSjmOok9psODQkGNF65zS2+VuFBw2&#10;lGyT2TE57CrfTG7n/amUqFS/166+QHhq/Vv8cm91mP8xn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Ac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0" o:spid="_x0000_s1040" style="position:absolute;left:760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TVMYA&#10;AADdAAAADwAAAGRycy9kb3ducmV2LnhtbESP3WrCQBCF7wu+wzKCd3Vj6Y9EV5FCilUs/j3AkB2T&#10;YHY2ZNeYvn3nQujdDOfMOd/Ml72rVUdtqDwbmIwTUMS5txUXBs6n7HkKKkRki7VnMvBLAZaLwdMc&#10;U+vvfKDuGAslIRxSNFDG2KRah7wkh2HsG2LRLr51GGVtC21bvEu4q/VLkrxrhxVLQ4kNfZaUX483&#10;Z2D7Rdk6m+6y7XcTu9frfvNTazRmNOxXM1CR+vhvflyvreC/fQi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+TV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01" o:spid="_x0000_s1041" style="position:absolute;left:766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M2z8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yP8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zb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2" o:spid="_x0000_s1042" style="position:absolute;left:771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vdc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X/ORV+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zvd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03" o:spid="_x0000_s1043" style="position:absolute;left:777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BK7sMA&#10;AADdAAAADwAAAGRycy9kb3ducmV2LnhtbERP22rCQBB9L/Qflin0rdlEagnRVURISZWKRj9gyI5J&#10;MDsbstuY/n23UOjbHM51luvJdGKkwbWWFSRRDIK4srrlWsHlnL+kIJxH1thZJgXf5GC9enxYYqbt&#10;nU80lr4WIYRdhgoa7/tMSlc1ZNBFticO3NUOBn2AQy31gPcQbjo5i+M3abDl0NBgT9uGqlv5ZRTs&#10;3ykv8vQz33/0fny9HXeHTqJSz0/TZgHC0+T/xX/uQof58zSB32/CC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BK7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4" o:spid="_x0000_s1044" style="position:absolute;left:783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UmcIA&#10;AADdAAAADwAAAGRycy9kb3ducmV2LnhtbERP24rCMBB9X/Afwgi+ramiS6lGEaHiKoq3DxiasS02&#10;k9LE2v37zYKwb3M415kvO1OJlhpXWlYwGkYgiDOrS84V3K7pZwzCeWSNlWVS8EMOlovexxwTbV98&#10;pvbicxFC2CWooPC+TqR0WUEG3dDWxIG728agD7DJpW7wFcJNJcdR9CUNlhwaCqxpXVD2uDyNgv2G&#10;0m0aH9L9d+3byeO0O1YSlRr0u9UMhKfO/4vf7q0O86fxGP6+CS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tS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5" o:spid="_x0000_s1045" style="position:absolute;left:789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5xAsQA&#10;AADdAAAADwAAAGRycy9kb3ducmV2LnhtbERP22rCQBB9F/yHZYS+NZu2WkJ0IyKk2EpLvXzAkJ0m&#10;IdnZkN3G+PddoeDbHM51VuvRtGKg3tWWFTxFMQjiwuqaSwXnU/6YgHAeWWNrmRRcycE6m05WmGp7&#10;4QMNR1+KEMIuRQWV910qpSsqMugi2xEH7sf2Bn2AfSl1j5cQblr5HMev0mDNoaHCjrYVFc3x1yjY&#10;v1G+y5PPfP/e+WHefH98tRKVepiNmyUIT6O/i//dOx3mL5I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OcQ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06" o:spid="_x0000_s1046" style="position:absolute;left:794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pds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H+c7aA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fpd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7" o:spid="_x0000_s1047" style="position:absolute;left:800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tM7cMA&#10;AADdAAAADwAAAGRycy9kb3ducmV2LnhtbERP22qDQBB9L/Qflgn0rVlTahGbTSgFi40k5NIPGNyp&#10;StxZcbdq/j4bCPRtDuc6y/VkWjFQ7xrLChbzCARxaXXDlYKfU/acgHAeWWNrmRRcyMF69fiwxFTb&#10;kQ80HH0lQgi7FBXU3neplK6syaCb2444cL+2N+gD7CupexxDuGnlSxS9SYMNh4YaO/qsqTwf/4yC&#10;4ouyPEu2WfHd+eH1vN/sWolKPc2mj3cQnib/L767cx3mx0kM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tM7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08" o:spid="_x0000_s1048" style="position:absolute;left:806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SmsIA&#10;AADdAAAADwAAAGRycy9kb3ducmV2LnhtbERP24rCMBB9X/Afwgi+aaqolK5RFqHiBZdV9wOGZrYt&#10;NpPSxFr/3gjCvs3hXGex6kwlWmpcaVnBeBSBIM6sLjlX8HtJhzEI55E1VpZJwYMcrJa9jwUm2t75&#10;RO3Z5yKEsEtQQeF9nUjpsoIMupGtiQP3ZxuDPsAml7rBewg3lZxE0VwaLDk0FFjTuqDser4ZBYcN&#10;pds0PqaHXe3b6fVn/11JVGrQ774+QXjq/L/47d7qMH8Wz+H1TTh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dK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09" o:spid="_x0000_s1049" style="position:absolute;left:812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3AcQA&#10;AADdAAAADwAAAGRycy9kb3ducmV2LnhtbERP22rCQBB9F/yHZYS+NZuWakN0IyKk2EpLvXzAkJ0m&#10;IdnZkN3G+PddoeDbHM51VuvRtGKg3tWWFTxFMQjiwuqaSwXnU/6YgHAeWWNrmRRcycE6m05WmGp7&#10;4QMNR1+KEMIuRQWV910qpSsqMugi2xEH7sf2Bn2AfSl1j5cQblr5HMcLabDm0FBhR9uKiub4axTs&#10;3yjf5clnvn/v/PDSfH98tRKVepiNmyUIT6O/i//dOx3mz5NXuH0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1dwH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10" o:spid="_x0000_s1050" style="position:absolute;left:817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jc8YA&#10;AADdAAAADwAAAGRycy9kb3ducmV2LnhtbESP0WrCQBBF3wX/YRmhb7qxtBKiqxQhxVYUm/oBQ3aa&#10;BLOzIbuN6d93Hgp9m+HeuffMZje6Vg3Uh8azgeUiAUVcettwZeD6mc9TUCEiW2w9k4EfCrDbTicb&#10;zKy/8wcNRayUhHDI0EAdY5dpHcqaHIaF74hF+/K9wyhrX2nb413CXasfk2SlHTYsDTV2tK+pvBXf&#10;zsDxlfJDnp7y41sXh6fb5f3cajTmYTa+rEFFGuO/+e/6YAX/ORVc+UZG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rjc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1" o:spid="_x0000_s1051" style="position:absolute;left:823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ZG6MMA&#10;AADdAAAADwAAAGRycy9kb3ducmV2LnhtbERP22rCQBB9F/yHZYS+NZuWKjG6ERFSbKWlVT9gyE6T&#10;kOxsyG5j/PuuUPBtDuc6681oWjFQ72rLCp6iGARxYXXNpYLzKX9MQDiPrLG1TAqu5GCTTSdrTLW9&#10;8DcNR1+KEMIuRQWV910qpSsqMugi2xEH7sf2Bn2AfSl1j5cQblr5HMcLabDm0FBhR7uKiub4axQc&#10;Xinf58lHfnjr/PDSfL1/thKVepiN2xUIT6O/i//dex3mz5Ml3L4JJ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ZG6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12" o:spid="_x0000_s1052" style="position:absolute;left:829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V5qM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7FX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V5q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13" o:spid="_x0000_s1053" style="position:absolute;left:835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cM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P8xG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dw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4" o:spid="_x0000_s1054" style="position:absolute;left:840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CRM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6/sc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QkT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15" o:spid="_x0000_s1055" style="position:absolute;left:846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n3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6Q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+f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6" o:spid="_x0000_s1056" style="position:absolute;left:852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5/q8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4NoL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n+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7" o:spid="_x0000_s1057" style="position:absolute;left:858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aMM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ym8D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tow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8" o:spid="_x0000_s1058" style="position:absolute;left:863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BER8IA&#10;AADdAAAADwAAAGRycy9kb3ducmV2LnhtbERP24rCMBB9F/yHMIJva+qiol2jyELFC4q6+wFDM9sW&#10;m0lpYq1/b4QF3+ZwrjNftqYUDdWusKxgOIhAEKdWF5wp+P1JPqYgnEfWWFomBQ9ysFx0O3OMtb3z&#10;mZqLz0QIYRejgtz7KpbSpTkZdANbEQfuz9YGfYB1JnWN9xBuSvkZRRNpsODQkGNF3zml18vNKNiv&#10;Kdkk00Oy31a+GV1Pu2MpUal+r119gfDU+rf4373RYf54NoH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4ER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19" o:spid="_x0000_s1059" style="position:absolute;left:869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h3MIA&#10;AADdAAAADwAAAGRycy9kb3ducmV2LnhtbERP22rCQBB9L/gPywi+1Y1iq0ZXESFFK4q3DxiyYxLM&#10;zobsNqZ/7xaEvs3hXGe+bE0pGqpdYVnBoB+BIE6tLjhTcL0k7xMQziNrLC2Tgl9ysFx03uYYa/vg&#10;EzVnn4kQwi5GBbn3VSylS3My6Pq2Ig7czdYGfYB1JnWNjxBuSjmMok9psODQkGNF65zS+/nHKNh9&#10;UbJJJvtkt618M7ofvw+lRKV63XY1A+Gp9f/il3ujw/yP6Rj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rOH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0" o:spid="_x0000_s1060" style="position:absolute;left:875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1rsYA&#10;AADdAAAADwAAAGRycy9kb3ducmV2LnhtbESP0WrCQBBF34X+wzKFvummRSVNXaUUIlpRrPoBQ3aa&#10;BLOzIbuN6d93Hgq+zXDv3HtmsRpco3rqQu3ZwPMkAUVceFtzaeByzscpqBCRLTaeycAvBVgtH0YL&#10;zKy/8Rf1p1gqCeGQoYEqxjbTOhQVOQwT3xKL9u07h1HWrtS2w5uEu0a/JMlcO6xZGips6aOi4nr6&#10;cQZ2a8o3ebrPd9s29tPr8fPQaDTm6XF4fwMVaYh38//1xgr+7FV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N1r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1" o:spid="_x0000_s1061" style="position:absolute;left:881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QNcIA&#10;AADdAAAADwAAAGRycy9kb3ducmV2LnhtbERP24rCMBB9F/yHMIJvmiruol2jiFDxguK6+wFDM7bF&#10;ZlKaWLt/bxYE3+ZwrjNftqYUDdWusKxgNIxAEKdWF5wp+P1JBlMQziNrLC2Tgj9ysFx0O3OMtX3w&#10;NzUXn4kQwi5GBbn3VSylS3My6Ia2Ig7c1dYGfYB1JnWNjxBuSjmOok9psODQkGNF65zS2+VuFBw2&#10;lGyT6TE57CrfTG7n/amUqFS/166+QHhq/Vv8cm91mP8xm8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9A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2" o:spid="_x0000_s1062" style="position:absolute;left:887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NU8YA&#10;AADdAAAADwAAAGRycy9kb3ducmV2LnhtbESP0WrCQBBF3wv+wzJC3+rGIiLRTSiFiFYqbewHDNlp&#10;EszOhuw2pn/feSj4NsO9c++ZXT65To00hNazgeUiAUVcedtybeDrUjxtQIWIbLHzTAZ+KUCezR52&#10;mFp/408ay1grCeGQooEmxj7VOlQNOQwL3xOL9u0Hh1HWodZ2wJuEu04/J8laO2xZGhrs6bWh6lr+&#10;OAOnPRWHYvNenI59HFfXj7dzp9GYx/n0sgUVaYp38//1wQr+OhF++UZG0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qNU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23" o:spid="_x0000_s1063" style="position:absolute;left:892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YoyMMA&#10;AADdAAAADwAAAGRycy9kb3ducmV2LnhtbERP22qDQBB9L+Qflgn0rVkNJQTrKqVgsA0NbZoPGNyJ&#10;iu6suFtj/z4bKORtDuc6aT6bXkw0utaygngVgSCurG65VnD6KZ62IJxH1thbJgV/5CDPFg8pJtpe&#10;+Jumo69FCGGXoILG+yGR0lUNGXQrOxAH7mxHgz7AsZZ6xEsIN71cR9FGGmw5NDQ40FtDVXf8NQr2&#10;OyrKYvtZ7N8HPz13Xx+HXqJSj8v59QWEp9nfxf/uUof5myiG2zfhB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Yoy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4" o:spid="_x0000_s1064" style="position:absolute;left:898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2v8IA&#10;AADdAAAADwAAAGRycy9kb3ducmV2LnhtbERP24rCMBB9X/Afwgi+rakiItVYRKi4K8qu+gFDM7al&#10;zaQ02dr9eyMIvs3hXGeV9KYWHbWutKxgMo5AEGdWl5wruF7SzwUI55E11pZJwT85SNaDjxXG2t75&#10;l7qzz0UIYRejgsL7JpbSZQUZdGPbEAfuZluDPsA2l7rFewg3tZxG0VwaLDk0FNjQtqCsOv8ZBYcd&#10;pft0cUwPX43vZtXP96mWqNRo2G+WIDz1/i1+ufc6zJ9HU3h+E0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9La/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5" o:spid="_x0000_s1065" style="position:absolute;left:904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JMMA&#10;AADdAAAADwAAAGRycy9kb3ducmV2LnhtbERP22rCQBB9L/gPywh9azbWIhJdpQgpqVKxqR8wZKdJ&#10;MDsbsmsS/74rCH2bw7nOejuaRvTUudqyglkUgyAurK65VHD+SV+WIJxH1thYJgU3crDdTJ7WmGg7&#10;8Df1uS9FCGGXoILK+zaR0hUVGXSRbYkD92s7gz7ArpS6wyGEm0a+xvFCGqw5NFTY0q6i4pJfjYLD&#10;B6VZuvxKD5+t798up/2xkajU83R8X4HwNPp/8cOd6TB/Ec/h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gTJ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6" o:spid="_x0000_s1066" style="position:absolute;left:910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LUMIA&#10;AADdAAAADwAAAGRycy9kb3ducmV2LnhtbERP24rCMBB9X/Afwgi+ramLiFRjEaGiK8qu+gFDM7al&#10;zaQ02dr9eyMIvs3hXGeZ9KYWHbWutKxgMo5AEGdWl5wruF7SzzkI55E11pZJwT85SFaDjyXG2t75&#10;l7qzz0UIYRejgsL7JpbSZQUZdGPbEAfuZluDPsA2l7rFewg3tfyKopk0WHJoKLChTUFZdf4zCg5b&#10;Snfp/Jge9o3vptXP96mWqNRo2K8XIDz1/i1+uXc6zJ9FU3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Yt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27" o:spid="_x0000_s1067" style="position:absolute;left:915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y8MA&#10;AADdAAAADwAAAGRycy9kb3ducmV2LnhtbERP22rCQBB9L/gPywh9azYWKxJdpQgpqVKxqR8wZKdJ&#10;MDsbsmsS/74rCH2bw7nOejuaRvTUudqyglkUgyAurK65VHD+SV+WIJxH1thYJgU3crDdTJ7WmGg7&#10;8Df1uS9FCGGXoILK+zaR0hUVGXSRbYkD92s7gz7ArpS6wyGEm0a+xvFCGqw5NFTY0q6i4pJfjYLD&#10;B6VZuvxKD5+t7+eX0/7YSFTqeTq+r0B4Gv2/+OHOdJi/iN/g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0uy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28" o:spid="_x0000_s1068" style="position:absolute;left:9215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wvMEA&#10;AADdAAAADwAAAGRycy9kb3ducmV2LnhtbERP24rCMBB9X/Afwgi+rakiRapRRKi4yi5a/YChGdti&#10;MylNtta/N8LCvs3hXGe57k0tOmpdZVnBZByBIM6trrhQcL2kn3MQziNrrC2Tgic5WK8GH0tMtH3w&#10;mbrMFyKEsEtQQel9k0jp8pIMurFtiAN3s61BH2BbSN3iI4SbWk6jKJYGKw4NJTa0LSm/Z79GwXFH&#10;6T6df6fHr8Z3s/vp8FNLVGo07DcLEJ56/y/+c+91mB9HMby/CS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PsL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29" o:spid="_x0000_s1069" style="position:absolute;left:927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VJ8IA&#10;AADdAAAADwAAAGRycy9kb3ducmV2LnhtbERP24rCMBB9F/Yfwiz4pukuoqUaRRa6eEHx9gFDM7bF&#10;ZlKaWOvfbxYE3+ZwrjNbdKYSLTWutKzgaxiBIM6sLjlXcDmngxiE88gaK8uk4EkOFvOP3gwTbR98&#10;pPbkcxFC2CWooPC+TqR0WUEG3dDWxIG72sagD7DJpW7wEcJNJb+jaCwNlhwaCqzpp6DsdrobBdtf&#10;SldpvEu369q3o9ths68kKtX/7JZTEJ46/xa/3Csd5o+jC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xU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0" o:spid="_x0000_s1070" style="position:absolute;left:933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BVcYA&#10;AADdAAAADwAAAGRycy9kb3ducmV2LnhtbESP0WrCQBBF3wv+wzJC3+rGIiLRTSiFiFYqbewHDNlp&#10;EszOhuw2pn/feSj4NsO9c++ZXT65To00hNazgeUiAUVcedtybeDrUjxtQIWIbLHzTAZ+KUCezR52&#10;mFp/408ay1grCeGQooEmxj7VOlQNOQwL3xOL9u0Hh1HWodZ2wJuEu04/J8laO2xZGhrs6bWh6lr+&#10;OAOnPRWHYvNenI59HFfXj7dzp9GYx/n0sgUVaYp38//1wQr+OhFc+UZG0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yBV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31" o:spid="_x0000_s1071" style="position:absolute;left:9388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kzsIA&#10;AADdAAAADwAAAGRycy9kb3ducmV2LnhtbERP24rCMBB9F/Yfwiz4tqaKiFuNIkJFV1bc6gcMzdgW&#10;m0lpYq1/vxEE3+ZwrjNfdqYSLTWutKxgOIhAEGdWl5wrOJ+SrykI55E1VpZJwYMcLBcfvTnG2t75&#10;j9rU5yKEsItRQeF9HUvpsoIMuoGtiQN3sY1BH2CTS93gPYSbSo6iaCINlhwaCqxpXVB2TW9GwX5D&#10;yTaZ/ib7Xe3b8fX4c6gkKtX/7FYzEJ46/xa/3Fsd5k+ib3h+E0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CT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2" o:spid="_x0000_s1072" style="position:absolute;left:944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bjsUA&#10;AADdAAAADwAAAGRycy9kb3ducmV2LnhtbESP3WrCQBCF7wu+wzKCd3VjEZHoKiJE/KHFvwcYsmMS&#10;zM6G7Damb9+5KPRuhnPmnG+W697VqqM2VJ4NTMYJKOLc24oLA/db9j4HFSKyxdozGfihAOvV4G2J&#10;qfUvvlB3jYWSEA4pGihjbFKtQ16SwzD2DbFoD986jLK2hbYtviTc1fojSWbaYcXSUGJD25Ly5/Xb&#10;GTjtKNtn88/sdGhiN32ej1+1RmNGw36zABWpj//mv+u9FfzZRPjlGx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xu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33" o:spid="_x0000_s1073" style="position:absolute;left:9503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++FcEA&#10;AADdAAAADwAAAGRycy9kb3ducmV2LnhtbERP24rCMBB9F/yHMIJvmlZEpBplWah4QfGyHzA0s22x&#10;mZQm1vr3mwXBtzmc6yzXnalES40rLSuIxxEI4szqknMFP7d0NAfhPLLGyjIpeJGD9arfW2Ki7ZMv&#10;1F59LkIIuwQVFN7XiZQuK8igG9uaOHC/tjHoA2xyqRt8hnBTyUkUzaTBkkNDgTV9F5Tdrw+j4LCh&#10;dJvOj+lhV/t2ej/vT5VEpYaD7msBwlPnP+K3e6vD/Fkcw/834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/vh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4" o:spid="_x0000_s1074" style="position:absolute;left:956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gYsIA&#10;AADdAAAADwAAAGRycy9kb3ducmV2LnhtbERP24rCMBB9X/Afwgi+rakiIt2msggVV1G87AcMzWxb&#10;bCalydb690YQfJvDuU6y7E0tOmpdZVnBZByBIM6trrhQ8HvJPhcgnEfWWFsmBXdysEwHHwnG2t74&#10;RN3ZFyKEsItRQel9E0vp8pIMurFtiAP3Z1uDPsC2kLrFWwg3tZxG0VwarDg0lNjQqqT8ev43CnZr&#10;yjbZYp/tfhrfza7H7aGWqNRo2H9/gfDU+7f45d7oMH8+mcLzm3CC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LSBi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5" o:spid="_x0000_s1075" style="position:absolute;left:961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F+cEA&#10;AADdAAAADwAAAGRycy9kb3ducmV2LnhtbERP24rCMBB9F/yHMMK+aeoqItUoInRxVxRvHzA0Y1ts&#10;JqWJtfv3RhB8m8O5znzZmlI0VLvCsoLhIAJBnFpdcKbgck76UxDOI2ssLZOCf3KwXHQ7c4y1ffCR&#10;mpPPRAhhF6OC3PsqltKlORl0A1sRB+5qa4M+wDqTusZHCDel/I6iiTRYcGjIsaJ1TuntdDcKtj+U&#10;bJLpLtn+Vr4Z3w5/+1KiUl+9djUD4an1H/HbvdFh/mQ4gt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hhf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6" o:spid="_x0000_s1076" style="position:absolute;left:9676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gdjc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sMoX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iB2N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7" o:spid="_x0000_s1077" style="position:absolute;left:973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4Fs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mQ4ht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EuB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38" o:spid="_x0000_s1078" style="position:absolute;left:9791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mYcIA&#10;AADdAAAADwAAAGRycy9kb3ducmV2LnhtbERP24rCMBB9X/Afwgi+rakiRapRRKi4Ky5a/YChGdti&#10;MylNtnb/3gjCvs3hXGe57k0tOmpdZVnBZByBIM6trrhQcL2kn3MQziNrrC2Tgj9ysF4NPpaYaPvg&#10;M3WZL0QIYZeggtL7JpHS5SUZdGPbEAfuZluDPsC2kLrFRwg3tZxGUSwNVhwaSmxoW1J+z36NgsOO&#10;0n06P6aHr8Z3s/vp+6eWqNRo2G8WIDz1/l/8du91mB9PYnh9E0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FiZh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39" o:spid="_x0000_s1079" style="position:absolute;left:9849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+sIA&#10;AADdAAAADwAAAGRycy9kb3ducmV2LnhtbERP24rCMBB9F/yHMIJva6qIW6pRRKjoyoq3DxiasS02&#10;k9LE2v37zcKCb3M411msOlOJlhpXWlYwHkUgiDOrS84V3K7pRwzCeWSNlWVS8EMOVst+b4GJti8+&#10;U3vxuQgh7BJUUHhfJ1K6rCCDbmRr4sDdbWPQB9jkUjf4CuGmkpMomkmDJYeGAmvaFJQ9Lk+j4LCl&#10;dJfG3+lhX/t2+jh9HSuJSg0H3XoOwlPn3+J/906H+bPxJ/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oP6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0" o:spid="_x0000_s1080" style="position:absolute;left:9907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XiMUA&#10;AADdAAAADwAAAGRycy9kb3ducmV2LnhtbESP3WrCQBCF7wu+wzKCd3VjEZHoKiJE/KHFvwcYsmMS&#10;zM6G7Damb9+5KPRuhnPmnG+W697VqqM2VJ4NTMYJKOLc24oLA/db9j4HFSKyxdozGfihAOvV4G2J&#10;qfUvvlB3jYWSEA4pGihjbFKtQ16SwzD2DbFoD986jLK2hbYtviTc1fojSWbaYcXSUGJD25Ly5/Xb&#10;GTjtKNtn88/sdGhiN32ej1+1RmNGw36zABWpj//mv+u9FfzZRHDlGx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xReI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1" o:spid="_x0000_s1081" style="position:absolute;left:9964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yE8IA&#10;AADdAAAADwAAAGRycy9kb3ducmV2LnhtbERP24rCMBB9F/yHMMK+aaos4lajLELFVZS1+gFDM9sW&#10;m0lpYu3+vREE3+ZwrrNYdaYSLTWutKxgPIpAEGdWl5wruJyT4QyE88gaK8uk4J8crJb93gJjbe98&#10;ojb1uQgh7GJUUHhfx1K6rCCDbmRr4sD92cagD7DJpW7wHsJNJSdRNJUGSw4NBda0Lii7pjejYL+h&#10;ZJvMDsn+p/bt5/V3d6wkKvUx6L7nIDx1/i1+ubc6zJ+Ov+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bI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2" o:spid="_x0000_s1082" style="position:absolute;left:10022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/RM8UA&#10;AADdAAAADwAAAGRycy9kb3ducmV2LnhtbESP3WrCQBCF7wu+wzJC7+pGKSLRVUSI2EqLfw8wZMck&#10;mJ0N2TXGt3cuCr2b4Zw555vFqne16qgNlWcD41ECijj3tuLCwOWcfcxAhYhssfZMBp4UYLUcvC0w&#10;tf7BR+pOsVASwiFFA2WMTap1yEtyGEa+IRbt6luHUda20LbFh4S7Wk+SZKodViwNJTa0KSm/ne7O&#10;wH5L2S6b/WT7ryZ2n7fD92+t0Zj3Yb+eg4rUx3/z3/XOCv50IvzyjY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9E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3" o:spid="_x0000_s1083" style="position:absolute;left:10080;top:60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N0qMIA&#10;AADdAAAADwAAAGRycy9kb3ducmV2LnhtbERP24rCMBB9X/Afwgi+rakiIt2msggVV1G87AcMzWxb&#10;bCalydb690YQfJvDuU6y7E0tOmpdZVnBZByBIM6trrhQ8HvJPhcgnEfWWFsmBXdysEwHHwnG2t74&#10;RN3ZFyKEsItRQel9E0vp8pIMurFtiAP3Z1uDPsC2kLrFWwg3tZxG0VwarDg0lNjQqqT8ev43CnZr&#10;yjbZYp/tfhrfza7H7aGWqNRo2H9/gfDU+7f45d7oMH8+ncDzm3CCT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3So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(NB:</w:t>
      </w:r>
      <w:r>
        <w:rPr>
          <w:spacing w:val="2"/>
        </w:rPr>
        <w:t xml:space="preserve"> </w:t>
      </w:r>
      <w:r>
        <w:rPr>
          <w:spacing w:val="-1"/>
        </w:rPr>
        <w:t>l’indirizzo</w:t>
      </w:r>
      <w:r>
        <w:t xml:space="preserve"> </w:t>
      </w:r>
      <w:r>
        <w:rPr>
          <w:spacing w:val="-1"/>
        </w:rPr>
        <w:t>PEC</w:t>
      </w:r>
      <w:r>
        <w:t xml:space="preserve"> </w:t>
      </w:r>
      <w:r>
        <w:rPr>
          <w:spacing w:val="-1"/>
        </w:rPr>
        <w:t>deve</w:t>
      </w:r>
      <w:r>
        <w:t xml:space="preserve"> </w:t>
      </w:r>
      <w:r>
        <w:rPr>
          <w:spacing w:val="-1"/>
        </w:rPr>
        <w:t>essere</w:t>
      </w:r>
      <w:r>
        <w:rPr>
          <w:spacing w:val="-2"/>
        </w:rPr>
        <w:t xml:space="preserve"> </w:t>
      </w:r>
      <w:r>
        <w:rPr>
          <w:spacing w:val="-1"/>
        </w:rPr>
        <w:t>lo</w:t>
      </w:r>
      <w:r>
        <w:t xml:space="preserve"> </w:t>
      </w:r>
      <w:r>
        <w:rPr>
          <w:spacing w:val="-1"/>
        </w:rPr>
        <w:t>stesso</w:t>
      </w:r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il</w:t>
      </w:r>
      <w:r>
        <w:rPr>
          <w:spacing w:val="-3"/>
        </w:rPr>
        <w:t xml:space="preserve"> </w:t>
      </w:r>
      <w:r>
        <w:rPr>
          <w:spacing w:val="-1"/>
        </w:rPr>
        <w:t>quale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1"/>
        </w:rPr>
        <w:t>concorrente</w:t>
      </w:r>
      <w:r>
        <w:rPr>
          <w:spacing w:val="-2"/>
        </w:rPr>
        <w:t xml:space="preserve"> </w:t>
      </w:r>
      <w:r>
        <w:t>si è</w:t>
      </w:r>
      <w:r>
        <w:rPr>
          <w:spacing w:val="-2"/>
        </w:rPr>
        <w:t xml:space="preserve"> </w:t>
      </w:r>
      <w:r>
        <w:rPr>
          <w:spacing w:val="-1"/>
        </w:rPr>
        <w:t>registrato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piattaforma)</w:t>
      </w:r>
      <w:r>
        <w:rPr>
          <w:spacing w:val="77"/>
        </w:rP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Fiscale</w:t>
      </w:r>
      <w:r>
        <w:t xml:space="preserve"> </w:t>
      </w:r>
      <w:r>
        <w:rPr>
          <w:spacing w:val="-1"/>
        </w:rPr>
        <w:t>n.</w:t>
      </w:r>
      <w:r>
        <w:rPr>
          <w:spacing w:val="-1"/>
        </w:rPr>
        <w:tab/>
        <w:t>Partita</w:t>
      </w:r>
      <w:r>
        <w:rPr>
          <w:spacing w:val="-2"/>
        </w:rPr>
        <w:t xml:space="preserve"> </w:t>
      </w:r>
      <w:r>
        <w:t xml:space="preserve">IVA </w:t>
      </w:r>
      <w:r>
        <w:rPr>
          <w:spacing w:val="-1"/>
        </w:rPr>
        <w:t>n.</w: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3"/>
        <w:ind w:left="172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1" locked="0" layoutInCell="0" allowOverlap="1" wp14:anchorId="45AB6B62" wp14:editId="5C4370AE">
                <wp:simplePos x="0" y="0"/>
                <wp:positionH relativeFrom="page">
                  <wp:posOffset>1799590</wp:posOffset>
                </wp:positionH>
                <wp:positionV relativeFrom="paragraph">
                  <wp:posOffset>141605</wp:posOffset>
                </wp:positionV>
                <wp:extent cx="1662430" cy="22860"/>
                <wp:effectExtent l="0" t="0" r="0" b="0"/>
                <wp:wrapNone/>
                <wp:docPr id="1517" name="Group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2430" cy="22860"/>
                          <a:chOff x="2834" y="223"/>
                          <a:chExt cx="2618" cy="36"/>
                        </a:xfrm>
                      </wpg:grpSpPr>
                      <wps:wsp>
                        <wps:cNvPr id="1518" name="Freeform 745"/>
                        <wps:cNvSpPr>
                          <a:spLocks/>
                        </wps:cNvSpPr>
                        <wps:spPr bwMode="auto">
                          <a:xfrm>
                            <a:off x="2843" y="23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8 h 20"/>
                              <a:gd name="T2" fmla="*/ 7 w 20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8"/>
                                </a:moveTo>
                                <a:lnTo>
                                  <a:pt x="7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" name="Freeform 746"/>
                        <wps:cNvSpPr>
                          <a:spLocks/>
                        </wps:cNvSpPr>
                        <wps:spPr bwMode="auto">
                          <a:xfrm>
                            <a:off x="28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" name="Freeform 747"/>
                        <wps:cNvSpPr>
                          <a:spLocks/>
                        </wps:cNvSpPr>
                        <wps:spPr bwMode="auto">
                          <a:xfrm>
                            <a:off x="293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" name="Freeform 748"/>
                        <wps:cNvSpPr>
                          <a:spLocks/>
                        </wps:cNvSpPr>
                        <wps:spPr bwMode="auto">
                          <a:xfrm>
                            <a:off x="299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" name="Freeform 749"/>
                        <wps:cNvSpPr>
                          <a:spLocks/>
                        </wps:cNvSpPr>
                        <wps:spPr bwMode="auto">
                          <a:xfrm>
                            <a:off x="305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" name="Freeform 750"/>
                        <wps:cNvSpPr>
                          <a:spLocks/>
                        </wps:cNvSpPr>
                        <wps:spPr bwMode="auto">
                          <a:xfrm>
                            <a:off x="311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" name="Freeform 751"/>
                        <wps:cNvSpPr>
                          <a:spLocks/>
                        </wps:cNvSpPr>
                        <wps:spPr bwMode="auto">
                          <a:xfrm>
                            <a:off x="316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5" name="Freeform 752"/>
                        <wps:cNvSpPr>
                          <a:spLocks/>
                        </wps:cNvSpPr>
                        <wps:spPr bwMode="auto">
                          <a:xfrm>
                            <a:off x="322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" name="Freeform 753"/>
                        <wps:cNvSpPr>
                          <a:spLocks/>
                        </wps:cNvSpPr>
                        <wps:spPr bwMode="auto">
                          <a:xfrm>
                            <a:off x="328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" name="Freeform 754"/>
                        <wps:cNvSpPr>
                          <a:spLocks/>
                        </wps:cNvSpPr>
                        <wps:spPr bwMode="auto">
                          <a:xfrm>
                            <a:off x="334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" name="Freeform 755"/>
                        <wps:cNvSpPr>
                          <a:spLocks/>
                        </wps:cNvSpPr>
                        <wps:spPr bwMode="auto">
                          <a:xfrm>
                            <a:off x="339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" name="Freeform 756"/>
                        <wps:cNvSpPr>
                          <a:spLocks/>
                        </wps:cNvSpPr>
                        <wps:spPr bwMode="auto">
                          <a:xfrm>
                            <a:off x="345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" name="Freeform 757"/>
                        <wps:cNvSpPr>
                          <a:spLocks/>
                        </wps:cNvSpPr>
                        <wps:spPr bwMode="auto">
                          <a:xfrm>
                            <a:off x="351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" name="Freeform 758"/>
                        <wps:cNvSpPr>
                          <a:spLocks/>
                        </wps:cNvSpPr>
                        <wps:spPr bwMode="auto">
                          <a:xfrm>
                            <a:off x="357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" name="Freeform 759"/>
                        <wps:cNvSpPr>
                          <a:spLocks/>
                        </wps:cNvSpPr>
                        <wps:spPr bwMode="auto">
                          <a:xfrm>
                            <a:off x="362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" name="Freeform 760"/>
                        <wps:cNvSpPr>
                          <a:spLocks/>
                        </wps:cNvSpPr>
                        <wps:spPr bwMode="auto">
                          <a:xfrm>
                            <a:off x="368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" name="Freeform 761"/>
                        <wps:cNvSpPr>
                          <a:spLocks/>
                        </wps:cNvSpPr>
                        <wps:spPr bwMode="auto">
                          <a:xfrm>
                            <a:off x="374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" name="Freeform 762"/>
                        <wps:cNvSpPr>
                          <a:spLocks/>
                        </wps:cNvSpPr>
                        <wps:spPr bwMode="auto">
                          <a:xfrm>
                            <a:off x="380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" name="Freeform 763"/>
                        <wps:cNvSpPr>
                          <a:spLocks/>
                        </wps:cNvSpPr>
                        <wps:spPr bwMode="auto">
                          <a:xfrm>
                            <a:off x="385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" name="Freeform 764"/>
                        <wps:cNvSpPr>
                          <a:spLocks/>
                        </wps:cNvSpPr>
                        <wps:spPr bwMode="auto">
                          <a:xfrm>
                            <a:off x="391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" name="Freeform 765"/>
                        <wps:cNvSpPr>
                          <a:spLocks/>
                        </wps:cNvSpPr>
                        <wps:spPr bwMode="auto">
                          <a:xfrm>
                            <a:off x="397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" name="Freeform 766"/>
                        <wps:cNvSpPr>
                          <a:spLocks/>
                        </wps:cNvSpPr>
                        <wps:spPr bwMode="auto">
                          <a:xfrm>
                            <a:off x="403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" name="Freeform 767"/>
                        <wps:cNvSpPr>
                          <a:spLocks/>
                        </wps:cNvSpPr>
                        <wps:spPr bwMode="auto">
                          <a:xfrm>
                            <a:off x="408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" name="Freeform 768"/>
                        <wps:cNvSpPr>
                          <a:spLocks/>
                        </wps:cNvSpPr>
                        <wps:spPr bwMode="auto">
                          <a:xfrm>
                            <a:off x="414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" name="Freeform 769"/>
                        <wps:cNvSpPr>
                          <a:spLocks/>
                        </wps:cNvSpPr>
                        <wps:spPr bwMode="auto">
                          <a:xfrm>
                            <a:off x="420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" name="Freeform 770"/>
                        <wps:cNvSpPr>
                          <a:spLocks/>
                        </wps:cNvSpPr>
                        <wps:spPr bwMode="auto">
                          <a:xfrm>
                            <a:off x="426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" name="Freeform 771"/>
                        <wps:cNvSpPr>
                          <a:spLocks/>
                        </wps:cNvSpPr>
                        <wps:spPr bwMode="auto">
                          <a:xfrm>
                            <a:off x="431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5" name="Freeform 772"/>
                        <wps:cNvSpPr>
                          <a:spLocks/>
                        </wps:cNvSpPr>
                        <wps:spPr bwMode="auto">
                          <a:xfrm>
                            <a:off x="437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" name="Freeform 773"/>
                        <wps:cNvSpPr>
                          <a:spLocks/>
                        </wps:cNvSpPr>
                        <wps:spPr bwMode="auto">
                          <a:xfrm>
                            <a:off x="443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" name="Freeform 774"/>
                        <wps:cNvSpPr>
                          <a:spLocks/>
                        </wps:cNvSpPr>
                        <wps:spPr bwMode="auto">
                          <a:xfrm>
                            <a:off x="449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" name="Freeform 775"/>
                        <wps:cNvSpPr>
                          <a:spLocks/>
                        </wps:cNvSpPr>
                        <wps:spPr bwMode="auto">
                          <a:xfrm>
                            <a:off x="455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9" name="Freeform 776"/>
                        <wps:cNvSpPr>
                          <a:spLocks/>
                        </wps:cNvSpPr>
                        <wps:spPr bwMode="auto">
                          <a:xfrm>
                            <a:off x="460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" name="Freeform 777"/>
                        <wps:cNvSpPr>
                          <a:spLocks/>
                        </wps:cNvSpPr>
                        <wps:spPr bwMode="auto">
                          <a:xfrm>
                            <a:off x="466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" name="Freeform 778"/>
                        <wps:cNvSpPr>
                          <a:spLocks/>
                        </wps:cNvSpPr>
                        <wps:spPr bwMode="auto">
                          <a:xfrm>
                            <a:off x="472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" name="Freeform 779"/>
                        <wps:cNvSpPr>
                          <a:spLocks/>
                        </wps:cNvSpPr>
                        <wps:spPr bwMode="auto">
                          <a:xfrm>
                            <a:off x="478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" name="Freeform 780"/>
                        <wps:cNvSpPr>
                          <a:spLocks/>
                        </wps:cNvSpPr>
                        <wps:spPr bwMode="auto">
                          <a:xfrm>
                            <a:off x="483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" name="Freeform 781"/>
                        <wps:cNvSpPr>
                          <a:spLocks/>
                        </wps:cNvSpPr>
                        <wps:spPr bwMode="auto">
                          <a:xfrm>
                            <a:off x="489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" name="Freeform 782"/>
                        <wps:cNvSpPr>
                          <a:spLocks/>
                        </wps:cNvSpPr>
                        <wps:spPr bwMode="auto">
                          <a:xfrm>
                            <a:off x="495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6" name="Freeform 783"/>
                        <wps:cNvSpPr>
                          <a:spLocks/>
                        </wps:cNvSpPr>
                        <wps:spPr bwMode="auto">
                          <a:xfrm>
                            <a:off x="501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7" name="Freeform 784"/>
                        <wps:cNvSpPr>
                          <a:spLocks/>
                        </wps:cNvSpPr>
                        <wps:spPr bwMode="auto">
                          <a:xfrm>
                            <a:off x="506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8" name="Freeform 785"/>
                        <wps:cNvSpPr>
                          <a:spLocks/>
                        </wps:cNvSpPr>
                        <wps:spPr bwMode="auto">
                          <a:xfrm>
                            <a:off x="512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" name="Freeform 786"/>
                        <wps:cNvSpPr>
                          <a:spLocks/>
                        </wps:cNvSpPr>
                        <wps:spPr bwMode="auto">
                          <a:xfrm>
                            <a:off x="518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" name="Freeform 787"/>
                        <wps:cNvSpPr>
                          <a:spLocks/>
                        </wps:cNvSpPr>
                        <wps:spPr bwMode="auto">
                          <a:xfrm>
                            <a:off x="524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" name="Freeform 788"/>
                        <wps:cNvSpPr>
                          <a:spLocks/>
                        </wps:cNvSpPr>
                        <wps:spPr bwMode="auto">
                          <a:xfrm>
                            <a:off x="529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" name="Freeform 789"/>
                        <wps:cNvSpPr>
                          <a:spLocks/>
                        </wps:cNvSpPr>
                        <wps:spPr bwMode="auto">
                          <a:xfrm>
                            <a:off x="535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" name="Freeform 790"/>
                        <wps:cNvSpPr>
                          <a:spLocks/>
                        </wps:cNvSpPr>
                        <wps:spPr bwMode="auto">
                          <a:xfrm>
                            <a:off x="541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4" o:spid="_x0000_s1026" style="position:absolute;margin-left:141.7pt;margin-top:11.15pt;width:130.9pt;height:1.8pt;z-index:-251680768;mso-position-horizontal-relative:page" coordorigin="2834,223" coordsize="2618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" o:allowincell="f">
                <v:shape id="Freeform 745" o:spid="_x0000_s1027" style="position:absolute;left:2843;top:233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z3OMMA&#10;AADdAAAADwAAAGRycy9kb3ducmV2LnhtbESPzUrEQAzH74LvMETw5k5XUKTu7FKVhV5UXH2A0Ilt&#10;cSZTZ+K2+vTmIHhLyP/jl81uicEcKZcxsYP1qgJD3CU/cu/g7XV/cQOmCLLHkJgcfFOB3fb0ZIO1&#10;TzO/0PEgvdEQLjU6GESm2trSDRSxrNJErLf3lCOKrrm3PuOs4THYy6q6thFH1oYBJ7ofqPs4fEXt&#10;vWue949t//AZpC0h5fnpRxrnzs+W5haM0CL/4j936xX/aq24+o2OY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z3OMMAAADdAAAADwAAAAAAAAAAAAAAAACYAgAAZHJzL2Rv&#10;d25yZXYueG1sUEsFBgAAAAAEAAQA9QAAAIgDAAAAAA==&#10;" path="m,8r7,e" filled="f" strokeweight=".33158mm">
                  <v:path arrowok="t" o:connecttype="custom" o:connectlocs="0,8;7,8" o:connectangles="0,0"/>
                </v:shape>
                <v:shape id="Freeform 746" o:spid="_x0000_s1028" style="position:absolute;left:28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zTb8IA&#10;AADdAAAADwAAAGRycy9kb3ducmV2LnhtbERP24rCMBB9F/yHMIJvmiruol2jiFDxgqLufsDQzLbF&#10;ZlKaWLt/bxYE3+ZwrjNftqYUDdWusKxgNIxAEKdWF5wp+PlOBlMQziNrLC2Tgj9ysFx0O3OMtX3w&#10;hZqrz0QIYRejgtz7KpbSpTkZdENbEQfu19YGfYB1JnWNjxBuSjmOok9psODQkGNF65zS2/VuFBw2&#10;lGyT6TE57CrfTG7n/amUqFS/166+QHhq/Vv8cm91mP8xmsH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NN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7" o:spid="_x0000_s1029" style="position:absolute;left:293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qwT8UA&#10;AADdAAAADwAAAGRycy9kb3ducmV2LnhtbESP0WrCQBBF3wv+wzJC3+qmUotEVylCxCoVtf2AITsm&#10;wexsyG5j/HvnQfBthnvn3jPzZe9q1VEbKs8G3kcJKOLc24oLA3+/2dsUVIjIFmvPZOBGAZaLwcsc&#10;U+uvfKTuFAslIRxSNFDG2KRah7wkh2HkG2LRzr51GGVtC21bvEq4q/U4ST61w4qlocSGViXll9O/&#10;M7BbU7bJpj/Z7ruJ3cflsN3XGo15HfZfM1CR+vg0P643VvAnY+GX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+rB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48" o:spid="_x0000_s1030" style="position:absolute;left:299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YV1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+n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hX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49" o:spid="_x0000_s1031" style="position:absolute;left:305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SLo8IA&#10;AADdAAAADwAAAGRycy9kb3ducmV2LnhtbERP24rCMBB9F/Yfwgj7pqllFalGkYUuXljx9gFDM7bF&#10;ZlKabK1/b4QF3+ZwrjNfdqYSLTWutKxgNIxAEGdWl5wruJzTwRSE88gaK8uk4EEOlouP3hwTbe98&#10;pPbkcxFC2CWooPC+TqR0WUEG3dDWxIG72sagD7DJpW7wHsJNJeMomkiDJYeGAmv6Lii7nf6Mgt0P&#10;pet0+pvuNrVvv26H7b6SqNRnv1vNQHjq/Fv8717rMH8cx/D6Jp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Iu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0" o:spid="_x0000_s1032" style="position:absolute;left:311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uOMIA&#10;AADdAAAADwAAAGRycy9kb3ducmV2LnhtbERP24rCMBB9X/Afwgi+aaruilSjyEIXLyjePmBoxrbY&#10;TEoTa/fvzYKwb3M415kvW1OKhmpXWFYwHEQgiFOrC84UXC9JfwrCeWSNpWVS8EsOlovOxxxjbZ98&#10;oubsMxFC2MWoIPe+iqV0aU4G3cBWxIG72dqgD7DOpK7xGcJNKUdRNJEGCw4NOVb0nVN6Pz+Mgt0P&#10;Jetkuk92m8o3n/fj9lBKVKrXbVczEJ5a/y9+u9c6zP8ajeH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C4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1" o:spid="_x0000_s1033" style="position:absolute;left:316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G2TM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/2c4gv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Btk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52" o:spid="_x0000_s1034" style="position:absolute;left:322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T18MA&#10;AADdAAAADwAAAGRycy9kb3ducmV2LnhtbERP22rCQBB9F/oPyxR8q5sGU0LqKkWIRKXS2n7AkJ0m&#10;wexsyK5J/PtuoeDbHM51VpvJtGKg3jWWFTwvIhDEpdUNVwq+v/KnFITzyBpby6TgRg4264fZCjNt&#10;R/6k4ewrEULYZaig9r7LpHRlTQbdwnbEgfuxvUEfYF9J3eMYwk0r4yh6kQYbDg01drStqbycr0bB&#10;cUd5kafv+XHf+WF5+TicWolKzR+nt1cQniZ/F/+7Cx3mJ3EC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0T1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53" o:spid="_x0000_s1035" style="position:absolute;left:328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+NoM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t3gB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+No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54" o:spid="_x0000_s1036" style="position:absolute;left:334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MoO8IA&#10;AADdAAAADwAAAGRycy9kb3ducmV2LnhtbERP24rCMBB9X/Afwgi+aaq4q1SjyEIXLyjePmBoxrbY&#10;TEoTa/fvzYKwb3M415kvW1OKhmpXWFYwHEQgiFOrC84UXC9JfwrCeWSNpWVS8EsOlovOxxxjbZ98&#10;oubsMxFC2MWoIPe+iqV0aU4G3cBWxIG72dqgD7DOpK7xGcJNKUdR9CUNFhwacqzoO6f0fn4YBbsf&#10;StbJdJ/sNpVvxvfj9lBKVKrXbVczEJ5a/y9+u9c6zP8cTe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yg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5" o:spid="_x0000_s1037" style="position:absolute;left:339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y8ScUA&#10;AADdAAAADwAAAGRycy9kb3ducmV2LnhtbESP0WrCQBBF3wv+wzJC3+qmUotEVylCxCoVtf2AITsm&#10;wexsyG5j/HvnQfBthnvn3jPzZe9q1VEbKs8G3kcJKOLc24oLA3+/2dsUVIjIFmvPZOBGAZaLwcsc&#10;U+uvfKTuFAslIRxSNFDG2KRah7wkh2HkG2LRzr51GGVtC21bvEq4q/U4ST61w4qlocSGViXll9O/&#10;M7BbU7bJpj/Z7ruJ3cflsN3XGo15HfZfM1CR+vg0P643VvAnY8GVb2QE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Lx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56" o:spid="_x0000_s1038" style="position:absolute;left:345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AZ0sQA&#10;AADdAAAADwAAAGRycy9kb3ducmV2LnhtbERP22rCQBB9L/gPyxT6pptKW2zMKlJIiRXFRj9gyI5J&#10;MDsbsmuS/n23IPRtDuc6yXo0jeipc7VlBc+zCARxYXXNpYLzKZ0uQDiPrLGxTAp+yMF6NXlIMNZ2&#10;4G/qc1+KEMIuRgWV920spSsqMuhmtiUO3MV2Bn2AXSl1h0MIN42cR9GbNFhzaKiwpY+Kimt+Mwp2&#10;n5Rm6WKf7rat71+ux69DI1Gpp8dxswThafT/4rs702H+6/wd/r4JJ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AGdLEAAAA3QAAAA8AAAAAAAAAAAAAAAAAmAIAAGRycy9k&#10;b3ducmV2LnhtbFBLBQYAAAAABAAEAPUAAACJAwAAAAA=&#10;" path="m,8r28,e" filled="f" strokeweight=".33158mm">
                  <v:path arrowok="t" o:connecttype="custom" o:connectlocs="0,8;28,8" o:connectangles="0,0"/>
                </v:shape>
                <v:shape id="Freeform 757" o:spid="_x0000_s1039" style="position:absolute;left:351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MmksUA&#10;AADdAAAADwAAAGRycy9kb3ducmV2LnhtbESP3WrCQBCF7wu+wzKCd3Vj/5DoKlJIsYrFvwcYsmMS&#10;zM6G7BrTt+9cCL2b4Zw555v5sne16qgNlWcDk3ECijj3tuLCwPmUPU9BhYhssfZMBn4pwHIxeJpj&#10;av2dD9QdY6EkhEOKBsoYm1TrkJfkMIx9QyzaxbcOo6xtoW2Ldwl3tX5Jkg/tsGJpKLGhz5Ly6/Hm&#10;DGy/KFtn0122/W5i93bdb35qjcaMhv1qBipSH//Nj+u1Ffz3V+GX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ya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58" o:spid="_x0000_s1040" style="position:absolute;left:357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+DCcIA&#10;AADdAAAADwAAAGRycy9kb3ducmV2LnhtbERP24rCMBB9X/Afwgi+aep6QapRROjirijePmBoxrbY&#10;TEqTrfXvN4Kwb3M411msWlOKhmpXWFYwHEQgiFOrC84UXC9JfwbCeWSNpWVS8CQHq2XnY4Gxtg8+&#10;UXP2mQgh7GJUkHtfxVK6NCeDbmAr4sDdbG3QB1hnUtf4COGmlJ9RNJUGCw4NOVa0ySm9n3+Ngt0X&#10;Jdtktk9235Vvxvfjz6GUqFSv267nIDy1/l/8dm91mD8ZDeH1TTh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b4M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59" o:spid="_x0000_s1041" style="position:absolute;left:362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0dfsIA&#10;AADdAAAADwAAAGRycy9kb3ducmV2LnhtbERP24rCMBB9X/Afwgi+aaruilSjyEIXLyjePmBoxrbY&#10;TEoTa/fvzYKwb3M415kvW1OKhmpXWFYwHEQgiFOrC84UXC9JfwrCeWSNpWVS8EsOlovOxxxjbZ98&#10;oubsMxFC2MWoIPe+iqV0aU4G3cBWxIG72dqgD7DOpK7xGcJNKUdRNJEGCw4NOVb0nVN6Pz+Mgt0P&#10;Jetkuk92m8o3n/fj9lBKVKrXbVczEJ5a/y9+u9c6zP8aj+Dvm3C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1+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0" o:spid="_x0000_s1042" style="position:absolute;left:368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G45cIA&#10;AADdAAAADwAAAGRycy9kb3ducmV2LnhtbERP24rCMBB9F/yHMMK+ralXpBpFhC5eUHbd/YChGdti&#10;MylNrPXvjbDg2xzOdRar1pSiodoVlhUM+hEI4tTqgjMFf7/J5wyE88gaS8uk4EEOVstuZ4Gxtnf+&#10;oebsMxFC2MWoIPe+iqV0aU4GXd9WxIG72NqgD7DOpK7xHsJNKYdRNJUGCw4NOVa0ySm9nm9GweGL&#10;km0yOyaHXeWb8fV7fyolKvXRa9dzEJ5a/xb/u7c6zJ+MRvD6Jpw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bjl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1" o:spid="_x0000_s1043" style="position:absolute;left:374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gkc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P9zPIG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CCR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2" o:spid="_x0000_s1044" style="position:absolute;left:380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FCsIA&#10;AADdAAAADwAAAGRycy9kb3ducmV2LnhtbERP24rCMBB9F/yHMIJva+p6QapRZKHiBWXX3Q8YmrEt&#10;NpPSxFr/3ggLvs3hXGexak0pGqpdYVnBcBCBIE6tLjhT8PebfMxAOI+ssbRMCh7kYLXsdhYYa3vn&#10;H2rOPhMhhF2MCnLvq1hKl+Zk0A1sRRy4i60N+gDrTOoa7yHclPIziqbSYMGhIceKvnJKr+ebUXDY&#10;ULJNZsfksKt8M75+70+lRKX6vXY9B+Gp9W/xv3urw/zJaAK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IUK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3" o:spid="_x0000_s1045" style="position:absolute;left:385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Ybfc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P85mcL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ht9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4" o:spid="_x0000_s1046" style="position:absolute;left:391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+5sMA&#10;AADdAAAADwAAAGRycy9kb3ducmV2LnhtbERP22rCQBB9L/gPywi+6cZarcRsRAoRW1Gs7QcM2TEJ&#10;ZmdDdo3p33cLQt/mcK6TrHtTi45aV1lWMJ1EIIhzqysuFHx/ZeMlCOeRNdaWScEPOVing6cEY23v&#10;/End2RcihLCLUUHpfRNL6fKSDLqJbYgDd7GtQR9gW0jd4j2Em1o+R9FCGqw4NJTY0FtJ+fV8Mwr2&#10;W8p22fKQ7d8b371cTx/HWqJSo2G/WYHw1Pt/8cO902H+fPYKf9+EE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q+5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65" o:spid="_x0000_s1047" style="position:absolute;left:397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UqlMUA&#10;AADdAAAADwAAAGRycy9kb3ducmV2LnhtbESP3WrCQBCF7wu+wzKCd3Vj/5DoKlJIsYrFvwcYsmMS&#10;zM6G7BrTt+9cCL2b4Zw555v5sne16qgNlWcDk3ECijj3tuLCwPmUPU9BhYhssfZMBn4pwHIxeJpj&#10;av2dD9QdY6EkhEOKBsoYm1TrkJfkMIx9QyzaxbcOo6xtoW2Ldwl3tX5Jkg/tsGJpKLGhz5Ly6/Hm&#10;DGy/KFtn0122/W5i93bdb35qjcaMhv1qBipSH//Nj+u1Ffz3V8GVb2QE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Sq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66" o:spid="_x0000_s1048" style="position:absolute;left:403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PD8IA&#10;AADdAAAADwAAAGRycy9kb3ducmV2LnhtbERP22rCQBB9L/gPywi+1Y3aikZXESFFK4q3DxiyYxLM&#10;zobsNqZ/7xaEvs3hXGe+bE0pGqpdYVnBoB+BIE6tLjhTcL0k7xMQziNrLC2Tgl9ysFx03uYYa/vg&#10;EzVnn4kQwi5GBbn3VSylS3My6Pq2Ig7czdYGfYB1JnWNjxBuSjmMorE0WHBoyLGidU7p/fxjFOy+&#10;KNkkk32y21a++bgfvw+lRKV63XY1A+Gp9f/il3ujw/zP0RT+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Y8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7" o:spid="_x0000_s1049" style="position:absolute;left:408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V78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hvM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VX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68" o:spid="_x0000_s1050" style="position:absolute;left:414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nwd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9n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fB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69" o:spid="_x0000_s1051" style="position:absolute;left:420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uA8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/2c0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7bg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70" o:spid="_x0000_s1052" style="position:absolute;left:426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LmM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P9zMo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8u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1" o:spid="_x0000_s1053" style="position:absolute;left:431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5T7M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X9M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5T7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72" o:spid="_x0000_s1054" style="position:absolute;left:437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2d8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mQ8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S9n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73" o:spid="_x0000_s1055" style="position:absolute;left:443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oAM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j/ki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BoA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74" o:spid="_x0000_s1056" style="position:absolute;left:449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Nm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8m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M2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5" o:spid="_x0000_s1057" style="position:absolute;left:455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NZ6c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hvM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U1n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76" o:spid="_x0000_s1058" style="position:absolute;left:460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/8cs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4N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/x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7" o:spid="_x0000_s1059" style="position:absolute;left:466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zDMsYA&#10;AADdAAAADwAAAGRycy9kb3ducmV2LnhtbESP0WrCQBBF3wv9h2UKfasbSy0S3QQppGil0qofMGTH&#10;JJidDdltjH/feRB8m+HeuffMMh9dqwbqQ+PZwHSSgCIuvW24MnA8FC9zUCEiW2w9k4ErBcizx4cl&#10;ptZf+JeGfayUhHBI0UAdY5dqHcqaHIaJ74hFO/neYZS1r7Tt8SLhrtWvSfKuHTYsDTV29FFTed7/&#10;OQPbTyrWxfy72G66OLydf752rUZjnp/G1QJUpDHezbfrtRX82Uz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zDMs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78" o:spid="_x0000_s1060" style="position:absolute;left:472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BmqcIA&#10;AADdAAAADwAAAGRycy9kb3ducmV2LnhtbERP24rCMBB9F/yHMIJva6roUqpRRKjoyoq3DxiasS02&#10;k9LE2v37zcKCb3M411msOlOJlhpXWlYwHkUgiDOrS84V3K7pRwzCeWSNlWVS8EMOVst+b4GJti8+&#10;U3vxuQgh7BJUUHhfJ1K6rCCDbmRr4sDdbWPQB9jkUjf4CuGmkpMo+pQGSw4NBda0KSh7XJ5GwWFL&#10;6S6Nv9PDvvbt9HH6OlYSlRoOuvUchKfOv8X/7p0O82ezM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Ga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79" o:spid="_x0000_s1061" style="position:absolute;left:478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43sMA&#10;AADdAAAADwAAAGRycy9kb3ducmV2LnhtbERP22rCQBB9F/oPyxR8q5sGU0LqKkWIRKXS2n7AkJ0m&#10;wexsyK5J/PtuoeDbHM51VpvJtGKg3jWWFTwvIhDEpdUNVwq+v/KnFITzyBpby6TgRg4264fZCjNt&#10;R/6k4ewrEULYZaig9r7LpHRlTQbdwnbEgfuxvUEfYF9J3eMYwk0r4yh6kQYbDg01drStqbycr0bB&#10;cUd5kafv+XHf+WF5+TicWolKzR+nt1cQniZ/F/+7Cx3mJ0kM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L43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80" o:spid="_x0000_s1062" style="position:absolute;left:483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5dRcIA&#10;AADdAAAADwAAAGRycy9kb3ducmV2LnhtbERP24rCMBB9F/yHMIJva+p6QapRZKHiBWXX3Q8YmrEt&#10;NpPSxFr/3ggLvs3hXGexak0pGqpdYVnBcBCBIE6tLjhT8PebfMxAOI+ssbRMCh7kYLXsdhYYa3vn&#10;H2rOPhMhhF2MCnLvq1hKl+Zk0A1sRRy4i60N+gDrTOoa7yHclPIziqbSYMGhIceKvnJKr+ebUXDY&#10;ULJNZsfksKt8M75+70+lRKX6vXY9B+Gp9W/xv3urw/zJZASv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l1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1" o:spid="_x0000_s1063" style="position:absolute;left:489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fFMc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mQyhv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HxTH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2" o:spid="_x0000_s1064" style="position:absolute;left:495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gqsIA&#10;AADdAAAADwAAAGRycy9kb3ducmV2LnhtbERP24rCMBB9F/yHMMK+aapYka5RFqHirihe9gOGZrYt&#10;NpPSxNr9eyMIvs3hXGex6kwlWmpcaVnBeBSBIM6sLjlX8HtJh3MQziNrrCyTgn9ysFr2ewtMtL3z&#10;idqzz0UIYZeggsL7OpHSZQUZdCNbEwfuzzYGfYBNLnWD9xBuKjmJopk0WHJoKLCmdUHZ9XwzCnYb&#10;SrfpfJ/uvmvfTq/Hn0MlUamPQff1CcJT59/il3urw/w4ju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2C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3" o:spid="_x0000_s1065" style="position:absolute;left:501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+3cEA&#10;AADdAAAADwAAAGRycy9kb3ducmV2LnhtbERP24rCMBB9F/yHMIJvmioq0jWKCBUvKOruBwzNbFts&#10;JqWJtf69WVjwbQ7nOotVa0rRUO0KywpGwwgEcWp1wZmCn+9kMAfhPLLG0jIpeJGD1bLbWWCs7ZOv&#10;1Nx8JkIIuxgV5N5XsZQuzcmgG9qKOHC/tjboA6wzqWt8hnBTynEUzaTBgkNDjhVtckrvt4dRcNxS&#10;skvmp+S4r3wzuV8O51KiUv1eu/4C4an1H/G/e6fD/Ol0Bn/fhB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Z/t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4" o:spid="_x0000_s1066" style="position:absolute;left:506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bRsIA&#10;AADdAAAADwAAAGRycy9kb3ducmV2LnhtbERP24rCMBB9X/Afwgi+aaroKtUoIlS8oOy6+wFDM7bF&#10;ZlKaWOvfmwVh3+ZwrrNYtaYUDdWusKxgOIhAEKdWF5wp+P1J+jMQziNrLC2Tgic5WC07HwuMtX3w&#10;NzUXn4kQwi5GBbn3VSylS3My6Aa2Ig7c1dYGfYB1JnWNjxBuSjmKok9psODQkGNFm5zS2+VuFBy3&#10;lOyS2Sk57ivfjG9fh3MpUalet13PQXhq/b/47d7pMH8ymcLfN+EE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tG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5" o:spid="_x0000_s1067" style="position:absolute;left:512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PNMYA&#10;AADdAAAADwAAAGRycy9kb3ducmV2LnhtbESP0WrCQBBF3wv9h2UKfasbSy0S3QQppGil0qofMGTH&#10;JJidDdltjH/feRB8m+HeuffMMh9dqwbqQ+PZwHSSgCIuvW24MnA8FC9zUCEiW2w9k4ErBcizx4cl&#10;ptZf+JeGfayUhHBI0UAdY5dqHcqaHIaJ74hFO/neYZS1r7Tt8SLhrtWvSfKuHTYsDTV29FFTed7/&#10;OQPbTyrWxfy72G66OLydf752rUZjnp/G1QJUpDHezbfrtRX82Ux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rPNM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786" o:spid="_x0000_s1068" style="position:absolute;left:518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qr8IA&#10;AADdAAAADwAAAGRycy9kb3ducmV2LnhtbERP24rCMBB9X/Afwgi+aarool2jiFDxgqLufsDQzLbF&#10;ZlKaWOvfmwVh3+ZwrjNftqYUDdWusKxgOIhAEKdWF5wp+PlO+lMQziNrLC2Tgic5WC46H3OMtX3w&#10;hZqrz0QIYRejgtz7KpbSpTkZdANbEQfu19YGfYB1JnWNjxBuSjmKok9psODQkGNF65zS2/VuFBw2&#10;lGyT6TE57CrfjG/n/amUqFSv266+QHhq/b/47d7qMH8ymcHf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mq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87" o:spid="_x0000_s1069" style="position:absolute;left:524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Jj8UA&#10;AADdAAAADwAAAGRycy9kb3ducmV2LnhtbESP0WrCQBBF34X+wzKFvunGUkWiq0ghYhWlVT9gyI5J&#10;MDsbsmtM/77zUPBthnvn3jOLVe9q1VEbKs8GxqMEFHHubcWFgcs5G85AhYhssfZMBn4pwGr5Mlhg&#10;av2Df6g7xUJJCIcUDZQxNqnWIS/JYRj5hli0q28dRlnbQtsWHxLuav2eJFPtsGJpKLGhz5Ly2+nu&#10;DOw3lG2z2SHbfzWx+7h97461RmPeXvv1HFSkPj7N/9dbK/iTqfDL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Am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88" o:spid="_x0000_s1070" style="position:absolute;left:529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ysFM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ngyhN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crB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89" o:spid="_x0000_s1071" style="position:absolute;left:535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yY8MA&#10;AADdAAAADwAAAGRycy9kb3ducmV2LnhtbERP22rCQBB9L/Qflin0TTcNrYToKkWIpAalVT9gyI5J&#10;MDsbstsk/n23UOjbHM51VpvJtGKg3jWWFbzMIxDEpdUNVwou52yWgHAeWWNrmRTcycFm/fiwwlTb&#10;kb9oOPlKhBB2KSqove9SKV1Zk0E3tx1x4K62N+gD7CupexxDuGllHEULabDh0FBjR9uaytvp2ygo&#10;dpTlWXLIio/OD6+3z/2xlajU89P0vgThafL/4j93rsP8t0UMv9+EE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4yY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90" o:spid="_x0000_s1072" style="position:absolute;left:541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KX+MIA&#10;AADdAAAADwAAAGRycy9kb3ducmV2LnhtbERP24rCMBB9F/yHMIJvmqq7Il2jiFDxguK6+wFDM7bF&#10;ZlKaWLt/bxYE3+ZwrjNftqYUDdWusKxgNIxAEKdWF5wp+P1JBjMQziNrLC2Tgj9ysFx0O3OMtX3w&#10;NzUXn4kQwi5GBbn3VSylS3My6Ia2Ig7c1dYGfYB1JnWNjxBuSjmOoqk0WHBoyLGidU7p7XI3Cg4b&#10;SrbJ7JgcdpVvPm7n/amUqFS/166+QHhq/Vv8cm91mP85ncD/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pf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0" allowOverlap="1" wp14:anchorId="2246BA80" wp14:editId="0E6D7A93">
                <wp:simplePos x="0" y="0"/>
                <wp:positionH relativeFrom="page">
                  <wp:posOffset>4638675</wp:posOffset>
                </wp:positionH>
                <wp:positionV relativeFrom="paragraph">
                  <wp:posOffset>141605</wp:posOffset>
                </wp:positionV>
                <wp:extent cx="1786255" cy="22860"/>
                <wp:effectExtent l="0" t="0" r="0" b="0"/>
                <wp:wrapNone/>
                <wp:docPr id="1467" name="Group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22860"/>
                          <a:chOff x="7305" y="223"/>
                          <a:chExt cx="2813" cy="36"/>
                        </a:xfrm>
                      </wpg:grpSpPr>
                      <wps:wsp>
                        <wps:cNvPr id="1468" name="Freeform 792"/>
                        <wps:cNvSpPr>
                          <a:spLocks/>
                        </wps:cNvSpPr>
                        <wps:spPr bwMode="auto">
                          <a:xfrm>
                            <a:off x="731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" name="Freeform 793"/>
                        <wps:cNvSpPr>
                          <a:spLocks/>
                        </wps:cNvSpPr>
                        <wps:spPr bwMode="auto">
                          <a:xfrm>
                            <a:off x="737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" name="Freeform 794"/>
                        <wps:cNvSpPr>
                          <a:spLocks/>
                        </wps:cNvSpPr>
                        <wps:spPr bwMode="auto">
                          <a:xfrm>
                            <a:off x="743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" name="Freeform 795"/>
                        <wps:cNvSpPr>
                          <a:spLocks/>
                        </wps:cNvSpPr>
                        <wps:spPr bwMode="auto">
                          <a:xfrm>
                            <a:off x="748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" name="Freeform 796"/>
                        <wps:cNvSpPr>
                          <a:spLocks/>
                        </wps:cNvSpPr>
                        <wps:spPr bwMode="auto">
                          <a:xfrm>
                            <a:off x="754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" name="Freeform 797"/>
                        <wps:cNvSpPr>
                          <a:spLocks/>
                        </wps:cNvSpPr>
                        <wps:spPr bwMode="auto">
                          <a:xfrm>
                            <a:off x="760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" name="Freeform 798"/>
                        <wps:cNvSpPr>
                          <a:spLocks/>
                        </wps:cNvSpPr>
                        <wps:spPr bwMode="auto">
                          <a:xfrm>
                            <a:off x="766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" name="Freeform 799"/>
                        <wps:cNvSpPr>
                          <a:spLocks/>
                        </wps:cNvSpPr>
                        <wps:spPr bwMode="auto">
                          <a:xfrm>
                            <a:off x="771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" name="Freeform 800"/>
                        <wps:cNvSpPr>
                          <a:spLocks/>
                        </wps:cNvSpPr>
                        <wps:spPr bwMode="auto">
                          <a:xfrm>
                            <a:off x="777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" name="Freeform 801"/>
                        <wps:cNvSpPr>
                          <a:spLocks/>
                        </wps:cNvSpPr>
                        <wps:spPr bwMode="auto">
                          <a:xfrm>
                            <a:off x="783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" name="Freeform 802"/>
                        <wps:cNvSpPr>
                          <a:spLocks/>
                        </wps:cNvSpPr>
                        <wps:spPr bwMode="auto">
                          <a:xfrm>
                            <a:off x="789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" name="Freeform 803"/>
                        <wps:cNvSpPr>
                          <a:spLocks/>
                        </wps:cNvSpPr>
                        <wps:spPr bwMode="auto">
                          <a:xfrm>
                            <a:off x="794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" name="Freeform 804"/>
                        <wps:cNvSpPr>
                          <a:spLocks/>
                        </wps:cNvSpPr>
                        <wps:spPr bwMode="auto">
                          <a:xfrm>
                            <a:off x="800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" name="Freeform 805"/>
                        <wps:cNvSpPr>
                          <a:spLocks/>
                        </wps:cNvSpPr>
                        <wps:spPr bwMode="auto">
                          <a:xfrm>
                            <a:off x="806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" name="Freeform 806"/>
                        <wps:cNvSpPr>
                          <a:spLocks/>
                        </wps:cNvSpPr>
                        <wps:spPr bwMode="auto">
                          <a:xfrm>
                            <a:off x="812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" name="Freeform 807"/>
                        <wps:cNvSpPr>
                          <a:spLocks/>
                        </wps:cNvSpPr>
                        <wps:spPr bwMode="auto">
                          <a:xfrm>
                            <a:off x="81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" name="Freeform 808"/>
                        <wps:cNvSpPr>
                          <a:spLocks/>
                        </wps:cNvSpPr>
                        <wps:spPr bwMode="auto">
                          <a:xfrm>
                            <a:off x="823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" name="Freeform 809"/>
                        <wps:cNvSpPr>
                          <a:spLocks/>
                        </wps:cNvSpPr>
                        <wps:spPr bwMode="auto">
                          <a:xfrm>
                            <a:off x="829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" name="Freeform 810"/>
                        <wps:cNvSpPr>
                          <a:spLocks/>
                        </wps:cNvSpPr>
                        <wps:spPr bwMode="auto">
                          <a:xfrm>
                            <a:off x="835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" name="Freeform 811"/>
                        <wps:cNvSpPr>
                          <a:spLocks/>
                        </wps:cNvSpPr>
                        <wps:spPr bwMode="auto">
                          <a:xfrm>
                            <a:off x="840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" name="Freeform 812"/>
                        <wps:cNvSpPr>
                          <a:spLocks/>
                        </wps:cNvSpPr>
                        <wps:spPr bwMode="auto">
                          <a:xfrm>
                            <a:off x="846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Freeform 813"/>
                        <wps:cNvSpPr>
                          <a:spLocks/>
                        </wps:cNvSpPr>
                        <wps:spPr bwMode="auto">
                          <a:xfrm>
                            <a:off x="852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" name="Freeform 814"/>
                        <wps:cNvSpPr>
                          <a:spLocks/>
                        </wps:cNvSpPr>
                        <wps:spPr bwMode="auto">
                          <a:xfrm>
                            <a:off x="858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" name="Freeform 815"/>
                        <wps:cNvSpPr>
                          <a:spLocks/>
                        </wps:cNvSpPr>
                        <wps:spPr bwMode="auto">
                          <a:xfrm>
                            <a:off x="863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" name="Freeform 816"/>
                        <wps:cNvSpPr>
                          <a:spLocks/>
                        </wps:cNvSpPr>
                        <wps:spPr bwMode="auto">
                          <a:xfrm>
                            <a:off x="869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" name="Freeform 817"/>
                        <wps:cNvSpPr>
                          <a:spLocks/>
                        </wps:cNvSpPr>
                        <wps:spPr bwMode="auto">
                          <a:xfrm>
                            <a:off x="875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" name="Freeform 818"/>
                        <wps:cNvSpPr>
                          <a:spLocks/>
                        </wps:cNvSpPr>
                        <wps:spPr bwMode="auto">
                          <a:xfrm>
                            <a:off x="881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" name="Freeform 819"/>
                        <wps:cNvSpPr>
                          <a:spLocks/>
                        </wps:cNvSpPr>
                        <wps:spPr bwMode="auto">
                          <a:xfrm>
                            <a:off x="887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" name="Freeform 820"/>
                        <wps:cNvSpPr>
                          <a:spLocks/>
                        </wps:cNvSpPr>
                        <wps:spPr bwMode="auto">
                          <a:xfrm>
                            <a:off x="892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" name="Freeform 821"/>
                        <wps:cNvSpPr>
                          <a:spLocks/>
                        </wps:cNvSpPr>
                        <wps:spPr bwMode="auto">
                          <a:xfrm>
                            <a:off x="898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" name="Freeform 822"/>
                        <wps:cNvSpPr>
                          <a:spLocks/>
                        </wps:cNvSpPr>
                        <wps:spPr bwMode="auto">
                          <a:xfrm>
                            <a:off x="904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" name="Freeform 823"/>
                        <wps:cNvSpPr>
                          <a:spLocks/>
                        </wps:cNvSpPr>
                        <wps:spPr bwMode="auto">
                          <a:xfrm>
                            <a:off x="9100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" name="Freeform 824"/>
                        <wps:cNvSpPr>
                          <a:spLocks/>
                        </wps:cNvSpPr>
                        <wps:spPr bwMode="auto">
                          <a:xfrm>
                            <a:off x="915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" name="Freeform 825"/>
                        <wps:cNvSpPr>
                          <a:spLocks/>
                        </wps:cNvSpPr>
                        <wps:spPr bwMode="auto">
                          <a:xfrm>
                            <a:off x="9215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" name="Freeform 826"/>
                        <wps:cNvSpPr>
                          <a:spLocks/>
                        </wps:cNvSpPr>
                        <wps:spPr bwMode="auto">
                          <a:xfrm>
                            <a:off x="927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" name="Freeform 827"/>
                        <wps:cNvSpPr>
                          <a:spLocks/>
                        </wps:cNvSpPr>
                        <wps:spPr bwMode="auto">
                          <a:xfrm>
                            <a:off x="933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" name="Freeform 828"/>
                        <wps:cNvSpPr>
                          <a:spLocks/>
                        </wps:cNvSpPr>
                        <wps:spPr bwMode="auto">
                          <a:xfrm>
                            <a:off x="9388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" name="Freeform 829"/>
                        <wps:cNvSpPr>
                          <a:spLocks/>
                        </wps:cNvSpPr>
                        <wps:spPr bwMode="auto">
                          <a:xfrm>
                            <a:off x="944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" name="Freeform 830"/>
                        <wps:cNvSpPr>
                          <a:spLocks/>
                        </wps:cNvSpPr>
                        <wps:spPr bwMode="auto">
                          <a:xfrm>
                            <a:off x="9503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" name="Freeform 831"/>
                        <wps:cNvSpPr>
                          <a:spLocks/>
                        </wps:cNvSpPr>
                        <wps:spPr bwMode="auto">
                          <a:xfrm>
                            <a:off x="956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" name="Freeform 832"/>
                        <wps:cNvSpPr>
                          <a:spLocks/>
                        </wps:cNvSpPr>
                        <wps:spPr bwMode="auto">
                          <a:xfrm>
                            <a:off x="961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" name="Freeform 833"/>
                        <wps:cNvSpPr>
                          <a:spLocks/>
                        </wps:cNvSpPr>
                        <wps:spPr bwMode="auto">
                          <a:xfrm>
                            <a:off x="9676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" name="Freeform 834"/>
                        <wps:cNvSpPr>
                          <a:spLocks/>
                        </wps:cNvSpPr>
                        <wps:spPr bwMode="auto">
                          <a:xfrm>
                            <a:off x="973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" name="Freeform 835"/>
                        <wps:cNvSpPr>
                          <a:spLocks/>
                        </wps:cNvSpPr>
                        <wps:spPr bwMode="auto">
                          <a:xfrm>
                            <a:off x="9791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" name="Freeform 836"/>
                        <wps:cNvSpPr>
                          <a:spLocks/>
                        </wps:cNvSpPr>
                        <wps:spPr bwMode="auto">
                          <a:xfrm>
                            <a:off x="984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" name="Freeform 837"/>
                        <wps:cNvSpPr>
                          <a:spLocks/>
                        </wps:cNvSpPr>
                        <wps:spPr bwMode="auto">
                          <a:xfrm>
                            <a:off x="9907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" name="Freeform 838"/>
                        <wps:cNvSpPr>
                          <a:spLocks/>
                        </wps:cNvSpPr>
                        <wps:spPr bwMode="auto">
                          <a:xfrm>
                            <a:off x="9964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" name="Freeform 839"/>
                        <wps:cNvSpPr>
                          <a:spLocks/>
                        </wps:cNvSpPr>
                        <wps:spPr bwMode="auto">
                          <a:xfrm>
                            <a:off x="10022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" name="Freeform 840"/>
                        <wps:cNvSpPr>
                          <a:spLocks/>
                        </wps:cNvSpPr>
                        <wps:spPr bwMode="auto">
                          <a:xfrm>
                            <a:off x="10079" y="233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1" o:spid="_x0000_s1026" style="position:absolute;margin-left:365.25pt;margin-top:11.15pt;width:140.65pt;height:1.8pt;z-index:-251679744;mso-position-horizontal-relative:page" coordorigin="7305,223" coordsize="2813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" o:allowincell="f">
                <v:shape id="Freeform 792" o:spid="_x0000_s1027" style="position:absolute;left:731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KFM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izueDK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wo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93" o:spid="_x0000_s1028" style="position:absolute;left:737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uvj8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mg8hf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Lr4/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94" o:spid="_x0000_s1029" style="position:absolute;left:743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Qz8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izd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JD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795" o:spid="_x0000_s1030" style="position:absolute;left:748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1VM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s8W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5DV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96" o:spid="_x0000_s1031" style="position:absolute;left:754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arI8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f/Q7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2qy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797" o:spid="_x0000_s1032" style="position:absolute;left:760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OuM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kOo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g64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798" o:spid="_x0000_s1033" style="position:absolute;left:766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OWzM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07c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OWz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799" o:spid="_x0000_s1034" style="position:absolute;left:771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8zV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0HcP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zN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0" o:spid="_x0000_s1035" style="position:absolute;left:777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2tIMEA&#10;AADdAAAADwAAAGRycy9kb3ducmV2LnhtbERP24rCMBB9X/Afwgi+aaqISjWKCF10RfH2AUMztsVm&#10;Upps7f69EYR9m8O5zmLVmlI0VLvCsoLhIAJBnFpdcKbgdk36MxDOI2ssLZOCP3KwWna+Fhhr++Qz&#10;NRefiRDCLkYFufdVLKVLczLoBrYiDtzd1gZ9gHUmdY3PEG5KOYqiiTRYcGjIsaJNTunj8msU7L8p&#10;2SazQ7LfVb4ZP04/x1KiUr1uu56D8NT6f/HHvdVh/ng6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NrS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1" o:spid="_x0000_s1036" style="position:absolute;left:783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Iu8MA&#10;AADdAAAADwAAAGRycy9kb3ducmV2LnhtbERP22rCQBB9L/gPywi+NRslVEldRYSUqFQ07QcM2WkS&#10;zM6G7DbGv+8WCn2bw7nOejuaVgzUu8aygnkUgyAurW64UvD5kT2vQDiPrLG1TAoe5GC7mTytMdX2&#10;zlcaCl+JEMIuRQW1910qpStrMugi2xEH7sv2Bn2AfSV1j/cQblq5iOMXabDh0FBjR/uaylvxbRSc&#10;3ijLs9V7djp0fkhul+O5lajUbDruXkF4Gv2/+M+d6zA/WS7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EIu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02" o:spid="_x0000_s1037" style="position:absolute;left:789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6cycUA&#10;AADdAAAADwAAAGRycy9kb3ducmV2LnhtbESP3WrCQBCF7wu+wzKCd3WjSCvRVURI0UrFvwcYsmMS&#10;zM6G7Damb9+5KPRuhnPmnG+W697VqqM2VJ4NTMYJKOLc24oLA7dr9joHFSKyxdozGfihAOvV4GWJ&#10;qfVPPlN3iYWSEA4pGihjbFKtQ16SwzD2DbFod986jLK2hbYtPiXc1XqaJG/aYcXSUGJD25Lyx+Xb&#10;GTh8ULbL5l/ZYd/EbvY4fR5rjcaMhv1mASpSH//Nf9c7K/izd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pzJ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3" o:spid="_x0000_s1038" style="position:absolute;left:794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I5Us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RZAa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jl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4" o:spid="_x0000_s1039" style="position:absolute;left:800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3g6M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5Kvz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eDo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05" o:spid="_x0000_s1040" style="position:absolute;left:806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Fc8EA&#10;AADdAAAADwAAAGRycy9kb3ducmV2LnhtbERP24rCMBB9F/yHMIJvmioipRplWah4QdnV/YChmW2L&#10;zaQ0sda/N4Lg2xzOdZbrzlSipcaVlhVMxhEI4szqknMFf5d0FINwHlljZZkUPMjBetXvLTHR9s6/&#10;1J59LkIIuwQVFN7XiZQuK8igG9uaOHD/tjHoA2xyqRu8h3BTyWkUzaXBkkNDgTV9F5Rdzzej4LCh&#10;dJvGx/Swq307u/7sT5VEpYaD7msBwlPnP+K3e6vD/Fk8gdc34QS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xRX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6" o:spid="_x0000_s1041" style="position:absolute;left:812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PbBMIA&#10;AADdAAAADwAAAGRycy9kb3ducmV2LnhtbERP24rCMBB9X/Afwgi+rakiUqpRloWKF1y07gcMzWxb&#10;bCalibX+vRGEfZvDuc5y3ZtadNS6yrKCyTgCQZxbXXGh4PeSfsYgnEfWWFsmBQ9ysF4NPpaYaHvn&#10;M3WZL0QIYZeggtL7JpHS5SUZdGPbEAfuz7YGfYBtIXWL9xBuajmNork0WHFoKLGh75Lya3YzCg4b&#10;SrdpfEwPu8Z3s+tp/1NLVGo07L8WIDz1/l/8dm91mD+Lp/D6Jpw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49s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07" o:spid="_x0000_s1042" style="position:absolute;left:81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9+n8MA&#10;AADdAAAADwAAAGRycy9kb3ducmV2LnhtbERP22qDQBB9L/Qflgn0rVnTShGbTSgFi40k5NIPGNyp&#10;StxZcbdq/j4bCPRtDuc6y/VkWjFQ7xrLChbzCARxaXXDlYKfU/acgHAeWWNrmRRcyMF69fiwxFTb&#10;kQ80HH0lQgi7FBXU3neplK6syaCb2444cL+2N+gD7CupexxDuGnlSxS9SYMNh4YaO/qsqTwf/4yC&#10;4ouyPEu2WfHd+SE+7ze7VqJST7Pp4x2Ep8n/i+/uXIf5cfIKt2/CC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9+n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08" o:spid="_x0000_s1043" style="position:absolute;left:823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bm68EA&#10;AADdAAAADwAAAGRycy9kb3ducmV2LnhtbERP24rCMBB9F/yHMMK+abpSpHSNIgsVXVFcdz9gaMa2&#10;2ExKE2v9eyMIvs3hXGe+7E0tOmpdZVnB5yQCQZxbXXGh4P8vGycgnEfWWFsmBXdysFwMB3NMtb3x&#10;L3UnX4gQwi5FBaX3TSqly0sy6Ca2IQ7c2bYGfYBtIXWLtxBuajmNopk0WHFoKLGh75Lyy+lqFOzW&#10;lG2yZJ/tto3v4svx51BLVOpj1K++QHjq/Vv8cm90mB8nMTy/C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G5uv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09" o:spid="_x0000_s1044" style="position:absolute;left:829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pDcMMA&#10;AADdAAAADwAAAGRycy9kb3ducmV2LnhtbERP3WrCMBS+F/YO4Qi7s6nDSemMMgYdOtmYdQ9waM7a&#10;YnJSmqzWtzfCwLvz8f2e1Wa0RgzU+9axgnmSgiCunG65VvBzLGYZCB+QNRrHpOBCHjbrh8kKc+3O&#10;fKChDLWIIexzVNCE0OVS+qohiz5xHXHkfl1vMUTY11L3eI7h1sinNF1Kiy3HhgY7emuoOpV/VsH+&#10;nYptkX0W+10XhsXp++PLSFTqcTq+voAINIa7+N+91XH+InuG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pDc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0" o:spid="_x0000_s1045" style="position:absolute;left:835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jdB8MA&#10;AADdAAAADwAAAGRycy9kb3ducmV2LnhtbERP22rCQBB9L/gPywi+1Y0lSIiuUgoRL1ha7QcM2WkS&#10;3J0N2W0S/75bEPo2h3Od9Xa0RvTU+caxgsU8AUFcOt1wpeDrWjxnIHxA1mgck4I7edhuJk9rzLUb&#10;+JP6S6hEDGGfo4I6hDaX0pc1WfRz1xJH7tt1FkOEXSV1h0MMt0a+JMlSWmw4NtTY0ltN5e3yYxWc&#10;dlTsi+xcnA5t6NPbx/HdSFRqNh1fVyACjeFf/HDvdZyfZkv4+y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jdB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1" o:spid="_x0000_s1046" style="position:absolute;left:840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R4nMMA&#10;AADdAAAADwAAAGRycy9kb3ducmV2LnhtbERP3WrCMBS+F/YO4Qi7s6lDZumMMgYdOtmYdQ9waM7a&#10;YnJSmqzWtzfCwLvz8f2e1Wa0RgzU+9axgnmSgiCunG65VvBzLGYZCB+QNRrHpOBCHjbrh8kKc+3O&#10;fKChDLWIIexzVNCE0OVS+qohiz5xHXHkfl1vMUTY11L3eI7h1sinNH2WFluODQ129NZQdSr/rIL9&#10;OxXbIvss9rsuDIvT98eXkajU43R8fQERaAx38b97q+P8RbaE2zfxB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R4n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12" o:spid="_x0000_s1047" style="position:absolute;left:846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vs7sUA&#10;AADdAAAADwAAAGRycy9kb3ducmV2LnhtbESP0WrCQBBF3wv+wzKCb3VjkRKiq4gQ0YqlVT9gyI5J&#10;MDsbstuY/n3nQejbDPfOvWeW68E1qqcu1J4NzKYJKOLC25pLA9dL/pqCChHZYuOZDPxSgPVq9LLE&#10;zPoHf1N/jqWSEA4ZGqhibDOtQ1GRwzD1LbFoN985jLJ2pbYdPiTcNfotSd61w5qlocKWthUV9/OP&#10;M3DcUb7P01N+PLSxn9+/Pj4bjcZMxsNmASrSEP/Nz+u9Ffx5Krj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C+z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13" o:spid="_x0000_s1048" style="position:absolute;left:852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JdcIA&#10;AADdAAAADwAAAGRycy9kb3ducmV2LnhtbERP24rCMBB9F/yHMMK+aboi0q1GWYSKu6K46gcMzdgW&#10;m0lpYu3+vREE3+ZwrjNfdqYSLTWutKzgcxSBIM6sLjlXcD6lwxiE88gaK8uk4J8cLBf93hwTbe/8&#10;R+3R5yKEsEtQQeF9nUjpsoIMupGtiQN3sY1BH2CTS93gPYSbSo6jaCoNlhwaCqxpVVB2Pd6Mgu2a&#10;0k0a79LtT+3byfXwu68kKvUx6L5nIDx1/i1+uTc6zJ/EX/D8Jp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0l1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4" o:spid="_x0000_s1049" style="position:absolute;left:858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2Nc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Cnc+GX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HY1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15" o:spid="_x0000_s1050" style="position:absolute;left:863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jTr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J9+ju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6NO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6" o:spid="_x0000_s1051" style="position:absolute;left:869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pN2c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+eje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k3Z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7" o:spid="_x0000_s1052" style="position:absolute;left:875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oQ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kNoa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duhC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8" o:spid="_x0000_s1053" style="position:absolute;left:881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9wNs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X48i+H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3A2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19" o:spid="_x0000_s1054" style="position:absolute;left:887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Vrc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oNob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09Wt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20" o:spid="_x0000_s1055" style="position:absolute;left:892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FL2sEA&#10;AADdAAAADwAAAGRycy9kb3ducmV2LnhtbERP24rCMBB9X/Afwgi+aeoiotUoInRxFcXbBwzN2Bab&#10;SWli7f69EYR9m8O5znzZmlI0VLvCsoLhIAJBnFpdcKbgekn6ExDOI2ssLZOCP3KwXHS+5hhr++QT&#10;NWefiRDCLkYFufdVLKVLczLoBrYiDtzN1gZ9gHUmdY3PEG5K+R1FY2mw4NCQY0XrnNL7+WEU7H4o&#10;2SSTfbL7rXwzuh+3h1KiUr1uu5qB8NT6f/HHvdFh/mg6hvc34QS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BS9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21" o:spid="_x0000_s1056" style="position:absolute;left:898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3uQcIA&#10;AADdAAAADwAAAGRycy9kb3ducmV2LnhtbERP24rCMBB9F/yHMMK+rakiXrpGEaGLFxR19wOGZrYt&#10;NpPSxFr/3ggLvs3hXGe+bE0pGqpdYVnBoB+BIE6tLjhT8PuTfE5BOI+ssbRMCh7kYLnoduYYa3vn&#10;MzUXn4kQwi5GBbn3VSylS3My6Pq2Ig7cn60N+gDrTOoa7yHclHIYRWNpsODQkGNF65zS6+VmFOy/&#10;Kdkk00Oy31a+GV1Pu2MpUamPXrv6AuGp9W/xv3ujw/zRbAKv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e5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22" o:spid="_x0000_s1057" style="position:absolute;left:904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6M8UA&#10;AADdAAAADwAAAGRycy9kb3ducmV2LnhtbESP0WrCQBBF3wv+wzKCb3VjkaLRVYqQopWKtX7AkJ0m&#10;wexsyK4x/r3zIPRthnvn3jPLde9q1VEbKs8GJuMEFHHubcWFgfNv9joDFSKyxdozGbhTgPVq8LLE&#10;1Pob/1B3ioWSEA4pGihjbFKtQ16SwzD2DbFof751GGVtC21bvEm4q/VbkrxrhxVLQ4kNbUrKL6er&#10;M7D/pGybzb6z/a6J3fRy/DrUGo0ZDfuPBahIffw3P6+3VvCnc8GVb2QE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noz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23" o:spid="_x0000_s1058" style="position:absolute;left:9100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fqMMA&#10;AADdAAAADwAAAGRycy9kb3ducmV2LnhtbERP22rCQBB9L/gPywi+NRslFE1dRYSUqFQ07QcM2WkS&#10;zM6G7DbGv+8WCn2bw7nOejuaVgzUu8aygnkUgyAurW64UvD5kT0vQTiPrLG1TAoe5GC7mTytMdX2&#10;zlcaCl+JEMIuRQW1910qpStrMugi2xEH7sv2Bn2AfSV1j/cQblq5iOMXabDh0FBjR/uaylvxbRSc&#10;3ijLs+V7djp0fkhul+O5lajUbDruXkF4Gv2/+M+d6zA/Wa3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7fq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4" o:spid="_x0000_s1059" style="position:absolute;left:915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/sL8YA&#10;AADdAAAADwAAAGRycy9kb3ducmV2LnhtbESPzWrDQAyE74W8w6JAb806JS3BydqEgEva0NL8PIDw&#10;KraJV2u8G8d9++pQ6E1iRjOf1vnoWjVQHxrPBuazBBRx6W3DlYHzqXhaggoR2WLrmQz8UIA8mzys&#10;MbX+zgcajrFSEsIhRQN1jF2qdShrchhmviMW7eJ7h1HWvtK2x7uEu1Y/J8mrdtiwNNTY0bam8nq8&#10;OQP7Nyp2xfKz2L93cVhcvz++Wo3GPE7HzQpUpDH+m/+ud1bwXxLhl2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/sL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25" o:spid="_x0000_s1060" style="position:absolute;left:9215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JtMEA&#10;AADdAAAADwAAAGRycy9kb3ducmV2LnhtbERP24rCMBB9X/Afwgi+aaq4ItUoIlR0xWW9fMDQjG2x&#10;mZQm1vr3RhD2bQ7nOvNla0rRUO0KywqGgwgEcWp1wZmCyznpT0E4j6yxtEwKnuRgueh8zTHW9sFH&#10;ak4+EyGEXYwKcu+rWEqX5mTQDWxFHLirrQ36AOtM6hofIdyUchRFE2mw4NCQY0XrnNLb6W4U7DeU&#10;bJPpIdnvKt+Mb38/v6VEpXrddjUD4an1/+KPe6vD/O9oCO9vwgl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DSb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26" o:spid="_x0000_s1061" style="position:absolute;left:927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Xw8MA&#10;AADdAAAADwAAAGRycy9kb3ducmV2LnhtbERP22rCQBB9F/oPyxR8azYNWiS6SimkRMXSpn7AkJ0m&#10;wexsyG5j/HtXEHybw7nOajOaVgzUu8aygtcoBkFcWt1wpeD4m70sQDiPrLG1TAou5GCzfpqsMNX2&#10;zD80FL4SIYRdigpq77tUSlfWZNBFtiMO3J/tDfoA+0rqHs8h3LQyieM3abDh0FBjRx81lafi3yjY&#10;f1KWZ4tDtt92fpidvndfrUSlps/j+xKEp9E/xHd3rsP8eZzA7Ztwgl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HXw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7" o:spid="_x0000_s1062" style="position:absolute;left:933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yWMMA&#10;AADdAAAADwAAAGRycy9kb3ducmV2LnhtbERP22rCQBB9F/yHZQTf6qZVi8SsUgoptkFpUz9gyE6T&#10;YHY2ZLdJ/PuuUPBtDuc6yX40jeipc7VlBY+LCARxYXXNpYLzd/qwAeE8ssbGMim4koP9bjpJMNZ2&#10;4C/qc1+KEMIuRgWV920spSsqMugWtiUO3I/tDPoAu1LqDocQbhr5FEXP0mDNoaHCll4rKi75r1GQ&#10;vVF6SDfHNHtvfb+6fH6cGolKzWfjyxaEp9Hfxf/ugw7z19ES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1y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8" o:spid="_x0000_s1063" style="position:absolute;left:9388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qLMMA&#10;AADdAAAADwAAAGRycy9kb3ducmV2LnhtbERP22rCQBB9F/yHZQTfmo0lFomuUoSUqLS0qR8wZKdJ&#10;MDsbsmuMf98tFHybw7nOZjeaVgzUu8aygkUUgyAurW64UnD+zp5WIJxH1thaJgV3crDbTicbTLW9&#10;8RcNha9ECGGXooLa+y6V0pU1GXSR7YgD92N7gz7AvpK6x1sIN618juMXabDh0FBjR/uayktxNQpO&#10;b5Tl2eo9Ox06PySXz+NHK1Gp+Wx8XYPwNPqH+N+d6zB/GS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TqL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29" o:spid="_x0000_s1064" style="position:absolute;left:944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Pt8IA&#10;AADdAAAADwAAAGRycy9kb3ducmV2LnhtbERP24rCMBB9F/Yfwiz4pukuKqUaRRa6eEHx9gFDM7bF&#10;ZlKaWOvfbxYE3+ZwrjNbdKYSLTWutKzgaxiBIM6sLjlXcDmngxiE88gaK8uk4EkOFvOP3gwTbR98&#10;pPbkcxFC2CWooPC+TqR0WUEG3dDWxIG72sagD7DJpW7wEcJNJb+jaCINlhwaCqzpp6DsdrobBdtf&#10;SldpvEu369q3o9ths68kKtX/7JZTEJ46/xa/3Csd5o+jMfx/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E+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0" o:spid="_x0000_s1065" style="position:absolute;left:9503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rRwMMA&#10;AADdAAAADwAAAGRycy9kb3ducmV2LnhtbERP22rCQBB9L/gPywh9azYWKxJdpQgpqVKxqR8wZKdJ&#10;MDsbsmsS/74rCH2bw7nOejuaRvTUudqyglkUgyAurK65VHD+SV+WIJxH1thYJgU3crDdTJ7WmGg7&#10;8Df1uS9FCGGXoILK+zaR0hUVGXSRbYkD92s7gz7ArpS6wyGEm0a+xvFCGqw5NFTY0q6i4pJfjYLD&#10;B6VZuvxKD5+t7+eX0/7YSFTqeTq+r0B4Gv2/+OHOdJj/Fi/g/k04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rRw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1" o:spid="_x0000_s1066" style="position:absolute;left:956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0W8MA&#10;AADdAAAADwAAAGRycy9kb3ducmV2LnhtbERP22rCQBB9F/yHZQTf6qZFrcSsUgoptkFpUz9gyE6T&#10;YHY2ZLdJ/PuuUPBtDuc6yX40jeipc7VlBY+LCARxYXXNpYLzd/qwAeE8ssbGMim4koP9bjpJMNZ2&#10;4C/qc1+KEMIuRgWV920spSsqMugWtiUO3I/tDPoAu1LqDocQbhr5FEVrabDm0FBhS68VFZf81yjI&#10;3ig9pJtjmr23vl9ePj9OjUSl5rPxZQvC0+jv4n/3QYf5q+gZbt+EE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Z0W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2" o:spid="_x0000_s1067" style="position:absolute;left:961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gKcYA&#10;AADdAAAADwAAAGRycy9kb3ducmV2LnhtbESPzWrDQAyE74W8w6JAb806JS3BydqEgEva0NL8PIDw&#10;KraJV2u8G8d9++pQ6E1iRjOf1vnoWjVQHxrPBuazBBRx6W3DlYHzqXhaggoR2WLrmQz8UIA8mzys&#10;MbX+zgcajrFSEsIhRQN1jF2qdShrchhmviMW7eJ7h1HWvtK2x7uEu1Y/J8mrdtiwNNTY0bam8nq8&#10;OQP7Nyp2xfKz2L93cVhcvz++Wo3GPE7HzQpUpDH+m/+ud1bwXxLBlW9kBJ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ngK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33" o:spid="_x0000_s1068" style="position:absolute;left:9676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VFssMA&#10;AADdAAAADwAAAGRycy9kb3ducmV2LnhtbERP22rCQBB9L/Qflin0TTctVTTNKiKkaEOLxn7AkJ0m&#10;wexsyK5J/PuuIPRtDuc6yXo0jeipc7VlBS/TCARxYXXNpYKfUzpZgHAeWWNjmRRcycF69fiQYKzt&#10;wEfqc1+KEMIuRgWV920spSsqMuimtiUO3K/tDPoAu1LqDocQbhr5GkVzabDm0FBhS9uKinN+MQqy&#10;D0p36eIrzfat79/Oh8/vRqJSz0/j5h2Ep9H/i+/unQ7zZ9ESbt+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VFs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4" o:spid="_x0000_s1069" style="position:absolute;left:973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68sUA&#10;AADdAAAADwAAAGRycy9kb3ducmV2LnhtbESP3WrCQBCF7wu+wzJC7+rGYotEVxEhxSoV/x5gyI5J&#10;MDsbsmuMb9+5KPRuhnPmnG/my97VqqM2VJ4NjEcJKOLc24oLA5dz9jYFFSKyxdozGXhSgOVi8DLH&#10;1PoHH6k7xUJJCIcUDZQxNqnWIS/JYRj5hli0q28dRlnbQtsWHxLuav2eJJ/aYcXSUGJD65Ly2+nu&#10;DOy+KNtk059s993EbnI7bPe1RmNeh/1qBipSH//Nf9cbK/gfY+GX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nr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35" o:spid="_x0000_s1070" style="position:absolute;left:9791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rfacMA&#10;AADdAAAADwAAAGRycy9kb3ducmV2LnhtbERP22rCQBB9F/yHZYS+6SallZC6SilEtKGlxn7AkJ0m&#10;wexsyK5J/PtuoeDbHM51NrvJtGKg3jWWFcSrCARxaXXDlYLvc7ZMQDiPrLG1TApu5GC3nc82mGo7&#10;8omGwlcihLBLUUHtfZdK6cqaDLqV7YgD92N7gz7AvpK6xzGEm1Y+RtFaGmw4NNTY0VtN5aW4GgX5&#10;nrJDlnxk+bHzw9Pl6/2zlajUw2J6fQHhafJ38b/7oMP85ziG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rfa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36" o:spid="_x0000_s1071" style="position:absolute;left:984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BHs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nU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EEe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7" o:spid="_x0000_s1072" style="position:absolute;left:9907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khcIA&#10;AADdAAAADwAAAGRycy9kb3ducmV2LnhtbERP24rCMBB9X/Afwgi+aep6QapRROjirijePmBoxrbY&#10;TEqTrfXvN4Kwb3M411msWlOKhmpXWFYwHEQgiFOrC84UXC9JfwbCeWSNpWVS8CQHq2XnY4Gxtg8+&#10;UXP2mQgh7GJUkHtfxVK6NCeDbmAr4sDdbG3QB1hnUtf4COGmlJ9RNJUGCw4NOVa0ySm9n3+Ngt0X&#10;Jdtktk9235Vvxvfjz6GUqFSv267nIDy1/l/8dm91mD8ZjuD1TTh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OS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8" o:spid="_x0000_s1073" style="position:absolute;left:9964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188c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nM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Xz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39" o:spid="_x0000_s1074" style="position:absolute;left:10022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ZasIA&#10;AADdAAAADwAAAGRycy9kb3ducmV2LnhtbERP24rCMBB9F/yHMIJva6roUqpRRKjoyoq3DxiasS02&#10;k9LE2v37zcKCb3M411msOlOJlhpXWlYwHkUgiDOrS84V3K7pRwzCeWSNlWVS8EMOVst+b4GJti8+&#10;U3vxuQgh7BJUUHhfJ1K6rCCDbmRr4sDdbWPQB9jkUjf4CuGmkpMo+pQGSw4NBda0KSh7XJ5GwWFL&#10;6S6Nv9PDvvbt9HH6OlYSlRoOuvUchKfOv8X/7p0O82fjGfx9E0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4dlq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0" o:spid="_x0000_s1075" style="position:absolute;left:10079;top:233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HHcEA&#10;AADdAAAADwAAAGRycy9kb3ducmV2LnhtbERP24rCMBB9F/yHMMK+aeqiItUoInRxVxRvHzA0Y1ts&#10;JqWJtfv3RhB8m8O5znzZmlI0VLvCsoLhIAJBnFpdcKbgck76UxDOI2ssLZOCf3KwXHQ7c4y1ffCR&#10;mpPPRAhhF6OC3PsqltKlORl0A1sRB+5qa4M+wDqTusZHCDel/I6iiTRYcGjIsaJ1TuntdDcKtj+U&#10;bJLpLtn+Vr4Z3Q5/+1KiUl+9djUD4an1H/HbvdFh/ng4gdc34QS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zRx3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Attività</w:t>
      </w:r>
      <w:r>
        <w:t xml:space="preserve"> </w:t>
      </w:r>
      <w:r>
        <w:rPr>
          <w:spacing w:val="-1"/>
        </w:rPr>
        <w:t>n.</w:t>
      </w:r>
      <w:r>
        <w:rPr>
          <w:spacing w:val="-1"/>
        </w:rPr>
        <w:tab/>
      </w:r>
      <w:r>
        <w:t>INAIL</w:t>
      </w:r>
      <w:r>
        <w:rPr>
          <w:spacing w:val="-2"/>
        </w:rP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ditta</w:t>
      </w:r>
    </w:p>
    <w:p w:rsidR="000559FB" w:rsidRDefault="00113316">
      <w:pPr>
        <w:pStyle w:val="Corpotesto"/>
        <w:tabs>
          <w:tab w:val="left" w:pos="4555"/>
        </w:tabs>
        <w:kinsoku w:val="0"/>
        <w:overflowPunct w:val="0"/>
        <w:spacing w:before="107"/>
        <w:ind w:left="172"/>
        <w:rPr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1" locked="0" layoutInCell="0" allowOverlap="1" wp14:anchorId="1904041D" wp14:editId="4A1E948A">
                <wp:simplePos x="0" y="0"/>
                <wp:positionH relativeFrom="page">
                  <wp:posOffset>2225040</wp:posOffset>
                </wp:positionH>
                <wp:positionV relativeFrom="paragraph">
                  <wp:posOffset>207645</wp:posOffset>
                </wp:positionV>
                <wp:extent cx="1237615" cy="22860"/>
                <wp:effectExtent l="0" t="0" r="0" b="0"/>
                <wp:wrapNone/>
                <wp:docPr id="1432" name="Group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7615" cy="22860"/>
                          <a:chOff x="3504" y="327"/>
                          <a:chExt cx="1949" cy="36"/>
                        </a:xfrm>
                      </wpg:grpSpPr>
                      <wps:wsp>
                        <wps:cNvPr id="1433" name="Freeform 842"/>
                        <wps:cNvSpPr>
                          <a:spLocks/>
                        </wps:cNvSpPr>
                        <wps:spPr bwMode="auto">
                          <a:xfrm>
                            <a:off x="351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" name="Freeform 843"/>
                        <wps:cNvSpPr>
                          <a:spLocks/>
                        </wps:cNvSpPr>
                        <wps:spPr bwMode="auto">
                          <a:xfrm>
                            <a:off x="357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5" name="Freeform 844"/>
                        <wps:cNvSpPr>
                          <a:spLocks/>
                        </wps:cNvSpPr>
                        <wps:spPr bwMode="auto">
                          <a:xfrm>
                            <a:off x="362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" name="Freeform 845"/>
                        <wps:cNvSpPr>
                          <a:spLocks/>
                        </wps:cNvSpPr>
                        <wps:spPr bwMode="auto">
                          <a:xfrm>
                            <a:off x="368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" name="Freeform 846"/>
                        <wps:cNvSpPr>
                          <a:spLocks/>
                        </wps:cNvSpPr>
                        <wps:spPr bwMode="auto">
                          <a:xfrm>
                            <a:off x="374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8" name="Freeform 847"/>
                        <wps:cNvSpPr>
                          <a:spLocks/>
                        </wps:cNvSpPr>
                        <wps:spPr bwMode="auto">
                          <a:xfrm>
                            <a:off x="380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" name="Freeform 848"/>
                        <wps:cNvSpPr>
                          <a:spLocks/>
                        </wps:cNvSpPr>
                        <wps:spPr bwMode="auto">
                          <a:xfrm>
                            <a:off x="385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" name="Freeform 849"/>
                        <wps:cNvSpPr>
                          <a:spLocks/>
                        </wps:cNvSpPr>
                        <wps:spPr bwMode="auto">
                          <a:xfrm>
                            <a:off x="391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" name="Freeform 850"/>
                        <wps:cNvSpPr>
                          <a:spLocks/>
                        </wps:cNvSpPr>
                        <wps:spPr bwMode="auto">
                          <a:xfrm>
                            <a:off x="397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" name="Freeform 851"/>
                        <wps:cNvSpPr>
                          <a:spLocks/>
                        </wps:cNvSpPr>
                        <wps:spPr bwMode="auto">
                          <a:xfrm>
                            <a:off x="403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" name="Freeform 852"/>
                        <wps:cNvSpPr>
                          <a:spLocks/>
                        </wps:cNvSpPr>
                        <wps:spPr bwMode="auto">
                          <a:xfrm>
                            <a:off x="408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" name="Freeform 853"/>
                        <wps:cNvSpPr>
                          <a:spLocks/>
                        </wps:cNvSpPr>
                        <wps:spPr bwMode="auto">
                          <a:xfrm>
                            <a:off x="414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" name="Freeform 854"/>
                        <wps:cNvSpPr>
                          <a:spLocks/>
                        </wps:cNvSpPr>
                        <wps:spPr bwMode="auto">
                          <a:xfrm>
                            <a:off x="420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" name="Freeform 855"/>
                        <wps:cNvSpPr>
                          <a:spLocks/>
                        </wps:cNvSpPr>
                        <wps:spPr bwMode="auto">
                          <a:xfrm>
                            <a:off x="426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" name="Freeform 856"/>
                        <wps:cNvSpPr>
                          <a:spLocks/>
                        </wps:cNvSpPr>
                        <wps:spPr bwMode="auto">
                          <a:xfrm>
                            <a:off x="431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Freeform 857"/>
                        <wps:cNvSpPr>
                          <a:spLocks/>
                        </wps:cNvSpPr>
                        <wps:spPr bwMode="auto">
                          <a:xfrm>
                            <a:off x="437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" name="Freeform 858"/>
                        <wps:cNvSpPr>
                          <a:spLocks/>
                        </wps:cNvSpPr>
                        <wps:spPr bwMode="auto">
                          <a:xfrm>
                            <a:off x="443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" name="Freeform 859"/>
                        <wps:cNvSpPr>
                          <a:spLocks/>
                        </wps:cNvSpPr>
                        <wps:spPr bwMode="auto">
                          <a:xfrm>
                            <a:off x="449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" name="Freeform 860"/>
                        <wps:cNvSpPr>
                          <a:spLocks/>
                        </wps:cNvSpPr>
                        <wps:spPr bwMode="auto">
                          <a:xfrm>
                            <a:off x="455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" name="Freeform 861"/>
                        <wps:cNvSpPr>
                          <a:spLocks/>
                        </wps:cNvSpPr>
                        <wps:spPr bwMode="auto">
                          <a:xfrm>
                            <a:off x="460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" name="Freeform 862"/>
                        <wps:cNvSpPr>
                          <a:spLocks/>
                        </wps:cNvSpPr>
                        <wps:spPr bwMode="auto">
                          <a:xfrm>
                            <a:off x="466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" name="Freeform 863"/>
                        <wps:cNvSpPr>
                          <a:spLocks/>
                        </wps:cNvSpPr>
                        <wps:spPr bwMode="auto">
                          <a:xfrm>
                            <a:off x="472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" name="Freeform 864"/>
                        <wps:cNvSpPr>
                          <a:spLocks/>
                        </wps:cNvSpPr>
                        <wps:spPr bwMode="auto">
                          <a:xfrm>
                            <a:off x="478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" name="Freeform 865"/>
                        <wps:cNvSpPr>
                          <a:spLocks/>
                        </wps:cNvSpPr>
                        <wps:spPr bwMode="auto">
                          <a:xfrm>
                            <a:off x="483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" name="Freeform 866"/>
                        <wps:cNvSpPr>
                          <a:spLocks/>
                        </wps:cNvSpPr>
                        <wps:spPr bwMode="auto">
                          <a:xfrm>
                            <a:off x="489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" name="Freeform 867"/>
                        <wps:cNvSpPr>
                          <a:spLocks/>
                        </wps:cNvSpPr>
                        <wps:spPr bwMode="auto">
                          <a:xfrm>
                            <a:off x="495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" name="Freeform 868"/>
                        <wps:cNvSpPr>
                          <a:spLocks/>
                        </wps:cNvSpPr>
                        <wps:spPr bwMode="auto">
                          <a:xfrm>
                            <a:off x="501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" name="Freeform 869"/>
                        <wps:cNvSpPr>
                          <a:spLocks/>
                        </wps:cNvSpPr>
                        <wps:spPr bwMode="auto">
                          <a:xfrm>
                            <a:off x="506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" name="Freeform 870"/>
                        <wps:cNvSpPr>
                          <a:spLocks/>
                        </wps:cNvSpPr>
                        <wps:spPr bwMode="auto">
                          <a:xfrm>
                            <a:off x="512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" name="Freeform 871"/>
                        <wps:cNvSpPr>
                          <a:spLocks/>
                        </wps:cNvSpPr>
                        <wps:spPr bwMode="auto">
                          <a:xfrm>
                            <a:off x="518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" name="Freeform 872"/>
                        <wps:cNvSpPr>
                          <a:spLocks/>
                        </wps:cNvSpPr>
                        <wps:spPr bwMode="auto">
                          <a:xfrm>
                            <a:off x="524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" name="Freeform 873"/>
                        <wps:cNvSpPr>
                          <a:spLocks/>
                        </wps:cNvSpPr>
                        <wps:spPr bwMode="auto">
                          <a:xfrm>
                            <a:off x="529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" name="Freeform 874"/>
                        <wps:cNvSpPr>
                          <a:spLocks/>
                        </wps:cNvSpPr>
                        <wps:spPr bwMode="auto">
                          <a:xfrm>
                            <a:off x="535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" name="Freeform 875"/>
                        <wps:cNvSpPr>
                          <a:spLocks/>
                        </wps:cNvSpPr>
                        <wps:spPr bwMode="auto">
                          <a:xfrm>
                            <a:off x="541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1" o:spid="_x0000_s1026" style="position:absolute;margin-left:175.2pt;margin-top:16.35pt;width:97.45pt;height:1.8pt;z-index:-251678720;mso-position-horizontal-relative:page" coordorigin="3504,327" coordsize="1949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" o:allowincell="f">
                <v:shape id="Freeform 842" o:spid="_x0000_s1027" style="position:absolute;left:351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3eMEA&#10;AADdAAAADwAAAGRycy9kb3ducmV2LnhtbERP24rCMBB9X/Afwgi+aeoFkWoUEbroiuLtA4ZmbIvN&#10;pDTZ2v17Iwj7NodzncWqNaVoqHaFZQXDQQSCOLW64EzB7Zr0ZyCcR9ZYWiYFf+Rgtex8LTDW9sln&#10;ai4+EyGEXYwKcu+rWEqX5mTQDWxFHLi7rQ36AOtM6hqfIdyUchRFU2mw4NCQY0WbnNLH5dco2H9T&#10;sk1mh2S/q3wzeZx+jqVEpXrddj0H4an1/+KPe6vD/Ml4DO9vw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Qt3j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43" o:spid="_x0000_s1028" style="position:absolute;left:357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vDMIA&#10;AADdAAAADwAAAGRycy9kb3ducmV2LnhtbERP24rCMBB9F/yHMMK+aaoWka5RFqHirihe9gOGZrYt&#10;NpPSxNr9eyMIvs3hXGex6kwlWmpcaVnBeBSBIM6sLjlX8HtJh3MQziNrrCyTgn9ysFr2ewtMtL3z&#10;idqzz0UIYZeggsL7OpHSZQUZdCNbEwfuzzYGfYBNLnWD9xBuKjmJopk0WHJoKLCmdUHZ9XwzCnYb&#10;SrfpfJ/uvmvfxtfjz6GSqNTHoPv6BOGp82/xy73VYX48je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+S8M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4" o:spid="_x0000_s1029" style="position:absolute;left:362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WKl8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H8y/oS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tYqX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5" o:spid="_x0000_s1030" style="position:absolute;left:368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cU4M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dPJD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nFOD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46" o:spid="_x0000_s1031" style="position:absolute;left:374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uxe8IA&#10;AADdAAAADwAAAGRycy9kb3ducmV2LnhtbERP24rCMBB9X/Afwgi+aeqFVapRRKh4Qdl19wOGZmyL&#10;zaQ0sda/NwvCvs3hXGexak0pGqpdYVnBcBCBIE6tLjhT8PuT9GcgnEfWWFomBU9ysFp2PhYYa/vg&#10;b2ouPhMhhF2MCnLvq1hKl+Zk0A1sRRy4q60N+gDrTOoaHyHclHIURZ/SYMGhIceKNjmlt8vdKDhu&#10;Kdkls1Ny3Fe+mdy+DudSolK9brueg/DU+n/x273TYf5kPIW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7F7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7" o:spid="_x0000_s1032" style="position:absolute;left:380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QlCcYA&#10;AADdAAAADwAAAGRycy9kb3ducmV2LnhtbESP0WrCQBBF3wv9h2UKfasbWykS3QQppGil0qofMGTH&#10;JJidDdltjH/feRB8m+HeuffMMh9dqwbqQ+PZwHSSgCIuvW24MnA8FC9zUCEiW2w9k4ErBcizx4cl&#10;ptZf+JeGfayUhHBI0UAdY5dqHcqaHIaJ74hFO/neYZS1r7Tt8SLhrtWvSfKuHTYsDTV29FFTed7/&#10;OQPbTyrWxfy72G66OMzOP1+7VqMxz0/jagEq0hjv5tv12gr+7E1w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QlCc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848" o:spid="_x0000_s1033" style="position:absolute;left:385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AksIA&#10;AADdAAAADwAAAGRycy9kb3ducmV2LnhtbERP24rCMBB9X/Afwgi+aeqFRbtGEaHiBUXd/YChmW2L&#10;zaQ0sda/NwvCvs3hXGe+bE0pGqpdYVnBcBCBIE6tLjhT8POd9KcgnEfWWFomBU9ysFx0PuYYa/vg&#10;CzVXn4kQwi5GBbn3VSylS3My6Aa2Ig7cr60N+gDrTOoaHyHclHIURZ/SYMGhIceK1jmlt+vdKDhs&#10;KNkm02Ny2FW+mdzO+1MpUalet119gfDU+n/x273VYf5kPIO/b8IJ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+ICS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49" o:spid="_x0000_s1034" style="position:absolute;left:391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RacsUA&#10;AADdAAAADwAAAGRycy9kb3ducmV2LnhtbESP3WrCQBCF7wu+wzKCd3VjCUWiq4gQ8YeWVn2AITsm&#10;wexsyG5jfPvORaF3M5wz53yzXA+uUT11ofZsYDZNQBEX3tZcGrhe8tc5qBCRLTaeycCTAqxXo5cl&#10;ZtY/+Jv6cyyVhHDI0EAVY5tpHYqKHIapb4lFu/nOYZS1K7Xt8CHhrtFvSfKuHdYsDRW2tK2ouJ9/&#10;nIHTjvJ9Pv/IT4c29un96/jZaDRmMh42C1CRhvhv/rveW8FPU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xFpy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50" o:spid="_x0000_s1035" style="position:absolute;left:397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j/6cEA&#10;AADdAAAADwAAAGRycy9kb3ducmV2LnhtbERP24rCMBB9F/yHMIJvmipFpBplWah4YcXLfsDQzLbF&#10;ZlKaWOvfG2HBtzmc6yzXnalES40rLSuYjCMQxJnVJecKfq/paA7CeWSNlWVS8CQH61W/t8RE2wef&#10;qb34XIQQdgkqKLyvEyldVpBBN7Y1ceD+bGPQB9jkUjf4COGmktMomkmDJYeGAmv6Lii7Xe5GwWFD&#10;6Tad/6SHXe3b+HbaHyuJSg0H3dcChKfOf8T/7q0O8+N4Au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/+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51" o:spid="_x0000_s1036" style="position:absolute;left:403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hnsMA&#10;AADdAAAADwAAAGRycy9kb3ducmV2LnhtbERPS2rDMBDdF3IHMYXsGrnGlOBGCaXgkA8prdsDDNbU&#10;MrZGxlIc5/ZRIdDdPN53VpvJdmKkwTeOFTwvEhDEldMN1wp+vounJQgfkDV2jknBlTxs1rOHFeba&#10;XfiLxjLUIoawz1GBCaHPpfSVIYt+4XriyP26wWKIcKilHvASw20n0yR5kRYbjg0Ge3o3VLXl2So4&#10;bqnYFctTcdz3Yczaz8NHJ1Gp+eP09goi0BT+xXf3Tsf5WZbC3zfx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phn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2" o:spid="_x0000_s1037" style="position:absolute;left:408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EBcIA&#10;AADdAAAADwAAAGRycy9kb3ducmV2LnhtbERP24rCMBB9F/yHMMK+aaoWka5RFqHirihe9gOGZrYt&#10;NpPSxNr9eyMIvs3hXGex6kwlWmpcaVnBeBSBIM6sLjlX8HtJh3MQziNrrCyTgn9ysFr2ewtMtL3z&#10;idqzz0UIYZeggsL7OpHSZQUZdCNbEwfuzzYGfYBNLnWD9xBuKjmJopk0WHJoKLCmdUHZ9XwzCnYb&#10;SrfpfJ/uvmvfxtfjz6GSqNTHoPv6BOGp82/xy73VYX4cT+H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sQF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53" o:spid="_x0000_s1038" style="position:absolute;left:414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cccMA&#10;AADdAAAADwAAAGRycy9kb3ducmV2LnhtbERP22qDQBB9L+Qflgnkra4JUoJ1E0rAkEZacukHDO5U&#10;Je6suFs1f58tFPo2h3OdbDuZVgzUu8aygmUUgyAurW64UvB1zZ/XIJxH1thaJgV3crDdzJ4yTLUd&#10;+UzDxVcihLBLUUHtfZdK6cqaDLrIdsSB+7a9QR9gX0nd4xjCTStXcfwiDTYcGmrsaFdTebv8GAXF&#10;nvJDvv7Ii/fOD8ntdPxsJSq1mE9vryA8Tf5f/Oc+6DA/SRL4/Sac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9cc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4" o:spid="_x0000_s1039" style="position:absolute;left:420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P56s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0/QV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P56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5" o:spid="_x0000_s1040" style="position:absolute;left:426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Fnnc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jhP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Fnn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6" o:spid="_x0000_s1041" style="position:absolute;left:431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3CBsMA&#10;AADdAAAADwAAAGRycy9kb3ducmV2LnhtbERP22rCQBB9L/QflhH6VjeW0Ep0FSmkxEpLvXzAkB2T&#10;kN3ZkN3G+PeuUOjbHM51luvRGjFQ7xvHCmbTBARx6XTDlYLTMX+eg/ABWaNxTAqu5GG9enxYYqbd&#10;hfc0HEIlYgj7DBXUIXSZlL6syaKfuo44cmfXWwwR9pXUPV5iuDXyJUlepcWGY0ONHb3XVLaHX6tg&#10;90F5kc+/8t22C0Pa/nx+G4lKPU3GzQJEoDH8i//chY7z0/QN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3CB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57" o:spid="_x0000_s1042" style="position:absolute;left:437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WdMUA&#10;AADdAAAADwAAAGRycy9kb3ducmV2LnhtbESP3WrCQBCF7wu+wzKCd3VjCUWiq4gQ8YeWVn2AITsm&#10;wexsyG5jfPvORaF3M5wz53yzXA+uUT11ofZsYDZNQBEX3tZcGrhe8tc5qBCRLTaeycCTAqxXo5cl&#10;ZtY/+Jv6cyyVhHDI0EAVY5tpHYqKHIapb4lFu/nOYZS1K7Xt8CHhrtFvSfKuHdYsDRW2tK2ouJ9/&#10;nIHTjvJ9Pv/IT4c29un96/jZaDRmMh42C1CRhvhv/rveW8FPU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slZ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58" o:spid="_x0000_s1043" style="position:absolute;left:443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z78IA&#10;AADdAAAADwAAAGRycy9kb3ducmV2LnhtbERP24rCMBB9X/Afwgi+ralSRKtRRKh4YZf18gFDM7bF&#10;ZlKaWOvfm4WFfZvDuc5i1ZlKtNS40rKC0TACQZxZXXKu4HpJP6cgnEfWWFkmBS9ysFr2PhaYaPvk&#10;E7Vnn4sQwi5BBYX3dSKlywoy6Ia2Jg7czTYGfYBNLnWDzxBuKjmOook0WHJoKLCmTUHZ/fwwCo5b&#10;Snfp9Cs97mvfxvefw3clUalBv1vPQXjq/L/4z73TYX4cz+D3m3CC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/vPv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59" o:spid="_x0000_s1044" style="position:absolute;left:449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3Mr8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izN+GX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Hcy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60" o:spid="_x0000_s1045" style="position:absolute;left:455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pNM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/mE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Wk0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1" o:spid="_x0000_s1046" style="position:absolute;left:460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P3Q8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f/QzhP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D90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2" o:spid="_x0000_s1047" style="position:absolute;left:466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9S2MIA&#10;AADdAAAADwAAAGRycy9kb3ducmV2LnhtbERP24rCMBB9X/Afwgi+aeplRapRRKh4Qdl19wOGZmyL&#10;zaQ0sda/NwvCvs3hXGexak0pGqpdYVnBcBCBIE6tLjhT8PuT9GcgnEfWWFomBU9ysFp2PhYYa/vg&#10;b2ouPhMhhF2MCnLvq1hKl+Zk0A1sRRy4q60N+gDrTOoaHyHclHIURVNpsODQkGNFm5zS2+VuFBy3&#10;lOyS2Sk57ivfTG5fh3MpUalet13PQXhq/b/47d7pMH/yOYa/b8IJ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1L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3" o:spid="_x0000_s1048" style="position:absolute;left:472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KrMMA&#10;AADdAAAADwAAAGRycy9kb3ducmV2LnhtbERP22rCQBB9L/QflhH6VjeWtEh0FSmkxEpLvXzAkB2T&#10;kN3ZkN3G+PeuUOjbHM51luvRGjFQ7xvHCmbTBARx6XTDlYLTMX+eg/ABWaNxTAqu5GG9enxYYqbd&#10;hfc0HEIlYgj7DBXUIXSZlL6syaKfuo44cmfXWwwR9pXUPV5iuDXyJUnepMWGY0ONHb3XVLaHX6tg&#10;90F5kc+/8t22C0Pa/nx+G4lKPU3GzQJEoDH8i//chY7z09cU7t/EE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bKr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64" o:spid="_x0000_s1049" style="position:absolute;left:478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pvN8EA&#10;AADdAAAADwAAAGRycy9kb3ducmV2LnhtbERP24rCMBB9X/Afwgi+aaqoSDWKCF10RfH2AUMztsVm&#10;Upps7f69EYR9m8O5zmLVmlI0VLvCsoLhIAJBnFpdcKbgdk36MxDOI2ssLZOCP3KwWna+Fhhr++Qz&#10;NRefiRDCLkYFufdVLKVLczLoBrYiDtzd1gZ9gHUmdY3PEG5KOYqiqTRYcGjIsaJNTunj8msU7L8p&#10;2SazQ7LfVb4ZP04/x1KiUr1uu56D8NT6f/HHvdVh/ngygfc34QS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qbzf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65" o:spid="_x0000_s1050" style="position:absolute;left:483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xQM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fvCzh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jxQM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66" o:spid="_x0000_s1051" style="position:absolute;left:489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U28IA&#10;AADdAAAADwAAAGRycy9kb3ducmV2LnhtbERP24rCMBB9F/yHMMK+ranijWoUEbp4Qdl19wOGZmyL&#10;zaQ0sda/N8KCb3M411msWlOKhmpXWFYw6EcgiFOrC84U/P0mnzMQziNrLC2Tggc5WC27nQXG2t75&#10;h5qzz0QIYRejgtz7KpbSpTkZdH1bEQfuYmuDPsA6k7rGewg3pRxG0UQaLDg05FjRJqf0er4ZBYcv&#10;SrbJ7JgcdpVvRtfv/amUqNRHr13PQXhq/Vv8797qMH80nsLrm3CC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9FT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7" o:spid="_x0000_s1052" style="position:absolute;left:495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AqcUA&#10;AADdAAAADwAAAGRycy9kb3ducmV2LnhtbESP3WrCQBCF7wu+wzKCd3Wj2CLRVURI0UrFvwcYsmMS&#10;zM6G7Damb9+5KPRuhnPmnG+W697VqqM2VJ4NTMYJKOLc24oLA7dr9joHFSKyxdozGfihAOvV4GWJ&#10;qfVPPlN3iYWSEA4pGihjbFKtQ16SwzD2DbFod986jLK2hbYtPiXc1XqaJO/aYcXSUGJD25Lyx+Xb&#10;GTh8ULbL5l/ZYd/EbvY4fR5rjcaMhv1mASpSH//Nf9c7K/izN8GVb2Q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8C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68" o:spid="_x0000_s1053" style="position:absolute;left:501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lMsIA&#10;AADdAAAADwAAAGRycy9kb3ducmV2LnhtbERP24rCMBB9F/yHMMK+ramiol2jiNDFC4q6+wFDM9sW&#10;m0lpYq1/b4QF3+ZwrjNftqYUDdWusKxg0I9AEKdWF5wp+P1JPqcgnEfWWFomBQ9ysFx0O3OMtb3z&#10;mZqLz0QIYRejgtz7KpbSpTkZdH1bEQfuz9YGfYB1JnWN9xBuSjmMook0WHBoyLGidU7p9XIzCvbf&#10;lGyS6SHZbyvfjK6n3bGUqNRHr119gfDU+rf4373RYf5oPIPXN+EE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2U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69" o:spid="_x0000_s1054" style="position:absolute;left:506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GEsUA&#10;AADdAAAADwAAAGRycy9kb3ducmV2LnhtbESP3WrCQBCF7wXfYRnBO920iEjqKlJI8QeLtX2AITsm&#10;wexsyK4xvr1zIfRuhnPmnG+W697VqqM2VJ4NvE0TUMS5txUXBv5+s8kCVIjIFmvPZOBBAdar4WCJ&#10;qfV3/qHuHAslIRxSNFDG2KRah7wkh2HqG2LRLr51GGVtC21bvEu4q/V7ksy1w4qlocSGPkvKr+eb&#10;M3D4omybLY7ZYdfEbnY97b9rjcaMR/3mA1SkPv6bX9dbK/izufDLNzKC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cQY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70" o:spid="_x0000_s1055" style="position:absolute;left:512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2jic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0NoH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PaOJ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71" o:spid="_x0000_s1056" style="position:absolute;left:518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89/s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Tp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+89/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2" o:spid="_x0000_s1057" style="position:absolute;left:524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YZcEA&#10;AADdAAAADwAAAGRycy9kb3ducmV2LnhtbERP24rCMBB9F/yHMIJvmnpBpGsUESpeUNTdDxia2bbY&#10;TEoTa/17s7Dg2xzOdRar1pSiodoVlhWMhhEI4tTqgjMFP9/JYA7CeWSNpWVS8CIHq2W3s8BY2ydf&#10;qbn5TIQQdjEqyL2vYildmpNBN7QVceB+bW3QB1hnUtf4DOGmlOMomkmDBYeGHCva5JTebw+j4Lil&#10;ZJfMT8lxX/lmer8czqVEpfq9dv0FwlPrP+J/906H+dPZBP6+CS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jmGX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73" o:spid="_x0000_s1058" style="position:absolute;left:529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AEcMA&#10;AADdAAAADwAAAGRycy9kb3ducmV2LnhtbERP22rCQBB9L/gPywi+1Y0lBImuUgqRqFha7QcM2WkS&#10;kp0N2W0S/75bEPo2h3Od7X4yrRiod7VlBatlBIK4sLrmUsHXLXteg3AeWWNrmRTcycF+N3vaYqrt&#10;yJ80XH0pQgi7FBVU3neplK6oyKBb2o44cN+2N+gD7EupexxDuGnlSxQl0mDNoaHCjt4qKprrj1Fw&#10;PlCWZ+tLdj52foibj9N7K1GpxXx63YDwNPl/8cOd6zA/TmL4+ya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oAE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4" o:spid="_x0000_s1059" style="position:absolute;left:535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alisMA&#10;AADdAAAADwAAAGRycy9kb3ducmV2LnhtbERP22rCQBB9L/gPywi+NRslFUldRYSUqFQ07QcM2WkS&#10;zM6G7DbGv+8WCn2bw7nOejuaVgzUu8aygnkUgyAurW64UvD5kT2vQDiPrLG1TAoe5GC7mTytMdX2&#10;zlcaCl+JEMIuRQW1910qpStrMugi2xEH7sv2Bn2AfSV1j/cQblq5iOOlNNhwaKixo31N5a34NgpO&#10;b5Tl2eo9Ox06PyS3y/HcSlRqNh13ryA8jf5f/OfOdZifLF/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ali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5" o:spid="_x0000_s1060" style="position:absolute;left:541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7/cMA&#10;AADdAAAADwAAAGRycy9kb3ducmV2LnhtbERP3WrCMBS+H/gO4QjezdQhRapRxqBSFceme4BDc9aW&#10;JielyWp9+2Ug7O58fL9nsxutEQP1vnGsYDFPQBCXTjdcKfi65s8rED4gazSOScGdPOy2k6cNZtrd&#10;+JOGS6hEDGGfoYI6hC6T0pc1WfRz1xFH7tv1FkOEfSV1j7cYbo18SZJUWmw4NtTY0VtNZXv5sQpO&#10;e8qLfHXOT4cuDMv24/huJCo1m46vaxCBxvAvfrgLHecv0xT+vokn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Q7/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0" allowOverlap="1" wp14:anchorId="12356154" wp14:editId="24E39C46">
                <wp:simplePos x="0" y="0"/>
                <wp:positionH relativeFrom="page">
                  <wp:posOffset>5443220</wp:posOffset>
                </wp:positionH>
                <wp:positionV relativeFrom="paragraph">
                  <wp:posOffset>207645</wp:posOffset>
                </wp:positionV>
                <wp:extent cx="981710" cy="22860"/>
                <wp:effectExtent l="0" t="0" r="0" b="0"/>
                <wp:wrapNone/>
                <wp:docPr id="1404" name="Group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710" cy="22860"/>
                          <a:chOff x="8572" y="327"/>
                          <a:chExt cx="1546" cy="36"/>
                        </a:xfrm>
                      </wpg:grpSpPr>
                      <wps:wsp>
                        <wps:cNvPr id="1405" name="Freeform 877"/>
                        <wps:cNvSpPr>
                          <a:spLocks/>
                        </wps:cNvSpPr>
                        <wps:spPr bwMode="auto">
                          <a:xfrm>
                            <a:off x="858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" name="Freeform 878"/>
                        <wps:cNvSpPr>
                          <a:spLocks/>
                        </wps:cNvSpPr>
                        <wps:spPr bwMode="auto">
                          <a:xfrm>
                            <a:off x="863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" name="Freeform 879"/>
                        <wps:cNvSpPr>
                          <a:spLocks/>
                        </wps:cNvSpPr>
                        <wps:spPr bwMode="auto">
                          <a:xfrm>
                            <a:off x="869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" name="Freeform 880"/>
                        <wps:cNvSpPr>
                          <a:spLocks/>
                        </wps:cNvSpPr>
                        <wps:spPr bwMode="auto">
                          <a:xfrm>
                            <a:off x="875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" name="Freeform 881"/>
                        <wps:cNvSpPr>
                          <a:spLocks/>
                        </wps:cNvSpPr>
                        <wps:spPr bwMode="auto">
                          <a:xfrm>
                            <a:off x="881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" name="Freeform 882"/>
                        <wps:cNvSpPr>
                          <a:spLocks/>
                        </wps:cNvSpPr>
                        <wps:spPr bwMode="auto">
                          <a:xfrm>
                            <a:off x="887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1" name="Freeform 883"/>
                        <wps:cNvSpPr>
                          <a:spLocks/>
                        </wps:cNvSpPr>
                        <wps:spPr bwMode="auto">
                          <a:xfrm>
                            <a:off x="892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" name="Freeform 884"/>
                        <wps:cNvSpPr>
                          <a:spLocks/>
                        </wps:cNvSpPr>
                        <wps:spPr bwMode="auto">
                          <a:xfrm>
                            <a:off x="898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" name="Freeform 885"/>
                        <wps:cNvSpPr>
                          <a:spLocks/>
                        </wps:cNvSpPr>
                        <wps:spPr bwMode="auto">
                          <a:xfrm>
                            <a:off x="904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" name="Freeform 886"/>
                        <wps:cNvSpPr>
                          <a:spLocks/>
                        </wps:cNvSpPr>
                        <wps:spPr bwMode="auto">
                          <a:xfrm>
                            <a:off x="9100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" name="Freeform 887"/>
                        <wps:cNvSpPr>
                          <a:spLocks/>
                        </wps:cNvSpPr>
                        <wps:spPr bwMode="auto">
                          <a:xfrm>
                            <a:off x="915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" name="Freeform 888"/>
                        <wps:cNvSpPr>
                          <a:spLocks/>
                        </wps:cNvSpPr>
                        <wps:spPr bwMode="auto">
                          <a:xfrm>
                            <a:off x="9215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" name="Freeform 889"/>
                        <wps:cNvSpPr>
                          <a:spLocks/>
                        </wps:cNvSpPr>
                        <wps:spPr bwMode="auto">
                          <a:xfrm>
                            <a:off x="927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" name="Freeform 890"/>
                        <wps:cNvSpPr>
                          <a:spLocks/>
                        </wps:cNvSpPr>
                        <wps:spPr bwMode="auto">
                          <a:xfrm>
                            <a:off x="933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" name="Freeform 891"/>
                        <wps:cNvSpPr>
                          <a:spLocks/>
                        </wps:cNvSpPr>
                        <wps:spPr bwMode="auto">
                          <a:xfrm>
                            <a:off x="9388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" name="Freeform 892"/>
                        <wps:cNvSpPr>
                          <a:spLocks/>
                        </wps:cNvSpPr>
                        <wps:spPr bwMode="auto">
                          <a:xfrm>
                            <a:off x="944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" name="Freeform 893"/>
                        <wps:cNvSpPr>
                          <a:spLocks/>
                        </wps:cNvSpPr>
                        <wps:spPr bwMode="auto">
                          <a:xfrm>
                            <a:off x="9503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" name="Freeform 894"/>
                        <wps:cNvSpPr>
                          <a:spLocks/>
                        </wps:cNvSpPr>
                        <wps:spPr bwMode="auto">
                          <a:xfrm>
                            <a:off x="956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" name="Freeform 895"/>
                        <wps:cNvSpPr>
                          <a:spLocks/>
                        </wps:cNvSpPr>
                        <wps:spPr bwMode="auto">
                          <a:xfrm>
                            <a:off x="961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" name="Freeform 896"/>
                        <wps:cNvSpPr>
                          <a:spLocks/>
                        </wps:cNvSpPr>
                        <wps:spPr bwMode="auto">
                          <a:xfrm>
                            <a:off x="9676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" name="Freeform 897"/>
                        <wps:cNvSpPr>
                          <a:spLocks/>
                        </wps:cNvSpPr>
                        <wps:spPr bwMode="auto">
                          <a:xfrm>
                            <a:off x="973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" name="Freeform 898"/>
                        <wps:cNvSpPr>
                          <a:spLocks/>
                        </wps:cNvSpPr>
                        <wps:spPr bwMode="auto">
                          <a:xfrm>
                            <a:off x="9791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" name="Freeform 899"/>
                        <wps:cNvSpPr>
                          <a:spLocks/>
                        </wps:cNvSpPr>
                        <wps:spPr bwMode="auto">
                          <a:xfrm>
                            <a:off x="984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" name="Freeform 900"/>
                        <wps:cNvSpPr>
                          <a:spLocks/>
                        </wps:cNvSpPr>
                        <wps:spPr bwMode="auto">
                          <a:xfrm>
                            <a:off x="9907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" name="Freeform 901"/>
                        <wps:cNvSpPr>
                          <a:spLocks/>
                        </wps:cNvSpPr>
                        <wps:spPr bwMode="auto">
                          <a:xfrm>
                            <a:off x="9964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" name="Freeform 902"/>
                        <wps:cNvSpPr>
                          <a:spLocks/>
                        </wps:cNvSpPr>
                        <wps:spPr bwMode="auto">
                          <a:xfrm>
                            <a:off x="10022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" name="Freeform 903"/>
                        <wps:cNvSpPr>
                          <a:spLocks/>
                        </wps:cNvSpPr>
                        <wps:spPr bwMode="auto">
                          <a:xfrm>
                            <a:off x="10079" y="33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8 h 20"/>
                              <a:gd name="T2" fmla="*/ 28 w 29"/>
                              <a:gd name="T3" fmla="*/ 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8"/>
                                </a:moveTo>
                                <a:lnTo>
                                  <a:pt x="28" y="8"/>
                                </a:lnTo>
                              </a:path>
                            </a:pathLst>
                          </a:custGeom>
                          <a:noFill/>
                          <a:ln w="119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6" o:spid="_x0000_s1026" style="position:absolute;margin-left:428.6pt;margin-top:16.35pt;width:77.3pt;height:1.8pt;z-index:-251677696;mso-position-horizontal-relative:page" coordorigin="8572,327" coordsize="154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" o:allowincell="f">
                <v:shape id="Freeform 877" o:spid="_x0000_s1027" style="position:absolute;left:858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AKsMA&#10;AADdAAAADwAAAGRycy9kb3ducmV2LnhtbERP22rCQBB9F/yHZQTfmo0lFomuUoSUqLS0qR8wZKdJ&#10;MDsbsmuMf98tFHybw7nOZjeaVgzUu8aygkUUgyAurW64UnD+zp5WIJxH1thaJgV3crDbTicbTLW9&#10;8RcNha9ECGGXooLa+y6V0pU1GXSR7YgD92N7gz7AvpK6x1sIN618juMXabDh0FBjR/uayktxNQpO&#10;b5Tl2eo9Ox06PySXz+NHK1Gp+Wx8XYPwNPqH+N+d6zA/iZf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lAK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78" o:spid="_x0000_s1028" style="position:absolute;left:863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veXcIA&#10;AADdAAAADwAAAGRycy9kb3ducmV2LnhtbERP24rCMBB9X/Afwgi+ramLiFRjEaGiK8qu+gFDM7al&#10;zaQ02dr9eyMIvs3hXGeZ9KYWHbWutKxgMo5AEGdWl5wruF7SzzkI55E11pZJwT85SFaDjyXG2t75&#10;l7qzz0UIYRejgsL7JpbSZQUZdGPbEAfuZluDPsA2l7rFewg3tfyKopk0WHJoKLChTUFZdf4zCg5b&#10;Snfp/Jge9o3vptXP96mWqNRo2K8XIDz1/i1+uXc6zJ9GM3h+E0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95d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79" o:spid="_x0000_s1029" style="position:absolute;left:869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7xsMA&#10;AADdAAAADwAAAGRycy9kb3ducmV2LnhtbERP22rCQBB9F/yHZQTfmo0lWImuUoSUqLS0qR8wZKdJ&#10;MDsbsmuMf98tFHybw7nOZjeaVgzUu8aygkUUgyAurW64UnD+zp5WIJxH1thaJgV3crDbTicbTLW9&#10;8RcNha9ECGGXooLa+y6V0pU1GXSR7YgD92N7gz7AvpK6x1sIN618juOlNNhwaKixo31N5aW4GgWn&#10;N8rybPWenQ6dH5LL5/GjlajUfDa+rkF4Gv1D/O/OdZifxC/w900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d7x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80" o:spid="_x0000_s1030" style="position:absolute;left:875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vtMUA&#10;AADdAAAADwAAAGRycy9kb3ducmV2LnhtbESP0WrCQBBF34X+wzKFvummIkVSN6EUUqyiqO0HDNlp&#10;EszOhuwa4993HgTfZrh37j2zykfXqoH60Hg28DpLQBGX3jZcGfj9KaZLUCEiW2w9k4EbBcizp8kK&#10;U+uvfKThFCslIRxSNFDH2KVah7Imh2HmO2LR/nzvMMraV9r2eJVw1+p5krxphw1LQ40dfdZUnk8X&#10;Z2D7RcW6WO6K7XcXh8X5sNm3Go15eR4/3kFFGuPDfL9eW8FfJIIr38gIO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2O+0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81" o:spid="_x0000_s1031" style="position:absolute;left:881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KL8MA&#10;AADdAAAADwAAAGRycy9kb3ducmV2LnhtbERP22rCQBB9L/gPywi+1U0lFI2uUoSIF1qq7QcM2TEJ&#10;ZmfD7prEv+8WCn2bw7nOajOYRnTkfG1Zwcs0AUFcWF1zqeD7K3+eg/ABWWNjmRQ8yMNmPXpaYaZt&#10;z2fqLqEUMYR9hgqqENpMSl9UZNBPbUscuat1BkOErpTaYR/DTSNnSfIqDdYcGypsaVtRcbvcjYLT&#10;jvJ9Pn/PT4c2dOnt8/jRSFRqMh7eliACDeFf/Ofe6zg/TRbw+008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RKL8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82" o:spid="_x0000_s1032" style="position:absolute;left:887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1b8UA&#10;AADdAAAADwAAAGRycy9kb3ducmV2LnhtbESP3WrCQBCF7wu+wzKCd3VjkSLRVUSIaMXi3wMM2TEJ&#10;ZmdDdhvTt+9cCL2b4Zw555vFqne16qgNlWcDk3ECijj3tuLCwO2avc9AhYhssfZMBn4pwGo5eFtg&#10;av2Tz9RdYqEkhEOKBsoYm1TrkJfkMIx9Qyza3bcOo6xtoW2LTwl3tf5Ikk/tsGJpKLGhTUn54/Lj&#10;DBy2lO2y2TE77JvYTR+nr+9aozGjYb+eg4rUx3/z63pnBX86EX75Rk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d3Vv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83" o:spid="_x0000_s1033" style="position:absolute;left:892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9MEA&#10;AADdAAAADwAAAGRycy9kb3ducmV2LnhtbERP24rCMBB9F/yHMIJvmlZEpBplWah4YcXLfsDQzLbF&#10;ZlKaWOvfG2HBtzmc6yzXnalES40rLSuIxxEI4szqknMFv9d0NAfhPLLGyjIpeJKD9arfW2Ki7YPP&#10;1F58LkIIuwQVFN7XiZQuK8igG9uaOHB/tjHoA2xyqRt8hHBTyUkUzaTBkkNDgTV9F5TdLnej4LCh&#10;dJvOf9LDrvbt9HbaHyuJSg0H3dcChKfOf8T/7q0O86dxDO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70PT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4" o:spid="_x0000_s1034" style="position:absolute;left:898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lOg8EA&#10;AADdAAAADwAAAGRycy9kb3ducmV2LnhtbERP24rCMBB9F/yHMIJvmioi0jXKIlS8oHjZDxia2bbY&#10;TEoTa/17Iwi+zeFcZ75sTSkaql1hWcFoGIEgTq0uOFPwd00GMxDOI2ssLZOCJzlYLrqdOcbaPvhM&#10;zcVnIoSwi1FB7n0VS+nSnAy6oa2IA/dva4M+wDqTusZHCDelHEfRVBosODTkWNEqp/R2uRsF+zUl&#10;m2R2SPbbyjeT22l3LCUq1e+1vz8gPLX+K/64NzrMn4zG8P4mn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pToP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5" o:spid="_x0000_s1035" style="position:absolute;left:904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rGMIA&#10;AADdAAAADwAAAGRycy9kb3ducmV2LnhtbERP24rCMBB9F/yHMIJva+qFpVSjiFDRlRVvHzA0Y1ts&#10;JqWJtfv3m4UF3+ZwrrNYdaYSLTWutKxgPIpAEGdWl5wruF3TjxiE88gaK8uk4IccrJb93gITbV98&#10;pvbicxFC2CWooPC+TqR0WUEG3cjWxIG728agD7DJpW7wFcJNJSdR9CkNlhwaCqxpU1D2uDyNgsOW&#10;0l0af6eHfe3b2eP0dawkKjUcdOs5CE+df4v/3Tsd5s/GU/j7Jpw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pes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6" o:spid="_x0000_s1036" style="position:absolute;left:9100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zbMEA&#10;AADdAAAADwAAAGRycy9kb3ducmV2LnhtbERP24rCMBB9F/yHMIJvmipFpBplWah4YcXLfsDQzLbF&#10;ZlKaWOvfG2HBtzmc6yzXnalES40rLSuYjCMQxJnVJecKfq/paA7CeWSNlWVS8CQH61W/t8RE2wef&#10;qb34XIQQdgkqKLyvEyldVpBBN7Y1ceD+bGPQB9jkUjf4COGmktMomkmDJYeGAmv6Lii7Xe5GwWFD&#10;6Tad/6SHXe3b+HbaHyuJSg0H3dcChKfOf8T/7q0O8+NJDO9vwgl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c2z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87" o:spid="_x0000_s1037" style="position:absolute;left:915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W98IA&#10;AADdAAAADwAAAGRycy9kb3ducmV2LnhtbERP24rCMBB9F/yHMIJvmioqpWsUESquoqi7HzA0s22x&#10;mZQm1u7fbxYE3+ZwrrNcd6YSLTWutKxgMo5AEGdWl5wr+P5KRzEI55E1VpZJwS85WK/6vSUm2j75&#10;Su3N5yKEsEtQQeF9nUjpsoIMurGtiQP3YxuDPsAml7rBZwg3lZxG0UIaLDk0FFjTtqDsfnsYBccd&#10;pfs0PqXHz9q3s/vlcK4kKjUcdJsPEJ46/xa/3Hsd5s8mc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Nb3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8" o:spid="_x0000_s1038" style="position:absolute;left:9215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JIgMIA&#10;AADdAAAADwAAAGRycy9kb3ducmV2LnhtbERP24rCMBB9X/Afwgi+ramLiHSbyiJUvKB42Q8Ymtm2&#10;2ExKk631740g+DaHc51k0ZtadNS6yrKCyTgCQZxbXXGh4PeSfc5BOI+ssbZMCu7kYJEOPhKMtb3x&#10;ibqzL0QIYRejgtL7JpbS5SUZdGPbEAfuz7YGfYBtIXWLtxBuavkVRTNpsOLQUGJDy5Ly6/nfKNit&#10;KFtn83222zS+m16P20MtUanRsP/5BuGp92/xy73WYf50MoPnN+EE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0kiA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89" o:spid="_x0000_s1039" style="position:absolute;left:927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7tG8IA&#10;AADdAAAADwAAAGRycy9kb3ducmV2LnhtbERP24rCMBB9F/yHMIJvmiqipWsUESquoqi7HzA0s22x&#10;mZQm1u7fbxYE3+ZwrrNcd6YSLTWutKxgMo5AEGdWl5wr+P5KRzEI55E1VpZJwS85WK/6vSUm2j75&#10;Su3N5yKEsEtQQeF9nUjpsoIMurGtiQP3YxuDPsAml7rBZwg3lZxG0VwaLDk0FFjTtqDsfnsYBccd&#10;pfs0PqXHz9q3s/vlcK4kKjUcdJsPEJ46/xa/3Hsd5s8mC/j/Jp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nu0b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90" o:spid="_x0000_s1040" style="position:absolute;left:933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F5acUA&#10;AADdAAAADwAAAGRycy9kb3ducmV2LnhtbESP3WrCQBCF7wu+wzKCd3VjkSLRVUSIaMXi3wMM2TEJ&#10;ZmdDdhvTt+9cCL2b4Zw555vFqne16qgNlWcDk3ECijj3tuLCwO2avc9AhYhssfZMBn4pwGo5eFtg&#10;av2Tz9RdYqEkhEOKBsoYm1TrkJfkMIx9Qyza3bcOo6xtoW2LTwl3tf5Ikk/tsGJpKLGhTUn54/Lj&#10;DBy2lO2y2TE77JvYTR+nr+9aozGjYb+eg4rUx3/z63pnBX86EVz5Rk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AXlp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91" o:spid="_x0000_s1041" style="position:absolute;left:9388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3c8sIA&#10;AADdAAAADwAAAGRycy9kb3ducmV2LnhtbERP24rCMBB9F/yHMMK+aaqIuNUoi1BxV5S1+gFDM9sW&#10;m0lpYu3+vREE3+ZwrrNcd6YSLTWutKxgPIpAEGdWl5wruJyT4RyE88gaK8uk4J8crFf93hJjbe98&#10;ojb1uQgh7GJUUHhfx1K6rCCDbmRr4sD92cagD7DJpW7wHsJNJSdRNJMGSw4NBda0KSi7pjejYL+l&#10;ZJfMD8n+u/bt9Pr7c6wkKvUx6L4WIDx1/i1+uXc6zJ+OP+H5TTh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dzy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892" o:spid="_x0000_s1042" style="position:absolute;left:944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u/0sUA&#10;AADdAAAADwAAAGRycy9kb3ducmV2LnhtbESP3WrCQBCF7wu+wzKCd3WjSJHoKiJEtNLi3wMM2TEJ&#10;ZmdDdo3p23cuCr2b4Zw555vlune16qgNlWcDk3ECijj3tuLCwO2avc9BhYhssfZMBn4owHo1eFti&#10;av2Lz9RdYqEkhEOKBsoYm1TrkJfkMIx9Qyza3bcOo6xtoW2LLwl3tZ4myYd2WLE0lNjQtqT8cXk6&#10;A8cdZfts/pUdD03sZo/T53et0ZjRsN8sQEXq47/573pvBX82FX7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7/S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893" o:spid="_x0000_s1043" style="position:absolute;left:9503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caScEA&#10;AADdAAAADwAAAGRycy9kb3ducmV2LnhtbERP24rCMBB9F/yHMIJvmioi0jXKIlS8oHjZDxia2bbY&#10;TEoTa/17Iwi+zeFcZ75sTSkaql1hWcFoGIEgTq0uOFPwd00GMxDOI2ssLZOCJzlYLrqdOcbaPvhM&#10;zcVnIoSwi1FB7n0VS+nSnAy6oa2IA/dva4M+wDqTusZHCDelHEfRVBosODTkWNEqp/R2uRsF+zUl&#10;m2R2SPbbyjeT22l3LCUq1e+1vz8gPLX+K/64NzrMn4xH8P4mn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XGkn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94" o:spid="_x0000_s1044" style="position:absolute;left:956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EPsMA&#10;AADdAAAADwAAAGRycy9kb3ducmV2LnhtbERP22rCQBB9L/gPyxR8q5uGIJK6igiRVGlR6wcM2TEJ&#10;yc6G7DZJ/74rFPo2h3Od9XYyrRiod7VlBa+LCARxYXXNpYLbV/ayAuE8ssbWMin4IQfbzexpjam2&#10;I19ouPpShBB2KSqovO9SKV1RkUG3sB1x4O62N+gD7EupexxDuGllHEVLabDm0FBhR/uKiub6bRSc&#10;DpTl2eojO713fkia8/GzlajU/HnavYHwNPl/8Z8712F+Esfw+Ca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WEPs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5" o:spid="_x0000_s1045" style="position:absolute;left:961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khpcMA&#10;AADdAAAADwAAAGRycy9kb3ducmV2LnhtbERP22rCQBB9F/oPyxR8q5vGUELqKkWIRKXS2n7AkJ0m&#10;wexsyK5J/PtuoeDbHM51VpvJtGKg3jWWFTwvIhDEpdUNVwq+v/KnFITzyBpby6TgRg4264fZCjNt&#10;R/6k4ewrEULYZaig9r7LpHRlTQbdwnbEgfuxvUEfYF9J3eMYwk0r4yh6kQYbDg01drStqbycr0bB&#10;cUd5kafv+XHf+SG5fBxOrUSl5o/T2ysIT5O/i//dhQ7zk3gJf9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khp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6" o:spid="_x0000_s1046" style="position:absolute;left:9676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50cMA&#10;AADdAAAADwAAAGRycy9kb3ducmV2LnhtbERPS2rDMBDdF3IHMYXsGrnGlOBGCaXgkA8prdsDDNbU&#10;MrZGxlIc5/ZRIdDdPN53VpvJdmKkwTeOFTwvEhDEldMN1wp+vounJQgfkDV2jknBlTxs1rOHFeba&#10;XfiLxjLUIoawz1GBCaHPpfSVIYt+4XriyP26wWKIcKilHvASw20n0yR5kRYbjg0Ge3o3VLXl2So4&#10;bqnYFctTcdz3Yczaz8NHJ1Gp+eP09goi0BT+xXf3Tsf5WZrB3zfx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50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7" o:spid="_x0000_s1047" style="position:absolute;left:973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cSsEA&#10;AADdAAAADwAAAGRycy9kb3ducmV2LnhtbERP24rCMBB9X/Afwgi+raniLlKNIkJFVxRvHzA0Y1ts&#10;JqWJtf69EYR9m8O5znTemlI0VLvCsoJBPwJBnFpdcKbgck6+xyCcR9ZYWiYFT3Iwn3W+phhr++Aj&#10;NSefiRDCLkYFufdVLKVLczLo+rYiDtzV1gZ9gHUmdY2PEG5KOYyiX2mw4NCQY0XLnNLb6W4UbFeU&#10;rJPxLtluKt+Mboe/fSlRqV63XUxAeGr9v/jjXuswfzT8gf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sHEr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898" o:spid="_x0000_s1048" style="position:absolute;left:9791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6CPcMA&#10;AADdAAAADwAAAGRycy9kb3ducmV2LnhtbERP22rCQBB9F/yHZYS+6aYSgqSuUgop1lDx0g8YstMk&#10;mJ0N2W0S/94VCr7N4VxnvR1NI3rqXG1ZwesiAkFcWF1zqeDnks1XIJxH1thYJgU3crDdTCdrTLUd&#10;+ET92ZcihLBLUUHlfZtK6YqKDLqFbYkD92s7gz7ArpS6wyGEm0YuoyiRBmsODRW29FFRcT3/GQX5&#10;J2W7bPWd5V+t7+PrcX9oJCr1Mhvf30B4Gv1T/O/e6TA/Xibw+Cac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6CPcMAAADdAAAADwAAAAAAAAAAAAAAAACYAgAAZHJzL2Rv&#10;d25yZXYueG1sUEsFBgAAAAAEAAQA9QAAAIgDAAAAAA==&#10;" path="m,8r28,e" filled="f" strokeweight=".33158mm">
                  <v:path arrowok="t" o:connecttype="custom" o:connectlocs="0,8;28,8" o:connectangles="0,0"/>
                </v:shape>
                <v:shape id="Freeform 899" o:spid="_x0000_s1049" style="position:absolute;left:984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InpsEA&#10;AADdAAAADwAAAGRycy9kb3ducmV2LnhtbERP24rCMBB9X/Afwgi+rakiu1KNIkJFVxRvHzA0Y1ts&#10;JqWJtf69EYR9m8O5znTemlI0VLvCsoJBPwJBnFpdcKbgck6+xyCcR9ZYWiYFT3Iwn3W+phhr++Aj&#10;NSefiRDCLkYFufdVLKVLczLo+rYiDtzV1gZ9gHUmdY2PEG5KOYyiH2mw4NCQY0XLnNLb6W4UbFeU&#10;rJPxLtluKt+Mboe/fSlRqV63XUxAeGr9v/jjXuswfzT8hfc34QQ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yJ6bBAAAA3QAAAA8AAAAAAAAAAAAAAAAAmAIAAGRycy9kb3du&#10;cmV2LnhtbFBLBQYAAAAABAAEAPUAAACGAwAAAAA=&#10;" path="m,8r28,e" filled="f" strokeweight=".33158mm">
                  <v:path arrowok="t" o:connecttype="custom" o:connectlocs="0,8;28,8" o:connectangles="0,0"/>
                </v:shape>
                <v:shape id="Freeform 900" o:spid="_x0000_s1050" style="position:absolute;left:9907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2z1MUA&#10;AADdAAAADwAAAGRycy9kb3ducmV2LnhtbESP3WrCQBCF7wu+wzKCd3WjSJHoKiJEtNLi3wMM2TEJ&#10;ZmdDdo3p23cuCr2b4Zw555vlune16qgNlWcDk3ECijj3tuLCwO2avc9BhYhssfZMBn4owHo1eFti&#10;av2Lz9RdYqEkhEOKBsoYm1TrkJfkMIx9Qyza3bcOo6xtoW2LLwl3tZ4myYd2WLE0lNjQtqT8cXk6&#10;A8cdZfts/pUdD03sZo/T53et0ZjRsN8sQEXq47/573pvBX82FVz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bPUxQAAAN0AAAAPAAAAAAAAAAAAAAAAAJgCAABkcnMv&#10;ZG93bnJldi54bWxQSwUGAAAAAAQABAD1AAAAigMAAAAA&#10;" path="m,8r28,e" filled="f" strokeweight=".33158mm">
                  <v:path arrowok="t" o:connecttype="custom" o:connectlocs="0,8;28,8" o:connectangles="0,0"/>
                </v:shape>
                <v:shape id="Freeform 901" o:spid="_x0000_s1051" style="position:absolute;left:9964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WT8IA&#10;AADdAAAADwAAAGRycy9kb3ducmV2LnhtbERP24rCMBB9F/yHMAv7pumKiFajLELFXVG0+gFDM9sW&#10;m0lpYu3+vREE3+ZwrrNYdaYSLTWutKzgaxiBIM6sLjlXcDkngykI55E1VpZJwT85WC37vQXG2t75&#10;RG3qcxFC2MWooPC+jqV0WUEG3dDWxIH7s41BH2CTS93gPYSbSo6iaCINlhwaCqxpXVB2TW9GwW5D&#10;yTaZ7pPdT+3b8fX4e6gkKvX50X3PQXjq/Fv8cm91mD8ezeD5TTh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RZP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v:shape id="Freeform 902" o:spid="_x0000_s1052" style="position:absolute;left:10022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IpD8YA&#10;AADdAAAADwAAAGRycy9kb3ducmV2LnhtbESP0WrCQBBF3wv9h2UKfasbWykS3QQppGil0qofMGTH&#10;JJidDdltjH/feRB8m+HeuffMMh9dqwbqQ+PZwHSSgCIuvW24MnA8FC9zUCEiW2w9k4ErBcizx4cl&#10;ptZf+JeGfayUhHBI0UAdY5dqHcqaHIaJ74hFO/neYZS1r7Tt8SLhrtWvSfKuHTYsDTV29FFTed7/&#10;OQPbTyrWxfy72G66OMzOP1+7VqMxz0/jagEq0hjv5tv12gr+7E345RsZQW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IpD8YAAADdAAAADwAAAAAAAAAAAAAAAACYAgAAZHJz&#10;L2Rvd25yZXYueG1sUEsFBgAAAAAEAAQA9QAAAIsDAAAAAA==&#10;" path="m,8r28,e" filled="f" strokeweight=".33158mm">
                  <v:path arrowok="t" o:connecttype="custom" o:connectlocs="0,8;28,8" o:connectangles="0,0"/>
                </v:shape>
                <v:shape id="Freeform 903" o:spid="_x0000_s1053" style="position:absolute;left:10079;top:33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6MlMIA&#10;AADdAAAADwAAAGRycy9kb3ducmV2LnhtbERP24rCMBB9F/yHMIJva+qFpVSjiFDRlRVvHzA0Y1ts&#10;JqWJtfv3m4UF3+ZwrrNYdaYSLTWutKxgPIpAEGdWl5wruF3TjxiE88gaK8uk4IccrJb93gITbV98&#10;pvbicxFC2CWooPC+TqR0WUEG3cjWxIG728agD7DJpW7wFcJNJSdR9CkNlhwaCqxpU1D2uDyNgsOW&#10;0l0af6eHfe3b2eP0dawkKjUcdOs5CE+df4v/3Tsd5s+mY/j7Jpw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oyUwgAAAN0AAAAPAAAAAAAAAAAAAAAAAJgCAABkcnMvZG93&#10;bnJldi54bWxQSwUGAAAAAAQABAD1AAAAhwMAAAAA&#10;" path="m,8r28,e" filled="f" strokeweight=".33158mm">
                  <v:path arrowok="t" o:connecttype="custom" o:connectlocs="0,8;28,8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INPS</w:t>
      </w:r>
      <w:r>
        <w:t xml:space="preserve"> </w:t>
      </w:r>
      <w:r>
        <w:rPr>
          <w:spacing w:val="-1"/>
        </w:rPr>
        <w:t>matricola</w:t>
      </w:r>
      <w:r>
        <w:t xml:space="preserve"> </w:t>
      </w:r>
      <w:r>
        <w:rPr>
          <w:spacing w:val="-2"/>
        </w:rPr>
        <w:t>azienda</w:t>
      </w:r>
      <w:r>
        <w:rPr>
          <w:spacing w:val="-2"/>
        </w:rPr>
        <w:tab/>
      </w:r>
      <w:r>
        <w:rPr>
          <w:spacing w:val="-1"/>
        </w:rPr>
        <w:t>CASSA</w:t>
      </w:r>
      <w:r>
        <w:t xml:space="preserve"> </w:t>
      </w:r>
      <w:r>
        <w:rPr>
          <w:spacing w:val="-1"/>
        </w:rPr>
        <w:t>EDILE</w:t>
      </w:r>
      <w:r>
        <w:t xml:space="preserve"> </w:t>
      </w:r>
      <w:r>
        <w:rPr>
          <w:spacing w:val="-1"/>
        </w:rPr>
        <w:t>codice</w:t>
      </w:r>
      <w:r>
        <w:t xml:space="preserve"> </w:t>
      </w:r>
      <w:r>
        <w:rPr>
          <w:spacing w:val="-1"/>
        </w:rPr>
        <w:t>impresa</w:t>
      </w: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24"/>
          <w:szCs w:val="24"/>
        </w:rPr>
      </w:pPr>
    </w:p>
    <w:p w:rsidR="000559FB" w:rsidRDefault="00113316" w:rsidP="00797771">
      <w:pPr>
        <w:pStyle w:val="Titolo3"/>
        <w:kinsoku w:val="0"/>
        <w:overflowPunct w:val="0"/>
        <w:spacing w:before="72"/>
        <w:ind w:left="4114" w:right="3197"/>
        <w:jc w:val="center"/>
        <w:rPr>
          <w:b w:val="0"/>
          <w:bCs w:val="0"/>
        </w:rPr>
      </w:pPr>
      <w:r>
        <w:rPr>
          <w:spacing w:val="-1"/>
        </w:rPr>
        <w:t>CONCORRENTE</w:t>
      </w:r>
    </w:p>
    <w:p w:rsidR="000559FB" w:rsidRDefault="000559FB">
      <w:pPr>
        <w:pStyle w:val="Corpotesto"/>
        <w:kinsoku w:val="0"/>
        <w:overflowPunct w:val="0"/>
        <w:spacing w:before="7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2985"/>
          <w:tab w:val="left" w:pos="4048"/>
        </w:tabs>
        <w:kinsoku w:val="0"/>
        <w:overflowPunct w:val="0"/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 xml:space="preserve">singola: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 xml:space="preserve"> (</w:t>
      </w:r>
      <w:r>
        <w:tab/>
        <w:t>);</w:t>
      </w: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5687"/>
          <w:tab w:val="left" w:pos="6753"/>
        </w:tabs>
        <w:kinsoku w:val="0"/>
        <w:overflowPunct w:val="0"/>
        <w:spacing w:before="106"/>
        <w:rPr>
          <w:spacing w:val="-1"/>
        </w:rPr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>capogruppo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A.T.I.</w:t>
      </w:r>
      <w:r>
        <w:rPr>
          <w:spacing w:val="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consorzio:</w:t>
      </w:r>
      <w:r>
        <w:rPr>
          <w:spacing w:val="2"/>
        </w:rPr>
        <w:t xml:space="preserve">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t>(</w:t>
      </w:r>
      <w:r>
        <w:tab/>
      </w:r>
      <w:r>
        <w:rPr>
          <w:spacing w:val="-1"/>
        </w:rPr>
        <w:t>);</w:t>
      </w:r>
    </w:p>
    <w:p w:rsidR="000559FB" w:rsidRDefault="00113316">
      <w:pPr>
        <w:pStyle w:val="Corpotesto"/>
        <w:numPr>
          <w:ilvl w:val="0"/>
          <w:numId w:val="8"/>
        </w:numPr>
        <w:tabs>
          <w:tab w:val="left" w:pos="893"/>
          <w:tab w:val="left" w:pos="5505"/>
          <w:tab w:val="left" w:pos="6568"/>
        </w:tabs>
        <w:kinsoku w:val="0"/>
        <w:overflowPunct w:val="0"/>
        <w:spacing w:before="106"/>
        <w:rPr>
          <w:spacing w:val="-1"/>
        </w:rPr>
      </w:pPr>
      <w:r>
        <w:t>come</w:t>
      </w:r>
      <w:r>
        <w:rPr>
          <w:spacing w:val="-2"/>
        </w:rPr>
        <w:t xml:space="preserve"> </w:t>
      </w:r>
      <w:r>
        <w:rPr>
          <w:spacing w:val="-1"/>
        </w:rPr>
        <w:t>mandante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A.T.I. </w:t>
      </w:r>
      <w:r>
        <w:t xml:space="preserve">o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consorzio:</w:t>
      </w:r>
      <w:r>
        <w:rPr>
          <w:spacing w:val="2"/>
        </w:rPr>
        <w:t xml:space="preserve"> </w:t>
      </w:r>
      <w:r>
        <w:t>sì</w:t>
      </w:r>
      <w:r>
        <w:rPr>
          <w:spacing w:val="-3"/>
        </w:rPr>
        <w:t xml:space="preserve"> </w:t>
      </w:r>
      <w:r>
        <w:t>(</w:t>
      </w:r>
      <w:r>
        <w:tab/>
        <w:t>)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t>(</w:t>
      </w:r>
      <w:r>
        <w:tab/>
      </w:r>
      <w:r>
        <w:rPr>
          <w:spacing w:val="-1"/>
        </w:rPr>
        <w:t>);</w:t>
      </w:r>
    </w:p>
    <w:p w:rsidR="000559FB" w:rsidRDefault="00113316">
      <w:pPr>
        <w:pStyle w:val="Corpotesto"/>
        <w:tabs>
          <w:tab w:val="left" w:pos="880"/>
        </w:tabs>
        <w:kinsoku w:val="0"/>
        <w:overflowPunct w:val="0"/>
        <w:spacing w:before="106"/>
        <w:ind w:left="532"/>
        <w:rPr>
          <w:spacing w:val="-1"/>
        </w:rPr>
      </w:pPr>
      <w:r>
        <w:t>-</w:t>
      </w:r>
      <w:r>
        <w:tab/>
      </w:r>
      <w:r>
        <w:rPr>
          <w:spacing w:val="-1"/>
        </w:rPr>
        <w:t>altro: (specificare)</w:t>
      </w:r>
    </w:p>
    <w:p w:rsidR="000559FB" w:rsidRDefault="00113316">
      <w:pPr>
        <w:pStyle w:val="Corpotesto"/>
        <w:kinsoku w:val="0"/>
        <w:overflowPunct w:val="0"/>
        <w:spacing w:before="107"/>
        <w:ind w:left="0" w:right="2818"/>
        <w:jc w:val="center"/>
        <w:rPr>
          <w:spacing w:val="-1"/>
        </w:rPr>
      </w:pPr>
      <w:r>
        <w:rPr>
          <w:spacing w:val="-1"/>
        </w:rPr>
        <w:t>ai</w:t>
      </w:r>
      <w:r>
        <w:rPr>
          <w:spacing w:val="-3"/>
        </w:rPr>
        <w:t xml:space="preserve"> </w:t>
      </w:r>
      <w:r>
        <w:t xml:space="preserve">fini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essere</w:t>
      </w:r>
      <w:r>
        <w:t xml:space="preserve"> </w:t>
      </w:r>
      <w:r>
        <w:rPr>
          <w:spacing w:val="-1"/>
        </w:rPr>
        <w:t>ammesso</w:t>
      </w:r>
      <w:r>
        <w:t xml:space="preserve"> a </w:t>
      </w:r>
      <w:r>
        <w:rPr>
          <w:spacing w:val="-1"/>
        </w:rPr>
        <w:t>presentare</w:t>
      </w:r>
      <w:r>
        <w:t xml:space="preserve"> </w:t>
      </w:r>
      <w:r>
        <w:rPr>
          <w:spacing w:val="-1"/>
        </w:rPr>
        <w:t>offerta</w:t>
      </w:r>
      <w:r>
        <w:rPr>
          <w:spacing w:val="-2"/>
        </w:rPr>
        <w:t xml:space="preserve"> per</w:t>
      </w:r>
      <w:r>
        <w:rPr>
          <w:spacing w:val="2"/>
        </w:rPr>
        <w:t xml:space="preserve"> </w:t>
      </w:r>
      <w:r>
        <w:rPr>
          <w:spacing w:val="-1"/>
        </w:rPr>
        <w:t>l’appalto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oggetto</w:t>
      </w:r>
    </w:p>
    <w:p w:rsidR="000559FB" w:rsidRDefault="000559FB">
      <w:pPr>
        <w:pStyle w:val="Corpotesto"/>
        <w:kinsoku w:val="0"/>
        <w:overflowPunct w:val="0"/>
        <w:ind w:left="0"/>
        <w:rPr>
          <w:sz w:val="31"/>
          <w:szCs w:val="31"/>
        </w:rPr>
      </w:pPr>
    </w:p>
    <w:p w:rsidR="000559FB" w:rsidRDefault="00113316">
      <w:pPr>
        <w:pStyle w:val="Titolo3"/>
        <w:kinsoku w:val="0"/>
        <w:overflowPunct w:val="0"/>
        <w:ind w:left="4112" w:right="4052"/>
        <w:jc w:val="center"/>
        <w:rPr>
          <w:b w:val="0"/>
          <w:bCs w:val="0"/>
          <w:spacing w:val="-1"/>
        </w:rPr>
      </w:pPr>
      <w:r>
        <w:rPr>
          <w:spacing w:val="-1"/>
        </w:rPr>
        <w:t>DICHIARA</w:t>
      </w:r>
      <w:r>
        <w:rPr>
          <w:b w:val="0"/>
          <w:bCs w:val="0"/>
          <w:spacing w:val="-1"/>
        </w:rPr>
        <w:t>:</w: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891"/>
          <w:tab w:val="left" w:pos="9751"/>
        </w:tabs>
        <w:kinsoku w:val="0"/>
        <w:overflowPunct w:val="0"/>
        <w:spacing w:before="126" w:line="348" w:lineRule="auto"/>
        <w:ind w:right="105"/>
      </w:pPr>
      <w:r>
        <w:rPr>
          <w:spacing w:val="-1"/>
        </w:rPr>
        <w:t>che</w:t>
      </w:r>
      <w:r>
        <w:t xml:space="preserve"> </w:t>
      </w:r>
      <w:r>
        <w:rPr>
          <w:spacing w:val="-1"/>
        </w:rPr>
        <w:t>l'impresa</w:t>
      </w:r>
      <w:r>
        <w:t xml:space="preserve"> è </w:t>
      </w:r>
      <w:r>
        <w:rPr>
          <w:spacing w:val="-1"/>
        </w:rPr>
        <w:t>regolarmente</w:t>
      </w:r>
      <w:r>
        <w:t xml:space="preserve"> </w:t>
      </w:r>
      <w:r>
        <w:rPr>
          <w:spacing w:val="-1"/>
        </w:rPr>
        <w:t>iscritta</w:t>
      </w:r>
      <w: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-1"/>
        </w:rPr>
        <w:t>Camera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Commercio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……………..………….nr.</w:t>
      </w:r>
      <w:r>
        <w:rPr>
          <w:spacing w:val="69"/>
        </w:rPr>
        <w:t xml:space="preserve"> </w:t>
      </w:r>
      <w:r>
        <w:rPr>
          <w:spacing w:val="-1"/>
        </w:rPr>
        <w:t>iscrizione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………………………</w:t>
      </w:r>
      <w:r>
        <w:t xml:space="preserve"> </w:t>
      </w:r>
      <w:r>
        <w:rPr>
          <w:spacing w:val="31"/>
        </w:rPr>
        <w:t xml:space="preserve"> </w:t>
      </w:r>
      <w:r>
        <w:rPr>
          <w:spacing w:val="-1"/>
        </w:rPr>
        <w:t>dal</w:t>
      </w:r>
      <w:r>
        <w:t xml:space="preserve"> </w:t>
      </w:r>
      <w:r>
        <w:rPr>
          <w:spacing w:val="30"/>
        </w:rPr>
        <w:t xml:space="preserve"> </w:t>
      </w:r>
      <w:r>
        <w:rPr>
          <w:spacing w:val="-2"/>
        </w:rPr>
        <w:t>………………………….</w:t>
      </w:r>
      <w:r>
        <w:t xml:space="preserve"> </w:t>
      </w:r>
      <w:r>
        <w:rPr>
          <w:spacing w:val="32"/>
        </w:rPr>
        <w:t xml:space="preserve"> </w:t>
      </w:r>
      <w:r>
        <w:rPr>
          <w:spacing w:val="-2"/>
        </w:rPr>
        <w:t>per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seguente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attività</w:t>
      </w:r>
      <w:r>
        <w:rPr>
          <w:spacing w:val="-1"/>
        </w:rPr>
        <w:tab/>
      </w:r>
      <w:r>
        <w:t>:</w:t>
      </w:r>
    </w:p>
    <w:p w:rsidR="000559FB" w:rsidRDefault="000559FB">
      <w:pPr>
        <w:pStyle w:val="Corpotesto"/>
        <w:kinsoku w:val="0"/>
        <w:overflowPunct w:val="0"/>
        <w:spacing w:before="1"/>
        <w:ind w:left="0"/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AEEEB37" wp14:editId="4AC28940">
                <wp:extent cx="5605145" cy="12700"/>
                <wp:effectExtent l="9525" t="9525" r="5080" b="0"/>
                <wp:docPr id="1402" name="Group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403" name="Freeform 90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4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AsG9mVfAwAA4wcAAA4A&#10;AAAAAAAAAAAAAAAALgIAAGRycy9lMm9Eb2MueG1sUEsBAi0AFAAGAAgAAAAhABplqtLbAAAAAwEA&#10;AA8AAAAAAAAAAAAAAAAAuQUAAGRycy9kb3ducmV2LnhtbFBLBQYAAAAABAAEAPMAAADBBgAAAAA=&#10;">
                <v:shape id="Freeform 905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uM8QA&#10;AADdAAAADwAAAGRycy9kb3ducmV2LnhtbERPS2vCQBC+C/0PyxS8mU1VikRXKUKhxYsvbL2N2TEb&#10;mp2N2dWk/fXdQsHbfHzPmS06W4kbNb50rOApSUEQ506XXCjY714HExA+IGusHJOCb/KwmD/0Zphp&#10;1/KGbttQiBjCPkMFJoQ6k9Lnhiz6xNXEkTu7xmKIsCmkbrCN4baSwzR9lhZLjg0Ga1oayr+2V6tg&#10;ueJPfTlw9VOecP3efpij2W+U6j92L1MQgbpwF/+733ScP05H8PdNP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M7jP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184826" wp14:editId="5294A2DC">
                <wp:extent cx="5605145" cy="12700"/>
                <wp:effectExtent l="9525" t="9525" r="5080" b="0"/>
                <wp:docPr id="1400" name="Group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401" name="Freeform 90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6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+qHrkV4DAADjBwAADgAA&#10;AAAAAAAAAAAAAAAuAgAAZHJzL2Uyb0RvYy54bWxQSwECLQAUAAYACAAAACEAGmWq0tsAAAADAQAA&#10;DwAAAAAAAAAAAAAAAAC4BQAAZHJzL2Rvd25yZXYueG1sUEsFBgAAAAAEAAQA8wAAAMAGAAAAAA==&#10;">
                <v:shape id="Freeform 907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V38QA&#10;AADdAAAADwAAAGRycy9kb3ducmV2LnhtbERPS2vCQBC+F/wPyxS81Y1SiqRuQhEEpZf6oI/bNDvN&#10;hmZnY3Y10V/vCoK3+fieM8t7W4sjtb5yrGA8SkAQF05XXCrYbRdPUxA+IGusHZOCE3nIs8HDDFPt&#10;Ol7TcRNKEUPYp6jAhNCkUvrCkEU/cg1x5P5cazFE2JZSt9jFcFvLSZK8SIsVxwaDDc0NFf+bg1Uw&#10;f+dvvf/k+lz94seq+zI/ZrdWavjYv72CCNSHu/jmXuo4/zkZw/WbeILM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S1d/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B38AF95" wp14:editId="38B4C2EB">
                <wp:extent cx="5605145" cy="12700"/>
                <wp:effectExtent l="9525" t="9525" r="5080" b="0"/>
                <wp:docPr id="1398" name="Group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9" name="Freeform 90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8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ZxE5dV4DAADjBwAADgAA&#10;AAAAAAAAAAAAAAAuAgAAZHJzL2Uyb0RvYy54bWxQSwECLQAUAAYACAAAACEAGmWq0tsAAAADAQAA&#10;DwAAAAAAAAAAAAAAAAC4BQAAZHJzL2Rvd25yZXYueG1sUEsFBgAAAAAEAAQA8wAAAMAGAAAAAA==&#10;">
                <v:shape id="Freeform 909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SBO8QA&#10;AADdAAAADwAAAGRycy9kb3ducmV2LnhtbERPS2sCMRC+F/wPYQRvNVuFUlejFEFQvPjCx23cTDdL&#10;N5N1E91tf31TKPQ2H99zJrPWluJBtS8cK3jpJyCIM6cLzhUc9ovnNxA+IGssHZOCL/Iwm3aeJphq&#10;1/CWHruQixjCPkUFJoQqldJnhiz6vquII/fhaoshwjqXusYmhttSDpLkVVosODYYrGhuKPvc3a2C&#10;+ZrP+nbk8ru44mbVnMzFHLZK9brt+xhEoDb8i//cSx3nD0cj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EgTv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9A67868" wp14:editId="5265E8C0">
                <wp:extent cx="5605145" cy="12700"/>
                <wp:effectExtent l="9525" t="9525" r="5080" b="0"/>
                <wp:docPr id="1396" name="Group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7" name="Freeform 91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0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">
                <v:shape id="Freeform 911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w0sQA&#10;AADdAAAADwAAAGRycy9kb3ducmV2LnhtbERPTWsCMRC9F/ofwhS81WwVat0aRQSh0otaqXqbbqab&#10;xc1ku4nu6q83gtDbPN7njCatLcWJal84VvDSTUAQZ04XnCvYfM2f30D4gKyxdEwKzuRhMn58GGGq&#10;XcMrOq1DLmII+xQVmBCqVEqfGbLou64ijtyvqy2GCOtc6hqbGG5L2UuSV2mx4NhgsKKZoeywPloF&#10;s0/e6b9vLi/FDy4XzdbszWalVOepnb6DCNSGf/Hd/aHj/P5wALdv4gl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XsNL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8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A9EE5B8" wp14:editId="2CDF80C3">
                <wp:extent cx="5605145" cy="12700"/>
                <wp:effectExtent l="9525" t="9525" r="5080" b="0"/>
                <wp:docPr id="1394" name="Group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95" name="Freeform 91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2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">
                <v:shape id="Freeform 913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LPsQA&#10;AADdAAAADwAAAGRycy9kb3ducmV2LnhtbERPTWsCMRC9F/ofwhS81WyVSt0aRQSh0otaqXqbbqab&#10;xc1ku4nu6q83gtDbPN7njCatLcWJal84VvDSTUAQZ04XnCvYfM2f30D4gKyxdEwKzuRhMn58GGGq&#10;XcMrOq1DLmII+xQVmBCqVEqfGbLou64ijtyvqy2GCOtc6hqbGG5L2UuSgbRYcGwwWNHMUHZYH62C&#10;2Sfv9N83l5fiB5eLZmv2ZrNSqvPUTt9BBGrDv/ju/tBxfn/4Crdv4gl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Jiz7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891"/>
        </w:tabs>
        <w:kinsoku w:val="0"/>
        <w:overflowPunct w:val="0"/>
        <w:spacing w:before="112" w:line="348" w:lineRule="auto"/>
        <w:ind w:right="105"/>
        <w:rPr>
          <w:spacing w:val="-1"/>
        </w:rPr>
      </w:pPr>
      <w:r>
        <w:rPr>
          <w:spacing w:val="-1"/>
        </w:rPr>
        <w:t>che</w:t>
      </w:r>
      <w:r>
        <w:rPr>
          <w:spacing w:val="58"/>
        </w:rPr>
        <w:t xml:space="preserve"> </w:t>
      </w:r>
      <w:r>
        <w:rPr>
          <w:spacing w:val="-1"/>
        </w:rPr>
        <w:t>la</w:t>
      </w:r>
      <w:r>
        <w:rPr>
          <w:spacing w:val="58"/>
        </w:rPr>
        <w:t xml:space="preserve"> </w:t>
      </w:r>
      <w:r>
        <w:rPr>
          <w:spacing w:val="-1"/>
        </w:rPr>
        <w:t>composizione</w:t>
      </w:r>
      <w:r>
        <w:rPr>
          <w:spacing w:val="58"/>
        </w:rPr>
        <w:t xml:space="preserve"> </w:t>
      </w:r>
      <w:r>
        <w:rPr>
          <w:spacing w:val="-1"/>
        </w:rPr>
        <w:t>societaria</w:t>
      </w:r>
      <w:r>
        <w:rPr>
          <w:spacing w:val="58"/>
        </w:rPr>
        <w:t xml:space="preserve"> </w:t>
      </w:r>
      <w:r>
        <w:t>è</w:t>
      </w:r>
      <w:r>
        <w:rPr>
          <w:spacing w:val="58"/>
        </w:rPr>
        <w:t xml:space="preserve"> </w:t>
      </w:r>
      <w:r>
        <w:rPr>
          <w:spacing w:val="-1"/>
        </w:rPr>
        <w:t>la</w:t>
      </w:r>
      <w:r>
        <w:rPr>
          <w:spacing w:val="56"/>
        </w:rPr>
        <w:t xml:space="preserve"> </w:t>
      </w:r>
      <w:r>
        <w:rPr>
          <w:spacing w:val="-1"/>
        </w:rPr>
        <w:t>seguente</w:t>
      </w:r>
      <w:r>
        <w:rPr>
          <w:spacing w:val="57"/>
        </w:rPr>
        <w:t xml:space="preserve"> </w:t>
      </w:r>
      <w:r>
        <w:rPr>
          <w:spacing w:val="-1"/>
        </w:rPr>
        <w:t>(indicare</w:t>
      </w:r>
      <w:r>
        <w:rPr>
          <w:spacing w:val="58"/>
        </w:rPr>
        <w:t xml:space="preserve"> </w:t>
      </w:r>
      <w:r>
        <w:rPr>
          <w:spacing w:val="-1"/>
        </w:rPr>
        <w:t>soci</w:t>
      </w:r>
      <w:r>
        <w:rPr>
          <w:spacing w:val="57"/>
        </w:rPr>
        <w:t xml:space="preserve"> </w:t>
      </w:r>
      <w:r>
        <w:t>-</w:t>
      </w:r>
      <w:r>
        <w:rPr>
          <w:spacing w:val="57"/>
        </w:rPr>
        <w:t xml:space="preserve"> </w:t>
      </w:r>
      <w:r>
        <w:rPr>
          <w:spacing w:val="-1"/>
        </w:rPr>
        <w:t>sia</w:t>
      </w:r>
      <w:r>
        <w:rPr>
          <w:spacing w:val="58"/>
        </w:rPr>
        <w:t xml:space="preserve"> </w:t>
      </w:r>
      <w:r>
        <w:rPr>
          <w:spacing w:val="-1"/>
        </w:rPr>
        <w:t>persone</w:t>
      </w:r>
      <w:r>
        <w:rPr>
          <w:spacing w:val="56"/>
        </w:rPr>
        <w:t xml:space="preserve"> </w:t>
      </w:r>
      <w:r>
        <w:t>fisiche</w:t>
      </w:r>
      <w:r>
        <w:rPr>
          <w:spacing w:val="57"/>
        </w:rPr>
        <w:t xml:space="preserve"> </w:t>
      </w:r>
      <w:r>
        <w:rPr>
          <w:spacing w:val="-1"/>
        </w:rPr>
        <w:t>che</w:t>
      </w:r>
      <w:r>
        <w:rPr>
          <w:spacing w:val="51"/>
        </w:rPr>
        <w:t xml:space="preserve"> </w:t>
      </w:r>
      <w:r>
        <w:rPr>
          <w:spacing w:val="-1"/>
        </w:rPr>
        <w:t>società</w:t>
      </w:r>
      <w:r>
        <w:rPr>
          <w:spacing w:val="-2"/>
        </w:rPr>
        <w:t xml:space="preserve"> </w:t>
      </w:r>
      <w:r>
        <w:t xml:space="preserve">- 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relative</w:t>
      </w:r>
      <w:r>
        <w:t xml:space="preserve"> </w:t>
      </w:r>
      <w:r>
        <w:rPr>
          <w:spacing w:val="-1"/>
        </w:rPr>
        <w:t>quote</w:t>
      </w:r>
      <w:r>
        <w:t xml:space="preserve"> </w:t>
      </w:r>
      <w:r>
        <w:rPr>
          <w:spacing w:val="-1"/>
        </w:rPr>
        <w:t>sociali):</w:t>
      </w:r>
    </w:p>
    <w:p w:rsidR="000559FB" w:rsidRDefault="000559FB">
      <w:pPr>
        <w:pStyle w:val="Corpotesto"/>
        <w:kinsoku w:val="0"/>
        <w:overflowPunct w:val="0"/>
        <w:spacing w:line="20" w:lineRule="atLeast"/>
        <w:ind w:left="523"/>
        <w:rPr>
          <w:sz w:val="2"/>
          <w:szCs w:val="2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7"/>
          <w:szCs w:val="7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7B81B4B" wp14:editId="7CFBF3CB">
                <wp:extent cx="5838825" cy="12700"/>
                <wp:effectExtent l="9525" t="9525" r="0" b="0"/>
                <wp:docPr id="1390" name="Group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91" name="Freeform 91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6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AA/Kw6YAMAAOMHAAAO&#10;AAAAAAAAAAAAAAAAAC4CAABkcnMvZTJvRG9jLnhtbFBLAQItABQABgAIAAAAIQDtGevZ2wAAAAMB&#10;AAAPAAAAAAAAAAAAAAAAALoFAABkcnMvZG93bnJldi54bWxQSwUGAAAAAAQABADzAAAAwgYAAAAA&#10;">
                <v:shape id="Freeform 917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u3MIA&#10;AADdAAAADwAAAGRycy9kb3ducmV2LnhtbERPS2vCQBC+F/oflin0Vjda6CO6igS1Iu2htvQ8ZMds&#10;MDsbs6PGf+8WCr3Nx/ecyaz3jTpRF+vABoaDDBRxGWzNlYHvr+XDC6goyBabwGTgQhFm09ubCeY2&#10;nPmTTlupVArhmKMBJ9LmWsfSkcc4CC1x4nah8ygJdpW2HZ5TuG/0KMuetMeaU4PDlgpH5X579AZ2&#10;8nNYFG/I78WKls/ysUHn0Jj7u34+BiXUy7/4z722af7j6xB+v0kn6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C7c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8C4B3FF" wp14:editId="5D3A2436">
                <wp:extent cx="5838825" cy="12700"/>
                <wp:effectExtent l="9525" t="9525" r="0" b="0"/>
                <wp:docPr id="1388" name="Group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9" name="Freeform 91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8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">
                <v:shape id="Freeform 919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+0B8MA&#10;AADdAAAADwAAAGRycy9kb3ducmV2LnhtbERPTWvCQBC9F/wPywje6sYWrI2uIqG2pdSDtvQ8ZMds&#10;MDubZkeN/75bKPQ2j/c5i1XvG3WmLtaBDUzGGSjiMtiaKwOfH5vbGagoyBabwGTgShFWy8HNAnMb&#10;Lryj814qlUI45mjAibS51rF05DGOQ0ucuEPoPEqCXaVth5cU7ht9l2VT7bHm1OCwpcJRedyfvIGD&#10;fH0/FS/I78UzbR5k+4bOoTGjYb+egxLq5V/85361af797BF+v0kn6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+0B8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A8C1F02" wp14:editId="0C8E5F14">
                <wp:extent cx="5838825" cy="12700"/>
                <wp:effectExtent l="9525" t="9525" r="0" b="0"/>
                <wp:docPr id="1386" name="Group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7" name="Freeform 92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0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">
                <v:shape id="Freeform 921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F7sIA&#10;AADdAAAADwAAAGRycy9kb3ducmV2LnhtbERPTWvCQBC9F/wPywi91Y0WVFJXKUGrlHrQlp6H7JgN&#10;zc7G7FTjv+8WCr3N433OYtX7Rl2oi3VgA+NRBoq4DLbmysDH++ZhDioKssUmMBm4UYTVcnC3wNyG&#10;Kx/ocpRKpRCOORpwIm2udSwdeYyj0BIn7hQ6j5JgV2nb4TWF+0ZPsmyqPdacGhy2VDgqv47f3sBJ&#10;Ps/rYov8VrzQZib7V3QOjbkf9s9PoIR6+Rf/uXc2zX+cz+D3m3SCX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LIXu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CE24374" wp14:editId="1F429408">
                <wp:extent cx="5838825" cy="12700"/>
                <wp:effectExtent l="9525" t="9525" r="0" b="0"/>
                <wp:docPr id="1384" name="Group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5" name="Freeform 92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2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">
                <v:shape id="Freeform 923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K+AsMA&#10;AADdAAAADwAAAGRycy9kb3ducmV2LnhtbERPTWvCQBC9F/wPywjedFOlraSuIkFbKe2htvQ8ZMds&#10;aHY2Zqca/323IPQ2j/c5i1XvG3WiLtaBDdxOMlDEZbA1VwY+P7bjOagoyBabwGTgQhFWy8HNAnMb&#10;zvxOp71UKoVwzNGAE2lzrWPpyGOchJY4cYfQeZQEu0rbDs8p3Dd6mmX32mPNqcFhS4Wj8nv/4w0c&#10;5Ou4KZ6RX4sn2j7I2ws6h8aMhv36EZRQL//iq3tn0/zZ/A7+vkkn6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K+As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</w:tabs>
        <w:kinsoku w:val="0"/>
        <w:overflowPunct w:val="0"/>
        <w:spacing w:before="112" w:line="348" w:lineRule="auto"/>
        <w:ind w:left="550" w:right="107"/>
        <w:rPr>
          <w:spacing w:val="-1"/>
        </w:rPr>
      </w:pPr>
      <w:r>
        <w:rPr>
          <w:spacing w:val="-1"/>
        </w:rPr>
        <w:t>che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soggetti</w:t>
      </w:r>
      <w:r>
        <w:rPr>
          <w:spacing w:val="7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quali</w:t>
      </w:r>
      <w:r>
        <w:rPr>
          <w:spacing w:val="7"/>
        </w:rPr>
        <w:t xml:space="preserve"> </w:t>
      </w:r>
      <w:r>
        <w:rPr>
          <w:spacing w:val="-1"/>
        </w:rPr>
        <w:t>verrà</w:t>
      </w:r>
      <w:r>
        <w:rPr>
          <w:spacing w:val="8"/>
        </w:rPr>
        <w:t xml:space="preserve"> </w:t>
      </w:r>
      <w:r>
        <w:rPr>
          <w:spacing w:val="-1"/>
        </w:rPr>
        <w:t>presentata</w:t>
      </w:r>
      <w:r>
        <w:rPr>
          <w:spacing w:val="8"/>
        </w:rPr>
        <w:t xml:space="preserve"> </w:t>
      </w:r>
      <w:r>
        <w:rPr>
          <w:spacing w:val="-1"/>
        </w:rPr>
        <w:t>la</w:t>
      </w:r>
      <w:r>
        <w:rPr>
          <w:spacing w:val="8"/>
        </w:rPr>
        <w:t xml:space="preserve"> </w:t>
      </w:r>
      <w:r>
        <w:rPr>
          <w:spacing w:val="-1"/>
        </w:rPr>
        <w:t>dichiarazione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cui</w:t>
      </w:r>
      <w:r>
        <w:rPr>
          <w:spacing w:val="9"/>
        </w:rPr>
        <w:t xml:space="preserve"> </w:t>
      </w:r>
      <w:r>
        <w:rPr>
          <w:spacing w:val="-1"/>
        </w:rPr>
        <w:t>all’allegato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rPr>
          <w:spacing w:val="-1"/>
        </w:rPr>
        <w:t>sono</w:t>
      </w:r>
      <w:r>
        <w:rPr>
          <w:spacing w:val="8"/>
        </w:rPr>
        <w:t xml:space="preserve"> </w:t>
      </w:r>
      <w:r>
        <w:t>(</w:t>
      </w:r>
      <w:r>
        <w:rPr>
          <w:spacing w:val="9"/>
        </w:rPr>
        <w:t xml:space="preserve"> </w:t>
      </w:r>
      <w:r>
        <w:rPr>
          <w:spacing w:val="-1"/>
        </w:rPr>
        <w:t>nome,</w:t>
      </w:r>
      <w:r>
        <w:rPr>
          <w:spacing w:val="71"/>
        </w:rPr>
        <w:t xml:space="preserve"> </w:t>
      </w:r>
      <w:r>
        <w:rPr>
          <w:spacing w:val="-1"/>
        </w:rPr>
        <w:t>luogo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nascita, codice</w:t>
      </w:r>
      <w:r>
        <w:rPr>
          <w:spacing w:val="-4"/>
        </w:rPr>
        <w:t xml:space="preserve"> </w:t>
      </w:r>
      <w:r>
        <w:rPr>
          <w:spacing w:val="-1"/>
        </w:rPr>
        <w:t>fiscale):</w:t>
      </w:r>
    </w:p>
    <w:p w:rsidR="000559FB" w:rsidRDefault="000559FB">
      <w:pPr>
        <w:pStyle w:val="Corpotesto"/>
        <w:kinsoku w:val="0"/>
        <w:overflowPunct w:val="0"/>
        <w:spacing w:before="10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835B70B" wp14:editId="1FBC0D6B">
                <wp:extent cx="5838825" cy="12700"/>
                <wp:effectExtent l="9525" t="9525" r="0" b="0"/>
                <wp:docPr id="1382" name="Group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3" name="Freeform 92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4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Ae3YIZYAMAAOMHAAAO&#10;AAAAAAAAAAAAAAAAAC4CAABkcnMvZTJvRG9jLnhtbFBLAQItABQABgAIAAAAIQDtGevZ2wAAAAMB&#10;AAAPAAAAAAAAAAAAAAAAALoFAABkcnMvZG93bnJldi54bWxQSwUGAAAAAAQABADzAAAAwgYAAAAA&#10;">
                <v:shape id="Freeform 925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D7cIA&#10;AADdAAAADwAAAGRycy9kb3ducmV2LnhtbERPTWvCQBC9F/wPywi91Y0KVlJXKUGrSHuoLT0P2TEb&#10;mp2N2VHTf98VCr3N433OYtX7Rl2oi3VgA+NRBoq4DLbmysDnx+ZhDioKssUmMBn4oQir5eBugbkN&#10;V36ny0EqlUI45mjAibS51rF05DGOQkucuGPoPEqCXaVth9cU7hs9ybKZ9lhzanDYUuGo/D6cvYGj&#10;fJ3WxRb5tXihzaO87dE5NOZ+2D8/gRLq5V/8597ZNH86n8Ltm3SC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4Pt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C5B9558" wp14:editId="307D11C8">
                <wp:extent cx="5838825" cy="12700"/>
                <wp:effectExtent l="9525" t="9525" r="0" b="0"/>
                <wp:docPr id="1380" name="Group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81" name="Freeform 92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6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">
                <v:shape id="Freeform 927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m4AcIA&#10;AADdAAAADwAAAGRycy9kb3ducmV2LnhtbERPTWvCQBC9F/wPywje6kYFK6mrlKBWSnuoSs9DdsyG&#10;Zmdjdqrpv+8WCr3N433Oct37Rl2pi3VgA5NxBoq4DLbmysDpuL1fgIqCbLEJTAa+KcJ6NbhbYm7D&#10;jd/pepBKpRCOORpwIm2udSwdeYzj0BIn7hw6j5JgV2nb4S2F+0ZPs2yuPdacGhy2VDgqPw9f3sBZ&#10;Pi6b4hn5tdjR9kHeXtA5NGY07J8eQQn18i/+c+9tmj9bTOD3m3SC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bgB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9200411" wp14:editId="6C48D4EB">
                <wp:extent cx="5838825" cy="12700"/>
                <wp:effectExtent l="9525" t="9525" r="0" b="0"/>
                <wp:docPr id="1378" name="Group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9" name="Freeform 92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28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">
                <v:shape id="Freeform 929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EIMMA&#10;AADdAAAADwAAAGRycy9kb3ducmV2LnhtbERPTWvCQBC9F/wPywje6sYW1EZXkVDbUtqDtvQ8ZMds&#10;MDubZkeN/75bKPQ2j/c5y3XvG3WmLtaBDUzGGSjiMtiaKwOfH9vbOagoyBabwGTgShHWq8HNEnMb&#10;Lryj814qlUI45mjAibS51rF05DGOQ0ucuEPoPEqCXaVth5cU7ht9l2VT7bHm1OCwpcJRedyfvIGD&#10;fH0/Fs/Ib8UTbWfy/orOoTGjYb9ZgBLq5V/8536xaf797AF+v0kn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rEIM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11D25EB" wp14:editId="16448D9A">
                <wp:extent cx="5838825" cy="12700"/>
                <wp:effectExtent l="9525" t="9525" r="0" b="0"/>
                <wp:docPr id="1376" name="Group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7" name="Freeform 93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0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MV+GP1fAwAA4wcAAA4A&#10;AAAAAAAAAAAAAAAALgIAAGRycy9lMm9Eb2MueG1sUEsBAi0AFAAGAAgAAAAhAO0Z69nbAAAAAwEA&#10;AA8AAAAAAAAAAAAAAAAAuQUAAGRycy9kb3ducmV2LnhtbFBLBQYAAAAABAAEAPMAAADBBgAAAAA=&#10;">
                <v:shape id="Freeform 931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n1ycIA&#10;AADdAAAADwAAAGRycy9kb3ducmV2LnhtbERPTUvDQBC9F/wPywje7EYFI2k3QYJVkfZglZ6H7DQb&#10;zM7G7NjGf+8WhN7m8T5nWU2+VwcaYxfYwM08A0XcBNtxa+DzY3X9ACoKssU+MBn4pQhVeTFbYmHD&#10;kd/psJVWpRCOBRpwIkOhdWwceYzzMBAnbh9Gj5Lg2Go74jGF+17fZtm99thxanA4UO2o+dr+eAN7&#10;2X0/1S/I6/qZVrls3tA5NObqcnpcgBKa5Cz+d7/aNP8uz+H0TTpB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+fXJ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EF90FA1" wp14:editId="13D986A8">
                <wp:extent cx="5838825" cy="12700"/>
                <wp:effectExtent l="9525" t="9525" r="0" b="0"/>
                <wp:docPr id="1374" name="Group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5" name="Freeform 93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2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DTZBQlfAwAA4wcAAA4A&#10;AAAAAAAAAAAAAAAALgIAAGRycy9lMm9Eb2MueG1sUEsBAi0AFAAGAAgAAAAhAO0Z69nbAAAAAwEA&#10;AA8AAAAAAAAAAAAAAAAAuQUAAGRycy9kb3ducmV2LnhtbFBLBQYAAAAABAAEAPMAAADBBgAAAAA=&#10;">
                <v:shape id="Freeform 933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OJcMA&#10;AADdAAAADwAAAGRycy9kb3ducmV2LnhtbERPTWvCQBC9F/wPywje6sYWa4muIqG2pdSDtvQ8ZMds&#10;MDubZkeN/75bKPQ2j/c5i1XvG3WmLtaBDUzGGSjiMtiaKwOfH5vbR1BRkC02gcnAlSKsloObBeY2&#10;XHhH571UKoVwzNGAE2lzrWPpyGMch5Y4cYfQeZQEu0rbDi8p3Df6LssetMeaU4PDlgpH5XF/8gYO&#10;8vX9VLwgvxfPtJnJ9g2dQ2NGw349ByXUy7/4z/1q0/z72RR+v0kn6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fOJcMAAADdAAAADwAAAAAAAAAAAAAAAACYAgAAZHJzL2Rv&#10;d25yZXYueG1sUEsFBgAAAAAEAAQA9QAAAIgDAAAAAA==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8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8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1B0F957A" wp14:editId="3FE636DF">
                <wp:extent cx="5838825" cy="12700"/>
                <wp:effectExtent l="9525" t="9525" r="0" b="0"/>
                <wp:docPr id="1372" name="Group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73" name="Freeform 93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4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">
                <v:shape id="Freeform 935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zysIA&#10;AADdAAAADwAAAGRycy9kb3ducmV2LnhtbERPTWvCQBC9F/wPywi91U0rqKSuUkK1RepBLT0P2TEb&#10;mp2N2anGf+8WCr3N433OfNn7Rp2pi3VgA4+jDBRxGWzNlYHPw+phBioKssUmMBm4UoTlYnA3x9yG&#10;C+/ovJdKpRCOORpwIm2udSwdeYyj0BIn7hg6j5JgV2nb4SWF+0Y/ZdlEe6w5NThsqXBUfu9/vIGj&#10;fJ1eizfkj2JNq6lsN+gcGnM/7F+eQQn18i/+c7/bNH88HcPvN+kEv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vPK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  <w:tab w:val="left" w:pos="8712"/>
        </w:tabs>
        <w:kinsoku w:val="0"/>
        <w:overflowPunct w:val="0"/>
        <w:spacing w:before="112" w:line="354" w:lineRule="auto"/>
        <w:ind w:left="550" w:right="103"/>
        <w:jc w:val="both"/>
        <w:rPr>
          <w:spacing w:val="-1"/>
        </w:rPr>
      </w:pPr>
      <w:r>
        <w:rPr>
          <w:spacing w:val="-1"/>
        </w:rPr>
        <w:t>che</w:t>
      </w:r>
      <w:r>
        <w:t xml:space="preserve"> i soggetti </w:t>
      </w:r>
      <w:r>
        <w:rPr>
          <w:spacing w:val="-1"/>
        </w:rPr>
        <w:t>cessati</w:t>
      </w:r>
      <w:r>
        <w:t xml:space="preserve"> </w:t>
      </w:r>
      <w:r>
        <w:rPr>
          <w:spacing w:val="-1"/>
        </w:rPr>
        <w:t>dalle</w:t>
      </w:r>
      <w:r>
        <w:t xml:space="preserve"> </w:t>
      </w:r>
      <w:r>
        <w:rPr>
          <w:spacing w:val="-1"/>
        </w:rPr>
        <w:t>cariche</w:t>
      </w:r>
      <w:r>
        <w:t xml:space="preserve"> </w:t>
      </w:r>
      <w:r>
        <w:rPr>
          <w:spacing w:val="-1"/>
        </w:rPr>
        <w:t>nell’anno</w:t>
      </w:r>
      <w:r>
        <w:rPr>
          <w:spacing w:val="3"/>
        </w:rPr>
        <w:t xml:space="preserve"> </w:t>
      </w:r>
      <w:r>
        <w:rPr>
          <w:spacing w:val="-1"/>
        </w:rPr>
        <w:t>antecedente</w:t>
      </w:r>
      <w: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pubblicazione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bando</w:t>
      </w:r>
      <w:r>
        <w:t xml:space="preserve"> e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t>i</w:t>
      </w:r>
      <w:r>
        <w:rPr>
          <w:spacing w:val="59"/>
        </w:rPr>
        <w:t xml:space="preserve"> </w:t>
      </w:r>
      <w:r>
        <w:rPr>
          <w:spacing w:val="-1"/>
        </w:rPr>
        <w:t>quali</w:t>
      </w:r>
      <w:r>
        <w:rPr>
          <w:spacing w:val="31"/>
        </w:rPr>
        <w:t xml:space="preserve"> </w:t>
      </w:r>
      <w:r>
        <w:rPr>
          <w:spacing w:val="-1"/>
        </w:rPr>
        <w:t>verrà</w:t>
      </w:r>
      <w:r>
        <w:rPr>
          <w:spacing w:val="32"/>
        </w:rPr>
        <w:t xml:space="preserve"> </w:t>
      </w:r>
      <w:r>
        <w:rPr>
          <w:spacing w:val="-1"/>
        </w:rPr>
        <w:t>presentata</w:t>
      </w:r>
      <w:r>
        <w:rPr>
          <w:spacing w:val="32"/>
        </w:rPr>
        <w:t xml:space="preserve"> </w:t>
      </w:r>
      <w:r>
        <w:rPr>
          <w:spacing w:val="-1"/>
        </w:rPr>
        <w:t>la</w:t>
      </w:r>
      <w:r>
        <w:rPr>
          <w:spacing w:val="29"/>
        </w:rPr>
        <w:t xml:space="preserve"> </w:t>
      </w:r>
      <w:r>
        <w:rPr>
          <w:spacing w:val="-1"/>
        </w:rPr>
        <w:t>dichiarazione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1"/>
        </w:rPr>
        <w:t>cui</w:t>
      </w:r>
      <w:r>
        <w:rPr>
          <w:spacing w:val="31"/>
        </w:rPr>
        <w:t xml:space="preserve"> </w:t>
      </w:r>
      <w:r>
        <w:rPr>
          <w:spacing w:val="-1"/>
        </w:rPr>
        <w:t>all’allegato</w:t>
      </w:r>
      <w:r>
        <w:rPr>
          <w:spacing w:val="33"/>
        </w:rPr>
        <w:t xml:space="preserve"> </w:t>
      </w:r>
      <w:r>
        <w:t>3</w:t>
      </w:r>
      <w:r>
        <w:rPr>
          <w:spacing w:val="29"/>
        </w:rPr>
        <w:t xml:space="preserve"> </w:t>
      </w:r>
      <w:r>
        <w:rPr>
          <w:spacing w:val="-1"/>
        </w:rPr>
        <w:t>sono</w:t>
      </w:r>
      <w:r>
        <w:rPr>
          <w:spacing w:val="29"/>
        </w:rPr>
        <w:t xml:space="preserve"> </w:t>
      </w:r>
      <w:r>
        <w:rPr>
          <w:spacing w:val="-1"/>
        </w:rPr>
        <w:t>(nome,</w:t>
      </w:r>
      <w:r>
        <w:rPr>
          <w:spacing w:val="30"/>
        </w:rPr>
        <w:t xml:space="preserve"> </w:t>
      </w:r>
      <w:r>
        <w:rPr>
          <w:spacing w:val="-1"/>
        </w:rPr>
        <w:t>luogo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1"/>
        </w:rPr>
        <w:t>nascita,</w:t>
      </w:r>
      <w:r>
        <w:rPr>
          <w:spacing w:val="65"/>
        </w:rPr>
        <w:t xml:space="preserve"> </w:t>
      </w:r>
      <w:r>
        <w:rPr>
          <w:spacing w:val="-1"/>
        </w:rPr>
        <w:t>codice</w:t>
      </w:r>
      <w:r>
        <w:rPr>
          <w:spacing w:val="-1"/>
        </w:rPr>
        <w:tab/>
        <w:t>fiscale):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DD3E2C6" wp14:editId="44AFB6FF">
                <wp:extent cx="5605145" cy="12700"/>
                <wp:effectExtent l="9525" t="9525" r="5080" b="0"/>
                <wp:docPr id="1370" name="Group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71" name="Freeform 93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6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LCtd/BfAwAA4wcAAA4A&#10;AAAAAAAAAAAAAAAALgIAAGRycy9lMm9Eb2MueG1sUEsBAi0AFAAGAAgAAAAhABplqtLbAAAAAwEA&#10;AA8AAAAAAAAAAAAAAAAAuQUAAGRycy9kb3ducmV2LnhtbFBLBQYAAAAABAAEAPMAAADBBgAAAAA=&#10;">
                <v:shape id="Freeform 937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rx8QA&#10;AADdAAAADwAAAGRycy9kb3ducmV2LnhtbERPS2sCMRC+C/6HMAVvmrVCK6tRiiAoXuqDVm/jZrpZ&#10;uplsN9Fd/fVNoeBtPr7nTOetLcWVal84VjAcJCCIM6cLzhUc9sv+GIQPyBpLx6TgRh7ms25niql2&#10;DW/pugu5iCHsU1RgQqhSKX1myKIfuIo4cl+uthgirHOpa2xiuC3lc5K8SIsFxwaDFS0MZd+7i1Ww&#10;2PBR/3xweS/O+L5uPs3JHLZK9Z7atwmIQG14iP/dKx3nj16H8PdNPE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+a8f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0C3239" wp14:editId="02EF8988">
                <wp:extent cx="5605145" cy="12700"/>
                <wp:effectExtent l="9525" t="9525" r="5080" b="0"/>
                <wp:docPr id="1368" name="Group 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9" name="Freeform 93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8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">
                <v:shape id="Freeform 939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HxHMQA&#10;AADdAAAADwAAAGRycy9kb3ducmV2LnhtbERPS2sCMRC+F/wPYQRvNVsFaVejFEFQvPjCx23cTDdL&#10;N5N1E91tf31TKPQ2H99zJrPWluJBtS8cK3jpJyCIM6cLzhUc9ovnVxA+IGssHZOCL/Iwm3aeJphq&#10;1/CWHruQixjCPkUFJoQqldJnhiz6vquII/fhaoshwjqXusYmhttSDpJkJC0WHBsMVjQ3lH3u7lbB&#10;fM1nfTty+V1ccbNqTuZiDlulet32fQwiUBv+xX/upY7zh6M3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R8Rz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A7BCB32" wp14:editId="3A2F1E20">
                <wp:extent cx="5605145" cy="12700"/>
                <wp:effectExtent l="9525" t="9525" r="5080" b="0"/>
                <wp:docPr id="1366" name="Group 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7" name="Freeform 94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0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L8RS19fAwAA4wcAAA4A&#10;AAAAAAAAAAAAAAAALgIAAGRycy9lMm9Eb2MueG1sUEsBAi0AFAAGAAgAAAAhABplqtLbAAAAAwEA&#10;AA8AAAAAAAAAAAAAAAAAuQUAAGRycy9kb3ducmV2LnhtbFBLBQYAAAAABAAEAPMAAADBBgAAAAA=&#10;">
                <v:shape id="Freeform 941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A9cQA&#10;AADdAAAADwAAAGRycy9kb3ducmV2LnhtbERPS2sCMRC+F/wPYQRvNVsFW1ajFEFQvPjCx23cTDdL&#10;N5N1E91tf31TKPQ2H99zJrPWluJBtS8cK3jpJyCIM6cLzhUc9ovnNxA+IGssHZOCL/Iwm3aeJphq&#10;1/CWHruQixjCPkUFJoQqldJnhiz6vquII/fhaoshwjqXusYmhttSDpJkJC0WHBsMVjQ3lH3u7lbB&#10;fM1nfTty+V1ccbNqTuZiDlulet32fQwiUBv+xX/upY7zh6NX+P0mni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CwPX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CA37DC1" wp14:editId="671C1D91">
                <wp:extent cx="5605145" cy="12700"/>
                <wp:effectExtent l="9525" t="9525" r="5080" b="0"/>
                <wp:docPr id="1364" name="Group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5" name="Freeform 94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2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E62VqtfAwAA4wcAAA4A&#10;AAAAAAAAAAAAAAAALgIAAGRycy9lMm9Eb2MueG1sUEsBAi0AFAAGAAgAAAAhABplqtLbAAAAAwEA&#10;AA8AAAAAAAAAAAAAAAAAuQUAAGRycy9kb3ducmV2LnhtbFBLBQYAAAAABAAEAPMAAADBBgAAAAA=&#10;">
                <v:shape id="Freeform 943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7GcQA&#10;AADdAAAADwAAAGRycy9kb3ducmV2LnhtbERPS2vCQBC+C/6HZYTezKYWpaSuUgTB4sUXrd6m2Wk2&#10;NDsbs1sT/fVdodDbfHzPmc47W4kLNb50rOAxSUEQ506XXCg47JfDZxA+IGusHJOCK3mYz/q9KWba&#10;tbylyy4UIoawz1CBCaHOpPS5IYs+cTVx5L5cYzFE2BRSN9jGcFvJUZpOpMWSY4PBmhaG8u/dj1Ww&#10;WPNRn9+5upWfuHlrP8zJHLZKPQy61xcQgbrwL/5zr3Sc/zQZw/2beIK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c+xnEAAAA3QAAAA8AAAAAAAAAAAAAAAAAmAIAAGRycy9k&#10;b3ducmV2LnhtbFBLBQYAAAAABAAEAPUAAACJAwAAAAA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CA73651" wp14:editId="75DB97D1">
                <wp:extent cx="5605145" cy="12700"/>
                <wp:effectExtent l="9525" t="9525" r="5080" b="0"/>
                <wp:docPr id="1362" name="Group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145" cy="12700"/>
                          <a:chOff x="0" y="0"/>
                          <a:chExt cx="8827" cy="20"/>
                        </a:xfrm>
                      </wpg:grpSpPr>
                      <wps:wsp>
                        <wps:cNvPr id="1363" name="Freeform 94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814" cy="20"/>
                          </a:xfrm>
                          <a:custGeom>
                            <a:avLst/>
                            <a:gdLst>
                              <a:gd name="T0" fmla="*/ 0 w 8814"/>
                              <a:gd name="T1" fmla="*/ 0 h 20"/>
                              <a:gd name="T2" fmla="*/ 8813 w 881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14" h="20">
                                <a:moveTo>
                                  <a:pt x="0" y="0"/>
                                </a:moveTo>
                                <a:lnTo>
                                  <a:pt x="8813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4" o:spid="_x0000_s1026" style="width:441.35pt;height:1pt;mso-position-horizontal-relative:char;mso-position-vertical-relative:line" coordsize="88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">
                <v:shape id="Freeform 945" o:spid="_x0000_s1027" style="position:absolute;left:6;top:6;width:8814;height:20;visibility:visible;mso-wrap-style:square;v-text-anchor:top" coordsize="881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nG9sMA&#10;AADdAAAADwAAAGRycy9kb3ducmV2LnhtbERPS2sCMRC+C/6HMEJvmrWClNUoIggtvVQrPm7jZtws&#10;bibbTepu++uNIHibj+8503lrS3Gl2heOFQwHCQjizOmCcwXb71X/DYQPyBpLx6TgjzzMZ93OFFPt&#10;Gl7TdRNyEUPYp6jAhFClUvrMkEU/cBVx5M6uthgirHOpa2xiuC3la5KMpcWCY4PBipaGssvm1ypY&#10;fvJB/+y4/C9O+PXR7M3RbNdKvfTaxQREoDY8xQ/3u47zR+MR3L+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nG9sMAAADdAAAADwAAAAAAAAAAAAAAAACYAgAAZHJzL2Rv&#10;d25yZXYueG1sUEsFBgAAAAAEAAQA9QAAAIgDAAAAAA==&#10;" path="m,l8813,e" filled="f" strokeweight=".24519mm">
                  <v:path arrowok="t" o:connecttype="custom" o:connectlocs="0,0;8813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43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45C1754" wp14:editId="5BF7A24B">
                <wp:extent cx="1952625" cy="12700"/>
                <wp:effectExtent l="9525" t="9525" r="0" b="0"/>
                <wp:docPr id="1360" name="Group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12700"/>
                          <a:chOff x="0" y="0"/>
                          <a:chExt cx="3075" cy="20"/>
                        </a:xfrm>
                      </wpg:grpSpPr>
                      <wps:wsp>
                        <wps:cNvPr id="1361" name="Freeform 94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3061" cy="20"/>
                          </a:xfrm>
                          <a:custGeom>
                            <a:avLst/>
                            <a:gdLst>
                              <a:gd name="T0" fmla="*/ 0 w 3061"/>
                              <a:gd name="T1" fmla="*/ 0 h 20"/>
                              <a:gd name="T2" fmla="*/ 3060 w 30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1" h="20">
                                <a:moveTo>
                                  <a:pt x="0" y="0"/>
                                </a:moveTo>
                                <a:lnTo>
                                  <a:pt x="306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6" o:spid="_x0000_s1026" style="width:153.75pt;height:1pt;mso-position-horizontal-relative:char;mso-position-vertical-relative:line" coordsize="30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">
                <v:shape id="Freeform 947" o:spid="_x0000_s1027" style="position:absolute;left:6;top:6;width:3061;height:20;visibility:visible;mso-wrap-style:square;v-text-anchor:top" coordsize="306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G4osUA&#10;AADdAAAADwAAAGRycy9kb3ducmV2LnhtbERP30vDMBB+F/Y/hBv4MrZ0E4p0y8asDMW96NzEx6O5&#10;tcHmUpPY1f/eCIJv9/H9vNVmsK3oyQfjWMF8loEgrpw2XCs4vu6mtyBCRNbYOiYF3xRgsx5drbDQ&#10;7sIv1B9iLVIIhwIVNDF2hZShashimLmOOHFn5y3GBH0ttcdLCretXGRZLi0aTg0NdlQ2VH0cvqyC&#10;fdnfl3ef+vT85icmfzD798mTV+p6PGyXICIN8V/8537Uaf5NPoffb9IJ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biixQAAAN0AAAAPAAAAAAAAAAAAAAAAAJgCAABkcnMv&#10;ZG93bnJldi54bWxQSwUGAAAAAAQABAD1AAAAigMAAAAA&#10;" path="m,l3060,e" filled="f" strokeweight=".24519mm">
                  <v:path arrowok="t" o:connecttype="custom" o:connectlocs="0,0;306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numPr>
          <w:ilvl w:val="1"/>
          <w:numId w:val="12"/>
        </w:numPr>
        <w:tabs>
          <w:tab w:val="left" w:pos="551"/>
        </w:tabs>
        <w:kinsoku w:val="0"/>
        <w:overflowPunct w:val="0"/>
        <w:spacing w:before="112" w:line="348" w:lineRule="auto"/>
        <w:ind w:left="550" w:right="107"/>
        <w:rPr>
          <w:spacing w:val="-1"/>
        </w:rPr>
      </w:pP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possedere</w:t>
      </w:r>
      <w:r>
        <w:rPr>
          <w:spacing w:val="5"/>
        </w:rPr>
        <w:t xml:space="preserve"> </w:t>
      </w:r>
      <w:r>
        <w:rPr>
          <w:spacing w:val="-1"/>
        </w:rPr>
        <w:t>attestazione</w:t>
      </w:r>
      <w:r>
        <w:rPr>
          <w:spacing w:val="5"/>
        </w:rPr>
        <w:t xml:space="preserve"> </w:t>
      </w:r>
      <w:r>
        <w:t>SOA</w:t>
      </w:r>
      <w:r>
        <w:rPr>
          <w:spacing w:val="5"/>
        </w:rPr>
        <w:t xml:space="preserve"> </w:t>
      </w:r>
      <w:r>
        <w:rPr>
          <w:spacing w:val="-1"/>
        </w:rPr>
        <w:t>nella</w:t>
      </w:r>
      <w:r>
        <w:rPr>
          <w:spacing w:val="5"/>
        </w:rPr>
        <w:t xml:space="preserve"> </w:t>
      </w:r>
      <w:r>
        <w:rPr>
          <w:spacing w:val="-1"/>
        </w:rPr>
        <w:t>categoria</w:t>
      </w:r>
      <w:r>
        <w:rPr>
          <w:spacing w:val="5"/>
        </w:rPr>
        <w:t xml:space="preserve"> </w:t>
      </w:r>
      <w:r>
        <w:rPr>
          <w:spacing w:val="-1"/>
        </w:rPr>
        <w:t>OS4</w:t>
      </w:r>
      <w:r>
        <w:rPr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rPr>
          <w:spacing w:val="-1"/>
        </w:rPr>
        <w:t>impianti</w:t>
      </w:r>
      <w:r>
        <w:rPr>
          <w:spacing w:val="5"/>
        </w:rPr>
        <w:t xml:space="preserve"> </w:t>
      </w:r>
      <w:r>
        <w:rPr>
          <w:spacing w:val="-1"/>
        </w:rPr>
        <w:t>elettromeccanici</w:t>
      </w:r>
      <w:r>
        <w:rPr>
          <w:spacing w:val="5"/>
        </w:rPr>
        <w:t xml:space="preserve"> </w:t>
      </w:r>
      <w:r>
        <w:rPr>
          <w:spacing w:val="-1"/>
        </w:rPr>
        <w:t>trasportatori</w:t>
      </w:r>
      <w:r>
        <w:rPr>
          <w:spacing w:val="53"/>
        </w:rPr>
        <w:t xml:space="preserve"> </w:t>
      </w:r>
      <w:r>
        <w:rPr>
          <w:spacing w:val="-1"/>
        </w:rPr>
        <w:t>classifica</w:t>
      </w:r>
      <w:r>
        <w:rPr>
          <w:spacing w:val="-2"/>
        </w:rPr>
        <w:t xml:space="preserve"> </w:t>
      </w:r>
      <w:r w:rsidR="00C47C46">
        <w:rPr>
          <w:spacing w:val="-1"/>
        </w:rPr>
        <w:t>……………. ( Requisito non necessario per la partecipazione alla procedura di gara)</w:t>
      </w:r>
      <w:r>
        <w:rPr>
          <w:spacing w:val="-1"/>
        </w:rPr>
        <w:t>;</w:t>
      </w:r>
    </w:p>
    <w:p w:rsidR="00397844" w:rsidRPr="00397844" w:rsidRDefault="00113316">
      <w:pPr>
        <w:pStyle w:val="Corpotesto"/>
        <w:numPr>
          <w:ilvl w:val="1"/>
          <w:numId w:val="12"/>
        </w:numPr>
        <w:tabs>
          <w:tab w:val="left" w:pos="551"/>
          <w:tab w:val="left" w:pos="4333"/>
        </w:tabs>
        <w:kinsoku w:val="0"/>
        <w:overflowPunct w:val="0"/>
        <w:spacing w:before="16" w:line="356" w:lineRule="auto"/>
        <w:ind w:left="116" w:right="4209" w:firstLine="74"/>
        <w:rPr>
          <w:spacing w:val="-1"/>
        </w:rPr>
      </w:pPr>
      <w:r>
        <w:rPr>
          <w:spacing w:val="-1"/>
        </w:rPr>
        <w:t>di</w:t>
      </w:r>
      <w:r>
        <w:t xml:space="preserve"> </w:t>
      </w:r>
      <w:r>
        <w:rPr>
          <w:spacing w:val="-2"/>
        </w:rPr>
        <w:t>aver</w:t>
      </w:r>
      <w:r>
        <w:rPr>
          <w:spacing w:val="2"/>
        </w:rPr>
        <w:t xml:space="preserve"> </w:t>
      </w:r>
      <w:r>
        <w:rPr>
          <w:spacing w:val="-1"/>
        </w:rPr>
        <w:t>realizzato</w:t>
      </w:r>
      <w:r>
        <w:t xml:space="preserve"> i </w:t>
      </w:r>
      <w:r>
        <w:rPr>
          <w:spacing w:val="-1"/>
        </w:rPr>
        <w:t>seguenti</w:t>
      </w:r>
      <w:r>
        <w:rPr>
          <w:spacing w:val="-3"/>
        </w:rPr>
        <w:t xml:space="preserve"> </w:t>
      </w:r>
      <w:r>
        <w:rPr>
          <w:spacing w:val="-1"/>
        </w:rPr>
        <w:t>fatturati</w:t>
      </w:r>
      <w:r>
        <w:rPr>
          <w:spacing w:val="-5"/>
        </w:rPr>
        <w:t xml:space="preserve"> </w:t>
      </w:r>
      <w:r>
        <w:rPr>
          <w:spacing w:val="-1"/>
        </w:rPr>
        <w:t>globali</w:t>
      </w:r>
      <w:r>
        <w:t xml:space="preserve"> </w:t>
      </w:r>
      <w:r>
        <w:rPr>
          <w:spacing w:val="-1"/>
        </w:rPr>
        <w:t>annui:</w:t>
      </w:r>
      <w:r>
        <w:rPr>
          <w:spacing w:val="47"/>
        </w:rPr>
        <w:t xml:space="preserve">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6</w:t>
      </w:r>
      <w:r>
        <w:t xml:space="preserve"> </w:t>
      </w:r>
      <w:r>
        <w:rPr>
          <w:spacing w:val="-1"/>
        </w:rPr>
        <w:t>€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7844" w:rsidRDefault="00113316" w:rsidP="00397844">
      <w:pPr>
        <w:pStyle w:val="Corpotesto"/>
        <w:tabs>
          <w:tab w:val="left" w:pos="551"/>
          <w:tab w:val="left" w:pos="4333"/>
        </w:tabs>
        <w:kinsoku w:val="0"/>
        <w:overflowPunct w:val="0"/>
        <w:spacing w:before="16" w:line="356" w:lineRule="auto"/>
        <w:ind w:left="190" w:right="4209"/>
        <w:rPr>
          <w:u w:val="single"/>
        </w:rPr>
      </w:pP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7</w:t>
      </w:r>
      <w:r>
        <w:t xml:space="preserve"> €</w:t>
      </w:r>
      <w:r>
        <w:rPr>
          <w:u w:val="single"/>
        </w:rPr>
        <w:tab/>
      </w:r>
    </w:p>
    <w:p w:rsidR="000559FB" w:rsidRDefault="00113316" w:rsidP="00397844">
      <w:pPr>
        <w:pStyle w:val="Corpotesto"/>
        <w:tabs>
          <w:tab w:val="left" w:pos="551"/>
          <w:tab w:val="left" w:pos="4333"/>
        </w:tabs>
        <w:kinsoku w:val="0"/>
        <w:overflowPunct w:val="0"/>
        <w:spacing w:before="16" w:line="356" w:lineRule="auto"/>
        <w:ind w:left="190" w:right="4209"/>
        <w:rPr>
          <w:spacing w:val="-1"/>
        </w:rPr>
      </w:pPr>
      <w:r>
        <w:rPr>
          <w:spacing w:val="-1"/>
        </w:rPr>
        <w:t>anno</w:t>
      </w:r>
      <w:r>
        <w:rPr>
          <w:spacing w:val="24"/>
        </w:rPr>
        <w:t xml:space="preserve"> </w:t>
      </w:r>
      <w:r>
        <w:rPr>
          <w:spacing w:val="-1"/>
        </w:rPr>
        <w:t>201</w:t>
      </w:r>
      <w:r w:rsidR="00C47C46">
        <w:rPr>
          <w:spacing w:val="-1"/>
        </w:rPr>
        <w:t>8</w:t>
      </w:r>
      <w:r>
        <w:t xml:space="preserve"> €</w:t>
      </w:r>
      <w:r>
        <w:rPr>
          <w:u w:val="single"/>
        </w:rPr>
        <w:tab/>
      </w:r>
      <w:r>
        <w:rPr>
          <w:spacing w:val="-1"/>
        </w:rPr>
        <w:t>ciascuno</w:t>
      </w:r>
      <w:r>
        <w:rPr>
          <w:spacing w:val="26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1"/>
        </w:rPr>
        <w:t>inferiore</w:t>
      </w:r>
      <w:r>
        <w:rPr>
          <w:spacing w:val="-2"/>
        </w:rPr>
        <w:t xml:space="preserve"> ad</w:t>
      </w:r>
      <w:r>
        <w:t xml:space="preserve"> € </w:t>
      </w:r>
      <w:r w:rsidR="001A62DA">
        <w:rPr>
          <w:spacing w:val="-1"/>
        </w:rPr>
        <w:t>5</w:t>
      </w:r>
      <w:r>
        <w:rPr>
          <w:spacing w:val="-1"/>
        </w:rPr>
        <w:t>0.000,00</w:t>
      </w:r>
      <w:r>
        <w:rPr>
          <w:spacing w:val="-2"/>
        </w:rPr>
        <w:t xml:space="preserve"> </w:t>
      </w:r>
      <w:r>
        <w:rPr>
          <w:spacing w:val="-1"/>
        </w:rPr>
        <w:t>annui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4" w:line="359" w:lineRule="auto"/>
        <w:ind w:right="107" w:firstLine="0"/>
        <w:rPr>
          <w:spacing w:val="-2"/>
        </w:rPr>
      </w:pP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2"/>
        </w:rPr>
        <w:t>aver</w:t>
      </w:r>
      <w:r>
        <w:rPr>
          <w:spacing w:val="4"/>
        </w:rPr>
        <w:t xml:space="preserve"> </w:t>
      </w:r>
      <w:r>
        <w:rPr>
          <w:spacing w:val="-1"/>
        </w:rPr>
        <w:t>realizzato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fatturati</w:t>
      </w:r>
      <w:r>
        <w:rPr>
          <w:spacing w:val="2"/>
        </w:rPr>
        <w:t xml:space="preserve"> </w:t>
      </w:r>
      <w:r>
        <w:rPr>
          <w:spacing w:val="-1"/>
        </w:rPr>
        <w:t>specifici</w:t>
      </w:r>
      <w:r>
        <w:rPr>
          <w:spacing w:val="2"/>
        </w:rPr>
        <w:t xml:space="preserve"> </w:t>
      </w:r>
      <w:r>
        <w:rPr>
          <w:spacing w:val="-1"/>
        </w:rPr>
        <w:t>per</w:t>
      </w:r>
      <w:r>
        <w:rPr>
          <w:spacing w:val="4"/>
        </w:rPr>
        <w:t xml:space="preserve"> </w:t>
      </w:r>
      <w:r>
        <w:rPr>
          <w:b/>
          <w:bCs/>
          <w:spacing w:val="-1"/>
        </w:rPr>
        <w:t>servizi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manutenzione</w:t>
      </w:r>
      <w:r>
        <w:rPr>
          <w:b/>
          <w:bCs/>
        </w:rPr>
        <w:t xml:space="preserve"> </w:t>
      </w:r>
      <w:r w:rsidR="001A62DA">
        <w:rPr>
          <w:b/>
          <w:bCs/>
        </w:rPr>
        <w:t xml:space="preserve">e controllo  degli impianti ascensori </w:t>
      </w:r>
      <w:r>
        <w:rPr>
          <w:spacing w:val="-1"/>
        </w:rPr>
        <w:t xml:space="preserve">per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importi</w:t>
      </w:r>
      <w:r>
        <w:t xml:space="preserve"> </w:t>
      </w:r>
      <w:r>
        <w:rPr>
          <w:spacing w:val="-2"/>
        </w:rPr>
        <w:t>annui:</w:t>
      </w:r>
    </w:p>
    <w:p w:rsidR="000559FB" w:rsidRDefault="00113316">
      <w:pPr>
        <w:pStyle w:val="Corpotesto"/>
        <w:tabs>
          <w:tab w:val="left" w:pos="4223"/>
          <w:tab w:val="left" w:pos="4573"/>
        </w:tabs>
        <w:kinsoku w:val="0"/>
        <w:overflowPunct w:val="0"/>
        <w:spacing w:before="6" w:line="359" w:lineRule="auto"/>
        <w:ind w:left="190" w:right="4982" w:firstLine="350"/>
        <w:jc w:val="right"/>
        <w:rPr>
          <w:spacing w:val="-1"/>
        </w:rPr>
      </w:pPr>
      <w:r>
        <w:rPr>
          <w:spacing w:val="-1"/>
        </w:rPr>
        <w:t>anno</w:t>
      </w:r>
      <w:r>
        <w:t xml:space="preserve"> </w:t>
      </w:r>
      <w:r w:rsidR="001A62DA">
        <w:rPr>
          <w:spacing w:val="-1"/>
        </w:rPr>
        <w:t>2016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23"/>
        </w:rPr>
        <w:t xml:space="preserve">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t>201</w:t>
      </w:r>
      <w:r w:rsidR="001A62DA">
        <w:rPr>
          <w:spacing w:val="-1"/>
        </w:rPr>
        <w:t>7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  <w:r>
        <w:rPr>
          <w:spacing w:val="-1"/>
        </w:rPr>
        <w:t>anno</w:t>
      </w:r>
      <w:r>
        <w:t xml:space="preserve"> </w:t>
      </w:r>
      <w:r>
        <w:rPr>
          <w:spacing w:val="-1"/>
        </w:rPr>
        <w:lastRenderedPageBreak/>
        <w:t>201</w:t>
      </w:r>
      <w:r w:rsidR="001A62DA">
        <w:rPr>
          <w:spacing w:val="-1"/>
        </w:rPr>
        <w:t>8</w:t>
      </w:r>
      <w:r>
        <w:t xml:space="preserve"> €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  <w:r>
        <w:rPr>
          <w:spacing w:val="-1"/>
        </w:rPr>
        <w:t>ciascuno</w:t>
      </w:r>
      <w: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-1"/>
        </w:rPr>
        <w:t>inferiore</w:t>
      </w:r>
      <w:r>
        <w:rPr>
          <w:spacing w:val="-2"/>
        </w:rPr>
        <w:t xml:space="preserve"> ad</w:t>
      </w:r>
      <w:r>
        <w:t xml:space="preserve"> € </w:t>
      </w:r>
      <w:r w:rsidR="001A62DA">
        <w:t>30</w:t>
      </w:r>
      <w:r>
        <w:rPr>
          <w:spacing w:val="-1"/>
        </w:rPr>
        <w:t>.000,00</w:t>
      </w:r>
      <w:r>
        <w:rPr>
          <w:spacing w:val="-2"/>
        </w:rPr>
        <w:t xml:space="preserve"> </w:t>
      </w:r>
      <w:r>
        <w:rPr>
          <w:spacing w:val="-1"/>
        </w:rPr>
        <w:t>annui</w:t>
      </w:r>
    </w:p>
    <w:p w:rsidR="000559FB" w:rsidRDefault="00113316">
      <w:pPr>
        <w:pStyle w:val="Titolo3"/>
        <w:kinsoku w:val="0"/>
        <w:overflowPunct w:val="0"/>
        <w:spacing w:before="3" w:line="359" w:lineRule="auto"/>
        <w:ind w:left="190" w:right="107"/>
        <w:rPr>
          <w:b w:val="0"/>
          <w:bCs w:val="0"/>
        </w:rPr>
      </w:pPr>
      <w:r>
        <w:rPr>
          <w:spacing w:val="-1"/>
        </w:rPr>
        <w:t>(allegare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elenco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dettagliato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suddiviso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anni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contenente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date,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importi,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oggetto,</w:t>
      </w:r>
      <w:r>
        <w:rPr>
          <w:spacing w:val="43"/>
        </w:rPr>
        <w:t xml:space="preserve"> </w:t>
      </w:r>
      <w:r>
        <w:rPr>
          <w:spacing w:val="-1"/>
        </w:rPr>
        <w:t>committenti)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400"/>
        </w:tabs>
        <w:kinsoku w:val="0"/>
        <w:overflowPunct w:val="0"/>
        <w:spacing w:before="6" w:line="359" w:lineRule="auto"/>
        <w:ind w:left="260" w:right="107" w:hanging="144"/>
        <w:rPr>
          <w:spacing w:val="-1"/>
        </w:rPr>
      </w:pPr>
      <w:r>
        <w:rPr>
          <w:spacing w:val="-1"/>
        </w:rPr>
        <w:t>l’insussistenza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una</w:t>
      </w:r>
      <w:r>
        <w:rPr>
          <w:spacing w:val="34"/>
        </w:rPr>
        <w:t xml:space="preserve"> </w:t>
      </w:r>
      <w:r>
        <w:rPr>
          <w:spacing w:val="-1"/>
        </w:rPr>
        <w:t>delle</w:t>
      </w:r>
      <w:r>
        <w:rPr>
          <w:spacing w:val="34"/>
        </w:rPr>
        <w:t xml:space="preserve"> </w:t>
      </w:r>
      <w:r>
        <w:rPr>
          <w:spacing w:val="-1"/>
        </w:rPr>
        <w:t>cause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esclusione</w:t>
      </w:r>
      <w:r>
        <w:rPr>
          <w:spacing w:val="35"/>
        </w:rPr>
        <w:t xml:space="preserve"> </w:t>
      </w: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1"/>
        </w:rPr>
        <w:t>cui</w:t>
      </w:r>
      <w:r>
        <w:rPr>
          <w:spacing w:val="33"/>
        </w:rPr>
        <w:t xml:space="preserve"> </w:t>
      </w:r>
      <w:r>
        <w:rPr>
          <w:spacing w:val="-1"/>
        </w:rPr>
        <w:t>all’art.</w:t>
      </w:r>
      <w:r>
        <w:rPr>
          <w:spacing w:val="35"/>
        </w:rPr>
        <w:t xml:space="preserve"> </w:t>
      </w:r>
      <w:r>
        <w:rPr>
          <w:spacing w:val="-1"/>
        </w:rPr>
        <w:t>80</w:t>
      </w:r>
      <w:r>
        <w:rPr>
          <w:spacing w:val="32"/>
        </w:rPr>
        <w:t xml:space="preserve"> </w:t>
      </w:r>
      <w:r>
        <w:rPr>
          <w:spacing w:val="-1"/>
        </w:rPr>
        <w:t>del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D.Lgs.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80/2016</w:t>
      </w:r>
      <w:r>
        <w:rPr>
          <w:spacing w:val="34"/>
        </w:rPr>
        <w:t xml:space="preserve"> </w:t>
      </w:r>
      <w:r>
        <w:rPr>
          <w:spacing w:val="-1"/>
        </w:rPr>
        <w:t>ed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59"/>
        </w:rPr>
        <w:t xml:space="preserve"> </w:t>
      </w:r>
      <w:r>
        <w:rPr>
          <w:spacing w:val="-1"/>
        </w:rPr>
        <w:t>particolare: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spacing w:before="5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sono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state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pronunciate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definitive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decreti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penali</w:t>
      </w:r>
      <w:r>
        <w:rPr>
          <w:spacing w:val="1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divenuti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irrevocabili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pena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444</w:t>
      </w:r>
      <w:r>
        <w:rPr>
          <w:spacing w:val="42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1,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80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citato;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è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sussistente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una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causa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decadenza,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z w:val="20"/>
          <w:szCs w:val="20"/>
        </w:rPr>
        <w:t xml:space="preserve"> sospensione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 xml:space="preserve"> di </w:t>
      </w:r>
      <w:r>
        <w:rPr>
          <w:sz w:val="20"/>
          <w:szCs w:val="20"/>
        </w:rPr>
        <w:t>divieto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previste</w:t>
      </w:r>
      <w:r>
        <w:rPr>
          <w:spacing w:val="6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settembre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2011,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159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tentativo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infiltrazione</w:t>
      </w:r>
      <w:r>
        <w:rPr>
          <w:spacing w:val="71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mafiosa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84,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medesimo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5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35"/>
          <w:sz w:val="20"/>
          <w:szCs w:val="20"/>
        </w:rPr>
        <w:t xml:space="preserve"> </w:t>
      </w:r>
      <w:r>
        <w:rPr>
          <w:sz w:val="20"/>
          <w:szCs w:val="20"/>
        </w:rPr>
        <w:t>commesso</w:t>
      </w:r>
      <w:r>
        <w:rPr>
          <w:spacing w:val="3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violazioni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gravi,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definitivamente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accertate,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rispetto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agli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obblighi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relativi</w:t>
      </w:r>
      <w:r>
        <w:rPr>
          <w:spacing w:val="3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7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pagamento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delle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imposte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tasse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2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contributi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previdenziali,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secondo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legislazione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italiana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5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quella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dello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Stato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sono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stabiliti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(art.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80,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4,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6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6" w:hanging="360"/>
        <w:jc w:val="both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0" allowOverlap="1" wp14:anchorId="74164C62" wp14:editId="167D3F12">
                <wp:simplePos x="0" y="0"/>
                <wp:positionH relativeFrom="page">
                  <wp:posOffset>1168400</wp:posOffset>
                </wp:positionH>
                <wp:positionV relativeFrom="paragraph">
                  <wp:posOffset>1270</wp:posOffset>
                </wp:positionV>
                <wp:extent cx="5671185" cy="5256530"/>
                <wp:effectExtent l="0" t="0" r="0" b="0"/>
                <wp:wrapNone/>
                <wp:docPr id="1322" name="Group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1185" cy="5256530"/>
                          <a:chOff x="1840" y="2"/>
                          <a:chExt cx="8931" cy="8278"/>
                        </a:xfrm>
                      </wpg:grpSpPr>
                      <wps:wsp>
                        <wps:cNvPr id="1323" name="Freeform 949"/>
                        <wps:cNvSpPr>
                          <a:spLocks/>
                        </wps:cNvSpPr>
                        <wps:spPr bwMode="auto">
                          <a:xfrm>
                            <a:off x="1840" y="2"/>
                            <a:ext cx="2153" cy="228"/>
                          </a:xfrm>
                          <a:custGeom>
                            <a:avLst/>
                            <a:gdLst>
                              <a:gd name="T0" fmla="*/ 0 w 2153"/>
                              <a:gd name="T1" fmla="*/ 227 h 228"/>
                              <a:gd name="T2" fmla="*/ 2152 w 2153"/>
                              <a:gd name="T3" fmla="*/ 227 h 228"/>
                              <a:gd name="T4" fmla="*/ 2152 w 2153"/>
                              <a:gd name="T5" fmla="*/ 0 h 228"/>
                              <a:gd name="T6" fmla="*/ 0 w 2153"/>
                              <a:gd name="T7" fmla="*/ 0 h 228"/>
                              <a:gd name="T8" fmla="*/ 0 w 2153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53" h="228">
                                <a:moveTo>
                                  <a:pt x="0" y="227"/>
                                </a:moveTo>
                                <a:lnTo>
                                  <a:pt x="2152" y="227"/>
                                </a:lnTo>
                                <a:lnTo>
                                  <a:pt x="21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Freeform 950"/>
                        <wps:cNvSpPr>
                          <a:spLocks/>
                        </wps:cNvSpPr>
                        <wps:spPr bwMode="auto">
                          <a:xfrm>
                            <a:off x="4094" y="2"/>
                            <a:ext cx="6677" cy="228"/>
                          </a:xfrm>
                          <a:custGeom>
                            <a:avLst/>
                            <a:gdLst>
                              <a:gd name="T0" fmla="*/ 0 w 6677"/>
                              <a:gd name="T1" fmla="*/ 227 h 228"/>
                              <a:gd name="T2" fmla="*/ 6676 w 6677"/>
                              <a:gd name="T3" fmla="*/ 227 h 228"/>
                              <a:gd name="T4" fmla="*/ 6676 w 6677"/>
                              <a:gd name="T5" fmla="*/ 0 h 228"/>
                              <a:gd name="T6" fmla="*/ 0 w 6677"/>
                              <a:gd name="T7" fmla="*/ 0 h 228"/>
                              <a:gd name="T8" fmla="*/ 0 w 6677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677" h="228">
                                <a:moveTo>
                                  <a:pt x="0" y="227"/>
                                </a:moveTo>
                                <a:lnTo>
                                  <a:pt x="6676" y="227"/>
                                </a:lnTo>
                                <a:lnTo>
                                  <a:pt x="66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" name="Freeform 951"/>
                        <wps:cNvSpPr>
                          <a:spLocks/>
                        </wps:cNvSpPr>
                        <wps:spPr bwMode="auto">
                          <a:xfrm>
                            <a:off x="1850" y="233"/>
                            <a:ext cx="7983" cy="228"/>
                          </a:xfrm>
                          <a:custGeom>
                            <a:avLst/>
                            <a:gdLst>
                              <a:gd name="T0" fmla="*/ 0 w 7983"/>
                              <a:gd name="T1" fmla="*/ 227 h 228"/>
                              <a:gd name="T2" fmla="*/ 7982 w 7983"/>
                              <a:gd name="T3" fmla="*/ 227 h 228"/>
                              <a:gd name="T4" fmla="*/ 7982 w 7983"/>
                              <a:gd name="T5" fmla="*/ 0 h 228"/>
                              <a:gd name="T6" fmla="*/ 0 w 7983"/>
                              <a:gd name="T7" fmla="*/ 0 h 228"/>
                              <a:gd name="T8" fmla="*/ 0 w 7983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983" h="228">
                                <a:moveTo>
                                  <a:pt x="0" y="227"/>
                                </a:moveTo>
                                <a:lnTo>
                                  <a:pt x="7982" y="227"/>
                                </a:lnTo>
                                <a:lnTo>
                                  <a:pt x="79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" name="Freeform 952"/>
                        <wps:cNvSpPr>
                          <a:spLocks/>
                        </wps:cNvSpPr>
                        <wps:spPr bwMode="auto">
                          <a:xfrm>
                            <a:off x="1840" y="46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" name="Freeform 953"/>
                        <wps:cNvSpPr>
                          <a:spLocks/>
                        </wps:cNvSpPr>
                        <wps:spPr bwMode="auto">
                          <a:xfrm>
                            <a:off x="1850" y="69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" name="Freeform 954"/>
                        <wps:cNvSpPr>
                          <a:spLocks/>
                        </wps:cNvSpPr>
                        <wps:spPr bwMode="auto">
                          <a:xfrm>
                            <a:off x="1850" y="92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Freeform 955"/>
                        <wps:cNvSpPr>
                          <a:spLocks/>
                        </wps:cNvSpPr>
                        <wps:spPr bwMode="auto">
                          <a:xfrm>
                            <a:off x="1850" y="1152"/>
                            <a:ext cx="778" cy="228"/>
                          </a:xfrm>
                          <a:custGeom>
                            <a:avLst/>
                            <a:gdLst>
                              <a:gd name="T0" fmla="*/ 0 w 778"/>
                              <a:gd name="T1" fmla="*/ 227 h 228"/>
                              <a:gd name="T2" fmla="*/ 777 w 778"/>
                              <a:gd name="T3" fmla="*/ 227 h 228"/>
                              <a:gd name="T4" fmla="*/ 777 w 778"/>
                              <a:gd name="T5" fmla="*/ 0 h 228"/>
                              <a:gd name="T6" fmla="*/ 0 w 778"/>
                              <a:gd name="T7" fmla="*/ 0 h 228"/>
                              <a:gd name="T8" fmla="*/ 0 w 778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78" h="228">
                                <a:moveTo>
                                  <a:pt x="0" y="227"/>
                                </a:moveTo>
                                <a:lnTo>
                                  <a:pt x="777" y="227"/>
                                </a:lnTo>
                                <a:lnTo>
                                  <a:pt x="7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Freeform 956"/>
                        <wps:cNvSpPr>
                          <a:spLocks/>
                        </wps:cNvSpPr>
                        <wps:spPr bwMode="auto">
                          <a:xfrm>
                            <a:off x="1840" y="1382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Freeform 957"/>
                        <wps:cNvSpPr>
                          <a:spLocks/>
                        </wps:cNvSpPr>
                        <wps:spPr bwMode="auto">
                          <a:xfrm>
                            <a:off x="1850" y="1613"/>
                            <a:ext cx="7692" cy="228"/>
                          </a:xfrm>
                          <a:custGeom>
                            <a:avLst/>
                            <a:gdLst>
                              <a:gd name="T0" fmla="*/ 0 w 7692"/>
                              <a:gd name="T1" fmla="*/ 227 h 228"/>
                              <a:gd name="T2" fmla="*/ 7691 w 7692"/>
                              <a:gd name="T3" fmla="*/ 227 h 228"/>
                              <a:gd name="T4" fmla="*/ 7691 w 7692"/>
                              <a:gd name="T5" fmla="*/ 0 h 228"/>
                              <a:gd name="T6" fmla="*/ 0 w 7692"/>
                              <a:gd name="T7" fmla="*/ 0 h 228"/>
                              <a:gd name="T8" fmla="*/ 0 w 7692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92" h="228">
                                <a:moveTo>
                                  <a:pt x="0" y="227"/>
                                </a:moveTo>
                                <a:lnTo>
                                  <a:pt x="7691" y="227"/>
                                </a:lnTo>
                                <a:lnTo>
                                  <a:pt x="76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Freeform 958"/>
                        <wps:cNvSpPr>
                          <a:spLocks/>
                        </wps:cNvSpPr>
                        <wps:spPr bwMode="auto">
                          <a:xfrm>
                            <a:off x="3256" y="1843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Freeform 959"/>
                        <wps:cNvSpPr>
                          <a:spLocks/>
                        </wps:cNvSpPr>
                        <wps:spPr bwMode="auto">
                          <a:xfrm>
                            <a:off x="2692" y="207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" name="Freeform 960"/>
                        <wps:cNvSpPr>
                          <a:spLocks/>
                        </wps:cNvSpPr>
                        <wps:spPr bwMode="auto">
                          <a:xfrm>
                            <a:off x="2692" y="230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" name="Freeform 961"/>
                        <wps:cNvSpPr>
                          <a:spLocks/>
                        </wps:cNvSpPr>
                        <wps:spPr bwMode="auto">
                          <a:xfrm>
                            <a:off x="2692" y="2532"/>
                            <a:ext cx="3756" cy="228"/>
                          </a:xfrm>
                          <a:custGeom>
                            <a:avLst/>
                            <a:gdLst>
                              <a:gd name="T0" fmla="*/ 0 w 3756"/>
                              <a:gd name="T1" fmla="*/ 227 h 228"/>
                              <a:gd name="T2" fmla="*/ 3755 w 3756"/>
                              <a:gd name="T3" fmla="*/ 227 h 228"/>
                              <a:gd name="T4" fmla="*/ 3755 w 3756"/>
                              <a:gd name="T5" fmla="*/ 0 h 228"/>
                              <a:gd name="T6" fmla="*/ 0 w 3756"/>
                              <a:gd name="T7" fmla="*/ 0 h 228"/>
                              <a:gd name="T8" fmla="*/ 0 w 3756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56" h="228">
                                <a:moveTo>
                                  <a:pt x="0" y="227"/>
                                </a:moveTo>
                                <a:lnTo>
                                  <a:pt x="3755" y="227"/>
                                </a:lnTo>
                                <a:lnTo>
                                  <a:pt x="3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" name="Freeform 962"/>
                        <wps:cNvSpPr>
                          <a:spLocks/>
                        </wps:cNvSpPr>
                        <wps:spPr bwMode="auto">
                          <a:xfrm>
                            <a:off x="3256" y="2762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Freeform 963"/>
                        <wps:cNvSpPr>
                          <a:spLocks/>
                        </wps:cNvSpPr>
                        <wps:spPr bwMode="auto">
                          <a:xfrm>
                            <a:off x="2692" y="2993"/>
                            <a:ext cx="6447" cy="228"/>
                          </a:xfrm>
                          <a:custGeom>
                            <a:avLst/>
                            <a:gdLst>
                              <a:gd name="T0" fmla="*/ 0 w 6447"/>
                              <a:gd name="T1" fmla="*/ 227 h 228"/>
                              <a:gd name="T2" fmla="*/ 6446 w 6447"/>
                              <a:gd name="T3" fmla="*/ 227 h 228"/>
                              <a:gd name="T4" fmla="*/ 6446 w 6447"/>
                              <a:gd name="T5" fmla="*/ 0 h 228"/>
                              <a:gd name="T6" fmla="*/ 0 w 6447"/>
                              <a:gd name="T7" fmla="*/ 0 h 228"/>
                              <a:gd name="T8" fmla="*/ 0 w 6447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47" h="228">
                                <a:moveTo>
                                  <a:pt x="0" y="227"/>
                                </a:moveTo>
                                <a:lnTo>
                                  <a:pt x="6446" y="227"/>
                                </a:lnTo>
                                <a:lnTo>
                                  <a:pt x="64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" name="Freeform 964"/>
                        <wps:cNvSpPr>
                          <a:spLocks/>
                        </wps:cNvSpPr>
                        <wps:spPr bwMode="auto">
                          <a:xfrm>
                            <a:off x="3256" y="3221"/>
                            <a:ext cx="7515" cy="228"/>
                          </a:xfrm>
                          <a:custGeom>
                            <a:avLst/>
                            <a:gdLst>
                              <a:gd name="T0" fmla="*/ 0 w 7515"/>
                              <a:gd name="T1" fmla="*/ 227 h 228"/>
                              <a:gd name="T2" fmla="*/ 7514 w 7515"/>
                              <a:gd name="T3" fmla="*/ 227 h 228"/>
                              <a:gd name="T4" fmla="*/ 7514 w 7515"/>
                              <a:gd name="T5" fmla="*/ 0 h 228"/>
                              <a:gd name="T6" fmla="*/ 0 w 7515"/>
                              <a:gd name="T7" fmla="*/ 0 h 228"/>
                              <a:gd name="T8" fmla="*/ 0 w 751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15" h="228">
                                <a:moveTo>
                                  <a:pt x="0" y="227"/>
                                </a:moveTo>
                                <a:lnTo>
                                  <a:pt x="7514" y="227"/>
                                </a:lnTo>
                                <a:lnTo>
                                  <a:pt x="75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" name="Freeform 965"/>
                        <wps:cNvSpPr>
                          <a:spLocks/>
                        </wps:cNvSpPr>
                        <wps:spPr bwMode="auto">
                          <a:xfrm>
                            <a:off x="2692" y="3451"/>
                            <a:ext cx="8079" cy="228"/>
                          </a:xfrm>
                          <a:custGeom>
                            <a:avLst/>
                            <a:gdLst>
                              <a:gd name="T0" fmla="*/ 0 w 8079"/>
                              <a:gd name="T1" fmla="*/ 227 h 228"/>
                              <a:gd name="T2" fmla="*/ 8078 w 8079"/>
                              <a:gd name="T3" fmla="*/ 227 h 228"/>
                              <a:gd name="T4" fmla="*/ 8078 w 8079"/>
                              <a:gd name="T5" fmla="*/ 0 h 228"/>
                              <a:gd name="T6" fmla="*/ 0 w 8079"/>
                              <a:gd name="T7" fmla="*/ 0 h 228"/>
                              <a:gd name="T8" fmla="*/ 0 w 8079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79" h="228">
                                <a:moveTo>
                                  <a:pt x="0" y="227"/>
                                </a:moveTo>
                                <a:lnTo>
                                  <a:pt x="8078" y="227"/>
                                </a:lnTo>
                                <a:lnTo>
                                  <a:pt x="80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Freeform 966"/>
                        <wps:cNvSpPr>
                          <a:spLocks/>
                        </wps:cNvSpPr>
                        <wps:spPr bwMode="auto">
                          <a:xfrm>
                            <a:off x="2692" y="3672"/>
                            <a:ext cx="6980" cy="238"/>
                          </a:xfrm>
                          <a:custGeom>
                            <a:avLst/>
                            <a:gdLst>
                              <a:gd name="T0" fmla="*/ 0 w 6980"/>
                              <a:gd name="T1" fmla="*/ 237 h 238"/>
                              <a:gd name="T2" fmla="*/ 6979 w 6980"/>
                              <a:gd name="T3" fmla="*/ 237 h 238"/>
                              <a:gd name="T4" fmla="*/ 6979 w 6980"/>
                              <a:gd name="T5" fmla="*/ 0 h 238"/>
                              <a:gd name="T6" fmla="*/ 0 w 6980"/>
                              <a:gd name="T7" fmla="*/ 0 h 238"/>
                              <a:gd name="T8" fmla="*/ 0 w 6980"/>
                              <a:gd name="T9" fmla="*/ 237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980" h="238">
                                <a:moveTo>
                                  <a:pt x="0" y="237"/>
                                </a:moveTo>
                                <a:lnTo>
                                  <a:pt x="6979" y="237"/>
                                </a:lnTo>
                                <a:lnTo>
                                  <a:pt x="69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Freeform 967"/>
                        <wps:cNvSpPr>
                          <a:spLocks/>
                        </wps:cNvSpPr>
                        <wps:spPr bwMode="auto">
                          <a:xfrm>
                            <a:off x="1840" y="3912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" name="Freeform 968"/>
                        <wps:cNvSpPr>
                          <a:spLocks/>
                        </wps:cNvSpPr>
                        <wps:spPr bwMode="auto">
                          <a:xfrm>
                            <a:off x="1850" y="4142"/>
                            <a:ext cx="3300" cy="228"/>
                          </a:xfrm>
                          <a:custGeom>
                            <a:avLst/>
                            <a:gdLst>
                              <a:gd name="T0" fmla="*/ 0 w 3300"/>
                              <a:gd name="T1" fmla="*/ 227 h 228"/>
                              <a:gd name="T2" fmla="*/ 3299 w 3300"/>
                              <a:gd name="T3" fmla="*/ 227 h 228"/>
                              <a:gd name="T4" fmla="*/ 3299 w 3300"/>
                              <a:gd name="T5" fmla="*/ 0 h 228"/>
                              <a:gd name="T6" fmla="*/ 0 w 3300"/>
                              <a:gd name="T7" fmla="*/ 0 h 228"/>
                              <a:gd name="T8" fmla="*/ 0 w 33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00" h="228">
                                <a:moveTo>
                                  <a:pt x="0" y="227"/>
                                </a:moveTo>
                                <a:lnTo>
                                  <a:pt x="3299" y="227"/>
                                </a:lnTo>
                                <a:lnTo>
                                  <a:pt x="32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" name="Freeform 969"/>
                        <wps:cNvSpPr>
                          <a:spLocks/>
                        </wps:cNvSpPr>
                        <wps:spPr bwMode="auto">
                          <a:xfrm>
                            <a:off x="1840" y="437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Freeform 970"/>
                        <wps:cNvSpPr>
                          <a:spLocks/>
                        </wps:cNvSpPr>
                        <wps:spPr bwMode="auto">
                          <a:xfrm>
                            <a:off x="1850" y="4601"/>
                            <a:ext cx="8801" cy="228"/>
                          </a:xfrm>
                          <a:custGeom>
                            <a:avLst/>
                            <a:gdLst>
                              <a:gd name="T0" fmla="*/ 0 w 8801"/>
                              <a:gd name="T1" fmla="*/ 227 h 228"/>
                              <a:gd name="T2" fmla="*/ 8800 w 8801"/>
                              <a:gd name="T3" fmla="*/ 227 h 228"/>
                              <a:gd name="T4" fmla="*/ 8800 w 8801"/>
                              <a:gd name="T5" fmla="*/ 0 h 228"/>
                              <a:gd name="T6" fmla="*/ 0 w 8801"/>
                              <a:gd name="T7" fmla="*/ 0 h 228"/>
                              <a:gd name="T8" fmla="*/ 0 w 880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801" h="228">
                                <a:moveTo>
                                  <a:pt x="0" y="227"/>
                                </a:moveTo>
                                <a:lnTo>
                                  <a:pt x="8800" y="227"/>
                                </a:lnTo>
                                <a:lnTo>
                                  <a:pt x="8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Freeform 971"/>
                        <wps:cNvSpPr>
                          <a:spLocks/>
                        </wps:cNvSpPr>
                        <wps:spPr bwMode="auto">
                          <a:xfrm>
                            <a:off x="1840" y="483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Freeform 972"/>
                        <wps:cNvSpPr>
                          <a:spLocks/>
                        </wps:cNvSpPr>
                        <wps:spPr bwMode="auto">
                          <a:xfrm>
                            <a:off x="1850" y="506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Freeform 973"/>
                        <wps:cNvSpPr>
                          <a:spLocks/>
                        </wps:cNvSpPr>
                        <wps:spPr bwMode="auto">
                          <a:xfrm>
                            <a:off x="1850" y="5292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" name="Freeform 974"/>
                        <wps:cNvSpPr>
                          <a:spLocks/>
                        </wps:cNvSpPr>
                        <wps:spPr bwMode="auto">
                          <a:xfrm>
                            <a:off x="1850" y="5522"/>
                            <a:ext cx="2700" cy="228"/>
                          </a:xfrm>
                          <a:custGeom>
                            <a:avLst/>
                            <a:gdLst>
                              <a:gd name="T0" fmla="*/ 0 w 2700"/>
                              <a:gd name="T1" fmla="*/ 227 h 228"/>
                              <a:gd name="T2" fmla="*/ 2699 w 2700"/>
                              <a:gd name="T3" fmla="*/ 227 h 228"/>
                              <a:gd name="T4" fmla="*/ 2699 w 2700"/>
                              <a:gd name="T5" fmla="*/ 0 h 228"/>
                              <a:gd name="T6" fmla="*/ 0 w 2700"/>
                              <a:gd name="T7" fmla="*/ 0 h 228"/>
                              <a:gd name="T8" fmla="*/ 0 w 27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00" h="228">
                                <a:moveTo>
                                  <a:pt x="0" y="227"/>
                                </a:moveTo>
                                <a:lnTo>
                                  <a:pt x="2699" y="227"/>
                                </a:lnTo>
                                <a:lnTo>
                                  <a:pt x="26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" name="Freeform 975"/>
                        <wps:cNvSpPr>
                          <a:spLocks/>
                        </wps:cNvSpPr>
                        <wps:spPr bwMode="auto">
                          <a:xfrm>
                            <a:off x="1840" y="575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" name="Freeform 976"/>
                        <wps:cNvSpPr>
                          <a:spLocks/>
                        </wps:cNvSpPr>
                        <wps:spPr bwMode="auto">
                          <a:xfrm>
                            <a:off x="1850" y="598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" name="Freeform 977"/>
                        <wps:cNvSpPr>
                          <a:spLocks/>
                        </wps:cNvSpPr>
                        <wps:spPr bwMode="auto">
                          <a:xfrm>
                            <a:off x="1850" y="6211"/>
                            <a:ext cx="2211" cy="228"/>
                          </a:xfrm>
                          <a:custGeom>
                            <a:avLst/>
                            <a:gdLst>
                              <a:gd name="T0" fmla="*/ 0 w 2211"/>
                              <a:gd name="T1" fmla="*/ 227 h 228"/>
                              <a:gd name="T2" fmla="*/ 2210 w 2211"/>
                              <a:gd name="T3" fmla="*/ 227 h 228"/>
                              <a:gd name="T4" fmla="*/ 2210 w 2211"/>
                              <a:gd name="T5" fmla="*/ 0 h 228"/>
                              <a:gd name="T6" fmla="*/ 0 w 2211"/>
                              <a:gd name="T7" fmla="*/ 0 h 228"/>
                              <a:gd name="T8" fmla="*/ 0 w 221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11" h="228">
                                <a:moveTo>
                                  <a:pt x="0" y="227"/>
                                </a:moveTo>
                                <a:lnTo>
                                  <a:pt x="2210" y="227"/>
                                </a:lnTo>
                                <a:lnTo>
                                  <a:pt x="22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" name="Freeform 978"/>
                        <wps:cNvSpPr>
                          <a:spLocks/>
                        </wps:cNvSpPr>
                        <wps:spPr bwMode="auto">
                          <a:xfrm>
                            <a:off x="1840" y="644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" name="Freeform 979"/>
                        <wps:cNvSpPr>
                          <a:spLocks/>
                        </wps:cNvSpPr>
                        <wps:spPr bwMode="auto">
                          <a:xfrm>
                            <a:off x="1850" y="6672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" name="Freeform 980"/>
                        <wps:cNvSpPr>
                          <a:spLocks/>
                        </wps:cNvSpPr>
                        <wps:spPr bwMode="auto">
                          <a:xfrm>
                            <a:off x="1850" y="6902"/>
                            <a:ext cx="1265" cy="228"/>
                          </a:xfrm>
                          <a:custGeom>
                            <a:avLst/>
                            <a:gdLst>
                              <a:gd name="T0" fmla="*/ 0 w 1265"/>
                              <a:gd name="T1" fmla="*/ 227 h 228"/>
                              <a:gd name="T2" fmla="*/ 1264 w 1265"/>
                              <a:gd name="T3" fmla="*/ 227 h 228"/>
                              <a:gd name="T4" fmla="*/ 1264 w 1265"/>
                              <a:gd name="T5" fmla="*/ 0 h 228"/>
                              <a:gd name="T6" fmla="*/ 0 w 1265"/>
                              <a:gd name="T7" fmla="*/ 0 h 228"/>
                              <a:gd name="T8" fmla="*/ 0 w 1265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5" h="228">
                                <a:moveTo>
                                  <a:pt x="0" y="227"/>
                                </a:moveTo>
                                <a:lnTo>
                                  <a:pt x="1264" y="227"/>
                                </a:lnTo>
                                <a:lnTo>
                                  <a:pt x="12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" name="Freeform 981"/>
                        <wps:cNvSpPr>
                          <a:spLocks/>
                        </wps:cNvSpPr>
                        <wps:spPr bwMode="auto">
                          <a:xfrm>
                            <a:off x="1840" y="7133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" name="Freeform 982"/>
                        <wps:cNvSpPr>
                          <a:spLocks/>
                        </wps:cNvSpPr>
                        <wps:spPr bwMode="auto">
                          <a:xfrm>
                            <a:off x="1850" y="7361"/>
                            <a:ext cx="500" cy="228"/>
                          </a:xfrm>
                          <a:custGeom>
                            <a:avLst/>
                            <a:gdLst>
                              <a:gd name="T0" fmla="*/ 0 w 500"/>
                              <a:gd name="T1" fmla="*/ 227 h 228"/>
                              <a:gd name="T2" fmla="*/ 499 w 500"/>
                              <a:gd name="T3" fmla="*/ 227 h 228"/>
                              <a:gd name="T4" fmla="*/ 499 w 500"/>
                              <a:gd name="T5" fmla="*/ 0 h 228"/>
                              <a:gd name="T6" fmla="*/ 0 w 500"/>
                              <a:gd name="T7" fmla="*/ 0 h 228"/>
                              <a:gd name="T8" fmla="*/ 0 w 500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0" h="228">
                                <a:moveTo>
                                  <a:pt x="0" y="227"/>
                                </a:moveTo>
                                <a:lnTo>
                                  <a:pt x="499" y="227"/>
                                </a:lnTo>
                                <a:lnTo>
                                  <a:pt x="4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" name="Freeform 983"/>
                        <wps:cNvSpPr>
                          <a:spLocks/>
                        </wps:cNvSpPr>
                        <wps:spPr bwMode="auto">
                          <a:xfrm>
                            <a:off x="1840" y="7591"/>
                            <a:ext cx="8931" cy="228"/>
                          </a:xfrm>
                          <a:custGeom>
                            <a:avLst/>
                            <a:gdLst>
                              <a:gd name="T0" fmla="*/ 0 w 8931"/>
                              <a:gd name="T1" fmla="*/ 227 h 228"/>
                              <a:gd name="T2" fmla="*/ 8930 w 8931"/>
                              <a:gd name="T3" fmla="*/ 227 h 228"/>
                              <a:gd name="T4" fmla="*/ 8930 w 8931"/>
                              <a:gd name="T5" fmla="*/ 0 h 228"/>
                              <a:gd name="T6" fmla="*/ 0 w 8931"/>
                              <a:gd name="T7" fmla="*/ 0 h 228"/>
                              <a:gd name="T8" fmla="*/ 0 w 893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31" h="228">
                                <a:moveTo>
                                  <a:pt x="0" y="227"/>
                                </a:moveTo>
                                <a:lnTo>
                                  <a:pt x="8930" y="227"/>
                                </a:lnTo>
                                <a:lnTo>
                                  <a:pt x="89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" name="Freeform 984"/>
                        <wps:cNvSpPr>
                          <a:spLocks/>
                        </wps:cNvSpPr>
                        <wps:spPr bwMode="auto">
                          <a:xfrm>
                            <a:off x="1850" y="7821"/>
                            <a:ext cx="8921" cy="228"/>
                          </a:xfrm>
                          <a:custGeom>
                            <a:avLst/>
                            <a:gdLst>
                              <a:gd name="T0" fmla="*/ 0 w 8921"/>
                              <a:gd name="T1" fmla="*/ 227 h 228"/>
                              <a:gd name="T2" fmla="*/ 8920 w 8921"/>
                              <a:gd name="T3" fmla="*/ 227 h 228"/>
                              <a:gd name="T4" fmla="*/ 8920 w 8921"/>
                              <a:gd name="T5" fmla="*/ 0 h 228"/>
                              <a:gd name="T6" fmla="*/ 0 w 8921"/>
                              <a:gd name="T7" fmla="*/ 0 h 228"/>
                              <a:gd name="T8" fmla="*/ 0 w 8921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21" h="228">
                                <a:moveTo>
                                  <a:pt x="0" y="227"/>
                                </a:moveTo>
                                <a:lnTo>
                                  <a:pt x="8920" y="227"/>
                                </a:lnTo>
                                <a:lnTo>
                                  <a:pt x="8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" name="Freeform 985"/>
                        <wps:cNvSpPr>
                          <a:spLocks/>
                        </wps:cNvSpPr>
                        <wps:spPr bwMode="auto">
                          <a:xfrm>
                            <a:off x="1850" y="8052"/>
                            <a:ext cx="4258" cy="228"/>
                          </a:xfrm>
                          <a:custGeom>
                            <a:avLst/>
                            <a:gdLst>
                              <a:gd name="T0" fmla="*/ 0 w 4258"/>
                              <a:gd name="T1" fmla="*/ 227 h 228"/>
                              <a:gd name="T2" fmla="*/ 4257 w 4258"/>
                              <a:gd name="T3" fmla="*/ 227 h 228"/>
                              <a:gd name="T4" fmla="*/ 4257 w 4258"/>
                              <a:gd name="T5" fmla="*/ 0 h 228"/>
                              <a:gd name="T6" fmla="*/ 0 w 4258"/>
                              <a:gd name="T7" fmla="*/ 0 h 228"/>
                              <a:gd name="T8" fmla="*/ 0 w 4258"/>
                              <a:gd name="T9" fmla="*/ 227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58" h="228">
                                <a:moveTo>
                                  <a:pt x="0" y="227"/>
                                </a:moveTo>
                                <a:lnTo>
                                  <a:pt x="4257" y="227"/>
                                </a:lnTo>
                                <a:lnTo>
                                  <a:pt x="42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8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8" o:spid="_x0000_s1026" style="position:absolute;margin-left:92pt;margin-top:.1pt;width:446.55pt;height:413.9pt;z-index:-251676672;mso-position-horizontal-relative:page" coordorigin="1840,2" coordsize="8931,8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" o:allowincell="f">
                <v:shape id="Freeform 949" o:spid="_x0000_s1027" style="position:absolute;left:1840;top:2;width:2153;height:228;visibility:visible;mso-wrap-style:square;v-text-anchor:top" coordsize="2153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Aa8UA&#10;AADdAAAADwAAAGRycy9kb3ducmV2LnhtbERPTWvCQBC9F/oflin0VjdGKSG6ihQDORWMFnqcZsck&#10;NDsbs5uY9te7QqG3ebzPWW8n04qRetdYVjCfRSCIS6sbrhScjtlLAsJ5ZI2tZVLwQw62m8eHNaba&#10;XvlAY+ErEULYpaig9r5LpXRlTQbdzHbEgTvb3qAPsK+k7vEawk0r4yh6lQYbDg01dvRWU/ldDEaB&#10;/XTJbp9n8+E9L5Zfl4/f4tQdlXp+mnYrEJ4m/y/+c+c6zF/EC7h/E06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gBrxQAAAN0AAAAPAAAAAAAAAAAAAAAAAJgCAABkcnMv&#10;ZG93bnJldi54bWxQSwUGAAAAAAQABAD1AAAAigMAAAAA&#10;" path="m,227r2152,l2152,,,,,227xe" fillcolor="#f9f8f4" stroked="f">
                  <v:path arrowok="t" o:connecttype="custom" o:connectlocs="0,227;2152,227;2152,0;0,0;0,227" o:connectangles="0,0,0,0,0"/>
                </v:shape>
                <v:shape id="Freeform 950" o:spid="_x0000_s1028" style="position:absolute;left:4094;top:2;width:6677;height:228;visibility:visible;mso-wrap-style:square;v-text-anchor:top" coordsize="667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yjMMA&#10;AADdAAAADwAAAGRycy9kb3ducmV2LnhtbERPTUsDMRC9C/6HMII3m23V2q5NiwgWPWm30l7HzbhZ&#10;3EyWZNqu/94Igrd5vM9ZrAbfqSPF1AY2MB4VoIjrYFtuDLxvn65moJIgW+wCk4FvSrBanp8tsLTh&#10;xBs6VtKoHMKpRANOpC+1TrUjj2kUeuLMfYboUTKMjbYRTzncd3pSFFPtseXc4LCnR0f1V3XwBg5v&#10;42o3d7J9XWN8Wd992D3eijGXF8PDPSihQf7Ff+5nm+dfT27g95t8gl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yjMMAAADdAAAADwAAAAAAAAAAAAAAAACYAgAAZHJzL2Rv&#10;d25yZXYueG1sUEsFBgAAAAAEAAQA9QAAAIgDAAAAAA==&#10;" path="m,227r6676,l6676,,,,,227xe" fillcolor="#f9f8f4" stroked="f">
                  <v:path arrowok="t" o:connecttype="custom" o:connectlocs="0,227;6676,227;6676,0;0,0;0,227" o:connectangles="0,0,0,0,0"/>
                </v:shape>
                <v:shape id="Freeform 951" o:spid="_x0000_s1029" style="position:absolute;left:1850;top:233;width:7983;height:228;visibility:visible;mso-wrap-style:square;v-text-anchor:top" coordsize="7983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TEsMA&#10;AADdAAAADwAAAGRycy9kb3ducmV2LnhtbERP22rCQBB9L/Qflin4VjdaIyG6hlAoFAm0aj5gyI5J&#10;MDubZrcx/r0rFPo2h3OdbTaZTow0uNaygsU8AkFcWd1yraA8fbwmIJxH1thZJgU3cpDtnp+2mGp7&#10;5QONR1+LEMIuRQWN930qpasaMujmticO3NkOBn2AQy31gNcQbjq5jKK1NNhyaGiwp/eGqsvx1yiY&#10;vuv49DUm+2Kd5OXKFz/loUSlZi9TvgHhafL/4j/3pw7z35YxPL4JJ8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TEsMAAADdAAAADwAAAAAAAAAAAAAAAACYAgAAZHJzL2Rv&#10;d25yZXYueG1sUEsFBgAAAAAEAAQA9QAAAIgDAAAAAA==&#10;" path="m,227r7982,l7982,,,,,227xe" fillcolor="#f9f8f4" stroked="f">
                  <v:path arrowok="t" o:connecttype="custom" o:connectlocs="0,227;7982,227;7982,0;0,0;0,227" o:connectangles="0,0,0,0,0"/>
                </v:shape>
                <v:shape id="Freeform 952" o:spid="_x0000_s1030" style="position:absolute;left:1840;top:46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NHJcYA&#10;AADdAAAADwAAAGRycy9kb3ducmV2LnhtbESPT2vCQBDF74V+h2UKvTWbKgRJswarlYq3anufZMf8&#10;aXY2ZLca/fRuQfA2w3vzfm+yfDSdONLgGssKXqMYBHFpdcOVgu/9+mUGwnlkjZ1lUnAmB/n88SHD&#10;VNsTf9Fx5ysRQtilqKD2vk+ldGVNBl1ke+KgHexg0Id1qKQe8BTCTScncZxIgw0HQo09LWsqf3d/&#10;JnD546c/jNvL6j2hAovPdrEpWqWen8bFGwhPo7+bb9cbHepPJwn8fxNG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NHJcYAAADdAAAADwAAAAAAAAAAAAAAAACYAgAAZHJz&#10;L2Rvd25yZXYueG1sUEsFBgAAAAAEAAQA9QAAAIsDAAAAAA=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53" o:spid="_x0000_s1031" style="position:absolute;left:1850;top:69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IExcUA&#10;AADdAAAADwAAAGRycy9kb3ducmV2LnhtbESP3UoDMRCF7wXfIUzBO5ttBS1r01ILhYIg9ucBxs00&#10;WZpMliS7Xd/eCIJ3M5xzvjmzXI/eiYFiagMrmE0rEMRN0C0bBefT7nEBImVkjS4wKfimBOvV/d0S&#10;ax1ufKDhmI0oEE41KrA5d7WUqbHkMU1DR1y0S4gec1mjkTrircC9k/OqepYeWy4XLHa0tdRcj70v&#10;lK/3T/d2GOxH1HtzNbt+61Kv1MNk3LyCyDTmf/Nfeq9L/af5C/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gTF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54" o:spid="_x0000_s1032" style="position:absolute;left:1850;top:92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Qt8QA&#10;AADdAAAADwAAAGRycy9kb3ducmV2LnhtbESP0UoDMRBF3wX/IYzgm81aQWRtWrRQKAhiWz9g3IzJ&#10;0mSyJNnt+vfOg+DbHebOmXtXmzkGNVEufWID94sGFHGXbM/OwOdpd/cEqlRkiyExGfihApv19dUK&#10;W5sufKDpWJ0SCJcWDfhah1br0nmKWBZpIJbdd8oRq4zZaZvxIvAY9LJpHnXEnuWDx4G2nrrzcYxC&#10;+Xr7CK+Hyb9nu3dntxu3oYzG3N7ML8+gKs313/x3vbcS/2EpcaWNSN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dkLf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55" o:spid="_x0000_s1033" style="position:absolute;left:1850;top:1152;width:778;height:228;visibility:visible;mso-wrap-style:square;v-text-anchor:top" coordsize="77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PMMMA&#10;AADdAAAADwAAAGRycy9kb3ducmV2LnhtbERPTWvCQBC9F/oflin0UsymilbTrGILQtGTVvQ6ZKdJ&#10;aHY2ZKca/31XELzN431Ovuhdo07UhdqzgdckBUVceFtzaWD/vRpMQQVBtth4JgMXCrCYPz7kmFl/&#10;5i2ddlKqGMIhQwOVSJtpHYqKHIbEt8SR+/GdQ4mwK7Xt8BzDXaOHaTrRDmuODRW29FlR8bv7cwZW&#10;x745TtZS2LeDHX9s9i+y3JAxz0/98h2UUC938c39ZeP80XAG12/iCXr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PMMMAAADdAAAADwAAAAAAAAAAAAAAAACYAgAAZHJzL2Rv&#10;d25yZXYueG1sUEsFBgAAAAAEAAQA9QAAAIgDAAAAAA==&#10;" path="m,227r777,l777,,,,,227xe" fillcolor="#f9f8f4" stroked="f">
                  <v:path arrowok="t" o:connecttype="custom" o:connectlocs="0,227;777,227;777,0;0,0;0,227" o:connectangles="0,0,0,0,0"/>
                </v:shape>
                <v:shape id="Freeform 956" o:spid="_x0000_s1034" style="position:absolute;left:1840;top:1382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/sF8QA&#10;AADdAAAADwAAAGRycy9kb3ducmV2LnhtbESPTW/CMAyG75P4D5GRuI2UIaGpEBAw0NBu4+PuNqYt&#10;NE7VBOj26+fDJG62/H48ni06V6s7taHybGA0TEAR595WXBg4Hrav76BCRLZYeyYDPxRgMe+9zDC1&#10;/sHfdN/HQkkIhxQNlDE2qdYhL8lhGPqGWG5n3zqMsraFti0+JNzV+i1JJtphxdJQYkPrkvLr/uak&#10;lzen5tx9/X6sJpRh9nlZ7rKLMYN+t5yCitTFp/jfvbOCPx4Lv3wjI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f7Bf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57" o:spid="_x0000_s1035" style="position:absolute;left:1850;top:1613;width:7692;height:228;visibility:visible;mso-wrap-style:square;v-text-anchor:top" coordsize="769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uz8UA&#10;AADdAAAADwAAAGRycy9kb3ducmV2LnhtbESPQWsCMRCF74L/IYzQm2atVMpqFBFKC9JCtd7HzbhZ&#10;TCbrJrpbf70pFLzN8N6898182TkrrtSEyrOC8SgDQVx4XXGp4Gf3NnwFESKyRuuZFPxSgOWi35tj&#10;rn3L33TdxlKkEA45KjAx1rmUoTDkMIx8TZy0o28cxrQ2pdQNtincWfmcZVPpsOLUYLCmtaHitL04&#10;BfvN7n3KluzBbD7PF3lrv14Sj3oadKsZiEhdfJj/rz90wp9MxvD3TRp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iK7PxQAAAN0AAAAPAAAAAAAAAAAAAAAAAJgCAABkcnMv&#10;ZG93bnJldi54bWxQSwUGAAAAAAQABAD1AAAAigMAAAAA&#10;" path="m,227r7691,l7691,,,,,227xe" fillcolor="#f9f8f4" stroked="f">
                  <v:path arrowok="t" o:connecttype="custom" o:connectlocs="0,227;7691,227;7691,0;0,0;0,227" o:connectangles="0,0,0,0,0"/>
                </v:shape>
                <v:shape id="Freeform 958" o:spid="_x0000_s1036" style="position:absolute;left:3256;top:1843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0cKcQA&#10;AADdAAAADwAAAGRycy9kb3ducmV2LnhtbERPS2vCQBC+F/wPyxR6kbp5lCKpq0ShYA+CWnMfsmMS&#10;mp0N2TWJ/75bKHibj+85q81kWjFQ7xrLCuJFBIK4tLrhSsHl+/N1CcJ5ZI2tZVJwJweb9exphZm2&#10;I59oOPtKhBB2GSqove8yKV1Zk0G3sB1x4K62N+gD7CupexxDuGllEkXv0mDDoaHGjnY1lT/nm1Hw&#10;dpgn/mub34qiSa+nw7w9xrtCqZfnKf8A4WnyD/G/e6/D/DRN4O+bc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NHCnEAAAA3QAAAA8AAAAAAAAAAAAAAAAAmAIAAGRycy9k&#10;b3ducmV2LnhtbFBLBQYAAAAABAAEAPUAAACJAwAAAAA=&#10;" path="m,227r7514,l7514,,,,,227xe" fillcolor="#f9f8f4" stroked="f">
                  <v:path arrowok="t" o:connecttype="custom" o:connectlocs="0,227;7514,227;7514,0;0,0;0,227" o:connectangles="0,0,0,0,0"/>
                </v:shape>
                <v:shape id="Freeform 959" o:spid="_x0000_s1037" style="position:absolute;left:2692;top:207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y7QMQA&#10;AADdAAAADwAAAGRycy9kb3ducmV2LnhtbERPS2vCQBC+F/oflhG81Y0JWJu6htBSFASx2ktvQ3by&#10;0OxsyK4x/fddodDbfHzPWWWjacVAvWssK5jPIhDEhdUNVwq+Th9PSxDOI2tsLZOCH3KQrR8fVphq&#10;e+NPGo6+EiGEXYoKau+7VEpX1GTQzWxHHLjS9gZ9gH0ldY+3EG5aGUfRQhpsODTU2NFbTcXleDUK&#10;vstDG+/L8+69ODzvujzi7YveKDWdjPkrCE+j/xf/ubc6zE+SBO7fh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Mu0DEAAAA3QAAAA8AAAAAAAAAAAAAAAAAmAIAAGRycy9k&#10;b3ducmV2LnhtbFBLBQYAAAAABAAEAPUAAACJAwAAAAA=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0" o:spid="_x0000_s1038" style="position:absolute;left:2692;top:230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UjNMUA&#10;AADdAAAADwAAAGRycy9kb3ducmV2LnhtbERPS2vCQBC+F/oflin01myqUm3qKtIiBgSJ0UtvQ3by&#10;aLOzIbvV+O9doeBtPr7nzJeDacWJetdYVvAaxSCIC6sbrhQcD+uXGQjnkTW2lknBhRwsF48Pc0y0&#10;PfOeTrmvRAhhl6CC2vsukdIVNRl0ke2IA1fa3qAPsK+k7vEcwk0rR3H8Jg02HBpq7OizpuI3/zMK&#10;vsusHe3Kn+1XkU233Srm9F1vlHp+GlYfIDwN/i7+d6c6zB+PJ3D7Jpw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5SM0xQAAAN0AAAAPAAAAAAAAAAAAAAAAAJgCAABkcnMv&#10;ZG93bnJldi54bWxQSwUGAAAAAAQABAD1AAAAigMAAAAA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1" o:spid="_x0000_s1039" style="position:absolute;left:2692;top:2532;width:3756;height:228;visibility:visible;mso-wrap-style:square;v-text-anchor:top" coordsize="3756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3R8IA&#10;AADdAAAADwAAAGRycy9kb3ducmV2LnhtbERPTWvCQBC9F/wPywi91Y2VFImuQUTFU6G24HXIjtmQ&#10;7GyS3Sbx33cLhd7m8T5nm0+2EQP1vnKsYLlIQBAXTldcKvj6PL2sQfiArLFxTAoe5CHfzZ62mGk3&#10;8gcN11CKGMI+QwUmhDaT0heGLPqFa4kjd3e9xRBhX0rd4xjDbSNfk+RNWqw4Nhhs6WCoqK/fVkF9&#10;7gJdHNap7Lr34+3RmkGmSj3Pp/0GRKAp/Iv/3Bcd569WKfx+E0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HdHwgAAAN0AAAAPAAAAAAAAAAAAAAAAAJgCAABkcnMvZG93&#10;bnJldi54bWxQSwUGAAAAAAQABAD1AAAAhwMAAAAA&#10;" path="m,227r3755,l3755,,,,,227xe" fillcolor="#f9f8f4" stroked="f">
                  <v:path arrowok="t" o:connecttype="custom" o:connectlocs="0,227;3755,227;3755,0;0,0;0,227" o:connectangles="0,0,0,0,0"/>
                </v:shape>
                <v:shape id="Freeform 962" o:spid="_x0000_s1040" style="position:absolute;left:3256;top:2762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aKsUA&#10;AADdAAAADwAAAGRycy9kb3ducmV2LnhtbERPS2vCQBC+F/oflil4kboxKVLSbIIVhHoQqjb3ITt5&#10;0OxsyK4x/fduodDbfHzPyYrZ9GKi0XWWFaxXEQjiyuqOGwVfl/3zKwjnkTX2lknBDzko8seHDFNt&#10;b3yi6ewbEULYpaig9X5IpXRVSwbdyg7EgavtaNAHODZSj3gL4aaXcRRtpMGOQ0OLA+1aqr7PV6Pg&#10;5biM/eF9ey3LLqlPx2X/ud6VSi2e5u0bCE+z/xf/uT90mJ8kG/j9Jpw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hoqxQAAAN0AAAAPAAAAAAAAAAAAAAAAAJgCAABkcnMv&#10;ZG93bnJldi54bWxQSwUGAAAAAAQABAD1AAAAigMAAAAA&#10;" path="m,227r7514,l7514,,,,,227xe" fillcolor="#f9f8f4" stroked="f">
                  <v:path arrowok="t" o:connecttype="custom" o:connectlocs="0,227;7514,227;7514,0;0,0;0,227" o:connectangles="0,0,0,0,0"/>
                </v:shape>
                <v:shape id="Freeform 963" o:spid="_x0000_s1041" style="position:absolute;left:2692;top:2993;width:6447;height:228;visibility:visible;mso-wrap-style:square;v-text-anchor:top" coordsize="644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cD6MQA&#10;AADdAAAADwAAAGRycy9kb3ducmV2LnhtbERP22rCQBB9L/gPywi+1Y2VVo2uIpUGkVLwgujbkB2T&#10;YHY2ZFcT/94tFPo2h3Od2aI1pbhT7QrLCgb9CARxanXBmYLD/ut1DMJ5ZI2lZVLwIAeLeedlhrG2&#10;DW/pvvOZCCHsYlSQe1/FUro0J4OubyviwF1sbdAHWGdS19iEcFPKtyj6kAYLDg05VvSZU3rd3YwC&#10;OjXfySlxyY98HxfnZKVvm+NEqV63XU5BeGr9v/jPvdZh/nA4gt9vwgl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A+jEAAAA3QAAAA8AAAAAAAAAAAAAAAAAmAIAAGRycy9k&#10;b3ducmV2LnhtbFBLBQYAAAAABAAEAPUAAACJAwAAAAA=&#10;" path="m,227r6446,l6446,,,,,227xe" fillcolor="#f9f8f4" stroked="f">
                  <v:path arrowok="t" o:connecttype="custom" o:connectlocs="0,227;6446,227;6446,0;0,0;0,227" o:connectangles="0,0,0,0,0"/>
                </v:shape>
                <v:shape id="Freeform 964" o:spid="_x0000_s1042" style="position:absolute;left:3256;top:3221;width:7515;height:228;visibility:visible;mso-wrap-style:square;v-text-anchor:top" coordsize="751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Urw8YA&#10;AADdAAAADwAAAGRycy9kb3ducmV2LnhtbESPQWvCQBCF74X+h2UKXkQ3miKSuooVCnoQ1Db3ITsm&#10;odnZkF01/nvnIHib4b1575vFqneNulIXas8GJuMEFHHhbc2lgb/fn9EcVIjIFhvPZOBOAVbL97cF&#10;Ztbf+EjXUyyVhHDI0EAVY5tpHYqKHIaxb4lFO/vOYZS1K7Xt8CbhrtHTJJlphzVLQ4UtbSoq/k8X&#10;Z+BzP5zG3ff6kud1ej7uh81hssmNGXz06y9Qkfr4Mj+vt1bw01Rw5RsZQS8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Urw8YAAADdAAAADwAAAAAAAAAAAAAAAACYAgAAZHJz&#10;L2Rvd25yZXYueG1sUEsFBgAAAAAEAAQA9QAAAIsDAAAAAA==&#10;" path="m,227r7514,l7514,,,,,227xe" fillcolor="#f9f8f4" stroked="f">
                  <v:path arrowok="t" o:connecttype="custom" o:connectlocs="0,227;7514,227;7514,0;0,0;0,227" o:connectangles="0,0,0,0,0"/>
                </v:shape>
                <v:shape id="Freeform 965" o:spid="_x0000_s1043" style="position:absolute;left:2692;top:3451;width:8079;height:228;visibility:visible;mso-wrap-style:square;v-text-anchor:top" coordsize="807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SMqsUA&#10;AADdAAAADwAAAGRycy9kb3ducmV2LnhtbERPS2vCQBC+C/0Pywi96cYEak1dRSrSQKDYtJfehuzk&#10;0WZnQ3ar8d+7BcHbfHzPWW9H04kTDa61rGAxj0AQl1a3XCv4+jzMnkE4j6yxs0wKLuRgu3mYrDHV&#10;9swfdCp8LUIIuxQVNN73qZSubMigm9ueOHCVHQz6AIda6gHPIdx0Mo6iJ2mw5dDQYE+vDZW/xZ9R&#10;8F0du/i9+sn35XGZ97uIs5V+U+pxOu5eQHga/V18c2c6zE+SFfx/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IyqxQAAAN0AAAAPAAAAAAAAAAAAAAAAAJgCAABkcnMv&#10;ZG93bnJldi54bWxQSwUGAAAAAAQABAD1AAAAigMAAAAA&#10;" path="m,227r8078,l8078,,,,,227xe" fillcolor="#f9f8f4" stroked="f">
                  <v:path arrowok="t" o:connecttype="custom" o:connectlocs="0,227;8078,227;8078,0;0,0;0,227" o:connectangles="0,0,0,0,0"/>
                </v:shape>
                <v:shape id="Freeform 966" o:spid="_x0000_s1044" style="position:absolute;left:2692;top:3672;width:6980;height:238;visibility:visible;mso-wrap-style:square;v-text-anchor:top" coordsize="6980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8kcUA&#10;AADdAAAADwAAAGRycy9kb3ducmV2LnhtbESPQW/CMAyF70j7D5En7QbpGKCqI6BuGhIHLsB+gNWY&#10;tFrjdE1ou38/HybtZus9v/d5u598qwbqYxPYwPMiA0VcBduwM/B5PcxzUDEhW2wDk4EfirDfPcy2&#10;WNgw8pmGS3JKQjgWaKBOqSu0jlVNHuMidMSi3ULvMcnaO217HCXct3qZZRvtsWFpqLGj95qqr8vd&#10;G/g4vbkxv5/z8dvltlyG22FdDsY8PU7lK6hEU/o3/10freC/rIRfvpER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gPyRxQAAAN0AAAAPAAAAAAAAAAAAAAAAAJgCAABkcnMv&#10;ZG93bnJldi54bWxQSwUGAAAAAAQABAD1AAAAigMAAAAA&#10;" path="m,237r6979,l6979,,,,,237xe" fillcolor="#f9f8f4" stroked="f">
                  <v:path arrowok="t" o:connecttype="custom" o:connectlocs="0,237;6979,237;6979,0;0,0;0,237" o:connectangles="0,0,0,0,0"/>
                </v:shape>
                <v:shape id="Freeform 967" o:spid="_x0000_s1045" style="position:absolute;left:1840;top:3912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U68cUA&#10;AADdAAAADwAAAGRycy9kb3ducmV2LnhtbESPT4vCMBDF74LfIcyCN01dRaRrFF0VZW/+2fu0Gdu6&#10;zaQ0Uauf3ggL3mZ4b97vzWTWmFJcqXaFZQX9XgSCOLW64EzB8bDujkE4j6yxtEwK7uRgNm23Jhhr&#10;e+MdXfc+EyGEXYwKcu+rWEqX5mTQ9WxFHLSTrQ36sNaZ1DXeQrgp5WcUjaTBggMhx4q+c0r/9hcT&#10;uLz6rU7Nz2O5GFGCyeY83yZnpTofzfwLhKfGv83/11sd6g+GfXh9E0a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VTrx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68" o:spid="_x0000_s1046" style="position:absolute;left:1850;top:4142;width:3300;height:228;visibility:visible;mso-wrap-style:square;v-text-anchor:top" coordsize="33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oNecEA&#10;AADdAAAADwAAAGRycy9kb3ducmV2LnhtbERPTWvCQBC9C/0PyxR6092mUjR1lVIQvFWNeh6zYxLM&#10;zobsGpN/3xWE3ubxPmex6m0tOmp95VjD+0SBIM6dqbjQcMjW4xkIH5AN1o5Jw0AeVsuX0QJT4+68&#10;o24fChFD2KeooQyhSaX0eUkW/cQ1xJG7uNZiiLAtpGnxHsNtLROlPqXFimNDiQ39lJRf9zer4Zgp&#10;ZefbTl6Hwe/w/Hs5bRKp9dtr//0FIlAf/sVP98bE+R/TBB7fxB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XnBAAAA3QAAAA8AAAAAAAAAAAAAAAAAmAIAAGRycy9kb3du&#10;cmV2LnhtbFBLBQYAAAAABAAEAPUAAACGAwAAAAA=&#10;" path="m,227r3299,l3299,,,,,227xe" fillcolor="#f9f8f4" stroked="f">
                  <v:path arrowok="t" o:connecttype="custom" o:connectlocs="0,227;3299,227;3299,0;0,0;0,227" o:connectangles="0,0,0,0,0"/>
                </v:shape>
                <v:shape id="Freeform 969" o:spid="_x0000_s1047" style="position:absolute;left:1840;top:437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sBHcQA&#10;AADdAAAADwAAAGRycy9kb3ducmV2LnhtbESPS2/CMBCE70j8B2uRuIFTQAilGMRToN549L6JlyQ0&#10;XkexgcCvrytV4rarmZ1vdjpvTCnuVLvCsoKPfgSCOLW64EzB+bTtTUA4j6yxtEwKnuRgPmu3phhr&#10;++AD3Y8+EyGEXYwKcu+rWEqX5mTQ9W1FHLSLrQ36sNaZ1DU+Qrgp5SCKxtJgwYGQY0WrnNKf480E&#10;Lm++q0vz9Vovx5Rgsrsu9slVqW6nWXyC8NT4t/n/eq9D/eFoCH/fhBH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AR3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0" o:spid="_x0000_s1048" style="position:absolute;left:1850;top:4601;width:8801;height:228;visibility:visible;mso-wrap-style:square;v-text-anchor:top" coordsize="880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Ly8YA&#10;AADdAAAADwAAAGRycy9kb3ducmV2LnhtbESPQWvCQBCF70L/wzIFL1I3alra1FVEEARP0ULpbchO&#10;k2h2NuyuMf57VxC8zfDe++bNfNmbRnTkfG1ZwWScgCAurK65VPBz2Lx9gvABWWNjmRRcycNy8TKY&#10;Y6bthXPq9qEUEcI+QwVVCG0mpS8qMujHtiWO2r91BkNcXSm1w0uEm0ZOk+RDGqw5XqiwpXVFxWl/&#10;NpHSle+r3NnZn86P3P6mu+voa6fU8LVffYMI1Ien+ZHe6lh/lqZw/yaO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tLy8YAAADdAAAADwAAAAAAAAAAAAAAAACYAgAAZHJz&#10;L2Rvd25yZXYueG1sUEsFBgAAAAAEAAQA9QAAAIsDAAAAAA==&#10;" path="m,227r8800,l8800,,,,,227xe" fillcolor="#f9f8f4" stroked="f">
                  <v:path arrowok="t" o:connecttype="custom" o:connectlocs="0,227;8800,227;8800,0;0,0;0,227" o:connectangles="0,0,0,0,0"/>
                </v:shape>
                <v:shape id="Freeform 971" o:spid="_x0000_s1049" style="position:absolute;left:1840;top:483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488sYA&#10;AADdAAAADwAAAGRycy9kb3ducmV2LnhtbESPzW7CMBCE70h9B2sr9QZOKaAqxUFAWxVxI23vm3jz&#10;A/E6il0IfXqMhMRtVzM73+x80ZtGHKlztWUFz6MIBHFudc2lgp/vz+ErCOeRNTaWScGZHCySh8Ec&#10;Y21PvKNj6ksRQtjFqKDyvo2ldHlFBt3ItsRBK2xn0Ie1K6Xu8BTCTSPHUTSTBmsOhApbWleUH9I/&#10;E7j88dsW/fb/fTWjDLOv/XKT7ZV6euyXbyA89f5uvl1vdKj/MpnC9Zswgkw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488sYAAADdAAAADwAAAAAAAAAAAAAAAACYAgAAZHJz&#10;L2Rvd25yZXYueG1sUEsFBgAAAAAEAAQA9QAAAIsDAAAAAA=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2" o:spid="_x0000_s1050" style="position:absolute;left:1850;top:506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FE/sUA&#10;AADdAAAADwAAAGRycy9kb3ducmV2LnhtbESP3UoDMRCF7wXfIUzBO5utSilr01ILhYIg9ucBxs00&#10;WZpMliS7Xd/eCIJ3M5xzvjmzXI/eiYFiagMrmE0rEMRN0C0bBefT7nEBImVkjS4wKfimBOvV/d0S&#10;ax1ufKDhmI0oEE41KrA5d7WUqbHkMU1DR1y0S4gec1mjkTrircC9k09VNZceWy4XLHa0tdRcj70v&#10;lK/3T/d2GOxH1HtzNbt+61Kv1MNk3LyCyDTmf/Nfeq9L/eeXOf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EUT+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3" o:spid="_x0000_s1051" style="position:absolute;left:1850;top:5292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3hZcUA&#10;AADdAAAADwAAAGRycy9kb3ducmV2LnhtbESP3UoDMRCF74W+QxjBO5v1ByvbpqUWCgVB7M8DjJtp&#10;sjSZLEl2u769EQTvZjjnfHNmsRq9EwPF1AZW8DCtQBA3QbdsFJyO2/tXECkja3SBScE3JVgtJzcL&#10;rHW48p6GQzaiQDjVqMDm3NVSpsaSxzQNHXHRziF6zGWNRuqI1wL3Tj5W1Yv02HK5YLGjjaXmcuh9&#10;oXy9f7q3/WA/ot6Zi9n2G5d6pe5ux/UcRKYx/5v/0jtd6j89z+D3mzKC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eFl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4" o:spid="_x0000_s1052" style="position:absolute;left:1850;top:5522;width:2700;height:228;visibility:visible;mso-wrap-style:square;v-text-anchor:top" coordsize="27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6XbMQA&#10;AADdAAAADwAAAGRycy9kb3ducmV2LnhtbESPQW/CMAyF75P4D5GRdhsJUE1bISBUCWnHjXHh5jVe&#10;U2icqsmg/Pv5MGk3W+/5vc/r7Rg6daUhtZEtzGcGFHEdXcuNhePn/ukFVMrIDrvIZOFOCbabycMa&#10;Sxdv/EHXQ26UhHAq0YLPuS+1TrWngGkWe2LRvuMQMMs6NNoNeJPw0OmFMc86YMvS4LGnylN9OfwE&#10;C1Scdnuj38+F56/Tshrv5vVSWfs4HXcrUJnG/G/+u35zgr8sBFe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el2zEAAAA3QAAAA8AAAAAAAAAAAAAAAAAmAIAAGRycy9k&#10;b3ducmV2LnhtbFBLBQYAAAAABAAEAPUAAACJAwAAAAA=&#10;" path="m,227r2699,l2699,,,,,227xe" fillcolor="#f9f8f4" stroked="f">
                  <v:path arrowok="t" o:connecttype="custom" o:connectlocs="0,227;2699,227;2699,0;0,0;0,227" o:connectangles="0,0,0,0,0"/>
                </v:shape>
                <v:shape id="Freeform 975" o:spid="_x0000_s1053" style="position:absolute;left:1840;top:575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M298UA&#10;AADdAAAADwAAAGRycy9kb3ducmV2LnhtbESPS2/CMBCE75X4D9YicSsOUCEIGMSjFYgbr/smXpJA&#10;vI5iAym/vq5Uqbddzex8s9N5Y0rxoNoVlhX0uhEI4tTqgjMFp+PX+wiE88gaS8uk4JsczGettynG&#10;2j55T4+Dz0QIYRejgtz7KpbSpTkZdF1bEQftYmuDPqx1JnWNzxBuStmPoqE0WHAg5FjRKqf0drib&#10;wOXPc3Vpdq/1ckgJJpvrYptcleq0m8UEhKfG/5v/rrc61B98jOH3mzCC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zb3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6" o:spid="_x0000_s1054" style="position:absolute;left:1850;top:598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3vzMQA&#10;AADdAAAADwAAAGRycy9kb3ducmV2LnhtbESP0UoDMRBF3wX/IYzgm82qKLI2LVooFASxrR8wbsZk&#10;aTJZkux2/XvnQfDtDnPnzL3L9RyDmiiXPrGB20UDirhLtmdn4PO4vXkCVSqyxZCYDPxQgfXq8mKJ&#10;rU1n3tN0qE4JhEuLBnytQ6t16TxFLIs0EMvuO+WIVcbstM14FngM+q5pHnXEnuWDx4E2nrrTYYxC&#10;+Xr7CK/7yb9nu3Mntx03oYzGXF/NL8+gKs313/x3vbMS//5B8ksbka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t78z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77" o:spid="_x0000_s1055" style="position:absolute;left:1850;top:6211;width:2211;height:228;visibility:visible;mso-wrap-style:square;v-text-anchor:top" coordsize="221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+zcUA&#10;AADdAAAADwAAAGRycy9kb3ducmV2LnhtbERPTWvCQBC9F/wPywi9SN3EVrFpNiLSFj2qFfQ2ZMck&#10;mJ0N2W1M++tdodDbPN7npIve1KKj1lWWFcTjCARxbnXFhYKv/cfTHITzyBpry6TghxwsssFDiom2&#10;V95St/OFCCHsElRQet8kUrq8JINubBviwJ1ta9AH2BZSt3gN4aaWkyiaSYMVh4YSG1qVlF9230bB&#10;3h42cb3sOKb30Wz0ezq+fq5flHoc9ss3EJ56/y/+c691mP88jeH+TThB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H7NxQAAAN0AAAAPAAAAAAAAAAAAAAAAAJgCAABkcnMv&#10;ZG93bnJldi54bWxQSwUGAAAAAAQABAD1AAAAigMAAAAA&#10;" path="m,227r2210,l2210,,,,,227xe" fillcolor="#f9f8f4" stroked="f">
                  <v:path arrowok="t" o:connecttype="custom" o:connectlocs="0,227;2210,227;2210,0;0,0;0,227" o:connectangles="0,0,0,0,0"/>
                </v:shape>
                <v:shape id="Freeform 978" o:spid="_x0000_s1056" style="position:absolute;left:1840;top:644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4yW8QA&#10;AADdAAAADwAAAGRycy9kb3ducmV2LnhtbESPS2/CMBCE70j8B2uRuIFTEAilGMRToN549L6JlyQ0&#10;XkexgcCvrytV4rarmZ1vdjpvTCnuVLvCsoKPfgSCOLW64EzB+bTtTUA4j6yxtEwKnuRgPmu3phhr&#10;++AD3Y8+EyGEXYwKcu+rWEqX5mTQ9W1FHLSLrQ36sNaZ1DU+Qrgp5SCKxtJgwYGQY0WrnNKf480E&#10;Lm++q0vz9Vovx5Rgsrsu9slVqW6nWXyC8NT4t/n/eq9D/eFoAH/fhBH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eMlv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79" o:spid="_x0000_s1057" style="position:absolute;left:1850;top:6672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9xu8UA&#10;AADdAAAADwAAAGRycy9kb3ducmV2LnhtbESP3UoDMRCF7wXfIUzBO5utRSlr01ILhYIg9ucBxs00&#10;WZpMliS7Xd/eCIJ3M5xzvjmzXI/eiYFiagMrmE0rEMRN0C0bBefT7nEBImVkjS4wKfimBOvV/d0S&#10;ax1ufKDhmI0oEE41KrA5d7WUqbHkMU1DR1y0S4gec1mjkTrircC9k09V9SI9tlwuWOxoa6m5Hntf&#10;KF/vn+7tMNiPqPfmanb91qVeqYfJuHkFkWnM/+a/9F6X+vPnOfx+U0a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3G7xQAAAN0AAAAPAAAAAAAAAAAAAAAAAJgCAABkcnMv&#10;ZG93bnJldi54bWxQSwUGAAAAAAQABAD1AAAAigMAAAAA&#10;" path="m,227r8920,l8920,,,,,227xe" fillcolor="#f9f8f4" stroked="f">
                  <v:path arrowok="t" o:connecttype="custom" o:connectlocs="0,227;8920,227;8920,0;0,0;0,227" o:connectangles="0,0,0,0,0"/>
                </v:shape>
                <v:shape id="Freeform 980" o:spid="_x0000_s1058" style="position:absolute;left:1850;top:6902;width:1265;height:228;visibility:visible;mso-wrap-style:square;v-text-anchor:top" coordsize="1265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bicQA&#10;AADdAAAADwAAAGRycy9kb3ducmV2LnhtbERPTWvCQBC9C/0Pywi91Y02Spu6ShEVD0XQ2vuQnSbR&#10;7GzYXZO0v94tFLzN433OfNmbWrTkfGVZwXiUgCDOra64UHD63Dy9gPABWWNtmRT8kIfl4mEwx0zb&#10;jg/UHkMhYgj7DBWUITSZlD4vyaAf2YY4ct/WGQwRukJqh10MN7WcJMlMGqw4NpTY0Kqk/HK8GgUp&#10;ndfn8andvH79rrpp6vx+W30o9Tjs399ABOrDXfzv3uk4/3mawt838QS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cG4nEAAAA3QAAAA8AAAAAAAAAAAAAAAAAmAIAAGRycy9k&#10;b3ducmV2LnhtbFBLBQYAAAAABAAEAPUAAACJAwAAAAA=&#10;" path="m,227r1264,l1264,,,,,227xe" fillcolor="#f9f8f4" stroked="f">
                  <v:path arrowok="t" o:connecttype="custom" o:connectlocs="0,227;1264,227;1264,0;0,0;0,227" o:connectangles="0,0,0,0,0"/>
                </v:shape>
                <v:shape id="Freeform 981" o:spid="_x0000_s1059" style="position:absolute;left:1840;top:7133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qL8QA&#10;AADdAAAADwAAAGRycy9kb3ducmV2LnhtbESPT4vCMBDF74LfIYywN01dUaQaRV1F2Zv/7tNmbKvN&#10;pDRZ7e6nN8KCtxnem/d7M503phR3ql1hWUG/F4EgTq0uOFNwOm66YxDOI2ssLZOCX3Iwn7VbU4y1&#10;ffCe7gefiRDCLkYFufdVLKVLczLoerYiDtrF1gZ9WOtM6hofIdyU8jOKRtJgwYGQY0WrnNLb4ccE&#10;Lq/P1aX5/vtajijBZHtd7JKrUh+dZjEB4anxb/P/9U6H+oPhEF7fhBH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3qi/EAAAA3QAAAA8AAAAAAAAAAAAAAAAAmAIAAGRycy9k&#10;b3ducmV2LnhtbFBLBQYAAAAABAAEAPUAAACJAwAAAAA=&#10;" path="m,227r8930,l8930,,,,,227xe" fillcolor="#f9f8f4" stroked="f">
                  <v:path arrowok="t" o:connecttype="custom" o:connectlocs="0,227;8930,227;8930,0;0,0;0,227" o:connectangles="0,0,0,0,0"/>
                </v:shape>
                <v:shape id="Freeform 982" o:spid="_x0000_s1060" style="position:absolute;left:1850;top:7361;width:500;height:228;visibility:visible;mso-wrap-style:square;v-text-anchor:top" coordsize="50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RTsQA&#10;AADdAAAADwAAAGRycy9kb3ducmV2LnhtbESPT4vCMBDF78J+hzALe9N0Lf6hGmURZT14sdX70My2&#10;dZtJaWKt394IgrcZ3nu/ebNc96YWHbWusqzgexSBIM6trrhQcMp2wzkI55E11pZJwZ0crFcfgyUm&#10;2t74SF3qCxEg7BJUUHrfJFK6vCSDbmQb4qD92dagD2tbSN3iLcBNLcdRNJUGKw4XSmxoU1L+n15N&#10;oDg8mN84u15maXTOLnG3nR06pb4++58FCE+9f5tf6b0O9ePJFJ7fhBH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2EU7EAAAA3QAAAA8AAAAAAAAAAAAAAAAAmAIAAGRycy9k&#10;b3ducmV2LnhtbFBLBQYAAAAABAAEAPUAAACJAwAAAAA=&#10;" path="m,227r499,l499,,,,,227xe" fillcolor="#f9f8f4" stroked="f">
                  <v:path arrowok="t" o:connecttype="custom" o:connectlocs="0,227;499,227;499,0;0,0;0,227" o:connectangles="0,0,0,0,0"/>
                </v:shape>
                <v:shape id="Freeform 983" o:spid="_x0000_s1061" style="position:absolute;left:1840;top:7591;width:8931;height:228;visibility:visible;mso-wrap-style:square;v-text-anchor:top" coordsize="893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Rw8UA&#10;AADdAAAADwAAAGRycy9kb3ducmV2LnhtbESPS2/CMBCE75X4D9YicSsOoAIKGMSjFYgbr/smXpJA&#10;vI5iAym/vq5Uqbddzex8s9N5Y0rxoNoVlhX0uhEI4tTqgjMFp+PX+xiE88gaS8uk4JsczGettynG&#10;2j55T4+Dz0QIYRejgtz7KpbSpTkZdF1bEQftYmuDPqx1JnWNzxBuStmPoqE0WHAg5FjRKqf0drib&#10;wOXPc3Vpdq/1ckgJJpvrYptcleq0m8UEhKfG/5v/rrc61B98jOD3mzCC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ZHDxQAAAN0AAAAPAAAAAAAAAAAAAAAAAJgCAABkcnMv&#10;ZG93bnJldi54bWxQSwUGAAAAAAQABAD1AAAAigMAAAAA&#10;" path="m,227r8930,l8930,,,,,227xe" fillcolor="#f9f8f4" stroked="f">
                  <v:path arrowok="t" o:connecttype="custom" o:connectlocs="0,227;8930,227;8930,0;0,0;0,227" o:connectangles="0,0,0,0,0"/>
                </v:shape>
                <v:shape id="Freeform 984" o:spid="_x0000_s1062" style="position:absolute;left:1850;top:7821;width:8921;height:228;visibility:visible;mso-wrap-style:square;v-text-anchor:top" coordsize="892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vjysQA&#10;AADdAAAADwAAAGRycy9kb3ducmV2LnhtbESP0UoDMRBF3wX/IYzgm82qKLI2LVooFASxrR8wbsZk&#10;aTJZkux2/XvnQfDtDnPnzL3L9RyDmiiXPrGB20UDirhLtmdn4PO4vXkCVSqyxZCYDPxQgfXq8mKJ&#10;rU1n3tN0qE4JhEuLBnytQ6t16TxFLIs0EMvuO+WIVcbstM14FngM+q5pHnXEnuWDx4E2nrrTYYxC&#10;+Xr7CK/7yb9nu3Mntx03oYzGXF/NL8+gKs313/x3vbMS//5B4kobka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b48rEAAAA3QAAAA8AAAAAAAAAAAAAAAAAmAIAAGRycy9k&#10;b3ducmV2LnhtbFBLBQYAAAAABAAEAPUAAACJAwAAAAA=&#10;" path="m,227r8920,l8920,,,,,227xe" fillcolor="#f9f8f4" stroked="f">
                  <v:path arrowok="t" o:connecttype="custom" o:connectlocs="0,227;8920,227;8920,0;0,0;0,227" o:connectangles="0,0,0,0,0"/>
                </v:shape>
                <v:shape id="Freeform 985" o:spid="_x0000_s1063" style="position:absolute;left:1850;top:8052;width:4258;height:228;visibility:visible;mso-wrap-style:square;v-text-anchor:top" coordsize="42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g1sUA&#10;AADdAAAADwAAAGRycy9kb3ducmV2LnhtbERPTWvCQBC9C/0Pywi9SN00pVKjq5RCSw4FMSp4HLJj&#10;NpidDdmtif31XaHgbR7vc5brwTbiQp2vHSt4niYgiEuna64U7HefT28gfEDW2DgmBVfysF49jJaY&#10;adfzli5FqEQMYZ+hAhNCm0npS0MW/dS1xJE7uc5iiLCrpO6wj+G2kWmSzKTFmmODwZY+DJXn4scq&#10;OGxtvp9s6l9bHPOvbzym5tqnSj2Oh/cFiEBDuIv/3bmO819e53D7Jp4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2DWxQAAAN0AAAAPAAAAAAAAAAAAAAAAAJgCAABkcnMv&#10;ZG93bnJldi54bWxQSwUGAAAAAAQABAD1AAAAigMAAAAA&#10;" path="m,227r4257,l4257,,,,,227xe" fillcolor="#f9f8f4" stroked="f">
                  <v:path arrowok="t" o:connecttype="custom" o:connectlocs="0,227;4257,227;4257,0;0,0;0,22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sz w:val="20"/>
          <w:szCs w:val="20"/>
        </w:rPr>
        <w:t>di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commesso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gravi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infrazioni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debitamente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accertate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alle</w:t>
      </w:r>
      <w:r>
        <w:rPr>
          <w:spacing w:val="4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norme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materia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salute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6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sicurezza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sul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lavoro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nonché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agli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obblighi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all'articolo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30,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D.Lgs</w:t>
      </w:r>
      <w:proofErr w:type="spellEnd"/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trovarsi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stato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fallimento,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liquidazione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coatta,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concordato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preventivo,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salvo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il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caso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concordato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continuità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aziendale,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nei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riguardi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sia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corso</w:t>
      </w:r>
      <w:r>
        <w:rPr>
          <w:spacing w:val="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procedimento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7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dichiarazione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tali</w:t>
      </w:r>
      <w:r>
        <w:rPr>
          <w:spacing w:val="3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situazioni,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fermo</w:t>
      </w:r>
      <w:r>
        <w:rPr>
          <w:spacing w:val="3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restando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quanto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previsto</w:t>
      </w:r>
      <w:r>
        <w:rPr>
          <w:spacing w:val="3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110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D.Lgs</w:t>
      </w:r>
      <w:proofErr w:type="spellEnd"/>
      <w:r>
        <w:rPr>
          <w:spacing w:val="11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8"/>
          <w:sz w:val="20"/>
          <w:szCs w:val="20"/>
        </w:rPr>
        <w:t xml:space="preserve"> </w:t>
      </w:r>
      <w:r>
        <w:rPr>
          <w:sz w:val="20"/>
          <w:szCs w:val="20"/>
        </w:rPr>
        <w:t>essersi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reso</w:t>
      </w:r>
      <w:r>
        <w:rPr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colpevole</w:t>
      </w:r>
      <w:r>
        <w:rPr>
          <w:spacing w:val="1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gravi</w:t>
      </w:r>
      <w:r>
        <w:rPr>
          <w:spacing w:val="1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illeciti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professionali,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dimostrati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stazione</w:t>
      </w:r>
      <w:r>
        <w:rPr>
          <w:spacing w:val="18"/>
          <w:sz w:val="20"/>
          <w:szCs w:val="20"/>
        </w:rPr>
        <w:t xml:space="preserve"> </w:t>
      </w:r>
      <w:r>
        <w:rPr>
          <w:sz w:val="20"/>
          <w:szCs w:val="20"/>
        </w:rPr>
        <w:t>appaltante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5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mezzi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adeguati,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tali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rendere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dubbia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sua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integrità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affidabilità,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rientrano: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5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le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significative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carenze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nell'esecuzione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30"/>
          <w:sz w:val="20"/>
          <w:szCs w:val="20"/>
        </w:rPr>
        <w:t xml:space="preserve"> </w:t>
      </w:r>
      <w:r>
        <w:rPr>
          <w:sz w:val="20"/>
          <w:szCs w:val="20"/>
        </w:rPr>
        <w:t>precedente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contratto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concessione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che</w:t>
      </w:r>
      <w:r>
        <w:rPr>
          <w:spacing w:val="2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ne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hanno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causato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risoluzione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anticipata,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29"/>
          <w:sz w:val="20"/>
          <w:szCs w:val="20"/>
        </w:rPr>
        <w:t xml:space="preserve"> </w:t>
      </w:r>
      <w:r>
        <w:rPr>
          <w:sz w:val="20"/>
          <w:szCs w:val="20"/>
        </w:rPr>
        <w:t>contestata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2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giudizio,</w:t>
      </w:r>
      <w:r>
        <w:rPr>
          <w:spacing w:val="5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ovvero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confermata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all'esito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giudizio,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ovvero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hanno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dato</w:t>
      </w:r>
      <w:r>
        <w:rPr>
          <w:spacing w:val="2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luogo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ad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una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61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risarcimento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danno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ad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altre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sanzioni;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8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tentativo</w:t>
      </w:r>
      <w:r>
        <w:rPr>
          <w:spacing w:val="1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influenzare</w:t>
      </w:r>
      <w:r>
        <w:rPr>
          <w:spacing w:val="1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indebitamente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il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processo</w:t>
      </w:r>
      <w:r>
        <w:rPr>
          <w:spacing w:val="1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decisionale</w:t>
      </w:r>
      <w:r>
        <w:rPr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16"/>
          <w:sz w:val="20"/>
          <w:szCs w:val="20"/>
        </w:rPr>
        <w:t xml:space="preserve"> </w:t>
      </w:r>
      <w:r>
        <w:rPr>
          <w:sz w:val="20"/>
          <w:szCs w:val="20"/>
        </w:rPr>
        <w:t>stazione</w:t>
      </w:r>
      <w:r>
        <w:rPr>
          <w:spacing w:val="94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appaltante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ottenere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informazioni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riservate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vantaggio;</w:t>
      </w:r>
    </w:p>
    <w:p w:rsidR="000559FB" w:rsidRDefault="00113316" w:rsidP="001A62DA">
      <w:pPr>
        <w:pStyle w:val="Corpotesto"/>
        <w:numPr>
          <w:ilvl w:val="2"/>
          <w:numId w:val="7"/>
        </w:numPr>
        <w:kinsoku w:val="0"/>
        <w:overflowPunct w:val="0"/>
        <w:ind w:left="567" w:right="106" w:firstLine="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fornire,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anche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per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negligenza,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informazioni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fuorvianti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suscettibili</w:t>
      </w:r>
      <w:r>
        <w:rPr>
          <w:spacing w:val="2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29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influenzare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decisioni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sull'esclusione,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selezione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l'aggiudicazione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ovvero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l'omettere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</w:t>
      </w:r>
      <w:r>
        <w:rPr>
          <w:spacing w:val="3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informazioni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dovute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corretto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svolgimento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selezione</w:t>
      </w:r>
      <w:r>
        <w:rPr>
          <w:b/>
          <w:bCs/>
          <w:sz w:val="20"/>
          <w:szCs w:val="20"/>
        </w:rPr>
        <w:t>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spacing w:before="3"/>
        <w:ind w:right="110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trovarsi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situazione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conflitto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interesse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 xml:space="preserve">ai </w:t>
      </w:r>
      <w:r>
        <w:rPr>
          <w:sz w:val="20"/>
          <w:szCs w:val="20"/>
        </w:rPr>
        <w:t>sensi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dell'articolo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42,</w:t>
      </w:r>
      <w:r>
        <w:rPr>
          <w:spacing w:val="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2,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D.Lgs</w:t>
      </w:r>
      <w:proofErr w:type="spellEnd"/>
      <w:r>
        <w:rPr>
          <w:spacing w:val="6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diversamente</w:t>
      </w:r>
      <w:r>
        <w:rPr>
          <w:spacing w:val="-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risolvibile;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z w:val="20"/>
          <w:szCs w:val="20"/>
        </w:rPr>
        <w:t>che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sussiste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una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situazione</w:t>
      </w:r>
      <w:r>
        <w:rPr>
          <w:spacing w:val="2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distorsione</w:t>
      </w:r>
      <w:r>
        <w:rPr>
          <w:spacing w:val="25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concorrenza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derivante</w:t>
      </w:r>
      <w:r>
        <w:rPr>
          <w:spacing w:val="2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</w:t>
      </w:r>
      <w:r>
        <w:rPr>
          <w:spacing w:val="2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precedente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coinvolgimento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nella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preparazione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d'appalto</w:t>
      </w:r>
      <w:r>
        <w:rPr>
          <w:spacing w:val="-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9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D.Lgs</w:t>
      </w:r>
      <w:proofErr w:type="spellEnd"/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6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22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essere</w:t>
      </w:r>
      <w:r>
        <w:rPr>
          <w:spacing w:val="24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soggetto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alla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sanzione</w:t>
      </w:r>
      <w:r>
        <w:rPr>
          <w:spacing w:val="23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interdittiva</w:t>
      </w:r>
      <w:proofErr w:type="spellEnd"/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9,</w:t>
      </w:r>
      <w:r>
        <w:rPr>
          <w:spacing w:val="2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2,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lettera</w:t>
      </w:r>
      <w:r>
        <w:rPr>
          <w:spacing w:val="24"/>
          <w:sz w:val="20"/>
          <w:szCs w:val="20"/>
        </w:rPr>
        <w:t xml:space="preserve"> </w:t>
      </w:r>
      <w:r>
        <w:rPr>
          <w:sz w:val="20"/>
          <w:szCs w:val="20"/>
        </w:rPr>
        <w:t>c)</w:t>
      </w:r>
      <w:r>
        <w:rPr>
          <w:spacing w:val="2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8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giugno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2001,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231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ad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altra sanzione che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comporta il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divieto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contrarre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73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pubblica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amministrazione,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compresi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3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provvedimenti</w:t>
      </w:r>
      <w:r>
        <w:rPr>
          <w:spacing w:val="31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interdittivi</w:t>
      </w:r>
      <w:proofErr w:type="spellEnd"/>
      <w:r>
        <w:rPr>
          <w:spacing w:val="3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3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14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decreto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9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aprile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2008,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81;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5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avere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iscrizioni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nel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informatico</w:t>
      </w:r>
      <w:r>
        <w:rPr>
          <w:spacing w:val="1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tenuto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dall'Osservatorio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dell'ANAC</w:t>
      </w:r>
      <w:r>
        <w:rPr>
          <w:spacing w:val="8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presentato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dichiarazioni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falsa</w:t>
      </w:r>
      <w:r>
        <w:rPr>
          <w:spacing w:val="4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documentazione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nelle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procedure</w:t>
      </w:r>
      <w:r>
        <w:rPr>
          <w:spacing w:val="4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gara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negli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affidamenti</w:t>
      </w:r>
      <w:r>
        <w:rPr>
          <w:spacing w:val="-1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subappalti;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avere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iscrizioni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nel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informatico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tenuto</w:t>
      </w:r>
      <w:r>
        <w:rPr>
          <w:spacing w:val="1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dall'Osservatorio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dell'ANAC</w:t>
      </w:r>
      <w:r>
        <w:rPr>
          <w:spacing w:val="8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presentato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false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dichiarazioni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falsa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documentazione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fini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rilascio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dell'attestazione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qualificazione;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9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violato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divieto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intestazione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fiduciaria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all'articolo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17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19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marzo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1990,</w:t>
      </w:r>
      <w:r>
        <w:rPr>
          <w:spacing w:val="10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55;</w:t>
      </w:r>
    </w:p>
    <w:p w:rsidR="000559FB" w:rsidRDefault="00113316">
      <w:pPr>
        <w:pStyle w:val="Corpotesto"/>
        <w:numPr>
          <w:ilvl w:val="1"/>
          <w:numId w:val="7"/>
        </w:numPr>
        <w:tabs>
          <w:tab w:val="left" w:pos="541"/>
        </w:tabs>
        <w:kinsoku w:val="0"/>
        <w:overflowPunct w:val="0"/>
        <w:ind w:right="108" w:hanging="360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di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essere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4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vittima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previsti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puniti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dagli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articoli</w:t>
      </w:r>
      <w:r>
        <w:rPr>
          <w:spacing w:val="4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317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629</w:t>
      </w:r>
      <w:r>
        <w:rPr>
          <w:spacing w:val="4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codice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57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aggravati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dell'articolo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decreto-legge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13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maggio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1991,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152,</w:t>
      </w:r>
      <w:r>
        <w:rPr>
          <w:spacing w:val="1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convertito,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7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modificazioni,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dalla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-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12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luglio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1991,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203;</w:t>
      </w: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sz w:val="21"/>
          <w:szCs w:val="21"/>
        </w:rPr>
      </w:pPr>
    </w:p>
    <w:p w:rsidR="000559FB" w:rsidRDefault="00113316">
      <w:pPr>
        <w:pStyle w:val="Corpotesto"/>
        <w:numPr>
          <w:ilvl w:val="0"/>
          <w:numId w:val="7"/>
        </w:numPr>
        <w:tabs>
          <w:tab w:val="left" w:pos="400"/>
        </w:tabs>
        <w:kinsoku w:val="0"/>
        <w:overflowPunct w:val="0"/>
        <w:spacing w:line="359" w:lineRule="auto"/>
        <w:ind w:left="399" w:right="107" w:hanging="283"/>
        <w:rPr>
          <w:spacing w:val="-1"/>
        </w:rPr>
      </w:pPr>
      <w:r>
        <w:rPr>
          <w:spacing w:val="-1"/>
        </w:rPr>
        <w:t>di</w:t>
      </w:r>
      <w:r>
        <w:rPr>
          <w:spacing w:val="17"/>
        </w:rPr>
        <w:t xml:space="preserve"> </w:t>
      </w:r>
      <w:r>
        <w:rPr>
          <w:spacing w:val="-1"/>
        </w:rPr>
        <w:t>essere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regola</w:t>
      </w:r>
      <w:r>
        <w:rPr>
          <w:spacing w:val="17"/>
        </w:rPr>
        <w:t xml:space="preserve"> </w:t>
      </w:r>
      <w:r>
        <w:rPr>
          <w:spacing w:val="-1"/>
        </w:rPr>
        <w:t>con</w:t>
      </w:r>
      <w:r>
        <w:rPr>
          <w:spacing w:val="17"/>
        </w:rPr>
        <w:t xml:space="preserve"> </w:t>
      </w:r>
      <w:r>
        <w:rPr>
          <w:spacing w:val="-2"/>
        </w:rPr>
        <w:t>le</w:t>
      </w:r>
      <w:r>
        <w:rPr>
          <w:spacing w:val="17"/>
        </w:rPr>
        <w:t xml:space="preserve"> </w:t>
      </w:r>
      <w:r>
        <w:rPr>
          <w:spacing w:val="-1"/>
        </w:rPr>
        <w:t>norme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7"/>
        </w:rPr>
        <w:t xml:space="preserve"> </w:t>
      </w:r>
      <w:r>
        <w:rPr>
          <w:spacing w:val="-1"/>
        </w:rPr>
        <w:t>cui</w:t>
      </w:r>
      <w:r>
        <w:rPr>
          <w:spacing w:val="17"/>
        </w:rPr>
        <w:t xml:space="preserve"> </w:t>
      </w:r>
      <w:r>
        <w:rPr>
          <w:spacing w:val="-1"/>
        </w:rPr>
        <w:t>alla</w:t>
      </w:r>
      <w:r>
        <w:rPr>
          <w:spacing w:val="17"/>
        </w:rPr>
        <w:t xml:space="preserve"> </w:t>
      </w:r>
      <w:r>
        <w:rPr>
          <w:spacing w:val="-2"/>
        </w:rPr>
        <w:t>Legge</w:t>
      </w:r>
      <w:r>
        <w:rPr>
          <w:spacing w:val="17"/>
        </w:rPr>
        <w:t xml:space="preserve"> </w:t>
      </w:r>
      <w:r>
        <w:rPr>
          <w:spacing w:val="-1"/>
        </w:rPr>
        <w:t>n.</w:t>
      </w:r>
      <w:r>
        <w:rPr>
          <w:spacing w:val="19"/>
        </w:rPr>
        <w:t xml:space="preserve"> </w:t>
      </w:r>
      <w:r>
        <w:rPr>
          <w:spacing w:val="-1"/>
        </w:rPr>
        <w:t>68/99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materia</w:t>
      </w:r>
      <w:r>
        <w:rPr>
          <w:spacing w:val="17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diritto</w:t>
      </w:r>
      <w:r>
        <w:rPr>
          <w:spacing w:val="17"/>
        </w:rPr>
        <w:t xml:space="preserve"> </w:t>
      </w:r>
      <w:r>
        <w:rPr>
          <w:spacing w:val="-1"/>
        </w:rPr>
        <w:t>al</w:t>
      </w:r>
      <w:r>
        <w:rPr>
          <w:spacing w:val="17"/>
        </w:rPr>
        <w:t xml:space="preserve"> </w:t>
      </w:r>
      <w:r>
        <w:rPr>
          <w:spacing w:val="-1"/>
        </w:rPr>
        <w:t>lavoro</w:t>
      </w:r>
      <w:r>
        <w:rPr>
          <w:spacing w:val="17"/>
        </w:rPr>
        <w:t xml:space="preserve"> </w:t>
      </w:r>
      <w:r>
        <w:rPr>
          <w:spacing w:val="-1"/>
        </w:rPr>
        <w:t>dei</w:t>
      </w:r>
      <w:r>
        <w:rPr>
          <w:spacing w:val="75"/>
        </w:rPr>
        <w:t xml:space="preserve"> </w:t>
      </w:r>
      <w:r>
        <w:rPr>
          <w:spacing w:val="-1"/>
        </w:rPr>
        <w:t>disabili</w:t>
      </w:r>
    </w:p>
    <w:p w:rsidR="000559FB" w:rsidRDefault="00113316">
      <w:pPr>
        <w:pStyle w:val="Titolo4"/>
        <w:kinsoku w:val="0"/>
        <w:overflowPunct w:val="0"/>
        <w:ind w:left="905"/>
        <w:rPr>
          <w:b w:val="0"/>
          <w:bCs w:val="0"/>
          <w:i w:val="0"/>
          <w:iCs w:val="0"/>
        </w:rPr>
      </w:pPr>
      <w:r>
        <w:rPr>
          <w:spacing w:val="-1"/>
        </w:rPr>
        <w:t>oppure</w:t>
      </w:r>
      <w:r>
        <w:t xml:space="preserve"> </w:t>
      </w:r>
      <w:r>
        <w:rPr>
          <w:spacing w:val="-1"/>
        </w:rPr>
        <w:t>cancellare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-1"/>
        </w:rPr>
        <w:t>questa</w:t>
      </w:r>
      <w:r>
        <w:t xml:space="preserve"> </w:t>
      </w:r>
      <w:r>
        <w:rPr>
          <w:spacing w:val="-1"/>
        </w:rPr>
        <w:t>dichiarazione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frase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t xml:space="preserve"> </w:t>
      </w:r>
      <w:r>
        <w:rPr>
          <w:spacing w:val="-1"/>
        </w:rPr>
        <w:t>non</w:t>
      </w:r>
      <w:r>
        <w:rPr>
          <w:spacing w:val="-4"/>
        </w:rPr>
        <w:t xml:space="preserve"> </w:t>
      </w:r>
      <w:r>
        <w:rPr>
          <w:spacing w:val="-1"/>
        </w:rPr>
        <w:t>interessa</w:t>
      </w:r>
    </w:p>
    <w:p w:rsidR="000559FB" w:rsidRDefault="00113316">
      <w:pPr>
        <w:pStyle w:val="Corpotesto"/>
        <w:kinsoku w:val="0"/>
        <w:overflowPunct w:val="0"/>
        <w:spacing w:before="1"/>
        <w:ind w:left="545"/>
      </w:pPr>
      <w:r>
        <w:rPr>
          <w:spacing w:val="-1"/>
        </w:rPr>
        <w:t>di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non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essere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soggetta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legge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68/99</w:t>
      </w:r>
      <w:r>
        <w:t xml:space="preserve"> </w:t>
      </w:r>
      <w:r>
        <w:rPr>
          <w:spacing w:val="58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quanto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numero</w:t>
      </w:r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56"/>
        </w:rPr>
        <w:t xml:space="preserve"> </w:t>
      </w:r>
      <w:r>
        <w:rPr>
          <w:spacing w:val="-1"/>
        </w:rPr>
        <w:t>dipendenti</w:t>
      </w:r>
      <w:r>
        <w:t xml:space="preserve"> </w:t>
      </w:r>
      <w:r>
        <w:rPr>
          <w:spacing w:val="57"/>
        </w:rPr>
        <w:t xml:space="preserve"> </w:t>
      </w:r>
      <w:r>
        <w:t>è</w:t>
      </w: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53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DE94591" wp14:editId="591EB613">
                <wp:extent cx="2729865" cy="12700"/>
                <wp:effectExtent l="9525" t="9525" r="3810" b="0"/>
                <wp:docPr id="1320" name="Group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9865" cy="12700"/>
                          <a:chOff x="0" y="0"/>
                          <a:chExt cx="4299" cy="20"/>
                        </a:xfrm>
                      </wpg:grpSpPr>
                      <wps:wsp>
                        <wps:cNvPr id="1321" name="Freeform 98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4285" cy="20"/>
                          </a:xfrm>
                          <a:custGeom>
                            <a:avLst/>
                            <a:gdLst>
                              <a:gd name="T0" fmla="*/ 0 w 4285"/>
                              <a:gd name="T1" fmla="*/ 0 h 20"/>
                              <a:gd name="T2" fmla="*/ 4284 w 42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85" h="20">
                                <a:moveTo>
                                  <a:pt x="0" y="0"/>
                                </a:moveTo>
                                <a:lnTo>
                                  <a:pt x="4284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86" o:spid="_x0000_s1026" style="width:214.95pt;height:1pt;mso-position-horizontal-relative:char;mso-position-vertical-relative:line" coordsize="42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">
                <v:shape id="Freeform 987" o:spid="_x0000_s1027" style="position:absolute;left:6;top:6;width:4285;height:20;visibility:visible;mso-wrap-style:square;v-text-anchor:top" coordsize="42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SDsQA&#10;AADdAAAADwAAAGRycy9kb3ducmV2LnhtbERPTWvCQBC9F/wPywje6iYKRVJXKWJAD0KNHjwO2TFJ&#10;m52Nu2tM/31XKPQ2j/c5y/VgWtGT841lBek0AUFcWt1wpeB8yl8XIHxA1thaJgU/5GG9Gr0sMdP2&#10;wUfqi1CJGMI+QwV1CF0mpS9rMuintiOO3NU6gyFCV0nt8BHDTStnSfImDTYcG2rsaFNT+V3cjYJ8&#10;cXPzfZNfDkV/TfP7bjt8fSZKTcbDxzuIQEP4F/+5dzrOn89SeH4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z0g7EAAAA3QAAAA8AAAAAAAAAAAAAAAAAmAIAAGRycy9k&#10;b3ducmV2LnhtbFBLBQYAAAAABAAEAPUAAACJAwAAAAA=&#10;" path="m,l4284,e" filled="f" strokeweight=".24519mm">
                  <v:path arrowok="t" o:connecttype="custom" o:connectlocs="0,0;4284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2"/>
          <w:szCs w:val="12"/>
        </w:rPr>
      </w:pPr>
    </w:p>
    <w:p w:rsidR="000559FB" w:rsidRDefault="00113316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72" w:line="360" w:lineRule="auto"/>
        <w:ind w:left="399" w:right="106" w:hanging="283"/>
        <w:jc w:val="both"/>
        <w:rPr>
          <w:spacing w:val="-1"/>
        </w:rPr>
      </w:pP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2"/>
        </w:rPr>
        <w:t>via</w:t>
      </w:r>
      <w:r>
        <w:rPr>
          <w:spacing w:val="20"/>
        </w:rPr>
        <w:t xml:space="preserve"> </w:t>
      </w:r>
      <w:r>
        <w:rPr>
          <w:spacing w:val="-1"/>
        </w:rPr>
        <w:t>definitiva,</w:t>
      </w:r>
      <w:r>
        <w:rPr>
          <w:spacing w:val="21"/>
        </w:rPr>
        <w:t xml:space="preserve"> </w:t>
      </w:r>
      <w:r>
        <w:rPr>
          <w:spacing w:val="-1"/>
        </w:rPr>
        <w:t>che</w:t>
      </w:r>
      <w:r>
        <w:rPr>
          <w:spacing w:val="20"/>
        </w:rPr>
        <w:t xml:space="preserve"> </w:t>
      </w:r>
      <w:r>
        <w:rPr>
          <w:spacing w:val="-1"/>
        </w:rPr>
        <w:t>non</w:t>
      </w:r>
      <w:r>
        <w:rPr>
          <w:spacing w:val="17"/>
        </w:rPr>
        <w:t xml:space="preserve"> </w:t>
      </w:r>
      <w:r>
        <w:rPr>
          <w:spacing w:val="-1"/>
        </w:rPr>
        <w:t>presenteranno</w:t>
      </w:r>
      <w:r>
        <w:rPr>
          <w:spacing w:val="20"/>
        </w:rPr>
        <w:t xml:space="preserve"> </w:t>
      </w:r>
      <w:r>
        <w:rPr>
          <w:spacing w:val="-1"/>
        </w:rPr>
        <w:t>offerta</w:t>
      </w:r>
      <w:r>
        <w:rPr>
          <w:spacing w:val="20"/>
        </w:rPr>
        <w:t xml:space="preserve"> </w:t>
      </w:r>
      <w:r>
        <w:rPr>
          <w:spacing w:val="-2"/>
        </w:rPr>
        <w:t>per</w:t>
      </w:r>
      <w:r>
        <w:rPr>
          <w:spacing w:val="21"/>
        </w:rPr>
        <w:t xml:space="preserve"> </w:t>
      </w:r>
      <w:r>
        <w:rPr>
          <w:spacing w:val="-1"/>
        </w:rPr>
        <w:t>la</w:t>
      </w:r>
      <w:r>
        <w:rPr>
          <w:spacing w:val="17"/>
        </w:rPr>
        <w:t xml:space="preserve"> </w:t>
      </w:r>
      <w:r>
        <w:t>gara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oggetto</w:t>
      </w:r>
      <w:r>
        <w:rPr>
          <w:spacing w:val="20"/>
        </w:rPr>
        <w:t xml:space="preserve"> </w:t>
      </w:r>
      <w:r>
        <w:rPr>
          <w:spacing w:val="-2"/>
        </w:rPr>
        <w:t>altre</w:t>
      </w:r>
      <w:r>
        <w:rPr>
          <w:spacing w:val="20"/>
        </w:rPr>
        <w:t xml:space="preserve"> </w:t>
      </w:r>
      <w:r>
        <w:rPr>
          <w:spacing w:val="-1"/>
        </w:rPr>
        <w:t>imprese</w:t>
      </w:r>
      <w:r>
        <w:rPr>
          <w:spacing w:val="17"/>
        </w:rPr>
        <w:t xml:space="preserve"> </w:t>
      </w:r>
      <w:r>
        <w:rPr>
          <w:spacing w:val="-1"/>
        </w:rPr>
        <w:t>con</w:t>
      </w:r>
      <w:r>
        <w:rPr>
          <w:spacing w:val="20"/>
        </w:rPr>
        <w:t xml:space="preserve"> </w:t>
      </w:r>
      <w:r>
        <w:rPr>
          <w:spacing w:val="-1"/>
        </w:rPr>
        <w:t>le</w:t>
      </w:r>
      <w:r>
        <w:rPr>
          <w:spacing w:val="73"/>
        </w:rPr>
        <w:t xml:space="preserve"> </w:t>
      </w:r>
      <w:r>
        <w:rPr>
          <w:spacing w:val="-1"/>
        </w:rPr>
        <w:lastRenderedPageBreak/>
        <w:t>quali</w:t>
      </w:r>
      <w:r>
        <w:rPr>
          <w:spacing w:val="14"/>
        </w:rPr>
        <w:t xml:space="preserve"> </w:t>
      </w:r>
      <w:r>
        <w:rPr>
          <w:spacing w:val="-1"/>
        </w:rPr>
        <w:t>intercorrono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rapporti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controllo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cui</w:t>
      </w:r>
      <w:r>
        <w:rPr>
          <w:spacing w:val="14"/>
        </w:rPr>
        <w:t xml:space="preserve"> </w:t>
      </w:r>
      <w:r>
        <w:rPr>
          <w:spacing w:val="-1"/>
        </w:rPr>
        <w:t>all’art.</w:t>
      </w:r>
      <w:r>
        <w:rPr>
          <w:spacing w:val="16"/>
        </w:rPr>
        <w:t xml:space="preserve"> </w:t>
      </w:r>
      <w:r>
        <w:rPr>
          <w:spacing w:val="-1"/>
        </w:rPr>
        <w:t>2359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4"/>
        </w:rPr>
        <w:t xml:space="preserve"> </w:t>
      </w:r>
      <w:r>
        <w:rPr>
          <w:spacing w:val="-1"/>
        </w:rPr>
        <w:t>Codice</w:t>
      </w:r>
      <w:r>
        <w:rPr>
          <w:spacing w:val="15"/>
        </w:rPr>
        <w:t xml:space="preserve"> </w:t>
      </w:r>
      <w:r>
        <w:t>Civile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con</w:t>
      </w:r>
      <w:r>
        <w:rPr>
          <w:spacing w:val="17"/>
        </w:rPr>
        <w:t xml:space="preserve"> </w:t>
      </w:r>
      <w:r>
        <w:rPr>
          <w:spacing w:val="-1"/>
        </w:rPr>
        <w:t>le</w:t>
      </w:r>
      <w:r>
        <w:rPr>
          <w:spacing w:val="15"/>
        </w:rPr>
        <w:t xml:space="preserve"> </w:t>
      </w:r>
      <w:r>
        <w:rPr>
          <w:spacing w:val="-1"/>
        </w:rPr>
        <w:t>quali</w:t>
      </w:r>
      <w:r>
        <w:rPr>
          <w:spacing w:val="14"/>
        </w:rPr>
        <w:t xml:space="preserve"> </w:t>
      </w:r>
      <w:r>
        <w:t>si</w:t>
      </w:r>
      <w:r>
        <w:rPr>
          <w:spacing w:val="81"/>
        </w:rPr>
        <w:t xml:space="preserve"> </w:t>
      </w:r>
      <w:r>
        <w:rPr>
          <w:spacing w:val="-1"/>
        </w:rPr>
        <w:t>trovi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una</w:t>
      </w:r>
      <w:r>
        <w:rPr>
          <w:spacing w:val="10"/>
        </w:rPr>
        <w:t xml:space="preserve"> </w:t>
      </w:r>
      <w:r>
        <w:rPr>
          <w:spacing w:val="-1"/>
        </w:rPr>
        <w:t>relazione,</w:t>
      </w:r>
      <w:r>
        <w:rPr>
          <w:spacing w:val="9"/>
        </w:rPr>
        <w:t xml:space="preserve"> </w:t>
      </w:r>
      <w:r>
        <w:t>anche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t>fatto,</w:t>
      </w:r>
      <w:r>
        <w:rPr>
          <w:spacing w:val="9"/>
        </w:rPr>
        <w:t xml:space="preserve"> </w:t>
      </w:r>
      <w:r>
        <w:t>se</w:t>
      </w:r>
      <w:r>
        <w:rPr>
          <w:spacing w:val="8"/>
        </w:rPr>
        <w:t xml:space="preserve"> </w:t>
      </w:r>
      <w:r>
        <w:rPr>
          <w:spacing w:val="-1"/>
        </w:rPr>
        <w:t>relazione</w:t>
      </w:r>
      <w:r>
        <w:rPr>
          <w:spacing w:val="10"/>
        </w:rPr>
        <w:t xml:space="preserve"> </w:t>
      </w:r>
      <w:r>
        <w:rPr>
          <w:spacing w:val="-1"/>
        </w:rPr>
        <w:t>comporta</w:t>
      </w:r>
      <w:r>
        <w:rPr>
          <w:spacing w:val="8"/>
        </w:rPr>
        <w:t xml:space="preserve"> </w:t>
      </w:r>
      <w:r>
        <w:rPr>
          <w:spacing w:val="-1"/>
        </w:rPr>
        <w:t>che</w:t>
      </w:r>
      <w:r>
        <w:rPr>
          <w:spacing w:val="8"/>
        </w:rPr>
        <w:t xml:space="preserve"> </w:t>
      </w:r>
      <w:r>
        <w:rPr>
          <w:spacing w:val="-1"/>
        </w:rPr>
        <w:t>le</w:t>
      </w:r>
      <w:r>
        <w:rPr>
          <w:spacing w:val="8"/>
        </w:rPr>
        <w:t xml:space="preserve"> </w:t>
      </w:r>
      <w:r>
        <w:rPr>
          <w:spacing w:val="-1"/>
        </w:rPr>
        <w:t>offerte</w:t>
      </w:r>
      <w:r>
        <w:rPr>
          <w:spacing w:val="5"/>
        </w:rPr>
        <w:t xml:space="preserve"> </w:t>
      </w:r>
      <w:r>
        <w:rPr>
          <w:spacing w:val="-1"/>
        </w:rPr>
        <w:t>sono</w:t>
      </w:r>
      <w:r>
        <w:rPr>
          <w:spacing w:val="8"/>
        </w:rPr>
        <w:t xml:space="preserve"> </w:t>
      </w:r>
      <w:r>
        <w:rPr>
          <w:spacing w:val="-1"/>
        </w:rPr>
        <w:t>imputabili</w:t>
      </w:r>
      <w:r>
        <w:rPr>
          <w:spacing w:val="7"/>
        </w:rPr>
        <w:t xml:space="preserve"> </w:t>
      </w:r>
      <w:r>
        <w:rPr>
          <w:spacing w:val="-1"/>
        </w:rPr>
        <w:t>ad</w:t>
      </w:r>
      <w:r>
        <w:rPr>
          <w:spacing w:val="65"/>
        </w:rP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-1"/>
        </w:rPr>
        <w:t>unico</w:t>
      </w:r>
      <w:r>
        <w:t xml:space="preserve"> </w:t>
      </w:r>
      <w:r>
        <w:rPr>
          <w:spacing w:val="-1"/>
        </w:rPr>
        <w:t>centro</w:t>
      </w:r>
      <w:r>
        <w:rPr>
          <w:spacing w:val="-2"/>
        </w:rPr>
        <w:t xml:space="preserve"> </w:t>
      </w:r>
      <w:r>
        <w:rPr>
          <w:spacing w:val="-1"/>
        </w:rPr>
        <w:t>decisionale;</w:t>
      </w:r>
    </w:p>
    <w:p w:rsidR="000559FB" w:rsidRPr="001A62DA" w:rsidRDefault="00113316" w:rsidP="001A62DA">
      <w:pPr>
        <w:pStyle w:val="Corpotesto"/>
        <w:numPr>
          <w:ilvl w:val="0"/>
          <w:numId w:val="7"/>
        </w:numPr>
        <w:tabs>
          <w:tab w:val="left" w:pos="541"/>
        </w:tabs>
        <w:kinsoku w:val="0"/>
        <w:overflowPunct w:val="0"/>
        <w:spacing w:before="50" w:line="359" w:lineRule="auto"/>
        <w:ind w:left="679" w:right="104" w:hanging="283"/>
        <w:jc w:val="both"/>
        <w:rPr>
          <w:spacing w:val="-1"/>
        </w:rPr>
      </w:pPr>
      <w:r w:rsidRPr="001A62DA">
        <w:rPr>
          <w:spacing w:val="-1"/>
        </w:rPr>
        <w:t>di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giudicare</w:t>
      </w:r>
      <w:r w:rsidRPr="001A62DA">
        <w:rPr>
          <w:spacing w:val="10"/>
        </w:rPr>
        <w:t xml:space="preserve"> </w:t>
      </w:r>
      <w:r>
        <w:t>i</w:t>
      </w:r>
      <w:r w:rsidRPr="001A62DA">
        <w:rPr>
          <w:spacing w:val="9"/>
        </w:rPr>
        <w:t xml:space="preserve"> </w:t>
      </w:r>
      <w:r w:rsidRPr="001A62DA">
        <w:rPr>
          <w:spacing w:val="-2"/>
        </w:rPr>
        <w:t>prezzi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remunerativi</w:t>
      </w:r>
      <w:r w:rsidRPr="001A62DA">
        <w:rPr>
          <w:spacing w:val="9"/>
        </w:rPr>
        <w:t xml:space="preserve"> </w:t>
      </w:r>
      <w:r>
        <w:t>e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tali</w:t>
      </w:r>
      <w:r w:rsidRPr="001A62DA">
        <w:rPr>
          <w:spacing w:val="9"/>
        </w:rPr>
        <w:t xml:space="preserve"> </w:t>
      </w:r>
      <w:r w:rsidRPr="001A62DA">
        <w:rPr>
          <w:spacing w:val="-1"/>
        </w:rPr>
        <w:t>da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consentire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l'offerto</w:t>
      </w:r>
      <w:r w:rsidRPr="001A62DA">
        <w:rPr>
          <w:spacing w:val="8"/>
        </w:rPr>
        <w:t xml:space="preserve"> </w:t>
      </w:r>
      <w:r w:rsidRPr="001A62DA">
        <w:rPr>
          <w:spacing w:val="-1"/>
        </w:rPr>
        <w:t>ribasso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nonché</w:t>
      </w:r>
      <w:r w:rsidRPr="001A62DA">
        <w:rPr>
          <w:spacing w:val="10"/>
        </w:rPr>
        <w:t xml:space="preserve"> </w:t>
      </w:r>
      <w:r w:rsidRPr="001A62DA">
        <w:rPr>
          <w:spacing w:val="-1"/>
        </w:rPr>
        <w:t>di</w:t>
      </w:r>
      <w:r w:rsidRPr="001A62DA">
        <w:rPr>
          <w:spacing w:val="9"/>
        </w:rPr>
        <w:t xml:space="preserve"> </w:t>
      </w:r>
      <w:r w:rsidRPr="001A62DA">
        <w:rPr>
          <w:spacing w:val="-2"/>
        </w:rPr>
        <w:t>aver</w:t>
      </w:r>
      <w:r w:rsidRPr="001A62DA">
        <w:rPr>
          <w:spacing w:val="11"/>
        </w:rPr>
        <w:t xml:space="preserve"> </w:t>
      </w:r>
      <w:r w:rsidRPr="001A62DA">
        <w:rPr>
          <w:spacing w:val="-1"/>
        </w:rPr>
        <w:t>tenuto</w:t>
      </w:r>
      <w:r w:rsidRPr="001A62DA">
        <w:rPr>
          <w:spacing w:val="81"/>
        </w:rPr>
        <w:t xml:space="preserve"> </w:t>
      </w:r>
      <w:r w:rsidRPr="001A62DA">
        <w:rPr>
          <w:spacing w:val="-1"/>
        </w:rPr>
        <w:t>conto</w:t>
      </w:r>
      <w:r>
        <w:t xml:space="preserve"> </w:t>
      </w:r>
      <w:r w:rsidRPr="001A62DA">
        <w:rPr>
          <w:spacing w:val="-1"/>
        </w:rPr>
        <w:t>nella</w:t>
      </w:r>
      <w:r>
        <w:t xml:space="preserve"> </w:t>
      </w:r>
      <w:r w:rsidRPr="001A62DA">
        <w:rPr>
          <w:spacing w:val="-1"/>
        </w:rPr>
        <w:t>redazione</w:t>
      </w:r>
      <w:r>
        <w:t xml:space="preserve"> </w:t>
      </w:r>
      <w:r w:rsidRPr="001A62DA">
        <w:rPr>
          <w:spacing w:val="-1"/>
        </w:rPr>
        <w:t>dell'offerta</w:t>
      </w:r>
      <w:r>
        <w:t xml:space="preserve"> </w:t>
      </w:r>
      <w:r w:rsidRPr="001A62DA">
        <w:rPr>
          <w:spacing w:val="-1"/>
        </w:rPr>
        <w:t>degli</w:t>
      </w:r>
      <w:r>
        <w:t xml:space="preserve"> </w:t>
      </w:r>
      <w:r w:rsidRPr="001A62DA">
        <w:rPr>
          <w:spacing w:val="-1"/>
        </w:rPr>
        <w:t>oneri</w:t>
      </w:r>
      <w:r>
        <w:t xml:space="preserve"> </w:t>
      </w:r>
      <w:r w:rsidRPr="001A62DA">
        <w:rPr>
          <w:spacing w:val="-1"/>
        </w:rPr>
        <w:t>derivanti</w:t>
      </w:r>
      <w:r>
        <w:t xml:space="preserve"> </w:t>
      </w:r>
      <w:r w:rsidRPr="001A62DA">
        <w:rPr>
          <w:spacing w:val="-1"/>
        </w:rPr>
        <w:t>dall'attuazione</w:t>
      </w:r>
      <w:r>
        <w:t xml:space="preserve"> </w:t>
      </w:r>
      <w:r w:rsidRPr="001A62DA">
        <w:rPr>
          <w:spacing w:val="-1"/>
        </w:rPr>
        <w:t>delle</w:t>
      </w:r>
      <w:r>
        <w:t xml:space="preserve"> </w:t>
      </w:r>
      <w:r w:rsidRPr="001A62DA">
        <w:rPr>
          <w:spacing w:val="-1"/>
        </w:rPr>
        <w:t>norme</w:t>
      </w:r>
      <w:r>
        <w:t xml:space="preserve"> </w:t>
      </w:r>
      <w:r w:rsidRPr="001A62DA">
        <w:rPr>
          <w:spacing w:val="-1"/>
        </w:rPr>
        <w:t>in</w:t>
      </w:r>
      <w:r w:rsidRPr="001A62DA">
        <w:rPr>
          <w:spacing w:val="-2"/>
        </w:rPr>
        <w:t xml:space="preserve"> </w:t>
      </w:r>
      <w:r w:rsidRPr="001A62DA">
        <w:rPr>
          <w:spacing w:val="-1"/>
        </w:rPr>
        <w:t>materia</w:t>
      </w:r>
      <w:r>
        <w:t xml:space="preserve"> </w:t>
      </w:r>
      <w:r w:rsidRPr="001A62DA">
        <w:rPr>
          <w:spacing w:val="-1"/>
        </w:rPr>
        <w:t>di</w:t>
      </w:r>
      <w:r w:rsidR="00397844">
        <w:rPr>
          <w:spacing w:val="-1"/>
        </w:rPr>
        <w:t xml:space="preserve"> </w:t>
      </w:r>
      <w:r w:rsidRPr="001A62DA">
        <w:rPr>
          <w:spacing w:val="-1"/>
        </w:rPr>
        <w:t>salute</w:t>
      </w:r>
      <w:r>
        <w:t xml:space="preserve"> e</w:t>
      </w:r>
      <w:r w:rsidRPr="001A62DA">
        <w:rPr>
          <w:spacing w:val="-2"/>
        </w:rPr>
        <w:t xml:space="preserve"> </w:t>
      </w:r>
      <w:r w:rsidRPr="001A62DA">
        <w:rPr>
          <w:spacing w:val="-1"/>
        </w:rPr>
        <w:t>sicurezza</w:t>
      </w:r>
      <w:r>
        <w:t xml:space="preserve"> </w:t>
      </w:r>
      <w:r w:rsidRPr="001A62DA">
        <w:rPr>
          <w:spacing w:val="-1"/>
        </w:rPr>
        <w:t>sul</w:t>
      </w:r>
      <w:r>
        <w:t xml:space="preserve"> </w:t>
      </w:r>
      <w:r w:rsidRPr="001A62DA">
        <w:rPr>
          <w:spacing w:val="-1"/>
        </w:rPr>
        <w:t>lavoro</w:t>
      </w:r>
      <w:r>
        <w:t xml:space="preserve"> </w:t>
      </w:r>
      <w:r w:rsidRPr="001A62DA">
        <w:rPr>
          <w:spacing w:val="-1"/>
        </w:rPr>
        <w:t>previste</w:t>
      </w:r>
      <w:r>
        <w:t xml:space="preserve"> </w:t>
      </w:r>
      <w:r w:rsidRPr="001A62DA">
        <w:rPr>
          <w:spacing w:val="-1"/>
        </w:rPr>
        <w:t>dal</w:t>
      </w:r>
      <w:r>
        <w:t xml:space="preserve"> </w:t>
      </w:r>
      <w:proofErr w:type="spellStart"/>
      <w:r w:rsidRPr="001A62DA">
        <w:rPr>
          <w:spacing w:val="-1"/>
        </w:rPr>
        <w:t>D.Lgs.</w:t>
      </w:r>
      <w:proofErr w:type="spellEnd"/>
      <w:r w:rsidRPr="001A62DA">
        <w:rPr>
          <w:spacing w:val="2"/>
        </w:rPr>
        <w:t xml:space="preserve"> </w:t>
      </w:r>
      <w:r w:rsidRPr="001A62DA">
        <w:rPr>
          <w:spacing w:val="-2"/>
        </w:rPr>
        <w:t>n.</w:t>
      </w:r>
      <w:r w:rsidRPr="001A62DA">
        <w:rPr>
          <w:spacing w:val="-1"/>
        </w:rPr>
        <w:t xml:space="preserve"> 81/2008;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128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accettare</w:t>
      </w:r>
      <w:r>
        <w:rPr>
          <w:spacing w:val="10"/>
        </w:rPr>
        <w:t xml:space="preserve"> </w:t>
      </w:r>
      <w:r>
        <w:rPr>
          <w:spacing w:val="-1"/>
        </w:rPr>
        <w:t>integralmente</w:t>
      </w:r>
      <w:r>
        <w:rPr>
          <w:spacing w:val="10"/>
        </w:rPr>
        <w:t xml:space="preserve"> </w:t>
      </w:r>
      <w:r>
        <w:rPr>
          <w:spacing w:val="-1"/>
        </w:rPr>
        <w:t>le</w:t>
      </w:r>
      <w:r>
        <w:rPr>
          <w:spacing w:val="10"/>
        </w:rPr>
        <w:t xml:space="preserve"> </w:t>
      </w:r>
      <w:r>
        <w:rPr>
          <w:spacing w:val="-1"/>
        </w:rPr>
        <w:t>disposizioni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rPr>
          <w:spacing w:val="-1"/>
        </w:rPr>
        <w:t>Bando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gara,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9"/>
        </w:rPr>
        <w:t xml:space="preserve"> </w:t>
      </w:r>
      <w:r>
        <w:rPr>
          <w:spacing w:val="-1"/>
        </w:rPr>
        <w:t>Disciplinare</w:t>
      </w:r>
      <w:r>
        <w:rPr>
          <w:spacing w:val="10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gara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del</w:t>
      </w:r>
      <w:r>
        <w:rPr>
          <w:spacing w:val="75"/>
        </w:rPr>
        <w:t xml:space="preserve"> </w:t>
      </w:r>
      <w:r>
        <w:rPr>
          <w:spacing w:val="-1"/>
        </w:rPr>
        <w:t>Capitolato</w:t>
      </w:r>
      <w:r>
        <w:t xml:space="preserve"> </w:t>
      </w:r>
      <w:r>
        <w:rPr>
          <w:spacing w:val="-1"/>
        </w:rPr>
        <w:t>Speciale;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considerare</w:t>
      </w:r>
      <w:r>
        <w:rPr>
          <w:spacing w:val="8"/>
        </w:rPr>
        <w:t xml:space="preserve"> </w:t>
      </w:r>
      <w:r>
        <w:rPr>
          <w:spacing w:val="-1"/>
        </w:rPr>
        <w:t>l’offerta</w:t>
      </w:r>
      <w:r>
        <w:rPr>
          <w:spacing w:val="8"/>
        </w:rPr>
        <w:t xml:space="preserve"> </w:t>
      </w:r>
      <w:r>
        <w:rPr>
          <w:spacing w:val="-1"/>
        </w:rPr>
        <w:t>vincolante</w:t>
      </w:r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un</w:t>
      </w:r>
      <w:r>
        <w:rPr>
          <w:spacing w:val="8"/>
        </w:rPr>
        <w:t xml:space="preserve"> </w:t>
      </w:r>
      <w:r>
        <w:rPr>
          <w:spacing w:val="-2"/>
        </w:rPr>
        <w:t>periodo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180</w:t>
      </w:r>
      <w:r>
        <w:rPr>
          <w:spacing w:val="5"/>
        </w:rPr>
        <w:t xml:space="preserve"> </w:t>
      </w:r>
      <w:r>
        <w:rPr>
          <w:spacing w:val="-1"/>
        </w:rPr>
        <w:t>giorni</w:t>
      </w:r>
      <w:r>
        <w:rPr>
          <w:spacing w:val="7"/>
        </w:rPr>
        <w:t xml:space="preserve"> </w:t>
      </w:r>
      <w:r>
        <w:rPr>
          <w:spacing w:val="-1"/>
        </w:rPr>
        <w:t>dalla</w:t>
      </w:r>
      <w:r>
        <w:rPr>
          <w:spacing w:val="8"/>
        </w:rPr>
        <w:t xml:space="preserve"> </w:t>
      </w:r>
      <w:r>
        <w:rPr>
          <w:spacing w:val="-1"/>
        </w:rPr>
        <w:t>data</w:t>
      </w:r>
      <w:r>
        <w:rPr>
          <w:spacing w:val="8"/>
        </w:rPr>
        <w:t xml:space="preserve"> </w:t>
      </w:r>
      <w:r>
        <w:rPr>
          <w:spacing w:val="-2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scadenza</w:t>
      </w:r>
      <w:r>
        <w:rPr>
          <w:spacing w:val="8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71"/>
        </w:rPr>
        <w:t xml:space="preserve"> </w:t>
      </w:r>
      <w:r>
        <w:rPr>
          <w:spacing w:val="-1"/>
        </w:rPr>
        <w:t>presentazione</w:t>
      </w:r>
      <w:r>
        <w:t xml:space="preserve"> </w:t>
      </w:r>
      <w:r>
        <w:rPr>
          <w:spacing w:val="-1"/>
        </w:rPr>
        <w:t>delle</w:t>
      </w:r>
      <w:r>
        <w:t xml:space="preserve"> </w:t>
      </w:r>
      <w:r>
        <w:rPr>
          <w:spacing w:val="-1"/>
        </w:rPr>
        <w:t>offerte;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accettare</w:t>
      </w:r>
      <w:r>
        <w:rPr>
          <w:spacing w:val="15"/>
        </w:rPr>
        <w:t xml:space="preserve"> </w:t>
      </w:r>
      <w:r>
        <w:rPr>
          <w:spacing w:val="-1"/>
        </w:rPr>
        <w:t>che</w:t>
      </w:r>
      <w:r>
        <w:rPr>
          <w:spacing w:val="12"/>
        </w:rPr>
        <w:t xml:space="preserve"> </w:t>
      </w:r>
      <w:r>
        <w:t>tutte</w:t>
      </w:r>
      <w:r>
        <w:rPr>
          <w:spacing w:val="15"/>
        </w:rPr>
        <w:t xml:space="preserve"> </w:t>
      </w:r>
      <w:r>
        <w:rPr>
          <w:spacing w:val="-1"/>
        </w:rPr>
        <w:t>le</w:t>
      </w:r>
      <w:r>
        <w:rPr>
          <w:spacing w:val="12"/>
        </w:rPr>
        <w:t xml:space="preserve"> </w:t>
      </w:r>
      <w:r>
        <w:rPr>
          <w:spacing w:val="-1"/>
        </w:rPr>
        <w:t>comunicazioni,</w:t>
      </w:r>
      <w:r>
        <w:rPr>
          <w:spacing w:val="16"/>
        </w:rPr>
        <w:t xml:space="preserve"> </w:t>
      </w:r>
      <w:r>
        <w:rPr>
          <w:spacing w:val="-1"/>
        </w:rPr>
        <w:t>anche</w:t>
      </w:r>
      <w:r>
        <w:rPr>
          <w:spacing w:val="15"/>
        </w:rPr>
        <w:t xml:space="preserve"> </w:t>
      </w:r>
      <w:r>
        <w:rPr>
          <w:spacing w:val="-1"/>
        </w:rPr>
        <w:t>ai</w:t>
      </w:r>
      <w:r>
        <w:rPr>
          <w:spacing w:val="14"/>
        </w:rPr>
        <w:t xml:space="preserve"> </w:t>
      </w:r>
      <w:r>
        <w:t>fini</w:t>
      </w:r>
      <w:r>
        <w:rPr>
          <w:spacing w:val="14"/>
        </w:rPr>
        <w:t xml:space="preserve"> </w:t>
      </w:r>
      <w:r>
        <w:rPr>
          <w:spacing w:val="-1"/>
        </w:rPr>
        <w:t>dell’art.</w:t>
      </w:r>
      <w:r>
        <w:rPr>
          <w:spacing w:val="16"/>
        </w:rPr>
        <w:t xml:space="preserve"> </w:t>
      </w:r>
      <w:r>
        <w:rPr>
          <w:spacing w:val="-1"/>
        </w:rPr>
        <w:t>76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50/2016,</w:t>
      </w:r>
      <w:r>
        <w:rPr>
          <w:spacing w:val="16"/>
        </w:rPr>
        <w:t xml:space="preserve"> </w:t>
      </w:r>
      <w:r>
        <w:rPr>
          <w:spacing w:val="-2"/>
        </w:rPr>
        <w:t>inerenti</w:t>
      </w:r>
      <w:r>
        <w:rPr>
          <w:spacing w:val="67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procedura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gara</w:t>
      </w:r>
      <w:r>
        <w:t xml:space="preserve"> </w:t>
      </w:r>
      <w:r>
        <w:rPr>
          <w:spacing w:val="-1"/>
        </w:rPr>
        <w:t>avvengano</w:t>
      </w:r>
      <w:r>
        <w:rPr>
          <w:spacing w:val="-2"/>
        </w:rPr>
        <w:t xml:space="preserve"> </w:t>
      </w:r>
      <w:r>
        <w:rPr>
          <w:spacing w:val="-1"/>
        </w:rPr>
        <w:t>tramite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piattaforma</w:t>
      </w:r>
      <w:r>
        <w:rPr>
          <w:spacing w:val="-2"/>
        </w:rPr>
        <w:t xml:space="preserve"> </w:t>
      </w:r>
      <w:r w:rsidR="001A62DA">
        <w:rPr>
          <w:spacing w:val="-1"/>
        </w:rPr>
        <w:t>STELLA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3" w:line="359" w:lineRule="auto"/>
        <w:ind w:left="679" w:right="125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2"/>
        </w:rPr>
        <w:t xml:space="preserve"> </w:t>
      </w:r>
      <w:r>
        <w:t xml:space="preserve">eleggere </w:t>
      </w:r>
      <w:r>
        <w:rPr>
          <w:spacing w:val="-1"/>
        </w:rPr>
        <w:t>quale</w:t>
      </w:r>
      <w:r>
        <w:rPr>
          <w:spacing w:val="3"/>
        </w:rPr>
        <w:t xml:space="preserve"> </w:t>
      </w:r>
      <w:r>
        <w:rPr>
          <w:spacing w:val="-1"/>
        </w:rPr>
        <w:t>domicilio</w:t>
      </w:r>
      <w:r>
        <w:rPr>
          <w:spacing w:val="3"/>
        </w:rPr>
        <w:t xml:space="preserve"> </w:t>
      </w:r>
      <w:r>
        <w:rPr>
          <w:spacing w:val="-1"/>
        </w:rPr>
        <w:t>per</w:t>
      </w:r>
      <w:r>
        <w:rPr>
          <w:spacing w:val="4"/>
        </w:rPr>
        <w:t xml:space="preserve"> </w:t>
      </w:r>
      <w:r>
        <w:rPr>
          <w:spacing w:val="-1"/>
        </w:rPr>
        <w:t>le</w:t>
      </w:r>
      <w:r>
        <w:rPr>
          <w:spacing w:val="5"/>
        </w:rPr>
        <w:t xml:space="preserve"> </w:t>
      </w:r>
      <w:r>
        <w:rPr>
          <w:spacing w:val="-1"/>
        </w:rPr>
        <w:t>comunicazioni,</w:t>
      </w:r>
      <w:r>
        <w:rPr>
          <w:spacing w:val="4"/>
        </w:rPr>
        <w:t xml:space="preserve"> </w:t>
      </w:r>
      <w:r>
        <w:rPr>
          <w:spacing w:val="-1"/>
        </w:rPr>
        <w:t>anche</w:t>
      </w:r>
      <w:r>
        <w:rPr>
          <w:spacing w:val="3"/>
        </w:rPr>
        <w:t xml:space="preserve"> </w:t>
      </w:r>
      <w:r>
        <w:rPr>
          <w:spacing w:val="-1"/>
        </w:rPr>
        <w:t>ai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rPr>
          <w:spacing w:val="-1"/>
        </w:rPr>
        <w:t>dell’art.</w:t>
      </w:r>
      <w:r>
        <w:rPr>
          <w:spacing w:val="4"/>
        </w:rPr>
        <w:t xml:space="preserve"> </w:t>
      </w:r>
      <w:r>
        <w:rPr>
          <w:spacing w:val="-1"/>
        </w:rPr>
        <w:t>76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proofErr w:type="spellStart"/>
      <w:r>
        <w:t>d.lgs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163/06,</w:t>
      </w:r>
      <w:r>
        <w:rPr>
          <w:spacing w:val="67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-1"/>
        </w:rPr>
        <w:t>piattaforma</w:t>
      </w:r>
      <w:r>
        <w:t xml:space="preserve"> </w:t>
      </w:r>
      <w:r w:rsidR="001A62DA">
        <w:rPr>
          <w:spacing w:val="-1"/>
        </w:rPr>
        <w:t>STELLA</w:t>
      </w:r>
      <w:r>
        <w:rPr>
          <w:spacing w:val="-1"/>
        </w:rPr>
        <w:t>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6"/>
        <w:ind w:left="964" w:hanging="568"/>
        <w:rPr>
          <w:spacing w:val="-1"/>
        </w:rPr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impegnarsi</w:t>
      </w:r>
      <w:r>
        <w:t xml:space="preserve"> </w:t>
      </w:r>
      <w:r>
        <w:rPr>
          <w:spacing w:val="-1"/>
        </w:rPr>
        <w:t>agli</w:t>
      </w:r>
      <w:r>
        <w:t xml:space="preserve"> </w:t>
      </w:r>
      <w:r>
        <w:rPr>
          <w:spacing w:val="-1"/>
        </w:rPr>
        <w:t>obblighi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cui</w:t>
      </w:r>
      <w:r>
        <w:t xml:space="preserve"> </w:t>
      </w:r>
      <w:r>
        <w:rPr>
          <w:spacing w:val="-1"/>
        </w:rPr>
        <w:t>alle</w:t>
      </w:r>
      <w:r>
        <w:t xml:space="preserve"> </w:t>
      </w:r>
      <w:r>
        <w:rPr>
          <w:spacing w:val="-1"/>
        </w:rPr>
        <w:t>legge</w:t>
      </w:r>
      <w:r>
        <w:rPr>
          <w:spacing w:val="-2"/>
        </w:rPr>
        <w:t xml:space="preserve"> </w:t>
      </w:r>
      <w:r>
        <w:rPr>
          <w:spacing w:val="-1"/>
        </w:rPr>
        <w:t>136/2010</w:t>
      </w:r>
      <w:r>
        <w:t xml:space="preserve"> </w:t>
      </w:r>
      <w:r>
        <w:rPr>
          <w:spacing w:val="-1"/>
        </w:rPr>
        <w:t>(flussi</w:t>
      </w:r>
      <w:r>
        <w:rPr>
          <w:spacing w:val="-3"/>
        </w:rPr>
        <w:t xml:space="preserve"> </w:t>
      </w:r>
      <w:r>
        <w:rPr>
          <w:spacing w:val="-1"/>
        </w:rPr>
        <w:t>finanziari);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965"/>
        </w:tabs>
        <w:kinsoku w:val="0"/>
        <w:overflowPunct w:val="0"/>
        <w:spacing w:before="126" w:line="359" w:lineRule="auto"/>
        <w:ind w:left="679" w:right="123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40"/>
        </w:rPr>
        <w:t xml:space="preserve"> </w:t>
      </w:r>
      <w:r>
        <w:rPr>
          <w:spacing w:val="-1"/>
        </w:rPr>
        <w:t>non</w:t>
      </w:r>
      <w:r>
        <w:rPr>
          <w:spacing w:val="41"/>
        </w:rPr>
        <w:t xml:space="preserve"> </w:t>
      </w:r>
      <w:r>
        <w:rPr>
          <w:spacing w:val="-2"/>
        </w:rPr>
        <w:t>aver</w:t>
      </w:r>
      <w:r>
        <w:rPr>
          <w:spacing w:val="42"/>
        </w:rPr>
        <w:t xml:space="preserve"> </w:t>
      </w:r>
      <w:r>
        <w:rPr>
          <w:spacing w:val="-1"/>
        </w:rPr>
        <w:t>concluso,</w:t>
      </w:r>
      <w:r>
        <w:rPr>
          <w:spacing w:val="42"/>
        </w:rPr>
        <w:t xml:space="preserve"> </w:t>
      </w:r>
      <w:r>
        <w:rPr>
          <w:spacing w:val="-2"/>
        </w:rPr>
        <w:t>nel</w:t>
      </w:r>
      <w:r>
        <w:rPr>
          <w:spacing w:val="40"/>
        </w:rPr>
        <w:t xml:space="preserve"> </w:t>
      </w:r>
      <w:r>
        <w:rPr>
          <w:spacing w:val="-1"/>
        </w:rPr>
        <w:t>triennio</w:t>
      </w:r>
      <w:r>
        <w:rPr>
          <w:spacing w:val="41"/>
        </w:rPr>
        <w:t xml:space="preserve"> </w:t>
      </w:r>
      <w:r>
        <w:rPr>
          <w:spacing w:val="-1"/>
        </w:rPr>
        <w:t>successivo</w:t>
      </w:r>
      <w:r>
        <w:rPr>
          <w:spacing w:val="42"/>
        </w:rPr>
        <w:t xml:space="preserve"> </w:t>
      </w:r>
      <w:r>
        <w:rPr>
          <w:spacing w:val="-1"/>
        </w:rPr>
        <w:t>alla</w:t>
      </w:r>
      <w:r>
        <w:rPr>
          <w:spacing w:val="41"/>
        </w:rPr>
        <w:t xml:space="preserve"> </w:t>
      </w:r>
      <w:r>
        <w:rPr>
          <w:spacing w:val="-1"/>
        </w:rPr>
        <w:t>cessazione</w:t>
      </w:r>
      <w:r>
        <w:rPr>
          <w:spacing w:val="41"/>
        </w:rPr>
        <w:t xml:space="preserve"> </w:t>
      </w:r>
      <w:r>
        <w:rPr>
          <w:spacing w:val="-1"/>
        </w:rPr>
        <w:t>del</w:t>
      </w:r>
      <w:r>
        <w:rPr>
          <w:spacing w:val="40"/>
        </w:rPr>
        <w:t xml:space="preserve"> </w:t>
      </w:r>
      <w:r>
        <w:rPr>
          <w:spacing w:val="-1"/>
        </w:rPr>
        <w:t>rapporto,</w:t>
      </w:r>
      <w:r>
        <w:rPr>
          <w:spacing w:val="42"/>
        </w:rPr>
        <w:t xml:space="preserve"> </w:t>
      </w:r>
      <w:r>
        <w:rPr>
          <w:spacing w:val="-1"/>
        </w:rPr>
        <w:t>contratti</w:t>
      </w:r>
      <w:r>
        <w:rPr>
          <w:spacing w:val="40"/>
        </w:rPr>
        <w:t xml:space="preserve"> </w:t>
      </w:r>
      <w:r>
        <w:rPr>
          <w:spacing w:val="-2"/>
        </w:rPr>
        <w:t>di</w:t>
      </w:r>
      <w:r>
        <w:rPr>
          <w:spacing w:val="65"/>
        </w:rPr>
        <w:t xml:space="preserve"> </w:t>
      </w:r>
      <w:r>
        <w:rPr>
          <w:spacing w:val="-1"/>
        </w:rPr>
        <w:t>lavoro</w:t>
      </w:r>
      <w:r>
        <w:rPr>
          <w:spacing w:val="12"/>
        </w:rPr>
        <w:t xml:space="preserve"> </w:t>
      </w:r>
      <w:r>
        <w:rPr>
          <w:spacing w:val="-1"/>
        </w:rPr>
        <w:t>subordinato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autonomo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comunque</w:t>
      </w:r>
      <w:r>
        <w:rPr>
          <w:spacing w:val="12"/>
        </w:rPr>
        <w:t xml:space="preserve"> </w:t>
      </w:r>
      <w:r>
        <w:rPr>
          <w:spacing w:val="-1"/>
        </w:rPr>
        <w:t>di</w:t>
      </w:r>
      <w:r>
        <w:rPr>
          <w:spacing w:val="12"/>
        </w:rPr>
        <w:t xml:space="preserve"> </w:t>
      </w:r>
      <w:r>
        <w:rPr>
          <w:spacing w:val="-2"/>
        </w:rPr>
        <w:t>non</w:t>
      </w:r>
      <w:r>
        <w:rPr>
          <w:spacing w:val="12"/>
        </w:rPr>
        <w:t xml:space="preserve"> </w:t>
      </w:r>
      <w:r>
        <w:rPr>
          <w:spacing w:val="-2"/>
        </w:rPr>
        <w:t>aver</w:t>
      </w:r>
      <w:r>
        <w:rPr>
          <w:spacing w:val="14"/>
        </w:rPr>
        <w:t xml:space="preserve"> </w:t>
      </w:r>
      <w:r>
        <w:rPr>
          <w:spacing w:val="-1"/>
        </w:rPr>
        <w:t>attribuito</w:t>
      </w:r>
      <w:r>
        <w:rPr>
          <w:spacing w:val="12"/>
        </w:rPr>
        <w:t xml:space="preserve"> </w:t>
      </w:r>
      <w:r>
        <w:rPr>
          <w:spacing w:val="-1"/>
        </w:rPr>
        <w:t>incarichi</w:t>
      </w:r>
      <w:r>
        <w:rPr>
          <w:spacing w:val="12"/>
        </w:rPr>
        <w:t xml:space="preserve"> </w:t>
      </w:r>
      <w:r>
        <w:rPr>
          <w:spacing w:val="-1"/>
        </w:rPr>
        <w:t>ad</w:t>
      </w:r>
      <w:r>
        <w:rPr>
          <w:spacing w:val="12"/>
        </w:rPr>
        <w:t xml:space="preserve"> </w:t>
      </w:r>
      <w:r>
        <w:rPr>
          <w:spacing w:val="-1"/>
        </w:rPr>
        <w:t>ex</w:t>
      </w:r>
      <w:r>
        <w:rPr>
          <w:spacing w:val="10"/>
        </w:rPr>
        <w:t xml:space="preserve"> </w:t>
      </w:r>
      <w:r>
        <w:rPr>
          <w:spacing w:val="-1"/>
        </w:rPr>
        <w:t>dipendenti</w:t>
      </w:r>
      <w:r>
        <w:rPr>
          <w:spacing w:val="55"/>
        </w:rPr>
        <w:t xml:space="preserve"> </w:t>
      </w:r>
      <w:r>
        <w:rPr>
          <w:spacing w:val="-1"/>
        </w:rPr>
        <w:t>delle</w:t>
      </w:r>
      <w:r>
        <w:rPr>
          <w:spacing w:val="8"/>
        </w:rPr>
        <w:t xml:space="preserve"> </w:t>
      </w:r>
      <w:r>
        <w:rPr>
          <w:spacing w:val="-1"/>
        </w:rPr>
        <w:t>Pubbliche</w:t>
      </w:r>
      <w:r>
        <w:rPr>
          <w:spacing w:val="8"/>
        </w:rPr>
        <w:t xml:space="preserve"> </w:t>
      </w:r>
      <w:r>
        <w:rPr>
          <w:spacing w:val="-1"/>
        </w:rPr>
        <w:t>Amministrazioni</w:t>
      </w:r>
      <w:r>
        <w:rPr>
          <w:spacing w:val="7"/>
        </w:rPr>
        <w:t xml:space="preserve"> </w:t>
      </w:r>
      <w:r>
        <w:rPr>
          <w:spacing w:val="-1"/>
        </w:rPr>
        <w:t>che</w:t>
      </w:r>
      <w:r>
        <w:rPr>
          <w:spacing w:val="8"/>
        </w:rPr>
        <w:t xml:space="preserve"> </w:t>
      </w:r>
      <w:r>
        <w:rPr>
          <w:spacing w:val="-1"/>
        </w:rPr>
        <w:t>hanno</w:t>
      </w:r>
      <w:r>
        <w:rPr>
          <w:spacing w:val="8"/>
        </w:rPr>
        <w:t xml:space="preserve"> </w:t>
      </w:r>
      <w:r>
        <w:rPr>
          <w:spacing w:val="-1"/>
        </w:rPr>
        <w:t>esercitato</w:t>
      </w:r>
      <w:r>
        <w:rPr>
          <w:spacing w:val="8"/>
        </w:rPr>
        <w:t xml:space="preserve"> </w:t>
      </w:r>
      <w:r>
        <w:rPr>
          <w:spacing w:val="-1"/>
        </w:rPr>
        <w:t>poteri</w:t>
      </w:r>
      <w:r>
        <w:rPr>
          <w:spacing w:val="7"/>
        </w:rPr>
        <w:t xml:space="preserve"> </w:t>
      </w:r>
      <w:r>
        <w:rPr>
          <w:spacing w:val="-1"/>
        </w:rPr>
        <w:t>autoritativi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negoziali</w:t>
      </w:r>
      <w:r>
        <w:rPr>
          <w:spacing w:val="7"/>
        </w:rPr>
        <w:t xml:space="preserve"> </w:t>
      </w:r>
      <w:r>
        <w:rPr>
          <w:spacing w:val="-1"/>
        </w:rPr>
        <w:t>nei</w:t>
      </w:r>
      <w:r>
        <w:rPr>
          <w:spacing w:val="7"/>
        </w:rPr>
        <w:t xml:space="preserve"> </w:t>
      </w:r>
      <w:r>
        <w:rPr>
          <w:spacing w:val="-1"/>
        </w:rPr>
        <w:t>propri</w:t>
      </w:r>
      <w:r>
        <w:rPr>
          <w:spacing w:val="69"/>
        </w:rPr>
        <w:t xml:space="preserve"> </w:t>
      </w:r>
      <w:r>
        <w:rPr>
          <w:spacing w:val="-1"/>
        </w:rPr>
        <w:t>confronti</w:t>
      </w:r>
      <w:r>
        <w:t xml:space="preserve"> (</w:t>
      </w:r>
      <w:r>
        <w:rPr>
          <w:spacing w:val="-1"/>
        </w:rPr>
        <w:t xml:space="preserve"> art. </w:t>
      </w:r>
      <w:r>
        <w:rPr>
          <w:spacing w:val="-2"/>
        </w:rPr>
        <w:t>53,</w:t>
      </w:r>
      <w:r>
        <w:rPr>
          <w:spacing w:val="2"/>
        </w:rPr>
        <w:t xml:space="preserve"> </w:t>
      </w:r>
      <w:r>
        <w:rPr>
          <w:spacing w:val="-2"/>
        </w:rPr>
        <w:t>comma</w:t>
      </w:r>
      <w:r>
        <w:t xml:space="preserve"> </w:t>
      </w:r>
      <w:r>
        <w:rPr>
          <w:spacing w:val="-1"/>
        </w:rPr>
        <w:t>16</w:t>
      </w:r>
      <w:r>
        <w:rPr>
          <w:spacing w:val="-2"/>
        </w:rPr>
        <w:t xml:space="preserve"> </w:t>
      </w:r>
      <w:r>
        <w:rPr>
          <w:spacing w:val="-1"/>
        </w:rPr>
        <w:t>ter,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D.lgs. 165/2001);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60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aver</w:t>
      </w:r>
      <w:r>
        <w:rPr>
          <w:spacing w:val="26"/>
        </w:rPr>
        <w:t xml:space="preserve"> </w:t>
      </w:r>
      <w:r>
        <w:rPr>
          <w:spacing w:val="-1"/>
        </w:rPr>
        <w:t>preso</w:t>
      </w:r>
      <w:r>
        <w:rPr>
          <w:spacing w:val="24"/>
        </w:rPr>
        <w:t xml:space="preserve"> </w:t>
      </w:r>
      <w:r>
        <w:rPr>
          <w:spacing w:val="-1"/>
        </w:rPr>
        <w:t>visione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conoscere</w:t>
      </w:r>
      <w:r>
        <w:rPr>
          <w:spacing w:val="24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spacing w:val="-1"/>
        </w:rPr>
        <w:t>luoghi,</w:t>
      </w:r>
      <w:r>
        <w:rPr>
          <w:spacing w:val="26"/>
        </w:rPr>
        <w:t xml:space="preserve"> </w:t>
      </w:r>
      <w:r>
        <w:rPr>
          <w:spacing w:val="-1"/>
        </w:rPr>
        <w:t>lo</w:t>
      </w:r>
      <w:r>
        <w:rPr>
          <w:spacing w:val="24"/>
        </w:rPr>
        <w:t xml:space="preserve"> </w:t>
      </w:r>
      <w:r>
        <w:rPr>
          <w:spacing w:val="-1"/>
        </w:rPr>
        <w:t>stato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conservazione</w:t>
      </w:r>
      <w:r>
        <w:rPr>
          <w:spacing w:val="24"/>
        </w:rPr>
        <w:t xml:space="preserve"> </w:t>
      </w:r>
      <w:r>
        <w:t>degli</w:t>
      </w:r>
      <w:r>
        <w:rPr>
          <w:spacing w:val="24"/>
        </w:rPr>
        <w:t xml:space="preserve"> </w:t>
      </w:r>
      <w:r>
        <w:rPr>
          <w:spacing w:val="-1"/>
        </w:rPr>
        <w:t>impianti</w:t>
      </w:r>
      <w:r>
        <w:rPr>
          <w:spacing w:val="24"/>
        </w:rPr>
        <w:t xml:space="preserve"> </w:t>
      </w:r>
      <w:r>
        <w:t>su</w:t>
      </w:r>
      <w:r>
        <w:rPr>
          <w:spacing w:val="22"/>
        </w:rPr>
        <w:t xml:space="preserve"> </w:t>
      </w:r>
      <w:r>
        <w:rPr>
          <w:spacing w:val="-1"/>
        </w:rPr>
        <w:t>cui</w:t>
      </w:r>
      <w:r>
        <w:rPr>
          <w:spacing w:val="73"/>
        </w:rPr>
        <w:t xml:space="preserve"> </w:t>
      </w:r>
      <w:r>
        <w:rPr>
          <w:spacing w:val="-1"/>
        </w:rPr>
        <w:t>dovranno</w:t>
      </w:r>
      <w:r>
        <w:rPr>
          <w:spacing w:val="27"/>
        </w:rPr>
        <w:t xml:space="preserve"> </w:t>
      </w:r>
      <w:r>
        <w:rPr>
          <w:spacing w:val="-1"/>
        </w:rPr>
        <w:t>essere</w:t>
      </w:r>
      <w:r>
        <w:rPr>
          <w:spacing w:val="27"/>
        </w:rPr>
        <w:t xml:space="preserve"> </w:t>
      </w:r>
      <w:r>
        <w:rPr>
          <w:spacing w:val="-1"/>
        </w:rPr>
        <w:t>eseguiti</w:t>
      </w:r>
      <w:r>
        <w:rPr>
          <w:spacing w:val="26"/>
        </w:rPr>
        <w:t xml:space="preserve"> </w:t>
      </w:r>
      <w:r>
        <w:t>i</w:t>
      </w:r>
      <w:r>
        <w:rPr>
          <w:spacing w:val="26"/>
        </w:rPr>
        <w:t xml:space="preserve"> </w:t>
      </w:r>
      <w:r>
        <w:rPr>
          <w:spacing w:val="-2"/>
        </w:rPr>
        <w:t>servizi</w:t>
      </w:r>
      <w:r>
        <w:rPr>
          <w:spacing w:val="26"/>
        </w:rPr>
        <w:t xml:space="preserve"> 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le</w:t>
      </w:r>
      <w:r>
        <w:rPr>
          <w:spacing w:val="27"/>
        </w:rPr>
        <w:t xml:space="preserve"> </w:t>
      </w:r>
      <w:r>
        <w:rPr>
          <w:spacing w:val="-1"/>
        </w:rPr>
        <w:t>attività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6"/>
        </w:rPr>
        <w:t xml:space="preserve"> </w:t>
      </w:r>
      <w:r>
        <w:rPr>
          <w:spacing w:val="-1"/>
        </w:rPr>
        <w:t>avere</w:t>
      </w:r>
      <w:r>
        <w:rPr>
          <w:spacing w:val="27"/>
        </w:rPr>
        <w:t xml:space="preserve"> </w:t>
      </w:r>
      <w:r>
        <w:rPr>
          <w:spacing w:val="-1"/>
        </w:rPr>
        <w:t>considerato</w:t>
      </w:r>
      <w:r>
        <w:rPr>
          <w:spacing w:val="24"/>
        </w:rPr>
        <w:t xml:space="preserve"> </w:t>
      </w:r>
      <w:r>
        <w:rPr>
          <w:spacing w:val="-1"/>
        </w:rPr>
        <w:t>tutte</w:t>
      </w:r>
      <w:r>
        <w:rPr>
          <w:spacing w:val="27"/>
        </w:rPr>
        <w:t xml:space="preserve"> </w:t>
      </w:r>
      <w:r>
        <w:rPr>
          <w:spacing w:val="-1"/>
        </w:rPr>
        <w:t>le</w:t>
      </w:r>
      <w:r>
        <w:rPr>
          <w:spacing w:val="27"/>
        </w:rPr>
        <w:t xml:space="preserve"> </w:t>
      </w:r>
      <w:r>
        <w:rPr>
          <w:spacing w:val="-1"/>
        </w:rPr>
        <w:t>circostanze</w:t>
      </w:r>
      <w:r>
        <w:rPr>
          <w:spacing w:val="27"/>
        </w:rPr>
        <w:t xml:space="preserve"> 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condizioni</w:t>
      </w:r>
      <w:r>
        <w:t xml:space="preserve"> </w:t>
      </w:r>
      <w:r>
        <w:rPr>
          <w:spacing w:val="-1"/>
        </w:rPr>
        <w:t>generali</w:t>
      </w:r>
      <w:r>
        <w:t xml:space="preserve"> o </w:t>
      </w:r>
      <w:r>
        <w:rPr>
          <w:spacing w:val="-1"/>
        </w:rPr>
        <w:t>particolari</w:t>
      </w:r>
      <w: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intervento</w:t>
      </w:r>
      <w:r>
        <w:t xml:space="preserve"> e </w:t>
      </w:r>
      <w:r>
        <w:rPr>
          <w:spacing w:val="-1"/>
        </w:rPr>
        <w:t>di</w:t>
      </w:r>
      <w:r>
        <w:t xml:space="preserve"> ogni </w:t>
      </w:r>
      <w:r>
        <w:rPr>
          <w:spacing w:val="-1"/>
        </w:rPr>
        <w:t>altro</w:t>
      </w:r>
      <w:r>
        <w:rPr>
          <w:spacing w:val="-2"/>
        </w:rPr>
        <w:t xml:space="preserve"> </w:t>
      </w:r>
      <w:r>
        <w:rPr>
          <w:spacing w:val="-1"/>
        </w:rPr>
        <w:t>fattore,</w:t>
      </w:r>
      <w:r>
        <w:rPr>
          <w:spacing w:val="2"/>
        </w:rPr>
        <w:t xml:space="preserve"> </w:t>
      </w:r>
      <w:r>
        <w:rPr>
          <w:spacing w:val="-1"/>
        </w:rPr>
        <w:t>ambientale,</w:t>
      </w:r>
      <w:r>
        <w:rPr>
          <w:spacing w:val="2"/>
        </w:rPr>
        <w:t xml:space="preserve"> </w:t>
      </w:r>
      <w:r>
        <w:rPr>
          <w:spacing w:val="-1"/>
        </w:rPr>
        <w:t>meteorologico</w:t>
      </w:r>
      <w:r>
        <w:rPr>
          <w:spacing w:val="75"/>
        </w:rPr>
        <w:t xml:space="preserve"> 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altro,</w:t>
      </w:r>
      <w:r>
        <w:rPr>
          <w:spacing w:val="26"/>
        </w:rPr>
        <w:t xml:space="preserve"> </w:t>
      </w:r>
      <w:r>
        <w:rPr>
          <w:spacing w:val="-1"/>
        </w:rPr>
        <w:t>che</w:t>
      </w:r>
      <w:r>
        <w:rPr>
          <w:spacing w:val="22"/>
        </w:rPr>
        <w:t xml:space="preserve"> </w:t>
      </w:r>
      <w:r>
        <w:rPr>
          <w:spacing w:val="-1"/>
        </w:rPr>
        <w:t>possono</w:t>
      </w:r>
      <w:r>
        <w:rPr>
          <w:spacing w:val="22"/>
        </w:rPr>
        <w:t xml:space="preserve"> </w:t>
      </w:r>
      <w:r>
        <w:rPr>
          <w:spacing w:val="-1"/>
        </w:rPr>
        <w:t>influire</w:t>
      </w:r>
      <w:r>
        <w:rPr>
          <w:spacing w:val="24"/>
        </w:rPr>
        <w:t xml:space="preserve"> </w:t>
      </w:r>
      <w:r>
        <w:rPr>
          <w:spacing w:val="-1"/>
        </w:rPr>
        <w:t>sulla</w:t>
      </w:r>
      <w:r>
        <w:rPr>
          <w:spacing w:val="24"/>
        </w:rPr>
        <w:t xml:space="preserve"> </w:t>
      </w:r>
      <w:r>
        <w:rPr>
          <w:spacing w:val="-1"/>
        </w:rPr>
        <w:t>determinazione</w:t>
      </w:r>
      <w:r>
        <w:rPr>
          <w:spacing w:val="24"/>
        </w:rPr>
        <w:t xml:space="preserve"> </w:t>
      </w:r>
      <w:r>
        <w:rPr>
          <w:spacing w:val="-1"/>
        </w:rPr>
        <w:t>dei</w:t>
      </w:r>
      <w:r>
        <w:rPr>
          <w:spacing w:val="24"/>
        </w:rPr>
        <w:t xml:space="preserve"> </w:t>
      </w:r>
      <w:r>
        <w:rPr>
          <w:spacing w:val="-2"/>
        </w:rPr>
        <w:t>prezzi</w:t>
      </w:r>
      <w:r>
        <w:rPr>
          <w:spacing w:val="24"/>
        </w:rPr>
        <w:t xml:space="preserve"> </w:t>
      </w:r>
      <w:r>
        <w:rPr>
          <w:spacing w:val="-1"/>
        </w:rPr>
        <w:t>(allegare</w:t>
      </w:r>
      <w:r>
        <w:rPr>
          <w:spacing w:val="24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pena</w:t>
      </w:r>
      <w:r>
        <w:rPr>
          <w:spacing w:val="24"/>
        </w:rPr>
        <w:t xml:space="preserve"> </w:t>
      </w: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1"/>
        </w:rPr>
        <w:t>esclusione</w:t>
      </w:r>
      <w:r>
        <w:rPr>
          <w:spacing w:val="65"/>
        </w:rPr>
        <w:t xml:space="preserve"> </w:t>
      </w:r>
      <w:r>
        <w:rPr>
          <w:spacing w:val="-1"/>
        </w:rPr>
        <w:t>allegato</w:t>
      </w:r>
      <w:r>
        <w:t xml:space="preserve"> </w:t>
      </w:r>
      <w:r w:rsidR="001A62DA">
        <w:rPr>
          <w:spacing w:val="-1"/>
        </w:rPr>
        <w:t>B</w:t>
      </w:r>
      <w:r>
        <w:rPr>
          <w:spacing w:val="-1"/>
        </w:rPr>
        <w:t>);</w:t>
      </w:r>
    </w:p>
    <w:p w:rsidR="000559FB" w:rsidRDefault="00113316">
      <w:pPr>
        <w:pStyle w:val="Corpotesto"/>
        <w:numPr>
          <w:ilvl w:val="0"/>
          <w:numId w:val="7"/>
        </w:numPr>
        <w:tabs>
          <w:tab w:val="left" w:pos="821"/>
        </w:tabs>
        <w:kinsoku w:val="0"/>
        <w:overflowPunct w:val="0"/>
        <w:spacing w:before="3" w:line="359" w:lineRule="auto"/>
        <w:ind w:left="679" w:right="124" w:hanging="283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essere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conoscenza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t>ogni</w:t>
      </w:r>
      <w:r>
        <w:rPr>
          <w:spacing w:val="5"/>
        </w:rPr>
        <w:t xml:space="preserve"> </w:t>
      </w:r>
      <w:r>
        <w:rPr>
          <w:spacing w:val="-1"/>
        </w:rPr>
        <w:t>parte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capitolato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t>ogni</w:t>
      </w:r>
      <w:r>
        <w:rPr>
          <w:spacing w:val="5"/>
        </w:rPr>
        <w:t xml:space="preserve"> </w:t>
      </w:r>
      <w:r>
        <w:rPr>
          <w:spacing w:val="-1"/>
        </w:rPr>
        <w:t>altro</w:t>
      </w:r>
      <w:r>
        <w:rPr>
          <w:spacing w:val="5"/>
        </w:rPr>
        <w:t xml:space="preserve"> </w:t>
      </w:r>
      <w:r>
        <w:rPr>
          <w:spacing w:val="-1"/>
        </w:rPr>
        <w:t>documento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esso</w:t>
      </w:r>
      <w:r>
        <w:rPr>
          <w:spacing w:val="5"/>
        </w:rPr>
        <w:t xml:space="preserve"> </w:t>
      </w:r>
      <w:r>
        <w:t>citato</w:t>
      </w:r>
      <w:r>
        <w:rPr>
          <w:spacing w:val="75"/>
        </w:rPr>
        <w:t xml:space="preserve"> </w:t>
      </w:r>
      <w:r>
        <w:t xml:space="preserve">o </w:t>
      </w:r>
      <w:r>
        <w:rPr>
          <w:spacing w:val="-1"/>
        </w:rPr>
        <w:t>allegato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obbligarsi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osservarlo</w:t>
      </w:r>
      <w:r>
        <w:t xml:space="preserve"> </w:t>
      </w:r>
      <w:r>
        <w:rPr>
          <w:spacing w:val="-1"/>
        </w:rPr>
        <w:t>scrupolosamente;</w:t>
      </w:r>
    </w:p>
    <w:p w:rsidR="000559FB" w:rsidRDefault="00113316">
      <w:pPr>
        <w:pStyle w:val="Corpotesto"/>
        <w:kinsoku w:val="0"/>
        <w:overflowPunct w:val="0"/>
        <w:spacing w:line="354" w:lineRule="exact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2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1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LETTERA</w:t>
      </w:r>
      <w:r>
        <w:rPr>
          <w:spacing w:val="27"/>
        </w:rPr>
        <w:t xml:space="preserve"> </w:t>
      </w:r>
      <w:r>
        <w:rPr>
          <w:spacing w:val="-1"/>
        </w:rPr>
        <w:t>E)</w:t>
      </w:r>
      <w:r>
        <w:rPr>
          <w:spacing w:val="29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r>
        <w:rPr>
          <w:spacing w:val="-1"/>
        </w:rPr>
        <w:t>D.</w:t>
      </w:r>
      <w:r>
        <w:rPr>
          <w:spacing w:val="31"/>
        </w:rPr>
        <w:t xml:space="preserve"> </w:t>
      </w:r>
      <w:proofErr w:type="spellStart"/>
      <w:r>
        <w:t>lgs</w:t>
      </w:r>
      <w:proofErr w:type="spellEnd"/>
      <w:r>
        <w:t>.</w:t>
      </w:r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partecipano</w:t>
      </w:r>
      <w:r>
        <w:t xml:space="preserve"> </w:t>
      </w:r>
      <w:r>
        <w:rPr>
          <w:spacing w:val="-1"/>
        </w:rPr>
        <w:t>al</w:t>
      </w:r>
      <w:r>
        <w:t xml:space="preserve"> </w:t>
      </w:r>
      <w:r>
        <w:rPr>
          <w:spacing w:val="-1"/>
        </w:rPr>
        <w:t>consorzio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ditte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B4B51D2" wp14:editId="138EEB6A">
                <wp:extent cx="5139055" cy="12700"/>
                <wp:effectExtent l="9525" t="9525" r="4445" b="0"/>
                <wp:docPr id="1318" name="Group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9" name="Freeform 98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88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">
                <v:shape id="Freeform 989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bxBcQA&#10;AADdAAAADwAAAGRycy9kb3ducmV2LnhtbERPzWrCQBC+F/oOywje6kYDaqOrWKXQi2ITH2DITpPU&#10;7GzMrhp9+m5B8DYf3+/Ml52pxYVaV1lWMBxEIIhzqysuFByyz7cpCOeRNdaWScGNHCwXry9zTLS9&#10;8jddUl+IEMIuQQWl900ipctLMugGtiEO3I9tDfoA20LqFq8h3NRyFEVjabDi0FBiQ+uS8mN6Ngri&#10;+ybefWzsebK/bX+zabZKT+O9Uv1et5qB8NT5p/jh/tJhfjx8h/9vwgl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m8QX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CE9FA60" wp14:editId="67372FE8">
                <wp:extent cx="5139055" cy="12700"/>
                <wp:effectExtent l="9525" t="9525" r="4445" b="0"/>
                <wp:docPr id="1316" name="Group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7" name="Freeform 99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0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">
                <v:shape id="Freeform 991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XA7MQA&#10;AADdAAAADwAAAGRycy9kb3ducmV2LnhtbERPzWrCQBC+C77DMoI33diASnQVrRS8tNjEBxiyYxLN&#10;zqbZVWOfvisIvc3H9zvLdWdqcaPWVZYVTMYRCOLc6ooLBcfsYzQH4TyyxtoyKXiQg/Wq31tiou2d&#10;v+mW+kKEEHYJKii9bxIpXV6SQTe2DXHgTrY16ANsC6lbvIdwU8u3KJpKgxWHhhIbei8pv6RXoyD+&#10;3cVf2529zg6Pz3M2zzbpz/Sg1HDQbRYgPHX+X/xy73WYH09m8PwmnC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1wOz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4B35BB03" wp14:editId="675432DC">
                <wp:extent cx="5139055" cy="12700"/>
                <wp:effectExtent l="9525" t="9525" r="4445" b="0"/>
                <wp:docPr id="1314" name="Group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5" name="Freeform 993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2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">
                <v:shape id="Freeform 993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v7AMQA&#10;AADdAAAADwAAAGRycy9kb3ducmV2LnhtbERPzWrCQBC+C32HZQRvutFQK9FVrCJ4qdjEBxiy0yQ1&#10;Oxuzq8Y+vVso9DYf3+8sVp2pxY1aV1lWMB5FIIhzqysuFJyy3XAGwnlkjbVlUvAgB6vlS2+BibZ3&#10;/qRb6gsRQtglqKD0vkmkdHlJBt3INsSB+7KtQR9gW0jd4j2Em1pOomgqDVYcGkpsaFNSfk6vRkH8&#10;s40P71t7fTs+Pr6zWbZOL9OjUoN+t56D8NT5f/Gfe6/D/Hj8Cr/fhBP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r+wD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kinsoku w:val="0"/>
        <w:overflowPunct w:val="0"/>
        <w:spacing w:before="109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3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2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LETTERA</w:t>
      </w:r>
      <w:r>
        <w:rPr>
          <w:spacing w:val="27"/>
        </w:rPr>
        <w:t xml:space="preserve"> </w:t>
      </w:r>
      <w:r>
        <w:rPr>
          <w:spacing w:val="-1"/>
        </w:rPr>
        <w:t>B)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r>
        <w:rPr>
          <w:spacing w:val="-1"/>
        </w:rPr>
        <w:t>D.</w:t>
      </w:r>
      <w:r>
        <w:rPr>
          <w:spacing w:val="28"/>
        </w:rPr>
        <w:t xml:space="preserve"> </w:t>
      </w:r>
      <w:proofErr w:type="spellStart"/>
      <w:r>
        <w:t>Lgs</w:t>
      </w:r>
      <w:proofErr w:type="spellEnd"/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eseguiranno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2"/>
        </w:rPr>
        <w:t>servizio</w:t>
      </w:r>
      <w: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imprese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4301AC9" wp14:editId="648043F8">
                <wp:extent cx="6071870" cy="12700"/>
                <wp:effectExtent l="9525" t="9525" r="5080" b="0"/>
                <wp:docPr id="1312" name="Group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13" name="Freeform 99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4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">
                <v:shape id="Freeform 995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+fScMA&#10;AADdAAAADwAAAGRycy9kb3ducmV2LnhtbERPTYvCMBC9C/sfwix4kTVVwV2qUWRBKAhW6x48Ds3Y&#10;1m0mpYla/70RBG/zeJ8zX3amFldqXWVZwWgYgSDOra64UPB3WH/9gHAeWWNtmRTcycFy8dGbY6zt&#10;jfd0zXwhQgi7GBWU3jexlC4vyaAb2oY4cCfbGvQBtoXULd5CuKnlOIqm0mDFoaHEhn5Lyv+zi1Fw&#10;kNs02Xxn60GeTvfOHlfnJN0p1f/sVjMQnjr/Fr/ciQ7zJ6MJPL8JJ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+fScMAAADdAAAADwAAAAAAAAAAAAAAAACYAgAAZHJzL2Rv&#10;d25yZXYueG1sUEsFBgAAAAAEAAQA9QAAAIgDAAAAAA==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7BC6EB7" wp14:editId="02F0325C">
                <wp:extent cx="5139055" cy="12700"/>
                <wp:effectExtent l="9525" t="9525" r="4445" b="0"/>
                <wp:docPr id="1310" name="Group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11" name="Freeform 99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6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">
                <v:shape id="Freeform 997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9A8QA&#10;AADdAAAADwAAAGRycy9kb3ducmV2LnhtbERP22rCQBB9F/yHZYS+6SYGVFJX8UKhLy026QcM2WmS&#10;Njsbs6tGv94tCL7N4Vxnue5NI87UudqygngSgSAurK65VPCdv40XIJxH1thYJgVXcrBeDQdLTLW9&#10;8BedM1+KEMIuRQWV920qpSsqMugmtiUO3I/tDPoAu1LqDi8h3DRyGkUzabDm0FBhS7uKir/sZBQk&#10;t33yud3b0/xw/fjNF/kmO84OSr2M+s0rCE+9f4of7ncd5idxDP/fhB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Q/QP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kinsoku w:val="0"/>
        <w:overflowPunct w:val="0"/>
        <w:spacing w:before="111"/>
        <w:ind w:left="395"/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47"/>
          <w:sz w:val="32"/>
          <w:szCs w:val="32"/>
        </w:rPr>
        <w:t></w:t>
      </w:r>
      <w:r>
        <w:rPr>
          <w:b/>
          <w:bCs/>
          <w:spacing w:val="-1"/>
        </w:rPr>
        <w:t>N.B.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3"/>
        </w:rPr>
        <w:t>CASO</w:t>
      </w:r>
      <w:r>
        <w:rPr>
          <w:b/>
          <w:bCs/>
          <w:spacing w:val="30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CONSORZI</w:t>
      </w:r>
      <w:r>
        <w:rPr>
          <w:b/>
          <w:bCs/>
          <w:spacing w:val="29"/>
        </w:rPr>
        <w:t xml:space="preserve"> </w:t>
      </w:r>
      <w:r>
        <w:rPr>
          <w:spacing w:val="-1"/>
        </w:rPr>
        <w:t>DI</w:t>
      </w:r>
      <w:r>
        <w:rPr>
          <w:spacing w:val="28"/>
        </w:rPr>
        <w:t xml:space="preserve"> </w:t>
      </w:r>
      <w:r>
        <w:rPr>
          <w:spacing w:val="-1"/>
        </w:rPr>
        <w:t>CUI</w:t>
      </w:r>
      <w:r>
        <w:rPr>
          <w:spacing w:val="29"/>
        </w:rPr>
        <w:t xml:space="preserve"> </w:t>
      </w:r>
      <w:r>
        <w:rPr>
          <w:spacing w:val="-2"/>
        </w:rPr>
        <w:t>ALL’ART.</w:t>
      </w:r>
      <w:r>
        <w:rPr>
          <w:spacing w:val="28"/>
        </w:rPr>
        <w:t xml:space="preserve"> </w:t>
      </w:r>
      <w:r>
        <w:rPr>
          <w:spacing w:val="-1"/>
        </w:rPr>
        <w:t>45,</w:t>
      </w:r>
      <w:r>
        <w:rPr>
          <w:spacing w:val="29"/>
        </w:rPr>
        <w:t xml:space="preserve"> </w:t>
      </w:r>
      <w:r>
        <w:rPr>
          <w:spacing w:val="-2"/>
        </w:rPr>
        <w:t>COMMA</w:t>
      </w:r>
      <w:r>
        <w:rPr>
          <w:spacing w:val="27"/>
        </w:rPr>
        <w:t xml:space="preserve"> </w:t>
      </w:r>
      <w:r>
        <w:rPr>
          <w:spacing w:val="-1"/>
        </w:rPr>
        <w:t>2,</w:t>
      </w:r>
      <w:r>
        <w:rPr>
          <w:spacing w:val="29"/>
        </w:rPr>
        <w:t xml:space="preserve"> </w:t>
      </w:r>
      <w:r>
        <w:rPr>
          <w:spacing w:val="-1"/>
        </w:rPr>
        <w:t>LETTERE</w:t>
      </w:r>
      <w:r>
        <w:rPr>
          <w:spacing w:val="27"/>
        </w:rPr>
        <w:t xml:space="preserve"> </w:t>
      </w:r>
      <w:r>
        <w:rPr>
          <w:spacing w:val="-1"/>
        </w:rPr>
        <w:t>C)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r>
        <w:rPr>
          <w:spacing w:val="-1"/>
        </w:rPr>
        <w:t>D.</w:t>
      </w:r>
      <w:r>
        <w:rPr>
          <w:spacing w:val="28"/>
        </w:rPr>
        <w:t xml:space="preserve"> </w:t>
      </w:r>
      <w:proofErr w:type="spellStart"/>
      <w:r>
        <w:t>lgs</w:t>
      </w:r>
      <w:proofErr w:type="spellEnd"/>
      <w:r>
        <w:t>.</w:t>
      </w:r>
    </w:p>
    <w:p w:rsidR="000559FB" w:rsidRDefault="00113316">
      <w:pPr>
        <w:pStyle w:val="Corpotesto"/>
        <w:kinsoku w:val="0"/>
        <w:overflowPunct w:val="0"/>
        <w:spacing w:before="110"/>
        <w:ind w:left="755"/>
        <w:rPr>
          <w:spacing w:val="-1"/>
        </w:rPr>
      </w:pPr>
      <w:r>
        <w:rPr>
          <w:spacing w:val="-1"/>
        </w:rPr>
        <w:t>50/2016, che</w:t>
      </w:r>
      <w:r>
        <w:t xml:space="preserve"> </w:t>
      </w:r>
      <w:r>
        <w:rPr>
          <w:spacing w:val="-1"/>
        </w:rPr>
        <w:t>eseguiranno</w:t>
      </w:r>
      <w:r>
        <w:t xml:space="preserve"> </w:t>
      </w:r>
      <w:r>
        <w:rPr>
          <w:spacing w:val="-1"/>
        </w:rPr>
        <w:t>il</w:t>
      </w:r>
      <w:r>
        <w:t xml:space="preserve"> </w:t>
      </w:r>
      <w:r>
        <w:rPr>
          <w:spacing w:val="-2"/>
        </w:rPr>
        <w:t>servizio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le</w:t>
      </w:r>
      <w: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imprese</w:t>
      </w:r>
      <w:r>
        <w:rPr>
          <w:spacing w:val="-2"/>
        </w:rPr>
        <w:t xml:space="preserve"> </w:t>
      </w:r>
      <w:r>
        <w:rPr>
          <w:spacing w:val="-1"/>
        </w:rPr>
        <w:t>consorziate: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sz w:val="11"/>
          <w:szCs w:val="11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3C898A9" wp14:editId="51956FCD">
                <wp:extent cx="5139055" cy="12700"/>
                <wp:effectExtent l="9525" t="9525" r="4445" b="0"/>
                <wp:docPr id="1308" name="Group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09" name="Freeform 99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8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">
                <v:shape id="Freeform 999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9n2MQA&#10;AADdAAAADwAAAGRycy9kb3ducmV2LnhtbERP22rCQBB9F/yHZQTfdGMD1kZX8UKhLy2a9AOG7Jik&#10;zc6m2VVjv94VBN/mcK6zWHWmFmdqXWVZwWQcgSDOra64UPCdvY9mIJxH1lhbJgVXcrBa9nsLTLS9&#10;8IHOqS9ECGGXoILS+yaR0uUlGXRj2xAH7mhbgz7AtpC6xUsIN7V8iaKpNFhxaCixoW1J+W96Mgri&#10;/138tdnZ0+v++vmTzbJ1+jfdKzUcdOs5CE+df4of7g8d5sfRG9y/CS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/Z9j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CEEE53C" wp14:editId="23DD1FDE">
                <wp:extent cx="5139055" cy="12700"/>
                <wp:effectExtent l="9525" t="9525" r="4445" b="0"/>
                <wp:docPr id="1306" name="Group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9055" cy="12700"/>
                          <a:chOff x="0" y="0"/>
                          <a:chExt cx="8093" cy="20"/>
                        </a:xfrm>
                      </wpg:grpSpPr>
                      <wps:wsp>
                        <wps:cNvPr id="1307" name="Freeform 1001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8079" cy="20"/>
                          </a:xfrm>
                          <a:custGeom>
                            <a:avLst/>
                            <a:gdLst>
                              <a:gd name="T0" fmla="*/ 0 w 8079"/>
                              <a:gd name="T1" fmla="*/ 0 h 20"/>
                              <a:gd name="T2" fmla="*/ 8078 w 80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79" h="20">
                                <a:moveTo>
                                  <a:pt x="0" y="0"/>
                                </a:moveTo>
                                <a:lnTo>
                                  <a:pt x="8078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0" o:spid="_x0000_s1026" style="width:404.65pt;height:1pt;mso-position-horizontal-relative:char;mso-position-vertical-relative:line" coordsize="8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">
                <v:shape id="Freeform 1001" o:spid="_x0000_s1027" style="position:absolute;left:6;top:6;width:8079;height:20;visibility:visible;mso-wrap-style:square;v-text-anchor:top" coordsize="80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WMcQA&#10;AADdAAAADwAAAGRycy9kb3ducmV2LnhtbERPzWrCQBC+F3yHZQre6qYGVFLXECuClxZNfIAhO02i&#10;2dk0u2rs03cLBW/z8f3OMh1MK67Uu8aygtdJBIK4tLrhSsGx2L4sQDiPrLG1TAru5CBdjZ6WmGh7&#10;4wNdc1+JEMIuQQW1910ipStrMugmtiMO3JftDfoA+0rqHm8h3LRyGkUzabDh0FBjR+81lef8YhTE&#10;P5v4c72xl/n+/nEqFkWWf8/2So2fh+wNhKfBP8T/7p0O8+NoDn/fhB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sVjHEAAAA3QAAAA8AAAAAAAAAAAAAAAAAmAIAAGRycy9k&#10;b3ducmV2LnhtbFBLBQYAAAAABAAEAPUAAACJAwAAAAA=&#10;" path="m,l8078,e" filled="f" strokeweight=".24519mm">
                  <v:path arrowok="t" o:connecttype="custom" o:connectlocs="0,0;8078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Titolo3"/>
        <w:tabs>
          <w:tab w:val="left" w:pos="9766"/>
        </w:tabs>
        <w:kinsoku w:val="0"/>
        <w:overflowPunct w:val="0"/>
        <w:spacing w:before="109"/>
        <w:ind w:left="395"/>
        <w:rPr>
          <w:b w:val="0"/>
          <w:bCs w:val="0"/>
        </w:rPr>
      </w:pPr>
      <w:r>
        <w:rPr>
          <w:rFonts w:ascii="Wingdings" w:hAnsi="Wingdings" w:cs="Wingdings"/>
          <w:b w:val="0"/>
          <w:bCs w:val="0"/>
          <w:sz w:val="32"/>
          <w:szCs w:val="32"/>
        </w:rPr>
        <w:t></w:t>
      </w:r>
      <w:r>
        <w:rPr>
          <w:rFonts w:ascii="Wingdings" w:hAnsi="Wingdings" w:cs="Wingdings"/>
          <w:b w:val="0"/>
          <w:bCs w:val="0"/>
          <w:spacing w:val="-194"/>
          <w:sz w:val="32"/>
          <w:szCs w:val="32"/>
        </w:rPr>
        <w:t></w:t>
      </w:r>
      <w:r>
        <w:rPr>
          <w:spacing w:val="-1"/>
        </w:rPr>
        <w:t>CHE</w:t>
      </w:r>
      <w:r>
        <w:rPr>
          <w:spacing w:val="-5"/>
        </w:rPr>
        <w:t xml:space="preserve"> </w:t>
      </w:r>
      <w:r>
        <w:rPr>
          <w:spacing w:val="-1"/>
        </w:rPr>
        <w:t>SI</w:t>
      </w:r>
      <w:r>
        <w:rPr>
          <w:spacing w:val="-5"/>
        </w:rPr>
        <w:t xml:space="preserve"> </w:t>
      </w:r>
      <w:r>
        <w:rPr>
          <w:spacing w:val="-1"/>
        </w:rPr>
        <w:t>INTENDE</w:t>
      </w:r>
      <w:r>
        <w:rPr>
          <w:spacing w:val="-5"/>
        </w:rPr>
        <w:t xml:space="preserve"> </w:t>
      </w:r>
      <w:r>
        <w:rPr>
          <w:spacing w:val="-1"/>
        </w:rPr>
        <w:t>SUBAPPALTARE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9FB" w:rsidRDefault="00113316" w:rsidP="001A62DA">
      <w:pPr>
        <w:pStyle w:val="Corpotesto"/>
        <w:kinsoku w:val="0"/>
        <w:overflowPunct w:val="0"/>
        <w:spacing w:before="107" w:line="359" w:lineRule="auto"/>
        <w:ind w:left="395" w:right="123"/>
        <w:rPr>
          <w:b/>
          <w:bCs/>
        </w:rPr>
      </w:pPr>
      <w:r>
        <w:rPr>
          <w:spacing w:val="-1"/>
        </w:rPr>
        <w:t>(indicare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quota</w:t>
      </w:r>
      <w:r>
        <w:t xml:space="preserve"> </w:t>
      </w:r>
      <w:r>
        <w:rPr>
          <w:spacing w:val="11"/>
        </w:rPr>
        <w:t xml:space="preserve"> </w:t>
      </w:r>
      <w:r>
        <w:t xml:space="preserve">e </w:t>
      </w:r>
      <w:r>
        <w:rPr>
          <w:spacing w:val="11"/>
        </w:rPr>
        <w:t xml:space="preserve"> </w:t>
      </w:r>
      <w:r>
        <w:rPr>
          <w:spacing w:val="-1"/>
        </w:rPr>
        <w:t>servizio)</w:t>
      </w:r>
      <w:r>
        <w:t xml:space="preserve"> </w:t>
      </w:r>
      <w:r>
        <w:rPr>
          <w:spacing w:val="13"/>
        </w:rPr>
        <w:t xml:space="preserve"> </w:t>
      </w:r>
      <w:r>
        <w:t xml:space="preserve">e </w:t>
      </w:r>
      <w:r>
        <w:rPr>
          <w:spacing w:val="14"/>
        </w:rPr>
        <w:t xml:space="preserve"> </w:t>
      </w:r>
      <w:r>
        <w:t xml:space="preserve">si </w:t>
      </w:r>
      <w:r>
        <w:rPr>
          <w:spacing w:val="13"/>
        </w:rPr>
        <w:t xml:space="preserve"> </w:t>
      </w:r>
      <w:r>
        <w:rPr>
          <w:spacing w:val="-1"/>
        </w:rPr>
        <w:t>indica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la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seguente</w:t>
      </w:r>
      <w:r>
        <w:t xml:space="preserve"> </w:t>
      </w:r>
      <w:r>
        <w:rPr>
          <w:spacing w:val="11"/>
        </w:rPr>
        <w:t xml:space="preserve"> </w:t>
      </w:r>
      <w:r>
        <w:rPr>
          <w:b/>
          <w:bCs/>
          <w:spacing w:val="-1"/>
        </w:rPr>
        <w:t>TERNA</w:t>
      </w:r>
      <w:r>
        <w:rPr>
          <w:b/>
          <w:bCs/>
        </w:rPr>
        <w:t xml:space="preserve"> </w:t>
      </w:r>
      <w:r>
        <w:rPr>
          <w:b/>
          <w:bCs/>
          <w:spacing w:val="8"/>
        </w:rPr>
        <w:t xml:space="preserve"> </w:t>
      </w:r>
      <w:r>
        <w:rPr>
          <w:b/>
          <w:bCs/>
          <w:spacing w:val="-1"/>
        </w:rPr>
        <w:t>DI</w:t>
      </w:r>
      <w:r>
        <w:rPr>
          <w:b/>
          <w:bCs/>
        </w:rPr>
        <w:t xml:space="preserve"> 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SUBAPPALTATORI</w:t>
      </w:r>
      <w:r>
        <w:rPr>
          <w:b/>
          <w:bCs/>
        </w:rPr>
        <w:t xml:space="preserve"> 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(che</w:t>
      </w:r>
      <w:r>
        <w:rPr>
          <w:b/>
          <w:bCs/>
          <w:spacing w:val="57"/>
        </w:rPr>
        <w:t xml:space="preserve"> </w:t>
      </w:r>
      <w:r>
        <w:rPr>
          <w:b/>
          <w:bCs/>
          <w:spacing w:val="-1"/>
        </w:rPr>
        <w:t>dovranno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rendere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autonoma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dichiarazione</w:t>
      </w:r>
      <w:r>
        <w:rPr>
          <w:b/>
          <w:bCs/>
        </w:rPr>
        <w:t xml:space="preserve"> </w:t>
      </w:r>
      <w:r>
        <w:rPr>
          <w:b/>
          <w:bCs/>
          <w:spacing w:val="45"/>
        </w:rPr>
        <w:t xml:space="preserve"> </w:t>
      </w:r>
      <w:r>
        <w:rPr>
          <w:b/>
          <w:bCs/>
        </w:rPr>
        <w:t xml:space="preserve">in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ordine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all’insistenza</w:t>
      </w:r>
      <w:r>
        <w:rPr>
          <w:b/>
          <w:bCs/>
        </w:rPr>
        <w:t xml:space="preserve"> </w:t>
      </w:r>
      <w:r>
        <w:rPr>
          <w:b/>
          <w:bCs/>
          <w:spacing w:val="48"/>
        </w:rPr>
        <w:t xml:space="preserve"> </w:t>
      </w:r>
      <w:r>
        <w:rPr>
          <w:b/>
          <w:bCs/>
        </w:rPr>
        <w:t xml:space="preserve">delle </w:t>
      </w:r>
      <w:r>
        <w:rPr>
          <w:b/>
          <w:bCs/>
          <w:spacing w:val="45"/>
        </w:rPr>
        <w:t xml:space="preserve"> </w:t>
      </w:r>
      <w:r>
        <w:rPr>
          <w:b/>
          <w:bCs/>
          <w:spacing w:val="-1"/>
        </w:rPr>
        <w:t>cause</w:t>
      </w:r>
      <w:r>
        <w:rPr>
          <w:b/>
          <w:bCs/>
        </w:rPr>
        <w:t xml:space="preserve"> </w:t>
      </w:r>
      <w:r>
        <w:rPr>
          <w:b/>
          <w:bCs/>
          <w:spacing w:val="47"/>
        </w:rPr>
        <w:t xml:space="preserve"> </w:t>
      </w:r>
      <w:r>
        <w:rPr>
          <w:b/>
          <w:bCs/>
          <w:spacing w:val="-1"/>
        </w:rPr>
        <w:t>di</w:t>
      </w:r>
      <w:r w:rsidR="001A62DA">
        <w:rPr>
          <w:b/>
          <w:bCs/>
          <w:spacing w:val="-1"/>
        </w:rPr>
        <w:t xml:space="preserve"> </w:t>
      </w:r>
      <w:r>
        <w:rPr>
          <w:spacing w:val="-1"/>
        </w:rPr>
        <w:t>esclusione</w:t>
      </w:r>
      <w:r>
        <w:rPr>
          <w:spacing w:val="-2"/>
        </w:rPr>
        <w:t xml:space="preserve"> </w:t>
      </w:r>
      <w:r>
        <w:rPr>
          <w:spacing w:val="-1"/>
        </w:rPr>
        <w:t>di cui all’art.</w:t>
      </w:r>
      <w:r>
        <w:rPr>
          <w:spacing w:val="2"/>
        </w:rPr>
        <w:t xml:space="preserve"> </w:t>
      </w:r>
      <w:r>
        <w:rPr>
          <w:spacing w:val="-1"/>
        </w:rPr>
        <w:t>80</w:t>
      </w:r>
      <w:r>
        <w:rPr>
          <w:spacing w:val="-2"/>
        </w:rPr>
        <w:t xml:space="preserve"> </w:t>
      </w:r>
      <w:r>
        <w:rPr>
          <w:spacing w:val="-1"/>
        </w:rPr>
        <w:t>del D.lgs. 50/2016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rPr>
          <w:spacing w:val="-2"/>
        </w:rPr>
        <w:t xml:space="preserve"> </w:t>
      </w:r>
      <w:r>
        <w:rPr>
          <w:spacing w:val="-1"/>
        </w:rPr>
        <w:t>specificato</w:t>
      </w:r>
      <w:r>
        <w:t xml:space="preserve"> </w:t>
      </w:r>
      <w:r>
        <w:rPr>
          <w:spacing w:val="-2"/>
        </w:rPr>
        <w:t>nel</w:t>
      </w:r>
      <w:r>
        <w:rPr>
          <w:spacing w:val="2"/>
        </w:rPr>
        <w:t xml:space="preserve"> </w:t>
      </w:r>
      <w:r>
        <w:rPr>
          <w:spacing w:val="-1"/>
        </w:rPr>
        <w:t>disciplinare</w:t>
      </w:r>
      <w:r>
        <w:t xml:space="preserve"> </w:t>
      </w:r>
      <w:r>
        <w:rPr>
          <w:spacing w:val="-2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gara)</w:t>
      </w: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b/>
          <w:bCs/>
          <w:sz w:val="24"/>
          <w:szCs w:val="24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071870" cy="12700"/>
                <wp:effectExtent l="9525" t="9525" r="5080" b="0"/>
                <wp:docPr id="1304" name="Group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05" name="Freeform 100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3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">
                <v:shape id="Freeform 1004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M0e8UA&#10;AADdAAAADwAAAGRycy9kb3ducmV2LnhtbERPTWvCQBC9C/6HZQpepG6sNC2pq0hBCAhGowePQ3aa&#10;pM3Ohuxq0n/fFQre5vE+Z7keTCNu1LnasoL5LAJBXFhdc6ngfNo+v4NwHlljY5kU/JKD9Wo8WmKi&#10;bc9HuuW+FCGEXYIKKu/bREpXVGTQzWxLHLgv2xn0AXal1B32Idw08iWKYmmw5tBQYUufFRU/+dUo&#10;OMl9lu7e8u20yOKjs5fNd5odlJo8DZsPEJ4G/xD/u1Md5i+iV7h/E0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zR7xQAAAN0AAAAPAAAAAAAAAAAAAAAAAJgCAABkcnMv&#10;ZG93bnJldi54bWxQSwUGAAAAAAQABAD1AAAAigMAAAAA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071870" cy="12700"/>
                <wp:effectExtent l="9525" t="9525" r="5080" b="0"/>
                <wp:docPr id="1302" name="Group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870" cy="12700"/>
                          <a:chOff x="0" y="0"/>
                          <a:chExt cx="9562" cy="20"/>
                        </a:xfrm>
                      </wpg:grpSpPr>
                      <wps:wsp>
                        <wps:cNvPr id="1303" name="Freeform 1006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548" cy="20"/>
                          </a:xfrm>
                          <a:custGeom>
                            <a:avLst/>
                            <a:gdLst>
                              <a:gd name="T0" fmla="*/ 0 w 9548"/>
                              <a:gd name="T1" fmla="*/ 0 h 20"/>
                              <a:gd name="T2" fmla="*/ 9547 w 9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48" h="20">
                                <a:moveTo>
                                  <a:pt x="0" y="0"/>
                                </a:moveTo>
                                <a:lnTo>
                                  <a:pt x="9547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5" o:spid="_x0000_s1026" style="width:478.1pt;height:1pt;mso-position-horizontal-relative:char;mso-position-vertical-relative:line" coordsize="95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">
                <v:shape id="Freeform 1006" o:spid="_x0000_s1027" style="position:absolute;left:6;top:6;width:9548;height:20;visibility:visible;mso-wrap-style:square;v-text-anchor:top" coordsize="9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YJlMUA&#10;AADdAAAADwAAAGRycy9kb3ducmV2LnhtbERPTWvCQBC9C/0PyxS8iNm0QlpSV5GCEBBMk/TgcchO&#10;k7TZ2ZDdavz3rlDobR7vc9bbyfTiTKPrLCt4imIQxLXVHTcKPqv98hWE88gae8uk4EoOtpuH2RpT&#10;bS9c0Ln0jQgh7FJU0Ho/pFK6uiWDLrIDceC+7GjQBzg2Uo94CeGml89xnEiDHYeGFgd6b6n+KX+N&#10;gkoe8+zwUu4XdZ4Uzp5231n+odT8cdq9gfA0+X/xnzvTYf4qXsH9m3CC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gmUxQAAAN0AAAAPAAAAAAAAAAAAAAAAAJgCAABkcnMv&#10;ZG93bnJldi54bWxQSwUGAAAAAAQABAD1AAAAigMAAAAA&#10;" path="m,l9547,e" filled="f" strokeweight=".24519mm">
                  <v:path arrowok="t" o:connecttype="custom" o:connectlocs="0,0;9547,0" o:connectangles="0,0"/>
                </v:shape>
                <w10:anchorlock/>
              </v:group>
            </w:pict>
          </mc:Fallback>
        </mc:AlternateConten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0"/>
          <w:szCs w:val="10"/>
        </w:rPr>
      </w:pPr>
    </w:p>
    <w:p w:rsidR="000559FB" w:rsidRDefault="00113316">
      <w:pPr>
        <w:pStyle w:val="Corpotesto"/>
        <w:kinsoku w:val="0"/>
        <w:overflowPunct w:val="0"/>
        <w:spacing w:line="20" w:lineRule="atLeast"/>
        <w:ind w:left="10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838825" cy="12700"/>
                <wp:effectExtent l="9525" t="9525" r="0" b="0"/>
                <wp:docPr id="1300" name="Group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12700"/>
                          <a:chOff x="0" y="0"/>
                          <a:chExt cx="9195" cy="20"/>
                        </a:xfrm>
                      </wpg:grpSpPr>
                      <wps:wsp>
                        <wps:cNvPr id="1301" name="Freeform 1008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181" cy="20"/>
                          </a:xfrm>
                          <a:custGeom>
                            <a:avLst/>
                            <a:gdLst>
                              <a:gd name="T0" fmla="*/ 0 w 9181"/>
                              <a:gd name="T1" fmla="*/ 0 h 20"/>
                              <a:gd name="T2" fmla="*/ 9180 w 91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81" h="20">
                                <a:moveTo>
                                  <a:pt x="0" y="0"/>
                                </a:moveTo>
                                <a:lnTo>
                                  <a:pt x="9180" y="0"/>
                                </a:lnTo>
                              </a:path>
                            </a:pathLst>
                          </a:custGeom>
                          <a:noFill/>
                          <a:ln w="88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7" o:spid="_x0000_s1026" style="width:459.75pt;height:1pt;mso-position-horizontal-relative:char;mso-position-vertical-relative:line" coordsize="9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">
                <v:shape id="Freeform 1008" o:spid="_x0000_s1027" style="position:absolute;left:6;top:6;width:9181;height:20;visibility:visible;mso-wrap-style:square;v-text-anchor:top" coordsize="91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7W8IA&#10;AADdAAAADwAAAGRycy9kb3ducmV2LnhtbERPS2vCQBC+F/oflin0VjdasJK6Sgm+kHrQlp6H7JgN&#10;zc7G7Kjpv+8Khd7m43vOdN77Rl2oi3VgA8NBBoq4DLbmysDnx/JpAioKssUmMBn4oQjz2f3dFHMb&#10;rryny0EqlUI45mjAibS51rF05DEOQkucuGPoPEqCXaVth9cU7hs9yrKx9lhzanDYUuGo/D6cvYGj&#10;fJ0WxRr5vVjR8kV2W3QOjXl86N9eQQn18i/+c29smv+cDeH2TTpBz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rtbwgAAAN0AAAAPAAAAAAAAAAAAAAAAAJgCAABkcnMvZG93&#10;bnJldi54bWxQSwUGAAAAAAQABAD1AAAAhwMAAAAA&#10;" path="m,l9180,e" filled="f" strokeweight=".24519mm">
                  <v:path arrowok="t" o:connecttype="custom" o:connectlocs="0,0;9180,0" o:connectangles="0,0"/>
                </v:shape>
                <w10:anchorlock/>
              </v:group>
            </w:pict>
          </mc:Fallback>
        </mc:AlternateContent>
      </w:r>
    </w:p>
    <w:p w:rsidR="000559FB" w:rsidRDefault="00113316">
      <w:pPr>
        <w:pStyle w:val="Corpotesto"/>
        <w:tabs>
          <w:tab w:val="left" w:pos="3652"/>
        </w:tabs>
        <w:kinsoku w:val="0"/>
        <w:overflowPunct w:val="0"/>
        <w:spacing w:before="114"/>
        <w:rPr>
          <w:spacing w:val="-1"/>
        </w:rPr>
      </w:pPr>
      <w:r>
        <w:rPr>
          <w:spacing w:val="-1"/>
        </w:rPr>
        <w:t>Data</w:t>
      </w:r>
      <w:r>
        <w:rPr>
          <w:spacing w:val="-1"/>
        </w:rPr>
        <w:tab/>
        <w:t>FIRMA</w:t>
      </w:r>
      <w:r>
        <w:t xml:space="preserve"> </w:t>
      </w:r>
      <w:r>
        <w:rPr>
          <w:spacing w:val="-1"/>
        </w:rPr>
        <w:t>DIGITALE</w:t>
      </w:r>
    </w:p>
    <w:p w:rsidR="000559FB" w:rsidRDefault="00113316">
      <w:pPr>
        <w:pStyle w:val="Corpotesto"/>
        <w:kinsoku w:val="0"/>
        <w:overflowPunct w:val="0"/>
        <w:spacing w:before="126"/>
        <w:ind w:left="2944"/>
        <w:rPr>
          <w:spacing w:val="-1"/>
        </w:rPr>
      </w:pPr>
      <w:r>
        <w:t xml:space="preserve">IL </w:t>
      </w:r>
      <w:r>
        <w:rPr>
          <w:spacing w:val="-1"/>
        </w:rPr>
        <w:t>LEGALE</w:t>
      </w:r>
      <w:r>
        <w:t xml:space="preserve"> </w:t>
      </w:r>
      <w:r>
        <w:rPr>
          <w:spacing w:val="-1"/>
        </w:rPr>
        <w:t>RAPPRESENTANTE</w:t>
      </w:r>
    </w:p>
    <w:p w:rsidR="000559FB" w:rsidRDefault="00113316">
      <w:pPr>
        <w:pStyle w:val="Corpotesto"/>
        <w:kinsoku w:val="0"/>
        <w:overflowPunct w:val="0"/>
        <w:spacing w:before="126"/>
        <w:ind w:left="2944"/>
        <w:rPr>
          <w:spacing w:val="-1"/>
        </w:rPr>
      </w:pPr>
      <w:r>
        <w:t>O</w:t>
      </w:r>
      <w:r>
        <w:rPr>
          <w:spacing w:val="-1"/>
        </w:rPr>
        <w:t xml:space="preserve"> </w:t>
      </w:r>
      <w:r>
        <w:t xml:space="preserve">IL </w:t>
      </w:r>
      <w:r>
        <w:rPr>
          <w:spacing w:val="-1"/>
        </w:rPr>
        <w:t>PROCURATORE</w:t>
      </w:r>
      <w:r>
        <w:t xml:space="preserve"> </w:t>
      </w:r>
      <w:r>
        <w:rPr>
          <w:spacing w:val="-2"/>
        </w:rPr>
        <w:t>DELLA</w:t>
      </w:r>
      <w:r>
        <w:t xml:space="preserve"> </w:t>
      </w:r>
      <w:r>
        <w:rPr>
          <w:spacing w:val="-1"/>
        </w:rPr>
        <w:t>SOCIETA’</w:t>
      </w:r>
    </w:p>
    <w:p w:rsidR="000559FB" w:rsidRDefault="00113316">
      <w:pPr>
        <w:pStyle w:val="Corpotesto"/>
        <w:kinsoku w:val="0"/>
        <w:overflowPunct w:val="0"/>
        <w:spacing w:before="123"/>
        <w:jc w:val="both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sz w:val="20"/>
          <w:szCs w:val="20"/>
        </w:rPr>
        <w:t>:</w:t>
      </w:r>
    </w:p>
    <w:p w:rsidR="000559FB" w:rsidRDefault="00113316">
      <w:pPr>
        <w:pStyle w:val="Corpotesto"/>
        <w:kinsoku w:val="0"/>
        <w:overflowPunct w:val="0"/>
        <w:spacing w:before="115" w:line="360" w:lineRule="auto"/>
        <w:ind w:right="109"/>
        <w:jc w:val="both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In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caso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raggruppamento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temporaneo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concorrenti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la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dichiarazione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2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cui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al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presente</w:t>
      </w:r>
      <w:r>
        <w:rPr>
          <w:b/>
          <w:bCs/>
          <w:spacing w:val="27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allegato</w:t>
      </w:r>
      <w:r>
        <w:rPr>
          <w:b/>
          <w:bCs/>
          <w:spacing w:val="89"/>
          <w:w w:val="9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dovrà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essere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presentato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da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tutte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le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imprese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facenti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parte</w:t>
      </w:r>
      <w:r>
        <w:rPr>
          <w:b/>
          <w:bCs/>
          <w:spacing w:val="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raggruppamento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</w:t>
      </w:r>
      <w:r>
        <w:rPr>
          <w:b/>
          <w:bCs/>
          <w:spacing w:val="6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mandataria</w:t>
      </w:r>
      <w:r>
        <w:rPr>
          <w:b/>
          <w:bCs/>
          <w:spacing w:val="5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85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mandanti)</w:t>
      </w:r>
    </w:p>
    <w:p w:rsidR="000559FB" w:rsidRDefault="000559FB">
      <w:pPr>
        <w:pStyle w:val="Corpotesto"/>
        <w:kinsoku w:val="0"/>
        <w:overflowPunct w:val="0"/>
        <w:spacing w:before="115" w:line="360" w:lineRule="auto"/>
        <w:ind w:right="109"/>
        <w:jc w:val="both"/>
        <w:rPr>
          <w:sz w:val="20"/>
          <w:szCs w:val="20"/>
        </w:rPr>
        <w:sectPr w:rsidR="000559FB">
          <w:footerReference w:type="default" r:id="rId8"/>
          <w:pgSz w:w="11900" w:h="16840"/>
          <w:pgMar w:top="1080" w:right="1020" w:bottom="920" w:left="1020" w:header="0" w:footer="730" w:gutter="0"/>
          <w:pgNumType w:start="20"/>
          <w:cols w:space="720" w:equalWidth="0">
            <w:col w:w="9860"/>
          </w:cols>
          <w:noEndnote/>
        </w:sectPr>
      </w:pPr>
    </w:p>
    <w:p w:rsidR="000559FB" w:rsidRDefault="00113316">
      <w:pPr>
        <w:pStyle w:val="Corpotesto"/>
        <w:kinsoku w:val="0"/>
        <w:overflowPunct w:val="0"/>
        <w:spacing w:before="53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ALLEGATO</w:t>
      </w:r>
      <w:r>
        <w:rPr>
          <w:b/>
          <w:bCs/>
          <w:spacing w:val="-8"/>
          <w:sz w:val="20"/>
          <w:szCs w:val="20"/>
        </w:rPr>
        <w:t xml:space="preserve"> </w:t>
      </w:r>
      <w:r w:rsidR="00970144">
        <w:rPr>
          <w:b/>
          <w:bCs/>
          <w:spacing w:val="-8"/>
          <w:sz w:val="20"/>
          <w:szCs w:val="20"/>
        </w:rPr>
        <w:t>A-</w:t>
      </w:r>
      <w:r>
        <w:rPr>
          <w:b/>
          <w:bCs/>
          <w:sz w:val="20"/>
          <w:szCs w:val="20"/>
        </w:rPr>
        <w:t>2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right="10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DICHIARAZIONE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SOSTITUTIVA</w:t>
      </w:r>
      <w:r>
        <w:rPr>
          <w:b/>
          <w:bCs/>
          <w:spacing w:val="2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3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CERTIFICAZIONE</w:t>
      </w:r>
      <w:r>
        <w:rPr>
          <w:b/>
          <w:bCs/>
          <w:spacing w:val="30"/>
          <w:sz w:val="20"/>
          <w:szCs w:val="20"/>
        </w:rPr>
        <w:t xml:space="preserve"> </w:t>
      </w:r>
      <w:r>
        <w:rPr>
          <w:b/>
          <w:bCs/>
          <w:spacing w:val="2"/>
          <w:sz w:val="20"/>
          <w:szCs w:val="20"/>
        </w:rPr>
        <w:t>DA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RENDERSI</w:t>
      </w:r>
      <w:r>
        <w:rPr>
          <w:b/>
          <w:bCs/>
          <w:spacing w:val="37"/>
          <w:sz w:val="20"/>
          <w:szCs w:val="20"/>
        </w:rPr>
        <w:t xml:space="preserve"> </w:t>
      </w:r>
      <w:r>
        <w:rPr>
          <w:b/>
          <w:bCs/>
          <w:spacing w:val="-3"/>
          <w:sz w:val="20"/>
          <w:szCs w:val="20"/>
        </w:rPr>
        <w:t>AI</w:t>
      </w:r>
      <w:r>
        <w:rPr>
          <w:b/>
          <w:bCs/>
          <w:spacing w:val="3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SENSI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PER</w:t>
      </w:r>
      <w:r>
        <w:rPr>
          <w:b/>
          <w:bCs/>
          <w:spacing w:val="3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GLI</w:t>
      </w:r>
      <w:r>
        <w:rPr>
          <w:b/>
          <w:bCs/>
          <w:spacing w:val="3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EFFETTI</w:t>
      </w:r>
      <w:r>
        <w:rPr>
          <w:b/>
          <w:bCs/>
          <w:spacing w:val="30"/>
          <w:w w:val="9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DEGLI</w:t>
      </w:r>
      <w:r>
        <w:rPr>
          <w:b/>
          <w:bCs/>
          <w:spacing w:val="1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ART.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46,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75</w:t>
      </w:r>
      <w:r>
        <w:rPr>
          <w:b/>
          <w:bCs/>
          <w:sz w:val="20"/>
          <w:szCs w:val="20"/>
        </w:rPr>
        <w:t xml:space="preserve"> E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76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DPR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445/2000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CERTIFICATO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GENERALE</w:t>
      </w:r>
      <w:r>
        <w:rPr>
          <w:b/>
          <w:bCs/>
          <w:spacing w:val="5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DEL</w:t>
      </w:r>
      <w:r>
        <w:rPr>
          <w:b/>
          <w:bCs/>
          <w:spacing w:val="54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CASELLARIO</w:t>
      </w:r>
      <w:r>
        <w:rPr>
          <w:b/>
          <w:bCs/>
          <w:spacing w:val="50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GIUDIZIALE</w:t>
      </w:r>
      <w:r>
        <w:rPr>
          <w:b/>
          <w:bCs/>
          <w:spacing w:val="-1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DELL’APPLICAZIONE</w:t>
      </w:r>
      <w:r>
        <w:rPr>
          <w:b/>
          <w:bCs/>
          <w:spacing w:val="-1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DELLE</w:t>
      </w:r>
      <w:r>
        <w:rPr>
          <w:b/>
          <w:bCs/>
          <w:spacing w:val="-1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MISURE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DI</w:t>
      </w:r>
      <w:r>
        <w:rPr>
          <w:b/>
          <w:bCs/>
          <w:spacing w:val="-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PREVENZIONE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397844" w:rsidRPr="00F66C3E" w:rsidRDefault="001A62DA" w:rsidP="00397844">
      <w:pPr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>
        <w:rPr>
          <w:spacing w:val="-1"/>
        </w:rPr>
        <w:t xml:space="preserve">E CONTROLLO DEGLI IMPIANTI DI ASCENSORE INSTALLATI IN EDIFICI DI PROPRIETA’ DELL’ENTE  </w:t>
      </w:r>
      <w:r w:rsidR="00397844">
        <w:t xml:space="preserve">siti nei Comuni di </w:t>
      </w:r>
      <w:r w:rsidR="00397844" w:rsidRPr="004A2206">
        <w:rPr>
          <w:sz w:val="22"/>
          <w:szCs w:val="22"/>
        </w:rPr>
        <w:t>Fondi, Latina, Sezze, Terracina e Cisterna</w:t>
      </w:r>
      <w:r w:rsidR="00397844">
        <w:rPr>
          <w:sz w:val="22"/>
          <w:szCs w:val="22"/>
        </w:rPr>
        <w:t xml:space="preserve"> – Lotto 2 </w:t>
      </w:r>
      <w:r w:rsidR="00397844">
        <w:rPr>
          <w:spacing w:val="-1"/>
        </w:rPr>
        <w:t xml:space="preserve"> .</w:t>
      </w:r>
      <w:r w:rsidR="00397844">
        <w:rPr>
          <w:spacing w:val="49"/>
          <w:w w:val="99"/>
        </w:rPr>
        <w:t xml:space="preserve"> </w:t>
      </w:r>
      <w:r w:rsidR="00397844" w:rsidRPr="00F66C3E">
        <w:rPr>
          <w:b/>
          <w:sz w:val="22"/>
          <w:szCs w:val="22"/>
        </w:rPr>
        <w:t xml:space="preserve">CIG </w:t>
      </w:r>
      <w:r w:rsidR="00397844" w:rsidRPr="004F3487">
        <w:rPr>
          <w:b/>
        </w:rPr>
        <w:t>8</w:t>
      </w:r>
      <w:r w:rsidR="00397844" w:rsidRPr="00592A2E">
        <w:rPr>
          <w:b/>
        </w:rPr>
        <w:t>127802A62</w:t>
      </w:r>
    </w:p>
    <w:p w:rsidR="001A62DA" w:rsidRDefault="001A62DA" w:rsidP="00397844">
      <w:pPr>
        <w:jc w:val="both"/>
      </w:pP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sz w:val="29"/>
          <w:szCs w:val="29"/>
        </w:rPr>
      </w:pPr>
    </w:p>
    <w:p w:rsidR="000559FB" w:rsidRDefault="00113316">
      <w:pPr>
        <w:pStyle w:val="Corpotesto"/>
        <w:tabs>
          <w:tab w:val="left" w:pos="2347"/>
          <w:tab w:val="left" w:pos="2447"/>
          <w:tab w:val="left" w:pos="3681"/>
          <w:tab w:val="left" w:pos="4786"/>
          <w:tab w:val="left" w:pos="4816"/>
          <w:tab w:val="left" w:pos="5212"/>
          <w:tab w:val="left" w:pos="6095"/>
          <w:tab w:val="left" w:pos="6328"/>
          <w:tab w:val="left" w:pos="7243"/>
          <w:tab w:val="left" w:pos="8683"/>
          <w:tab w:val="left" w:pos="9037"/>
        </w:tabs>
        <w:kinsoku w:val="0"/>
        <w:overflowPunct w:val="0"/>
        <w:spacing w:line="360" w:lineRule="auto"/>
        <w:ind w:right="108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-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sottoscritto/a</w:t>
      </w:r>
      <w:r>
        <w:rPr>
          <w:spacing w:val="-1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w w:val="61"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nato/a</w:t>
      </w:r>
      <w:r>
        <w:rPr>
          <w:spacing w:val="24"/>
          <w:w w:val="95"/>
          <w:sz w:val="20"/>
          <w:szCs w:val="20"/>
        </w:rPr>
        <w:t xml:space="preserve"> </w:t>
      </w:r>
      <w:proofErr w:type="spellStart"/>
      <w:r>
        <w:rPr>
          <w:w w:val="95"/>
          <w:sz w:val="20"/>
          <w:szCs w:val="20"/>
        </w:rPr>
        <w:t>a</w:t>
      </w:r>
      <w:proofErr w:type="spellEnd"/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_il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w w:val="95"/>
          <w:sz w:val="20"/>
          <w:szCs w:val="20"/>
        </w:rPr>
        <w:t>e</w:t>
      </w:r>
      <w:r>
        <w:rPr>
          <w:spacing w:val="6"/>
          <w:w w:val="9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residente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       </w:t>
      </w:r>
      <w:r>
        <w:rPr>
          <w:spacing w:val="-1"/>
          <w:w w:val="95"/>
          <w:sz w:val="20"/>
          <w:szCs w:val="20"/>
        </w:rPr>
        <w:t>via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_n.</w:t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codice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fiscale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spacing w:val="-1"/>
          <w:w w:val="95"/>
          <w:sz w:val="20"/>
          <w:szCs w:val="20"/>
        </w:rPr>
        <w:t>in</w:t>
      </w:r>
      <w:r>
        <w:rPr>
          <w:w w:val="95"/>
          <w:sz w:val="20"/>
          <w:szCs w:val="20"/>
        </w:rPr>
        <w:t xml:space="preserve">  </w:t>
      </w:r>
      <w:r>
        <w:rPr>
          <w:spacing w:val="5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 xml:space="preserve">qualità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(cancellare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 xml:space="preserve">campo 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 xml:space="preserve">che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non</w:t>
      </w:r>
      <w:r>
        <w:rPr>
          <w:sz w:val="20"/>
          <w:szCs w:val="20"/>
        </w:rPr>
        <w:t xml:space="preserve"> 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 xml:space="preserve">interessa) 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direttore</w:t>
      </w:r>
      <w:r>
        <w:rPr>
          <w:sz w:val="20"/>
          <w:szCs w:val="20"/>
        </w:rPr>
        <w:t xml:space="preserve"> 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 xml:space="preserve">tecnico/ 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socio/legale</w:t>
      </w:r>
      <w:r>
        <w:rPr>
          <w:sz w:val="20"/>
          <w:szCs w:val="20"/>
        </w:rPr>
        <w:t xml:space="preserve"> 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rappresentante/</w:t>
      </w:r>
      <w:r>
        <w:rPr>
          <w:spacing w:val="10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amministratore</w:t>
      </w:r>
      <w:r>
        <w:rPr>
          <w:spacing w:val="-1"/>
          <w:sz w:val="20"/>
          <w:szCs w:val="20"/>
        </w:rPr>
        <w:tab/>
      </w:r>
      <w:r>
        <w:rPr>
          <w:sz w:val="20"/>
          <w:szCs w:val="20"/>
        </w:rPr>
        <w:t>con</w:t>
      </w:r>
      <w:r>
        <w:rPr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potere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  <w:t>di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>rappresentanza</w:t>
      </w:r>
      <w:r>
        <w:rPr>
          <w:w w:val="95"/>
          <w:sz w:val="20"/>
          <w:szCs w:val="20"/>
        </w:rPr>
        <w:tab/>
        <w:t>dell’impresa</w:t>
      </w:r>
    </w:p>
    <w:p w:rsidR="000559FB" w:rsidRDefault="00113316">
      <w:pPr>
        <w:pStyle w:val="Corpotesto"/>
        <w:tabs>
          <w:tab w:val="left" w:pos="2447"/>
          <w:tab w:val="left" w:pos="4895"/>
        </w:tabs>
        <w:kinsoku w:val="0"/>
        <w:overflowPunct w:val="0"/>
        <w:spacing w:before="3"/>
        <w:jc w:val="both"/>
        <w:rPr>
          <w:sz w:val="20"/>
          <w:szCs w:val="20"/>
        </w:rPr>
      </w:pP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     </w:t>
      </w:r>
      <w:r>
        <w:rPr>
          <w:spacing w:val="-8"/>
          <w:sz w:val="20"/>
          <w:szCs w:val="20"/>
          <w:u w:val="single"/>
        </w:rPr>
        <w:t xml:space="preserve"> </w:t>
      </w:r>
    </w:p>
    <w:p w:rsidR="000559FB" w:rsidRDefault="00113316">
      <w:pPr>
        <w:pStyle w:val="Corpotesto"/>
        <w:kinsoku w:val="0"/>
        <w:overflowPunct w:val="0"/>
        <w:spacing w:before="113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consapevole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responsabilità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nella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quale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può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incorrere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caso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dichiarazione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mendace,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0"/>
        <w:ind w:left="0"/>
        <w:rPr>
          <w:sz w:val="19"/>
          <w:szCs w:val="19"/>
        </w:rPr>
      </w:pPr>
    </w:p>
    <w:p w:rsidR="000559FB" w:rsidRDefault="00113316">
      <w:pPr>
        <w:pStyle w:val="Corpotesto"/>
        <w:kinsoku w:val="0"/>
        <w:overflowPunct w:val="0"/>
        <w:ind w:left="4422" w:right="441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DICHIARA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b/>
          <w:bCs/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line="359" w:lineRule="auto"/>
        <w:ind w:left="832" w:right="106" w:hanging="360"/>
        <w:jc w:val="both"/>
        <w:rPr>
          <w:sz w:val="20"/>
          <w:szCs w:val="20"/>
        </w:rPr>
      </w:pPr>
      <w:r>
        <w:rPr>
          <w:rFonts w:ascii="Wingdings" w:hAnsi="Wingdings" w:cs="Wingdings"/>
          <w:w w:val="80"/>
          <w:sz w:val="20"/>
          <w:szCs w:val="20"/>
        </w:rPr>
        <w:t></w:t>
      </w:r>
      <w:r>
        <w:rPr>
          <w:rFonts w:ascii="Wingdings" w:hAnsi="Wingdings" w:cs="Wingdings"/>
          <w:w w:val="80"/>
          <w:sz w:val="20"/>
          <w:szCs w:val="20"/>
        </w:rPr>
        <w:t></w:t>
      </w:r>
      <w:r>
        <w:rPr>
          <w:rFonts w:ascii="Wingdings" w:hAnsi="Wingdings" w:cs="Wingdings"/>
          <w:spacing w:val="-4"/>
          <w:w w:val="80"/>
          <w:sz w:val="20"/>
          <w:szCs w:val="20"/>
        </w:rPr>
        <w:t></w:t>
      </w:r>
      <w:r>
        <w:rPr>
          <w:sz w:val="20"/>
          <w:szCs w:val="20"/>
        </w:rPr>
        <w:t>che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3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sussistono</w:t>
      </w:r>
      <w:r>
        <w:rPr>
          <w:spacing w:val="32"/>
          <w:sz w:val="20"/>
          <w:szCs w:val="20"/>
        </w:rPr>
        <w:t xml:space="preserve"> </w:t>
      </w:r>
      <w:r>
        <w:rPr>
          <w:sz w:val="20"/>
          <w:szCs w:val="20"/>
        </w:rPr>
        <w:t>cause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4"/>
          <w:sz w:val="20"/>
          <w:szCs w:val="20"/>
        </w:rPr>
        <w:t xml:space="preserve"> </w:t>
      </w:r>
      <w:r>
        <w:rPr>
          <w:sz w:val="20"/>
          <w:szCs w:val="20"/>
        </w:rPr>
        <w:t>decadenza,</w:t>
      </w:r>
      <w:r>
        <w:rPr>
          <w:spacing w:val="33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sospensione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3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divieto</w:t>
      </w:r>
      <w:r>
        <w:rPr>
          <w:spacing w:val="33"/>
          <w:sz w:val="20"/>
          <w:szCs w:val="20"/>
        </w:rPr>
        <w:t xml:space="preserve"> </w:t>
      </w:r>
      <w:r>
        <w:rPr>
          <w:sz w:val="20"/>
          <w:szCs w:val="20"/>
        </w:rPr>
        <w:t>previste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dall'articolo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67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decreto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legislativo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6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settembre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2011,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159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tentativo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3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infiltrazione</w:t>
      </w:r>
      <w:r>
        <w:rPr>
          <w:spacing w:val="80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mafiosa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cui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all'articolo</w:t>
      </w:r>
      <w:r>
        <w:rPr>
          <w:spacing w:val="4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84,</w:t>
      </w:r>
      <w:r>
        <w:rPr>
          <w:spacing w:val="4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medesimo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decreto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40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41"/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>
        <w:rPr>
          <w:spacing w:val="4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39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DLgs</w:t>
      </w:r>
      <w:proofErr w:type="spellEnd"/>
      <w:r>
        <w:rPr>
          <w:spacing w:val="-1"/>
          <w:sz w:val="20"/>
          <w:szCs w:val="20"/>
        </w:rPr>
        <w:t>.</w:t>
      </w:r>
      <w:r>
        <w:rPr>
          <w:spacing w:val="4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5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50/2016).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9"/>
        <w:jc w:val="both"/>
        <w:rPr>
          <w:sz w:val="20"/>
          <w:szCs w:val="20"/>
        </w:rPr>
      </w:pPr>
      <w:r>
        <w:rPr>
          <w:b/>
          <w:bCs/>
          <w:i/>
          <w:iCs/>
          <w:spacing w:val="-1"/>
          <w:sz w:val="20"/>
          <w:szCs w:val="20"/>
        </w:rPr>
        <w:t>Eventuale</w:t>
      </w:r>
      <w:r>
        <w:rPr>
          <w:b/>
          <w:bCs/>
          <w:i/>
          <w:iCs/>
          <w:spacing w:val="-8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(spuntare</w:t>
      </w:r>
      <w:r>
        <w:rPr>
          <w:b/>
          <w:bCs/>
          <w:i/>
          <w:i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solo</w:t>
      </w:r>
      <w:r>
        <w:rPr>
          <w:b/>
          <w:bCs/>
          <w:i/>
          <w:iCs/>
          <w:spacing w:val="-4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se</w:t>
      </w:r>
      <w:r>
        <w:rPr>
          <w:b/>
          <w:bCs/>
          <w:i/>
          <w:i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ricorre</w:t>
      </w:r>
      <w:r>
        <w:rPr>
          <w:b/>
          <w:bCs/>
          <w:i/>
          <w:iCs/>
          <w:spacing w:val="-8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il</w:t>
      </w:r>
      <w:r>
        <w:rPr>
          <w:b/>
          <w:bCs/>
          <w:i/>
          <w:iCs/>
          <w:spacing w:val="-5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caso)</w:t>
      </w:r>
    </w:p>
    <w:p w:rsidR="000559FB" w:rsidRDefault="00113316">
      <w:pPr>
        <w:pStyle w:val="Corpotesto"/>
        <w:kinsoku w:val="0"/>
        <w:overflowPunct w:val="0"/>
        <w:spacing w:before="113" w:line="360" w:lineRule="auto"/>
        <w:ind w:right="105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(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)</w:t>
      </w:r>
      <w:r>
        <w:rPr>
          <w:i/>
          <w:iCs/>
          <w:spacing w:val="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che,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pur</w:t>
      </w:r>
      <w:r>
        <w:rPr>
          <w:spacing w:val="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essendo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stato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vittima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previsti</w:t>
      </w:r>
      <w:r>
        <w:rPr>
          <w:spacing w:val="1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puniti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dagli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artt.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317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629</w:t>
      </w:r>
      <w:r>
        <w:rPr>
          <w:spacing w:val="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c.p.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aggravati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ai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9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D.L.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152/91,</w:t>
      </w:r>
      <w:r>
        <w:rPr>
          <w:spacing w:val="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convertito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con</w:t>
      </w:r>
      <w:r>
        <w:rPr>
          <w:spacing w:val="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modificazioni,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Legge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203/1991,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risulta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aver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denunciato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119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fatti</w:t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all’Autorità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giudiziaria,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salvo</w:t>
      </w:r>
      <w:r>
        <w:rPr>
          <w:spacing w:val="2"/>
          <w:sz w:val="20"/>
          <w:szCs w:val="20"/>
        </w:rPr>
        <w:t xml:space="preserve"> </w:t>
      </w:r>
      <w:r>
        <w:rPr>
          <w:sz w:val="20"/>
          <w:szCs w:val="20"/>
        </w:rPr>
        <w:t>che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ricorrano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casi previsti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dall’art.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4,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1°</w:t>
      </w:r>
      <w:r>
        <w:rPr>
          <w:spacing w:val="-36"/>
          <w:sz w:val="20"/>
          <w:szCs w:val="20"/>
        </w:rPr>
        <w:t xml:space="preserve"> </w:t>
      </w:r>
      <w:r>
        <w:rPr>
          <w:sz w:val="20"/>
          <w:szCs w:val="20"/>
        </w:rPr>
        <w:t>comma,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68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9/1981</w:t>
      </w:r>
      <w:r>
        <w:rPr>
          <w:spacing w:val="1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103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comma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5,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lettera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-6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DLgs</w:t>
      </w:r>
      <w:proofErr w:type="spellEnd"/>
      <w:r>
        <w:rPr>
          <w:sz w:val="20"/>
          <w:szCs w:val="20"/>
        </w:rPr>
        <w:t>.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6" w:line="360" w:lineRule="auto"/>
        <w:ind w:left="832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w w:val="80"/>
          <w:sz w:val="20"/>
          <w:szCs w:val="20"/>
        </w:rPr>
        <w:t></w:t>
      </w:r>
      <w:r>
        <w:rPr>
          <w:rFonts w:ascii="Wingdings" w:hAnsi="Wingdings" w:cs="Wingdings"/>
          <w:w w:val="80"/>
          <w:sz w:val="20"/>
          <w:szCs w:val="20"/>
        </w:rPr>
        <w:t></w:t>
      </w:r>
      <w:r>
        <w:rPr>
          <w:rFonts w:ascii="Wingdings" w:hAnsi="Wingdings" w:cs="Wingdings"/>
          <w:spacing w:val="-17"/>
          <w:w w:val="80"/>
          <w:sz w:val="20"/>
          <w:szCs w:val="20"/>
        </w:rPr>
        <w:t></w:t>
      </w:r>
      <w:r>
        <w:rPr>
          <w:sz w:val="20"/>
          <w:szCs w:val="20"/>
        </w:rPr>
        <w:t>che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sono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state</w:t>
      </w:r>
      <w:r>
        <w:rPr>
          <w:spacing w:val="-1"/>
          <w:sz w:val="20"/>
          <w:szCs w:val="20"/>
        </w:rPr>
        <w:t xml:space="preserve"> pronunciate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proprio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carico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4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definitive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decreti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penali</w:t>
      </w:r>
      <w:r>
        <w:rPr>
          <w:spacing w:val="-2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46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divenuti</w:t>
      </w:r>
      <w:r>
        <w:rPr>
          <w:spacing w:val="-2"/>
          <w:sz w:val="20"/>
          <w:szCs w:val="20"/>
        </w:rPr>
        <w:t xml:space="preserve"> </w:t>
      </w:r>
      <w:r w:rsidR="00397844">
        <w:rPr>
          <w:spacing w:val="-1"/>
          <w:sz w:val="20"/>
          <w:szCs w:val="20"/>
        </w:rPr>
        <w:t>irrevocabili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sentenze</w:t>
      </w:r>
      <w:r>
        <w:rPr>
          <w:spacing w:val="-1"/>
          <w:sz w:val="20"/>
          <w:szCs w:val="20"/>
        </w:rPr>
        <w:t xml:space="preserve"> di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-1"/>
          <w:sz w:val="20"/>
          <w:szCs w:val="20"/>
        </w:rPr>
        <w:t xml:space="preserve"> della </w:t>
      </w:r>
      <w:r>
        <w:rPr>
          <w:sz w:val="20"/>
          <w:szCs w:val="20"/>
        </w:rPr>
        <w:t>pena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-1"/>
          <w:sz w:val="20"/>
          <w:szCs w:val="20"/>
        </w:rPr>
        <w:t xml:space="preserve"> ai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 444</w:t>
      </w:r>
      <w:r>
        <w:rPr>
          <w:spacing w:val="6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uno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seguenti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(art.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80,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DLgs</w:t>
      </w:r>
      <w:proofErr w:type="spellEnd"/>
      <w:r>
        <w:rPr>
          <w:spacing w:val="-1"/>
          <w:sz w:val="20"/>
          <w:szCs w:val="20"/>
        </w:rPr>
        <w:t>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50/2016):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20"/>
        </w:tabs>
        <w:kinsoku w:val="0"/>
        <w:overflowPunct w:val="0"/>
        <w:spacing w:before="133" w:line="375" w:lineRule="auto"/>
        <w:ind w:right="177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consumati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tentati,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agli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416,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416-bis</w:t>
      </w:r>
      <w:r>
        <w:rPr>
          <w:i/>
          <w:iCs/>
          <w:spacing w:val="1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penale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ovvero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commessi</w:t>
      </w:r>
      <w:r>
        <w:rPr>
          <w:i/>
          <w:iCs/>
          <w:spacing w:val="82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avvalendosi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condizioni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previste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dal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predetto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416-bis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ovvero</w:t>
      </w:r>
      <w:r>
        <w:rPr>
          <w:i/>
          <w:iCs/>
          <w:spacing w:val="2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</w:t>
      </w:r>
      <w:r>
        <w:rPr>
          <w:i/>
          <w:iCs/>
          <w:spacing w:val="1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fine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2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agevolare</w:t>
      </w:r>
      <w:r>
        <w:rPr>
          <w:i/>
          <w:iCs/>
          <w:spacing w:val="2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l'attività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delle</w:t>
      </w:r>
      <w:r>
        <w:rPr>
          <w:i/>
          <w:iCs/>
          <w:sz w:val="20"/>
          <w:szCs w:val="20"/>
        </w:rPr>
        <w:t xml:space="preserve"> associazioni  previste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dallo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stesso articolo,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nonché </w:t>
      </w:r>
      <w:r>
        <w:rPr>
          <w:i/>
          <w:iCs/>
          <w:spacing w:val="-1"/>
          <w:sz w:val="20"/>
          <w:szCs w:val="20"/>
        </w:rPr>
        <w:t>per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</w:t>
      </w:r>
      <w:r>
        <w:rPr>
          <w:i/>
          <w:iCs/>
          <w:spacing w:val="5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consumati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o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previsti</w:t>
      </w:r>
      <w:r>
        <w:rPr>
          <w:i/>
          <w:iCs/>
          <w:spacing w:val="6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dall'articolo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74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Presidente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Repubblica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9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ottobre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1990,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309,</w:t>
      </w:r>
      <w:r>
        <w:rPr>
          <w:i/>
          <w:iCs/>
          <w:spacing w:val="2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dall’articolo</w:t>
      </w:r>
      <w:r>
        <w:rPr>
          <w:i/>
          <w:iCs/>
          <w:spacing w:val="2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291-</w:t>
      </w:r>
    </w:p>
    <w:p w:rsidR="000559FB" w:rsidRDefault="000559FB">
      <w:pPr>
        <w:pStyle w:val="Corpotesto"/>
        <w:numPr>
          <w:ilvl w:val="0"/>
          <w:numId w:val="6"/>
        </w:numPr>
        <w:tabs>
          <w:tab w:val="left" w:pos="720"/>
        </w:tabs>
        <w:kinsoku w:val="0"/>
        <w:overflowPunct w:val="0"/>
        <w:spacing w:before="133" w:line="375" w:lineRule="auto"/>
        <w:ind w:right="177" w:firstLine="0"/>
        <w:jc w:val="both"/>
        <w:rPr>
          <w:sz w:val="20"/>
          <w:szCs w:val="20"/>
        </w:rPr>
        <w:sectPr w:rsidR="000559FB">
          <w:pgSz w:w="11900" w:h="16840"/>
          <w:pgMar w:top="1420" w:right="1020" w:bottom="920" w:left="1020" w:header="0" w:footer="730" w:gutter="0"/>
          <w:cols w:space="720"/>
          <w:noEndnote/>
        </w:sectPr>
      </w:pPr>
    </w:p>
    <w:p w:rsidR="000559FB" w:rsidRDefault="00113316">
      <w:pPr>
        <w:pStyle w:val="Corpotesto"/>
        <w:kinsoku w:val="0"/>
        <w:overflowPunct w:val="0"/>
        <w:spacing w:before="59" w:line="375" w:lineRule="auto"/>
        <w:ind w:left="472" w:right="178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lastRenderedPageBreak/>
        <w:t>quater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Presidente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Repubblica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23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gennaio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1973,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43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4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dall'articolo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260</w:t>
      </w:r>
      <w:r>
        <w:rPr>
          <w:i/>
          <w:iCs/>
          <w:spacing w:val="4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5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decreto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legislativo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aprile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2006,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152,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quanto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riconducibili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alla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partecipazione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un'organizzazione</w:t>
      </w:r>
      <w:r>
        <w:rPr>
          <w:i/>
          <w:iCs/>
          <w:spacing w:val="91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criminale,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quale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definita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all'articolo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della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decisione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quadro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2008/841/GAI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Consiglio;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18"/>
        </w:tabs>
        <w:kinsoku w:val="0"/>
        <w:overflowPunct w:val="0"/>
        <w:spacing w:before="3" w:line="375" w:lineRule="auto"/>
        <w:ind w:right="179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consumati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cui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articoli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317,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318,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319,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319-ter,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319-quater,</w:t>
      </w:r>
      <w:r>
        <w:rPr>
          <w:i/>
          <w:iCs/>
          <w:spacing w:val="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320,</w:t>
      </w:r>
      <w:r>
        <w:rPr>
          <w:i/>
          <w:iCs/>
          <w:spacing w:val="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321,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322,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322-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346-bis,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353,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353-bis,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354,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355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356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penale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nonché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all’articolo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2635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codice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civile;</w:t>
      </w:r>
    </w:p>
    <w:p w:rsidR="000559FB" w:rsidRDefault="00113316">
      <w:pPr>
        <w:pStyle w:val="Corpotesto"/>
        <w:kinsoku w:val="0"/>
        <w:overflowPunct w:val="0"/>
        <w:spacing w:before="3"/>
        <w:ind w:left="472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b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bis)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false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comunicazioni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sociali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-7"/>
          <w:sz w:val="20"/>
          <w:szCs w:val="20"/>
        </w:rPr>
        <w:t xml:space="preserve"> </w:t>
      </w:r>
      <w:proofErr w:type="spellStart"/>
      <w:r>
        <w:rPr>
          <w:i/>
          <w:iCs/>
          <w:spacing w:val="-1"/>
          <w:sz w:val="20"/>
          <w:szCs w:val="20"/>
        </w:rPr>
        <w:t>artt</w:t>
      </w:r>
      <w:proofErr w:type="spellEnd"/>
      <w:r>
        <w:rPr>
          <w:i/>
          <w:iCs/>
          <w:spacing w:val="-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2621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2622</w:t>
      </w:r>
      <w:r>
        <w:rPr>
          <w:i/>
          <w:iCs/>
          <w:spacing w:val="-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civile;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47"/>
        </w:tabs>
        <w:kinsoku w:val="0"/>
        <w:overflowPunct w:val="0"/>
        <w:spacing w:before="130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frode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sensi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dell'articolo</w:t>
      </w:r>
      <w:r>
        <w:rPr>
          <w:i/>
          <w:iCs/>
          <w:spacing w:val="4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convenzione</w:t>
      </w:r>
      <w:r>
        <w:rPr>
          <w:i/>
          <w:iCs/>
          <w:spacing w:val="4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relativa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alla</w:t>
      </w:r>
      <w:r>
        <w:rPr>
          <w:i/>
          <w:iCs/>
          <w:spacing w:val="4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tutela</w:t>
      </w:r>
      <w:r>
        <w:rPr>
          <w:i/>
          <w:iCs/>
          <w:spacing w:val="4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degli</w:t>
      </w:r>
      <w:r>
        <w:rPr>
          <w:i/>
          <w:iCs/>
          <w:spacing w:val="4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interessi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finanziari</w:t>
      </w:r>
      <w:r>
        <w:rPr>
          <w:i/>
          <w:iCs/>
          <w:spacing w:val="43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delle</w:t>
      </w:r>
      <w:r>
        <w:rPr>
          <w:i/>
          <w:iCs/>
          <w:spacing w:val="99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Comunità</w:t>
      </w:r>
      <w:r>
        <w:rPr>
          <w:i/>
          <w:iCs/>
          <w:spacing w:val="-1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europee;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23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consumati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tentati,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commessi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finalità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1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terrorismo,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anche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internazionale,</w:t>
      </w:r>
      <w:r>
        <w:rPr>
          <w:i/>
          <w:iCs/>
          <w:spacing w:val="10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eversione</w:t>
      </w:r>
      <w:r>
        <w:rPr>
          <w:i/>
          <w:iCs/>
          <w:spacing w:val="65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dell'ordine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costituzionale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reati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terroristici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reati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connessi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alle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attività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terroristiche;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11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>delitti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di </w:t>
      </w:r>
      <w:r>
        <w:rPr>
          <w:i/>
          <w:iCs/>
          <w:spacing w:val="1"/>
          <w:sz w:val="20"/>
          <w:szCs w:val="20"/>
        </w:rPr>
        <w:t>cui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agli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articoli</w:t>
      </w:r>
      <w:r>
        <w:rPr>
          <w:i/>
          <w:iCs/>
          <w:spacing w:val="-1"/>
          <w:sz w:val="20"/>
          <w:szCs w:val="20"/>
        </w:rPr>
        <w:t xml:space="preserve"> 648-bis, 648-ter</w:t>
      </w:r>
      <w:r>
        <w:rPr>
          <w:i/>
          <w:iCs/>
          <w:spacing w:val="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648-ter.1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codice penale,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riciclaggio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proventi </w:t>
      </w:r>
      <w:r>
        <w:rPr>
          <w:i/>
          <w:iCs/>
          <w:spacing w:val="1"/>
          <w:sz w:val="20"/>
          <w:szCs w:val="20"/>
        </w:rPr>
        <w:t>di</w:t>
      </w:r>
      <w:r>
        <w:rPr>
          <w:i/>
          <w:iCs/>
          <w:spacing w:val="-1"/>
          <w:sz w:val="20"/>
          <w:szCs w:val="20"/>
        </w:rPr>
        <w:t xml:space="preserve"> attività</w:t>
      </w:r>
      <w:r>
        <w:rPr>
          <w:i/>
          <w:iCs/>
          <w:spacing w:val="78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criminose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finanziamento</w:t>
      </w:r>
      <w:r>
        <w:rPr>
          <w:i/>
          <w:iCs/>
          <w:spacing w:val="2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terrorismo,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quali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definiti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all'articolo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2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decreto</w:t>
      </w:r>
      <w:r>
        <w:rPr>
          <w:i/>
          <w:iCs/>
          <w:spacing w:val="2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legislativo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22</w:t>
      </w:r>
      <w:r>
        <w:rPr>
          <w:i/>
          <w:iCs/>
          <w:spacing w:val="2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giugno</w:t>
      </w:r>
      <w:r>
        <w:rPr>
          <w:i/>
          <w:iCs/>
          <w:spacing w:val="89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2007,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-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109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e</w:t>
      </w:r>
      <w:r>
        <w:rPr>
          <w:i/>
          <w:iCs/>
          <w:spacing w:val="-8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successive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modificazioni;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656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pacing w:val="-1"/>
          <w:sz w:val="20"/>
          <w:szCs w:val="20"/>
        </w:rPr>
        <w:t xml:space="preserve">sfruttamento </w:t>
      </w:r>
      <w:r>
        <w:rPr>
          <w:i/>
          <w:iCs/>
          <w:sz w:val="20"/>
          <w:szCs w:val="20"/>
        </w:rPr>
        <w:t>del</w:t>
      </w:r>
      <w:r>
        <w:rPr>
          <w:i/>
          <w:iCs/>
          <w:spacing w:val="-1"/>
          <w:sz w:val="20"/>
          <w:szCs w:val="20"/>
        </w:rPr>
        <w:t xml:space="preserve"> lavoro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minorile </w:t>
      </w:r>
      <w:r>
        <w:rPr>
          <w:i/>
          <w:iCs/>
          <w:sz w:val="20"/>
          <w:szCs w:val="20"/>
        </w:rPr>
        <w:t xml:space="preserve">e altre forme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tratta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di </w:t>
      </w:r>
      <w:r>
        <w:rPr>
          <w:i/>
          <w:iCs/>
          <w:sz w:val="20"/>
          <w:szCs w:val="20"/>
        </w:rPr>
        <w:t>esseri</w:t>
      </w:r>
      <w:r>
        <w:rPr>
          <w:i/>
          <w:iCs/>
          <w:spacing w:val="-1"/>
          <w:sz w:val="20"/>
          <w:szCs w:val="20"/>
        </w:rPr>
        <w:t xml:space="preserve"> umani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definite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1"/>
          <w:sz w:val="20"/>
          <w:szCs w:val="20"/>
        </w:rPr>
        <w:t>con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 xml:space="preserve">il </w:t>
      </w:r>
      <w:r>
        <w:rPr>
          <w:i/>
          <w:iCs/>
          <w:sz w:val="20"/>
          <w:szCs w:val="20"/>
        </w:rPr>
        <w:t>decreto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legislativo</w:t>
      </w:r>
      <w:r>
        <w:rPr>
          <w:i/>
          <w:iCs/>
          <w:spacing w:val="77"/>
          <w:w w:val="99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4</w:t>
      </w:r>
      <w:r>
        <w:rPr>
          <w:i/>
          <w:iCs/>
          <w:spacing w:val="-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marzo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2014,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n.</w:t>
      </w:r>
      <w:r>
        <w:rPr>
          <w:i/>
          <w:iCs/>
          <w:spacing w:val="-4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24;</w:t>
      </w:r>
    </w:p>
    <w:p w:rsidR="000559FB" w:rsidRDefault="00113316">
      <w:pPr>
        <w:pStyle w:val="Corpotesto"/>
        <w:numPr>
          <w:ilvl w:val="0"/>
          <w:numId w:val="6"/>
        </w:numPr>
        <w:tabs>
          <w:tab w:val="left" w:pos="747"/>
        </w:tabs>
        <w:kinsoku w:val="0"/>
        <w:overflowPunct w:val="0"/>
        <w:spacing w:before="3" w:line="375" w:lineRule="auto"/>
        <w:ind w:right="178" w:firstLine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ogni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altro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delitto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da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cui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derivi,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quale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pena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accessoria,</w:t>
      </w:r>
      <w:r>
        <w:rPr>
          <w:i/>
          <w:iCs/>
          <w:spacing w:val="38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l'incapacità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di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contrattare</w:t>
      </w:r>
      <w:r>
        <w:rPr>
          <w:i/>
          <w:iCs/>
          <w:spacing w:val="35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con</w:t>
      </w:r>
      <w:r>
        <w:rPr>
          <w:i/>
          <w:iCs/>
          <w:spacing w:val="36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la</w:t>
      </w:r>
      <w:r>
        <w:rPr>
          <w:i/>
          <w:iCs/>
          <w:spacing w:val="37"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pubblica</w:t>
      </w:r>
      <w:r>
        <w:rPr>
          <w:i/>
          <w:iCs/>
          <w:spacing w:val="97"/>
          <w:w w:val="99"/>
          <w:sz w:val="20"/>
          <w:szCs w:val="20"/>
        </w:rPr>
        <w:t xml:space="preserve"> </w:t>
      </w:r>
      <w:r>
        <w:rPr>
          <w:i/>
          <w:iCs/>
          <w:spacing w:val="-1"/>
          <w:sz w:val="20"/>
          <w:szCs w:val="20"/>
        </w:rPr>
        <w:t>amministrazione;</w:t>
      </w: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i/>
          <w:iCs/>
          <w:sz w:val="12"/>
          <w:szCs w:val="12"/>
        </w:rPr>
      </w:pPr>
    </w:p>
    <w:p w:rsidR="000559FB" w:rsidRDefault="000559FB">
      <w:pPr>
        <w:pStyle w:val="Corpotesto"/>
        <w:kinsoku w:val="0"/>
        <w:overflowPunct w:val="0"/>
        <w:spacing w:before="6"/>
        <w:ind w:left="0"/>
        <w:rPr>
          <w:i/>
          <w:iCs/>
          <w:sz w:val="12"/>
          <w:szCs w:val="12"/>
        </w:rPr>
        <w:sectPr w:rsidR="000559FB">
          <w:pgSz w:w="11900" w:h="16840"/>
          <w:pgMar w:top="1200" w:right="1020" w:bottom="920" w:left="1020" w:header="0" w:footer="730" w:gutter="0"/>
          <w:cols w:space="720"/>
          <w:noEndnote/>
        </w:sectPr>
      </w:pPr>
    </w:p>
    <w:p w:rsidR="000559FB" w:rsidRDefault="00113316">
      <w:pPr>
        <w:pStyle w:val="Corpotesto"/>
        <w:kinsoku w:val="0"/>
        <w:overflowPunct w:val="0"/>
        <w:spacing w:before="74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lastRenderedPageBreak/>
        <w:t>Data,</w:t>
      </w: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</w:p>
    <w:p w:rsidR="000559FB" w:rsidRDefault="000559FB">
      <w:pPr>
        <w:pStyle w:val="Corpotesto"/>
        <w:kinsoku w:val="0"/>
        <w:overflowPunct w:val="0"/>
        <w:spacing w:before="11"/>
        <w:ind w:left="0"/>
        <w:rPr>
          <w:b/>
          <w:bCs/>
          <w:sz w:val="29"/>
          <w:szCs w:val="29"/>
        </w:rPr>
      </w:pPr>
    </w:p>
    <w:p w:rsidR="000559FB" w:rsidRDefault="00113316">
      <w:pPr>
        <w:pStyle w:val="Corpotesto"/>
        <w:kinsoku w:val="0"/>
        <w:overflowPunct w:val="0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b/>
          <w:bCs/>
          <w:sz w:val="20"/>
          <w:szCs w:val="20"/>
        </w:rPr>
        <w:t>:</w:t>
      </w:r>
    </w:p>
    <w:p w:rsidR="000559FB" w:rsidRDefault="00113316">
      <w:pPr>
        <w:pStyle w:val="Corpotesto"/>
        <w:kinsoku w:val="0"/>
        <w:overflowPunct w:val="0"/>
        <w:ind w:left="0"/>
        <w:rPr>
          <w:b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559FB" w:rsidRDefault="000559FB">
      <w:pPr>
        <w:pStyle w:val="Corpotesto"/>
        <w:kinsoku w:val="0"/>
        <w:overflowPunct w:val="0"/>
        <w:spacing w:before="5"/>
        <w:ind w:left="0"/>
        <w:rPr>
          <w:b/>
          <w:bCs/>
          <w:sz w:val="16"/>
          <w:szCs w:val="16"/>
        </w:rPr>
      </w:pPr>
    </w:p>
    <w:p w:rsidR="000559FB" w:rsidRDefault="00113316">
      <w:pPr>
        <w:pStyle w:val="Corpotesto"/>
        <w:kinsoku w:val="0"/>
        <w:overflowPunct w:val="0"/>
        <w:spacing w:line="360" w:lineRule="auto"/>
        <w:ind w:left="451" w:right="1829" w:hanging="339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firmato</w:t>
      </w:r>
      <w:r>
        <w:rPr>
          <w:b/>
          <w:bCs/>
          <w:spacing w:val="-1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digitalmente</w:t>
      </w:r>
      <w:r>
        <w:rPr>
          <w:b/>
          <w:bCs/>
          <w:spacing w:val="23"/>
          <w:w w:val="99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Il</w:t>
      </w:r>
      <w:r>
        <w:rPr>
          <w:b/>
          <w:bCs/>
          <w:spacing w:val="-13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dichiarante</w:t>
      </w:r>
    </w:p>
    <w:p w:rsidR="000559FB" w:rsidRDefault="000559FB">
      <w:pPr>
        <w:pStyle w:val="Corpotesto"/>
        <w:kinsoku w:val="0"/>
        <w:overflowPunct w:val="0"/>
        <w:spacing w:line="360" w:lineRule="auto"/>
        <w:ind w:left="451" w:right="1829" w:hanging="339"/>
        <w:rPr>
          <w:sz w:val="20"/>
          <w:szCs w:val="20"/>
        </w:rPr>
        <w:sectPr w:rsidR="000559FB">
          <w:type w:val="continuous"/>
          <w:pgSz w:w="11900" w:h="16840"/>
          <w:pgMar w:top="460" w:right="1020" w:bottom="920" w:left="1020" w:header="720" w:footer="720" w:gutter="0"/>
          <w:cols w:num="2" w:space="720" w:equalWidth="0">
            <w:col w:w="1356" w:space="4652"/>
            <w:col w:w="3852"/>
          </w:cols>
          <w:noEndnote/>
        </w:sectPr>
      </w:pPr>
    </w:p>
    <w:p w:rsidR="000559FB" w:rsidRDefault="00113316" w:rsidP="002576CD">
      <w:pPr>
        <w:pStyle w:val="Corpotesto"/>
        <w:numPr>
          <w:ilvl w:val="0"/>
          <w:numId w:val="5"/>
        </w:numPr>
        <w:tabs>
          <w:tab w:val="left" w:pos="426"/>
        </w:tabs>
        <w:kinsoku w:val="0"/>
        <w:overflowPunct w:val="0"/>
        <w:spacing w:before="117" w:line="239" w:lineRule="auto"/>
        <w:ind w:right="104" w:firstLine="0"/>
        <w:jc w:val="both"/>
        <w:rPr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lastRenderedPageBreak/>
        <w:t>il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possesso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dei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requisiti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cui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sopra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deve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essere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</w:rPr>
        <w:t>dichiarato</w:t>
      </w:r>
      <w:r>
        <w:rPr>
          <w:b/>
          <w:bCs/>
          <w:i/>
          <w:iCs/>
          <w:spacing w:val="4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>dal</w:t>
      </w:r>
      <w:r>
        <w:rPr>
          <w:b/>
          <w:bCs/>
          <w:i/>
          <w:iCs/>
          <w:spacing w:val="3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titolare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tecnico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85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impresa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individuale,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nome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collettivo,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tecnici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83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tutti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accomandatari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3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accomandita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semplice,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2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direttori</w:t>
      </w:r>
      <w:r>
        <w:rPr>
          <w:b/>
          <w:bCs/>
          <w:i/>
          <w:iCs/>
          <w:spacing w:val="3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tecnici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</w:t>
      </w:r>
      <w:r>
        <w:rPr>
          <w:b/>
          <w:bCs/>
          <w:i/>
          <w:iCs/>
          <w:spacing w:val="2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tutti</w:t>
      </w:r>
      <w:r>
        <w:rPr>
          <w:b/>
          <w:bCs/>
          <w:i/>
          <w:iCs/>
          <w:spacing w:val="30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</w:t>
      </w:r>
      <w:r>
        <w:rPr>
          <w:b/>
          <w:bCs/>
          <w:i/>
          <w:iCs/>
          <w:spacing w:val="85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membri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del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consiglio</w:t>
      </w:r>
      <w:r>
        <w:rPr>
          <w:b/>
          <w:bCs/>
          <w:i/>
          <w:iCs/>
          <w:sz w:val="18"/>
          <w:szCs w:val="18"/>
          <w:u w:val="thick"/>
        </w:rPr>
        <w:t xml:space="preserve"> di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amministrazione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cui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sia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stata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conferita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la</w:t>
      </w:r>
      <w:r>
        <w:rPr>
          <w:b/>
          <w:bCs/>
          <w:i/>
          <w:iCs/>
          <w:spacing w:val="3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legale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rappresentanza,</w:t>
      </w:r>
      <w:r>
        <w:rPr>
          <w:b/>
          <w:bCs/>
          <w:i/>
          <w:iCs/>
          <w:sz w:val="18"/>
          <w:szCs w:val="18"/>
          <w:u w:val="thick"/>
        </w:rPr>
        <w:t xml:space="preserve"> ivi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compresi</w:t>
      </w:r>
      <w:r>
        <w:rPr>
          <w:b/>
          <w:bCs/>
          <w:i/>
          <w:iCs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institori</w:t>
      </w:r>
      <w:r>
        <w:rPr>
          <w:b/>
          <w:bCs/>
          <w:i/>
          <w:iCs/>
          <w:sz w:val="18"/>
          <w:szCs w:val="18"/>
          <w:u w:val="thick"/>
        </w:rPr>
        <w:t xml:space="preserve"> e</w:t>
      </w:r>
      <w:r>
        <w:rPr>
          <w:b/>
          <w:bCs/>
          <w:i/>
          <w:iCs/>
          <w:spacing w:val="111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procuratori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generali,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membri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degli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organi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con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poteri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direzione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vigilanza</w:t>
      </w:r>
      <w:r>
        <w:rPr>
          <w:b/>
          <w:bCs/>
          <w:i/>
          <w:iCs/>
          <w:sz w:val="18"/>
          <w:szCs w:val="18"/>
          <w:u w:val="thick"/>
        </w:rPr>
        <w:t xml:space="preserve"> o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soggetti</w:t>
      </w:r>
      <w:r>
        <w:rPr>
          <w:b/>
          <w:bCs/>
          <w:i/>
          <w:iCs/>
          <w:sz w:val="18"/>
          <w:szCs w:val="18"/>
          <w:u w:val="thick"/>
        </w:rPr>
        <w:t xml:space="preserve"> muniti</w:t>
      </w:r>
      <w:r>
        <w:rPr>
          <w:b/>
          <w:bCs/>
          <w:i/>
          <w:iCs/>
          <w:spacing w:val="-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1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poteri</w:t>
      </w:r>
      <w:r>
        <w:rPr>
          <w:b/>
          <w:bCs/>
          <w:i/>
          <w:iCs/>
          <w:spacing w:val="97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rappresentanza,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direzione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controllo,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dal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direttore</w:t>
      </w:r>
      <w:r>
        <w:rPr>
          <w:b/>
          <w:bCs/>
          <w:i/>
          <w:iCs/>
          <w:spacing w:val="9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tecnico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e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dal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unico</w:t>
      </w:r>
      <w:r>
        <w:rPr>
          <w:b/>
          <w:bCs/>
          <w:i/>
          <w:iCs/>
          <w:spacing w:val="7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persona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fisica,</w:t>
      </w:r>
      <w:r>
        <w:rPr>
          <w:b/>
          <w:bCs/>
          <w:i/>
          <w:iCs/>
          <w:spacing w:val="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ovvero</w:t>
      </w:r>
      <w:r>
        <w:rPr>
          <w:b/>
          <w:bCs/>
          <w:i/>
          <w:iCs/>
          <w:spacing w:val="8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dal</w:t>
      </w:r>
      <w:r>
        <w:rPr>
          <w:b/>
          <w:bCs/>
          <w:i/>
          <w:iCs/>
          <w:spacing w:val="107"/>
          <w:w w:val="99"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socio</w:t>
      </w:r>
      <w:r>
        <w:rPr>
          <w:b/>
          <w:bCs/>
          <w:i/>
          <w:iCs/>
          <w:spacing w:val="2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maggioranza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in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caso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meno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quattro</w:t>
      </w:r>
      <w:r>
        <w:rPr>
          <w:b/>
          <w:bCs/>
          <w:i/>
          <w:iCs/>
          <w:spacing w:val="24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soci,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se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trattasi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ogni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altro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tipo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di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società</w:t>
      </w:r>
      <w:r>
        <w:rPr>
          <w:b/>
          <w:bCs/>
          <w:i/>
          <w:iCs/>
          <w:spacing w:val="25"/>
          <w:sz w:val="18"/>
          <w:szCs w:val="18"/>
          <w:u w:val="thick"/>
        </w:rPr>
        <w:t xml:space="preserve"> </w:t>
      </w:r>
      <w:r>
        <w:rPr>
          <w:b/>
          <w:bCs/>
          <w:i/>
          <w:iCs/>
          <w:sz w:val="18"/>
          <w:szCs w:val="18"/>
          <w:u w:val="thick"/>
        </w:rPr>
        <w:t>o</w:t>
      </w:r>
      <w:r>
        <w:rPr>
          <w:b/>
          <w:bCs/>
          <w:i/>
          <w:iCs/>
          <w:spacing w:val="59"/>
          <w:w w:val="99"/>
          <w:sz w:val="18"/>
          <w:szCs w:val="18"/>
        </w:rPr>
        <w:t xml:space="preserve"> </w:t>
      </w:r>
      <w:r>
        <w:rPr>
          <w:b/>
          <w:bCs/>
          <w:i/>
          <w:iCs/>
          <w:spacing w:val="-1"/>
          <w:sz w:val="18"/>
          <w:szCs w:val="18"/>
          <w:u w:val="thick"/>
        </w:rPr>
        <w:t>consorzio.</w:t>
      </w:r>
      <w:r>
        <w:rPr>
          <w:i/>
          <w:iCs/>
          <w:spacing w:val="-1"/>
          <w:sz w:val="18"/>
          <w:szCs w:val="18"/>
        </w:rPr>
        <w:t>.</w:t>
      </w:r>
    </w:p>
    <w:p w:rsidR="000559FB" w:rsidRDefault="00113316" w:rsidP="002576CD">
      <w:pPr>
        <w:pStyle w:val="Corpotesto"/>
        <w:numPr>
          <w:ilvl w:val="0"/>
          <w:numId w:val="5"/>
        </w:numPr>
        <w:tabs>
          <w:tab w:val="left" w:pos="426"/>
        </w:tabs>
        <w:kinsoku w:val="0"/>
        <w:overflowPunct w:val="0"/>
        <w:spacing w:before="3" w:line="239" w:lineRule="auto"/>
        <w:ind w:right="106" w:firstLine="0"/>
        <w:jc w:val="both"/>
        <w:rPr>
          <w:sz w:val="20"/>
          <w:szCs w:val="20"/>
        </w:rPr>
      </w:pPr>
      <w:r>
        <w:rPr>
          <w:b/>
          <w:bCs/>
          <w:i/>
          <w:iCs/>
          <w:spacing w:val="-1"/>
          <w:sz w:val="20"/>
          <w:szCs w:val="20"/>
          <w:u w:val="thick"/>
        </w:rPr>
        <w:t>qualora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non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siano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della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dichiarazione</w:t>
      </w:r>
      <w:r>
        <w:rPr>
          <w:b/>
          <w:bCs/>
          <w:i/>
          <w:iCs/>
          <w:spacing w:val="8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autografa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dei</w:t>
      </w:r>
      <w:r>
        <w:rPr>
          <w:b/>
          <w:bCs/>
          <w:i/>
          <w:iCs/>
          <w:spacing w:val="4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dovrà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scansita</w:t>
      </w:r>
      <w:proofErr w:type="spellEnd"/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firmata</w:t>
      </w:r>
      <w:r>
        <w:rPr>
          <w:b/>
          <w:bCs/>
          <w:i/>
          <w:iCs/>
          <w:spacing w:val="4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digitalmente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dal</w:t>
      </w:r>
      <w:r>
        <w:rPr>
          <w:b/>
          <w:bCs/>
          <w:i/>
          <w:iCs/>
          <w:spacing w:val="4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solo</w:t>
      </w:r>
      <w:r>
        <w:rPr>
          <w:b/>
          <w:bCs/>
          <w:i/>
          <w:iCs/>
          <w:spacing w:val="4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legale</w:t>
      </w:r>
      <w:r>
        <w:rPr>
          <w:b/>
          <w:bCs/>
          <w:i/>
          <w:iCs/>
          <w:spacing w:val="91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rappresentante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allegando,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pena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esclusione,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copie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scansite</w:t>
      </w:r>
      <w:proofErr w:type="spellEnd"/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firmate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documento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d’identità</w:t>
      </w:r>
      <w:r>
        <w:rPr>
          <w:b/>
          <w:bCs/>
          <w:i/>
          <w:iCs/>
          <w:spacing w:val="9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-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-1"/>
          <w:sz w:val="20"/>
          <w:szCs w:val="20"/>
        </w:rPr>
        <w:t>.</w:t>
      </w:r>
    </w:p>
    <w:p w:rsidR="000559FB" w:rsidRDefault="000559FB">
      <w:pPr>
        <w:pStyle w:val="Corpotesto"/>
        <w:numPr>
          <w:ilvl w:val="0"/>
          <w:numId w:val="5"/>
        </w:numPr>
        <w:tabs>
          <w:tab w:val="left" w:pos="833"/>
        </w:tabs>
        <w:kinsoku w:val="0"/>
        <w:overflowPunct w:val="0"/>
        <w:spacing w:before="3" w:line="239" w:lineRule="auto"/>
        <w:ind w:right="106" w:firstLine="0"/>
        <w:jc w:val="both"/>
        <w:rPr>
          <w:sz w:val="20"/>
          <w:szCs w:val="20"/>
        </w:rPr>
        <w:sectPr w:rsidR="000559FB">
          <w:type w:val="continuous"/>
          <w:pgSz w:w="11900" w:h="16840"/>
          <w:pgMar w:top="460" w:right="1020" w:bottom="920" w:left="1020" w:header="720" w:footer="720" w:gutter="0"/>
          <w:cols w:space="720" w:equalWidth="0">
            <w:col w:w="9860"/>
          </w:cols>
          <w:noEndnote/>
        </w:sectPr>
      </w:pPr>
    </w:p>
    <w:p w:rsidR="0084754B" w:rsidRDefault="0084754B">
      <w:pPr>
        <w:pStyle w:val="Corpotesto"/>
        <w:kinsoku w:val="0"/>
        <w:overflowPunct w:val="0"/>
        <w:spacing w:before="48"/>
        <w:jc w:val="both"/>
        <w:rPr>
          <w:b/>
          <w:bCs/>
          <w:sz w:val="20"/>
          <w:szCs w:val="20"/>
        </w:rPr>
      </w:pPr>
    </w:p>
    <w:p w:rsidR="0084754B" w:rsidRDefault="0084754B" w:rsidP="0084754B">
      <w:pPr>
        <w:pStyle w:val="Corpotesto"/>
        <w:kinsoku w:val="0"/>
        <w:overflowPunct w:val="0"/>
        <w:spacing w:before="48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ALLEGATO</w:t>
      </w:r>
      <w:r>
        <w:rPr>
          <w:b/>
          <w:bCs/>
          <w:spacing w:val="-8"/>
          <w:sz w:val="20"/>
          <w:szCs w:val="20"/>
        </w:rPr>
        <w:t xml:space="preserve">  A--</w:t>
      </w:r>
      <w:r>
        <w:rPr>
          <w:b/>
          <w:bCs/>
          <w:sz w:val="20"/>
          <w:szCs w:val="20"/>
        </w:rPr>
        <w:t>3</w:t>
      </w: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z w:val="20"/>
          <w:szCs w:val="20"/>
        </w:rPr>
      </w:pP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pacing w:val="-1"/>
          <w:sz w:val="20"/>
          <w:szCs w:val="20"/>
        </w:rPr>
      </w:pPr>
      <w:r>
        <w:rPr>
          <w:sz w:val="20"/>
          <w:szCs w:val="20"/>
        </w:rPr>
        <w:t>ICHIARAZIONE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SOSTITUTIVA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CERTIFICAZIONE</w:t>
      </w:r>
      <w:r>
        <w:rPr>
          <w:spacing w:val="3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DA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RENDERSI</w:t>
      </w:r>
      <w:r>
        <w:rPr>
          <w:spacing w:val="38"/>
          <w:sz w:val="20"/>
          <w:szCs w:val="20"/>
        </w:rPr>
        <w:t xml:space="preserve"> </w:t>
      </w:r>
      <w:r>
        <w:rPr>
          <w:sz w:val="20"/>
          <w:szCs w:val="20"/>
        </w:rPr>
        <w:t>AI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GLI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EFFETTI</w:t>
      </w:r>
      <w:r>
        <w:rPr>
          <w:spacing w:val="3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DEGLI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ART.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46,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75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9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76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DPR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445/2000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CERTIFICATO</w:t>
      </w:r>
      <w:r>
        <w:rPr>
          <w:spacing w:val="9"/>
          <w:sz w:val="20"/>
          <w:szCs w:val="20"/>
        </w:rPr>
        <w:t xml:space="preserve"> </w:t>
      </w:r>
      <w:r>
        <w:rPr>
          <w:sz w:val="20"/>
          <w:szCs w:val="20"/>
        </w:rPr>
        <w:t>GENERALE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CASELLARIO</w:t>
      </w:r>
      <w:r>
        <w:rPr>
          <w:spacing w:val="48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GIUDIZIALE</w:t>
      </w:r>
    </w:p>
    <w:p w:rsidR="0084754B" w:rsidRDefault="0084754B" w:rsidP="0084754B">
      <w:pPr>
        <w:pStyle w:val="Corpotesto"/>
        <w:kinsoku w:val="0"/>
        <w:overflowPunct w:val="0"/>
        <w:spacing w:before="118" w:line="359" w:lineRule="auto"/>
        <w:ind w:right="104"/>
        <w:jc w:val="both"/>
        <w:rPr>
          <w:sz w:val="20"/>
          <w:szCs w:val="20"/>
        </w:rPr>
      </w:pPr>
    </w:p>
    <w:p w:rsidR="00397844" w:rsidRPr="00F66C3E" w:rsidRDefault="0084754B" w:rsidP="00397844">
      <w:pPr>
        <w:jc w:val="both"/>
        <w:rPr>
          <w:b/>
          <w:sz w:val="22"/>
          <w:szCs w:val="22"/>
        </w:rPr>
      </w:pPr>
      <w:r>
        <w:rPr>
          <w:spacing w:val="-1"/>
        </w:rPr>
        <w:t>OGGETTO:</w:t>
      </w:r>
      <w:r>
        <w:rPr>
          <w:spacing w:val="24"/>
        </w:rPr>
        <w:t xml:space="preserve"> </w:t>
      </w:r>
      <w:r>
        <w:rPr>
          <w:spacing w:val="-1"/>
        </w:rPr>
        <w:t>PROCEDURA</w:t>
      </w:r>
      <w:r>
        <w:rPr>
          <w:spacing w:val="25"/>
        </w:rPr>
        <w:t xml:space="preserve"> </w:t>
      </w:r>
      <w:r>
        <w:t>APERTA</w:t>
      </w:r>
      <w:r>
        <w:rPr>
          <w:spacing w:val="25"/>
        </w:rPr>
        <w:t xml:space="preserve"> </w:t>
      </w:r>
      <w:r>
        <w:rPr>
          <w:spacing w:val="-2"/>
        </w:rPr>
        <w:t>PER</w:t>
      </w:r>
      <w:r>
        <w:rPr>
          <w:spacing w:val="23"/>
        </w:rPr>
        <w:t xml:space="preserve"> </w:t>
      </w:r>
      <w:r>
        <w:rPr>
          <w:spacing w:val="-1"/>
        </w:rPr>
        <w:t>L’AFFIDAMENTO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63"/>
          <w:w w:val="99"/>
        </w:rPr>
        <w:t xml:space="preserve"> </w:t>
      </w:r>
      <w:r>
        <w:rPr>
          <w:spacing w:val="-1"/>
        </w:rPr>
        <w:t>MANUTENZIONE</w:t>
      </w:r>
      <w:r>
        <w:rPr>
          <w:spacing w:val="18"/>
        </w:rPr>
        <w:t xml:space="preserve"> </w:t>
      </w:r>
      <w:r>
        <w:rPr>
          <w:spacing w:val="-1"/>
        </w:rPr>
        <w:t xml:space="preserve">E CONTROLLO DEGLI IMPIANTI DI ASCENSORE INSTALLATI IN EDIFICI DI PROPRIETA’ DELL’ENTE  </w:t>
      </w:r>
      <w:r w:rsidR="00397844">
        <w:t xml:space="preserve">siti nei Comuni di </w:t>
      </w:r>
      <w:r w:rsidR="00397844" w:rsidRPr="004A2206">
        <w:rPr>
          <w:sz w:val="22"/>
          <w:szCs w:val="22"/>
        </w:rPr>
        <w:t>Fondi, Latina, Sezze, Terracina e Cisterna</w:t>
      </w:r>
      <w:r w:rsidR="00397844">
        <w:rPr>
          <w:sz w:val="22"/>
          <w:szCs w:val="22"/>
        </w:rPr>
        <w:t xml:space="preserve"> – Lotto 2 </w:t>
      </w:r>
      <w:r w:rsidR="00397844">
        <w:rPr>
          <w:spacing w:val="-1"/>
        </w:rPr>
        <w:t xml:space="preserve"> .</w:t>
      </w:r>
      <w:r w:rsidR="00397844">
        <w:rPr>
          <w:spacing w:val="49"/>
          <w:w w:val="99"/>
        </w:rPr>
        <w:t xml:space="preserve"> </w:t>
      </w:r>
      <w:r w:rsidR="00397844" w:rsidRPr="00F66C3E">
        <w:rPr>
          <w:b/>
          <w:sz w:val="22"/>
          <w:szCs w:val="22"/>
        </w:rPr>
        <w:t xml:space="preserve">CIG </w:t>
      </w:r>
      <w:r w:rsidR="00397844" w:rsidRPr="004F3487">
        <w:rPr>
          <w:b/>
        </w:rPr>
        <w:t>8</w:t>
      </w:r>
      <w:r w:rsidR="00397844" w:rsidRPr="00592A2E">
        <w:rPr>
          <w:b/>
        </w:rPr>
        <w:t>127802A62</w:t>
      </w:r>
    </w:p>
    <w:p w:rsidR="000559FB" w:rsidRDefault="000559FB" w:rsidP="00397844">
      <w:pPr>
        <w:jc w:val="both"/>
        <w:rPr>
          <w:sz w:val="20"/>
          <w:szCs w:val="20"/>
        </w:rPr>
      </w:pPr>
    </w:p>
    <w:p w:rsidR="0084754B" w:rsidRDefault="0084754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D965A4" w:rsidRPr="0084754B" w:rsidRDefault="0084754B">
      <w:pPr>
        <w:pStyle w:val="Corpotesto"/>
        <w:kinsoku w:val="0"/>
        <w:overflowPunct w:val="0"/>
        <w:ind w:left="0"/>
        <w:rPr>
          <w:sz w:val="20"/>
          <w:szCs w:val="20"/>
        </w:rPr>
      </w:pPr>
      <w:r>
        <w:rPr>
          <w:spacing w:val="-1"/>
          <w:sz w:val="20"/>
          <w:szCs w:val="20"/>
        </w:rPr>
        <w:t>Il</w:t>
      </w:r>
      <w:r>
        <w:rPr>
          <w:spacing w:val="-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sottoscritto/a</w:t>
      </w:r>
      <w:r>
        <w:rPr>
          <w:spacing w:val="-1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w w:val="61"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nato/a</w:t>
      </w:r>
      <w:r>
        <w:rPr>
          <w:spacing w:val="24"/>
          <w:w w:val="95"/>
          <w:sz w:val="20"/>
          <w:szCs w:val="20"/>
        </w:rPr>
        <w:t xml:space="preserve"> </w:t>
      </w:r>
      <w:proofErr w:type="spellStart"/>
      <w:r>
        <w:rPr>
          <w:w w:val="95"/>
          <w:sz w:val="20"/>
          <w:szCs w:val="20"/>
        </w:rPr>
        <w:t>a</w:t>
      </w:r>
      <w:proofErr w:type="spellEnd"/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w w:val="95"/>
          <w:sz w:val="20"/>
          <w:szCs w:val="20"/>
        </w:rPr>
        <w:t>_il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 xml:space="preserve">         </w:t>
      </w:r>
      <w:r>
        <w:rPr>
          <w:w w:val="95"/>
          <w:sz w:val="20"/>
          <w:szCs w:val="20"/>
        </w:rPr>
        <w:t>e</w:t>
      </w:r>
      <w:r>
        <w:rPr>
          <w:spacing w:val="6"/>
          <w:w w:val="9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residente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in</w:t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 xml:space="preserve">       </w:t>
      </w:r>
      <w:r>
        <w:rPr>
          <w:spacing w:val="-1"/>
          <w:w w:val="95"/>
          <w:sz w:val="20"/>
          <w:szCs w:val="20"/>
        </w:rPr>
        <w:t>via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_n.</w:t>
      </w:r>
      <w:r>
        <w:rPr>
          <w:spacing w:val="-1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  <w:r>
        <w:rPr>
          <w:spacing w:val="12"/>
          <w:sz w:val="20"/>
          <w:szCs w:val="20"/>
        </w:rPr>
        <w:t xml:space="preserve">  </w:t>
      </w:r>
      <w:r>
        <w:rPr>
          <w:spacing w:val="-1"/>
          <w:w w:val="95"/>
          <w:sz w:val="20"/>
          <w:szCs w:val="20"/>
        </w:rPr>
        <w:t>codice</w:t>
      </w:r>
      <w:r>
        <w:rPr>
          <w:spacing w:val="24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fiscale</w:t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 </w:t>
      </w:r>
      <w:r w:rsidRPr="0084754B">
        <w:rPr>
          <w:sz w:val="20"/>
          <w:szCs w:val="20"/>
        </w:rPr>
        <w:t xml:space="preserve">in </w:t>
      </w:r>
      <w:r>
        <w:rPr>
          <w:sz w:val="20"/>
          <w:szCs w:val="20"/>
        </w:rPr>
        <w:t>qualità di (cancellare campo che non interessa)  direttore tecnico/socio legale</w:t>
      </w:r>
      <w:r w:rsidR="00D965A4">
        <w:rPr>
          <w:sz w:val="20"/>
          <w:szCs w:val="20"/>
        </w:rPr>
        <w:t xml:space="preserve"> rappresentante/</w:t>
      </w:r>
      <w:proofErr w:type="spellStart"/>
      <w:r w:rsidR="00D965A4">
        <w:rPr>
          <w:sz w:val="20"/>
          <w:szCs w:val="20"/>
        </w:rPr>
        <w:t>amministartore</w:t>
      </w:r>
      <w:proofErr w:type="spellEnd"/>
      <w:r w:rsidR="00D965A4">
        <w:rPr>
          <w:sz w:val="20"/>
          <w:szCs w:val="20"/>
        </w:rPr>
        <w:t xml:space="preserve"> con potere di rappresentanza</w:t>
      </w:r>
      <w:bookmarkStart w:id="0" w:name="_GoBack"/>
      <w:bookmarkEnd w:id="0"/>
      <w:r w:rsidR="00D965A4">
        <w:rPr>
          <w:sz w:val="20"/>
          <w:szCs w:val="20"/>
        </w:rPr>
        <w:t xml:space="preserve">  dell’impresa_________________________ consapevole della responsabilità penale nella quale può incorrere  in caso di dichiarazione mendace</w:t>
      </w:r>
    </w:p>
    <w:p w:rsidR="000559FB" w:rsidRDefault="00113316">
      <w:pPr>
        <w:pStyle w:val="Corpotesto"/>
        <w:kinsoku w:val="0"/>
        <w:overflowPunct w:val="0"/>
        <w:spacing w:before="134" w:line="223" w:lineRule="auto"/>
        <w:ind w:left="472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2"/>
          <w:sz w:val="32"/>
          <w:szCs w:val="32"/>
        </w:rPr>
        <w:t></w:t>
      </w:r>
      <w:r>
        <w:rPr>
          <w:spacing w:val="-1"/>
          <w:sz w:val="20"/>
          <w:szCs w:val="20"/>
        </w:rPr>
        <w:t>Che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nell’anno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antecedente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pubblicazione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bando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gara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relativo</w:t>
      </w:r>
      <w:r>
        <w:rPr>
          <w:spacing w:val="7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presente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sono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cessati</w:t>
      </w:r>
      <w:r>
        <w:rPr>
          <w:spacing w:val="65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dalla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carica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seguenti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soggetti:</w:t>
      </w:r>
    </w:p>
    <w:p w:rsidR="000559FB" w:rsidRDefault="00113316">
      <w:pPr>
        <w:pStyle w:val="Corpotesto"/>
        <w:tabs>
          <w:tab w:val="left" w:pos="2435"/>
          <w:tab w:val="left" w:pos="4103"/>
          <w:tab w:val="left" w:pos="4437"/>
          <w:tab w:val="left" w:pos="6827"/>
          <w:tab w:val="left" w:pos="8642"/>
        </w:tabs>
        <w:kinsoku w:val="0"/>
        <w:overflowPunct w:val="0"/>
        <w:spacing w:before="3"/>
        <w:ind w:right="1104"/>
        <w:rPr>
          <w:sz w:val="20"/>
          <w:szCs w:val="20"/>
        </w:rPr>
      </w:pPr>
      <w:r>
        <w:rPr>
          <w:sz w:val="20"/>
          <w:szCs w:val="20"/>
        </w:rPr>
        <w:t>nome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to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spacing w:val="2"/>
          <w:sz w:val="20"/>
          <w:szCs w:val="20"/>
          <w:u w:val="single"/>
        </w:rPr>
        <w:tab/>
      </w:r>
      <w:r>
        <w:rPr>
          <w:spacing w:val="-1"/>
          <w:sz w:val="20"/>
          <w:szCs w:val="20"/>
        </w:rPr>
        <w:t>il</w:t>
      </w:r>
      <w:r>
        <w:rPr>
          <w:spacing w:val="-1"/>
          <w:sz w:val="20"/>
          <w:szCs w:val="20"/>
          <w:u w:val="single"/>
        </w:rPr>
        <w:tab/>
      </w:r>
      <w:r>
        <w:rPr>
          <w:sz w:val="20"/>
          <w:szCs w:val="20"/>
        </w:rPr>
        <w:t>_</w:t>
      </w:r>
      <w:r>
        <w:rPr>
          <w:spacing w:val="25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nome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  <w:r>
        <w:rPr>
          <w:spacing w:val="2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 xml:space="preserve">nome </w:t>
      </w:r>
      <w:r>
        <w:rPr>
          <w:spacing w:val="23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  <w:r>
        <w:rPr>
          <w:spacing w:val="2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 xml:space="preserve">nome </w:t>
      </w:r>
      <w:r>
        <w:rPr>
          <w:spacing w:val="23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cognome</w:t>
      </w:r>
      <w:r>
        <w:rPr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z w:val="20"/>
          <w:szCs w:val="20"/>
        </w:rPr>
        <w:t>nato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il</w:t>
      </w:r>
      <w:r>
        <w:rPr>
          <w:spacing w:val="-4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w w:val="86"/>
          <w:sz w:val="20"/>
          <w:szCs w:val="20"/>
          <w:u w:val="single"/>
        </w:rPr>
        <w:t xml:space="preserve"> 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spacing w:line="231" w:lineRule="auto"/>
        <w:ind w:left="470" w:right="108" w:hanging="358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2"/>
          <w:sz w:val="32"/>
          <w:szCs w:val="32"/>
        </w:rPr>
        <w:t></w:t>
      </w:r>
      <w:r>
        <w:rPr>
          <w:sz w:val="20"/>
          <w:szCs w:val="20"/>
        </w:rPr>
        <w:t>che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è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stata pronunciata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loro</w:t>
      </w:r>
      <w:r>
        <w:rPr>
          <w:sz w:val="20"/>
          <w:szCs w:val="20"/>
        </w:rPr>
        <w:t xml:space="preserve"> carico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sentenza</w:t>
      </w:r>
      <w:r>
        <w:rPr>
          <w:spacing w:val="1"/>
          <w:sz w:val="20"/>
          <w:szCs w:val="20"/>
        </w:rPr>
        <w:t xml:space="preserve"> di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condanna</w:t>
      </w:r>
      <w:r>
        <w:rPr>
          <w:spacing w:val="2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definitiva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 xml:space="preserve"> </w:t>
      </w:r>
      <w:r>
        <w:rPr>
          <w:sz w:val="20"/>
          <w:szCs w:val="20"/>
        </w:rPr>
        <w:t>decreto penale</w:t>
      </w:r>
      <w:r>
        <w:rPr>
          <w:spacing w:val="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>condanna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divenuto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irrevocabile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sentenza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8"/>
          <w:sz w:val="20"/>
          <w:szCs w:val="20"/>
        </w:rPr>
        <w:t xml:space="preserve"> </w:t>
      </w:r>
      <w:r>
        <w:rPr>
          <w:sz w:val="20"/>
          <w:szCs w:val="20"/>
        </w:rPr>
        <w:t>applicazione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della</w:t>
      </w:r>
      <w:r>
        <w:rPr>
          <w:spacing w:val="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pena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>richiesta</w:t>
      </w:r>
      <w:r>
        <w:rPr>
          <w:spacing w:val="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ai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sensi</w:t>
      </w:r>
      <w:r>
        <w:rPr>
          <w:spacing w:val="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dell’art.</w:t>
      </w:r>
      <w:r>
        <w:rPr>
          <w:spacing w:val="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444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Codice</w:t>
      </w:r>
      <w:r>
        <w:rPr>
          <w:spacing w:val="41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Procedura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Penale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per</w:t>
      </w:r>
      <w:r>
        <w:rPr>
          <w:spacing w:val="-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una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dei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reati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di</w:t>
      </w:r>
      <w:r>
        <w:rPr>
          <w:spacing w:val="-6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cui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all’art.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80,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comma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1,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del</w:t>
      </w:r>
      <w:r>
        <w:rPr>
          <w:spacing w:val="-4"/>
          <w:sz w:val="20"/>
          <w:szCs w:val="20"/>
        </w:rPr>
        <w:t xml:space="preserve"> </w:t>
      </w:r>
      <w:proofErr w:type="spellStart"/>
      <w:r>
        <w:rPr>
          <w:spacing w:val="-1"/>
          <w:sz w:val="20"/>
          <w:szCs w:val="20"/>
        </w:rPr>
        <w:t>DLgs</w:t>
      </w:r>
      <w:proofErr w:type="spellEnd"/>
      <w:r>
        <w:rPr>
          <w:spacing w:val="-1"/>
          <w:sz w:val="20"/>
          <w:szCs w:val="20"/>
        </w:rPr>
        <w:t>.</w:t>
      </w:r>
      <w:r>
        <w:rPr>
          <w:spacing w:val="-3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n.</w:t>
      </w:r>
      <w:r>
        <w:rPr>
          <w:spacing w:val="-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50/2016;</w:t>
      </w:r>
    </w:p>
    <w:p w:rsidR="000559FB" w:rsidRDefault="000559FB">
      <w:pPr>
        <w:pStyle w:val="Corpotesto"/>
        <w:kinsoku w:val="0"/>
        <w:overflowPunct w:val="0"/>
        <w:ind w:left="0"/>
        <w:rPr>
          <w:sz w:val="20"/>
          <w:szCs w:val="20"/>
        </w:rPr>
      </w:pPr>
    </w:p>
    <w:p w:rsidR="000559FB" w:rsidRDefault="00113316">
      <w:pPr>
        <w:pStyle w:val="Corpotesto"/>
        <w:kinsoku w:val="0"/>
        <w:overflowPunct w:val="0"/>
        <w:spacing w:before="115"/>
        <w:ind w:left="4425" w:right="4279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OPPURE</w:t>
      </w:r>
    </w:p>
    <w:p w:rsidR="000559FB" w:rsidRDefault="00113316">
      <w:pPr>
        <w:pStyle w:val="Corpotesto"/>
        <w:tabs>
          <w:tab w:val="left" w:pos="2695"/>
          <w:tab w:val="left" w:pos="4869"/>
          <w:tab w:val="left" w:pos="5529"/>
          <w:tab w:val="left" w:pos="7221"/>
          <w:tab w:val="left" w:pos="7977"/>
          <w:tab w:val="left" w:pos="8361"/>
          <w:tab w:val="left" w:pos="8995"/>
        </w:tabs>
        <w:kinsoku w:val="0"/>
        <w:overflowPunct w:val="0"/>
        <w:spacing w:before="152" w:line="228" w:lineRule="exact"/>
        <w:ind w:left="758" w:right="108" w:hanging="360"/>
        <w:rPr>
          <w:sz w:val="20"/>
          <w:szCs w:val="20"/>
        </w:rPr>
      </w:pPr>
      <w:r>
        <w:rPr>
          <w:rFonts w:ascii="Wingdings" w:hAnsi="Wingdings" w:cs="Wingdings"/>
          <w:sz w:val="24"/>
          <w:szCs w:val="24"/>
        </w:rPr>
        <w:t></w:t>
      </w:r>
      <w:r>
        <w:rPr>
          <w:rFonts w:ascii="Wingdings" w:hAnsi="Wingdings" w:cs="Wingdings"/>
          <w:spacing w:val="-118"/>
          <w:sz w:val="24"/>
          <w:szCs w:val="24"/>
        </w:rPr>
        <w:t></w:t>
      </w:r>
      <w:r>
        <w:rPr>
          <w:sz w:val="20"/>
          <w:szCs w:val="20"/>
        </w:rPr>
        <w:t>che</w:t>
      </w:r>
      <w:r>
        <w:rPr>
          <w:sz w:val="20"/>
          <w:szCs w:val="20"/>
        </w:rPr>
        <w:tab/>
      </w:r>
      <w:r>
        <w:rPr>
          <w:w w:val="95"/>
          <w:sz w:val="20"/>
          <w:szCs w:val="20"/>
        </w:rPr>
        <w:t>hanno</w:t>
      </w:r>
      <w:r>
        <w:rPr>
          <w:w w:val="95"/>
          <w:sz w:val="20"/>
          <w:szCs w:val="20"/>
        </w:rPr>
        <w:tab/>
        <w:t>riportato</w:t>
      </w:r>
      <w:r>
        <w:rPr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le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seguenti</w:t>
      </w:r>
      <w:r>
        <w:rPr>
          <w:spacing w:val="29"/>
          <w:w w:val="99"/>
          <w:sz w:val="20"/>
          <w:szCs w:val="20"/>
        </w:rPr>
        <w:t xml:space="preserve"> </w:t>
      </w:r>
      <w:r>
        <w:rPr>
          <w:spacing w:val="-1"/>
          <w:w w:val="95"/>
          <w:sz w:val="20"/>
          <w:szCs w:val="20"/>
        </w:rPr>
        <w:t>condanne_</w:t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-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</w:p>
    <w:p w:rsidR="000559FB" w:rsidRDefault="000559FB">
      <w:pPr>
        <w:pStyle w:val="Corpotesto"/>
        <w:kinsoku w:val="0"/>
        <w:overflowPunct w:val="0"/>
        <w:ind w:left="0"/>
        <w:rPr>
          <w:sz w:val="13"/>
          <w:szCs w:val="13"/>
        </w:rPr>
      </w:pPr>
    </w:p>
    <w:p w:rsidR="000559FB" w:rsidRDefault="00113316">
      <w:pPr>
        <w:pStyle w:val="Corpotesto"/>
        <w:tabs>
          <w:tab w:val="left" w:pos="1934"/>
          <w:tab w:val="left" w:pos="3225"/>
          <w:tab w:val="left" w:pos="4447"/>
          <w:tab w:val="left" w:pos="5517"/>
          <w:tab w:val="left" w:pos="5959"/>
          <w:tab w:val="left" w:pos="6859"/>
          <w:tab w:val="left" w:pos="7965"/>
          <w:tab w:val="left" w:pos="8471"/>
          <w:tab w:val="left" w:pos="9126"/>
          <w:tab w:val="left" w:pos="9595"/>
        </w:tabs>
        <w:kinsoku w:val="0"/>
        <w:overflowPunct w:val="0"/>
        <w:spacing w:before="112" w:line="228" w:lineRule="exact"/>
        <w:ind w:left="758" w:right="108" w:hanging="360"/>
        <w:rPr>
          <w:sz w:val="20"/>
          <w:szCs w:val="20"/>
        </w:rPr>
      </w:pPr>
      <w:r>
        <w:rPr>
          <w:rFonts w:ascii="Wingdings" w:hAnsi="Wingdings" w:cs="Wingdings"/>
          <w:sz w:val="24"/>
          <w:szCs w:val="24"/>
        </w:rPr>
        <w:t></w:t>
      </w:r>
      <w:r>
        <w:rPr>
          <w:rFonts w:ascii="Wingdings" w:hAnsi="Wingdings" w:cs="Wingdings"/>
          <w:spacing w:val="-118"/>
          <w:sz w:val="24"/>
          <w:szCs w:val="24"/>
        </w:rPr>
        <w:t></w:t>
      </w:r>
      <w:r>
        <w:rPr>
          <w:sz w:val="20"/>
          <w:szCs w:val="20"/>
        </w:rPr>
        <w:t>che</w:t>
      </w:r>
      <w:r>
        <w:rPr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>sono</w:t>
      </w:r>
      <w:r>
        <w:rPr>
          <w:spacing w:val="-1"/>
          <w:w w:val="95"/>
          <w:sz w:val="20"/>
          <w:szCs w:val="20"/>
        </w:rPr>
        <w:tab/>
        <w:t>stati</w:t>
      </w:r>
      <w:r>
        <w:rPr>
          <w:spacing w:val="-1"/>
          <w:w w:val="95"/>
          <w:sz w:val="20"/>
          <w:szCs w:val="20"/>
        </w:rPr>
        <w:tab/>
        <w:t>adottati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>i</w:t>
      </w:r>
      <w:r>
        <w:rPr>
          <w:w w:val="95"/>
          <w:sz w:val="20"/>
          <w:szCs w:val="20"/>
        </w:rPr>
        <w:tab/>
        <w:t>seguenti</w:t>
      </w:r>
      <w:r>
        <w:rPr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ab/>
        <w:t>atti</w:t>
      </w:r>
      <w:r>
        <w:rPr>
          <w:w w:val="95"/>
          <w:sz w:val="20"/>
          <w:szCs w:val="20"/>
        </w:rPr>
        <w:tab/>
      </w:r>
      <w:r>
        <w:rPr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di</w:t>
      </w:r>
      <w:r>
        <w:rPr>
          <w:spacing w:val="25"/>
          <w:w w:val="99"/>
          <w:sz w:val="20"/>
          <w:szCs w:val="20"/>
        </w:rPr>
        <w:t xml:space="preserve"> </w:t>
      </w:r>
      <w:r>
        <w:rPr>
          <w:spacing w:val="-1"/>
          <w:w w:val="95"/>
          <w:sz w:val="20"/>
          <w:szCs w:val="20"/>
        </w:rPr>
        <w:t>di</w:t>
      </w:r>
      <w:r>
        <w:rPr>
          <w:w w:val="95"/>
          <w:sz w:val="20"/>
          <w:szCs w:val="20"/>
        </w:rPr>
        <w:t>ss</w:t>
      </w:r>
      <w:r>
        <w:rPr>
          <w:spacing w:val="-1"/>
          <w:w w:val="95"/>
          <w:sz w:val="20"/>
          <w:szCs w:val="20"/>
        </w:rPr>
        <w:t>o</w:t>
      </w:r>
      <w:r>
        <w:rPr>
          <w:w w:val="95"/>
          <w:sz w:val="20"/>
          <w:szCs w:val="20"/>
        </w:rPr>
        <w:t>c</w:t>
      </w:r>
      <w:r>
        <w:rPr>
          <w:spacing w:val="-1"/>
          <w:w w:val="95"/>
          <w:sz w:val="20"/>
          <w:szCs w:val="20"/>
        </w:rPr>
        <w:t>i</w:t>
      </w:r>
      <w:r>
        <w:rPr>
          <w:spacing w:val="1"/>
          <w:w w:val="95"/>
          <w:sz w:val="20"/>
          <w:szCs w:val="20"/>
        </w:rPr>
        <w:t>a</w:t>
      </w:r>
      <w:r>
        <w:rPr>
          <w:spacing w:val="-2"/>
          <w:w w:val="95"/>
          <w:sz w:val="20"/>
          <w:szCs w:val="20"/>
        </w:rPr>
        <w:t>z</w:t>
      </w:r>
      <w:r>
        <w:rPr>
          <w:w w:val="95"/>
          <w:sz w:val="20"/>
          <w:szCs w:val="20"/>
        </w:rPr>
        <w:t>i</w:t>
      </w:r>
      <w:r>
        <w:rPr>
          <w:spacing w:val="-1"/>
          <w:w w:val="95"/>
          <w:sz w:val="20"/>
          <w:szCs w:val="20"/>
        </w:rPr>
        <w:t>on</w:t>
      </w:r>
      <w:r>
        <w:rPr>
          <w:spacing w:val="1"/>
          <w:w w:val="95"/>
          <w:sz w:val="20"/>
          <w:szCs w:val="20"/>
        </w:rPr>
        <w:t>e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</w:rPr>
        <w:t>_</w:t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1"/>
          <w:w w:val="95"/>
          <w:sz w:val="20"/>
          <w:szCs w:val="20"/>
          <w:u w:val="single"/>
        </w:rPr>
        <w:tab/>
      </w:r>
      <w:r>
        <w:rPr>
          <w:spacing w:val="2"/>
          <w:sz w:val="20"/>
          <w:szCs w:val="20"/>
        </w:rPr>
        <w:t>_</w:t>
      </w:r>
      <w:r>
        <w:rPr>
          <w:w w:val="99"/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0559FB" w:rsidRDefault="000559FB">
      <w:pPr>
        <w:pStyle w:val="Corpotesto"/>
        <w:kinsoku w:val="0"/>
        <w:overflowPunct w:val="0"/>
        <w:spacing w:before="2"/>
        <w:ind w:left="0"/>
        <w:rPr>
          <w:sz w:val="23"/>
          <w:szCs w:val="23"/>
        </w:rPr>
      </w:pPr>
    </w:p>
    <w:p w:rsidR="000559FB" w:rsidRDefault="00113316">
      <w:pPr>
        <w:pStyle w:val="Corpotesto"/>
        <w:kinsoku w:val="0"/>
        <w:overflowPunct w:val="0"/>
        <w:spacing w:before="74"/>
        <w:ind w:left="4421" w:right="4414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OPPURE</w:t>
      </w:r>
    </w:p>
    <w:p w:rsidR="000559FB" w:rsidRDefault="00113316">
      <w:pPr>
        <w:pStyle w:val="Corpotesto"/>
        <w:kinsoku w:val="0"/>
        <w:overflowPunct w:val="0"/>
        <w:spacing w:before="140" w:line="221" w:lineRule="auto"/>
        <w:ind w:left="475" w:right="108" w:hanging="360"/>
        <w:jc w:val="both"/>
        <w:rPr>
          <w:sz w:val="20"/>
          <w:szCs w:val="20"/>
        </w:rPr>
      </w:pPr>
      <w:r>
        <w:rPr>
          <w:rFonts w:ascii="Wingdings" w:hAnsi="Wingdings" w:cs="Wingdings"/>
          <w:sz w:val="32"/>
          <w:szCs w:val="32"/>
        </w:rPr>
        <w:t></w:t>
      </w:r>
      <w:r>
        <w:rPr>
          <w:rFonts w:ascii="Wingdings" w:hAnsi="Wingdings" w:cs="Wingdings"/>
          <w:spacing w:val="-251"/>
          <w:sz w:val="32"/>
          <w:szCs w:val="32"/>
        </w:rPr>
        <w:t></w:t>
      </w:r>
      <w:r>
        <w:rPr>
          <w:sz w:val="20"/>
          <w:szCs w:val="20"/>
        </w:rPr>
        <w:t>che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nell’anno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antecedente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la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pubblicazione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del</w:t>
      </w:r>
      <w:r>
        <w:rPr>
          <w:spacing w:val="15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bando</w:t>
      </w:r>
      <w:r>
        <w:rPr>
          <w:spacing w:val="1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di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gara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relativo</w:t>
      </w:r>
      <w:r>
        <w:rPr>
          <w:spacing w:val="15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al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presente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appalto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non</w:t>
      </w:r>
      <w:r>
        <w:rPr>
          <w:spacing w:val="15"/>
          <w:sz w:val="20"/>
          <w:szCs w:val="20"/>
        </w:rPr>
        <w:t xml:space="preserve"> </w:t>
      </w:r>
      <w:r>
        <w:rPr>
          <w:sz w:val="20"/>
          <w:szCs w:val="20"/>
        </w:rPr>
        <w:t>ci</w:t>
      </w:r>
      <w:r>
        <w:rPr>
          <w:spacing w:val="1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sono</w:t>
      </w:r>
      <w:r>
        <w:rPr>
          <w:spacing w:val="52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cessati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dalla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carica.</w:t>
      </w:r>
    </w:p>
    <w:p w:rsidR="000559FB" w:rsidRDefault="000559FB">
      <w:pPr>
        <w:pStyle w:val="Corpotesto"/>
        <w:kinsoku w:val="0"/>
        <w:overflowPunct w:val="0"/>
        <w:spacing w:before="4"/>
        <w:ind w:left="0"/>
        <w:rPr>
          <w:sz w:val="20"/>
          <w:szCs w:val="20"/>
        </w:rPr>
      </w:pPr>
    </w:p>
    <w:p w:rsidR="000559FB" w:rsidRDefault="00113316">
      <w:pPr>
        <w:pStyle w:val="Corpotesto"/>
        <w:tabs>
          <w:tab w:val="left" w:pos="4415"/>
        </w:tabs>
        <w:kinsoku w:val="0"/>
        <w:overflowPunct w:val="0"/>
        <w:jc w:val="both"/>
        <w:rPr>
          <w:sz w:val="20"/>
          <w:szCs w:val="20"/>
        </w:rPr>
      </w:pPr>
      <w:r>
        <w:rPr>
          <w:spacing w:val="-1"/>
          <w:w w:val="95"/>
          <w:sz w:val="20"/>
          <w:szCs w:val="20"/>
        </w:rPr>
        <w:t>Data,</w:t>
      </w:r>
      <w:r>
        <w:rPr>
          <w:spacing w:val="-1"/>
          <w:w w:val="95"/>
          <w:sz w:val="20"/>
          <w:szCs w:val="20"/>
        </w:rPr>
        <w:tab/>
      </w:r>
      <w:r>
        <w:rPr>
          <w:spacing w:val="-1"/>
          <w:sz w:val="20"/>
          <w:szCs w:val="20"/>
        </w:rPr>
        <w:t>Il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dichiarante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FIRMA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DIGITALE</w:t>
      </w:r>
    </w:p>
    <w:p w:rsidR="000559FB" w:rsidRDefault="000559FB">
      <w:pPr>
        <w:pStyle w:val="Corpotesto"/>
        <w:kinsoku w:val="0"/>
        <w:overflowPunct w:val="0"/>
        <w:spacing w:before="1"/>
        <w:ind w:left="0"/>
        <w:rPr>
          <w:sz w:val="21"/>
          <w:szCs w:val="21"/>
        </w:rPr>
      </w:pPr>
    </w:p>
    <w:p w:rsidR="000559FB" w:rsidRDefault="00113316">
      <w:pPr>
        <w:pStyle w:val="Corpotesto"/>
        <w:kinsoku w:val="0"/>
        <w:overflowPunct w:val="0"/>
        <w:jc w:val="both"/>
        <w:rPr>
          <w:sz w:val="20"/>
          <w:szCs w:val="20"/>
        </w:rPr>
      </w:pPr>
      <w:r>
        <w:rPr>
          <w:b/>
          <w:bCs/>
          <w:spacing w:val="1"/>
          <w:sz w:val="20"/>
          <w:szCs w:val="20"/>
          <w:u w:val="thick"/>
        </w:rPr>
        <w:t>NOTA</w:t>
      </w:r>
      <w:r>
        <w:rPr>
          <w:b/>
          <w:bCs/>
          <w:spacing w:val="-21"/>
          <w:sz w:val="20"/>
          <w:szCs w:val="20"/>
          <w:u w:val="thick"/>
        </w:rPr>
        <w:t xml:space="preserve"> </w:t>
      </w:r>
      <w:r>
        <w:rPr>
          <w:b/>
          <w:bCs/>
          <w:sz w:val="20"/>
          <w:szCs w:val="20"/>
          <w:u w:val="thick"/>
        </w:rPr>
        <w:t>BENE</w:t>
      </w:r>
      <w:r>
        <w:rPr>
          <w:b/>
          <w:bCs/>
          <w:sz w:val="20"/>
          <w:szCs w:val="20"/>
        </w:rPr>
        <w:t>:</w:t>
      </w:r>
    </w:p>
    <w:p w:rsidR="000559FB" w:rsidRDefault="00113316" w:rsidP="007325D0">
      <w:pPr>
        <w:pStyle w:val="Corpotesto"/>
        <w:tabs>
          <w:tab w:val="left" w:pos="284"/>
        </w:tabs>
        <w:kinsoku w:val="0"/>
        <w:overflowPunct w:val="0"/>
        <w:ind w:left="284" w:right="106" w:hanging="173"/>
        <w:jc w:val="both"/>
        <w:rPr>
          <w:sz w:val="18"/>
          <w:szCs w:val="18"/>
        </w:rPr>
      </w:pPr>
      <w:r>
        <w:rPr>
          <w:b/>
          <w:bCs/>
          <w:i/>
          <w:iCs/>
          <w:sz w:val="20"/>
          <w:szCs w:val="20"/>
        </w:rPr>
        <w:t>-</w:t>
      </w:r>
      <w:r>
        <w:rPr>
          <w:b/>
          <w:bCs/>
          <w:i/>
          <w:iCs/>
          <w:spacing w:val="36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</w:rPr>
        <w:t>il</w:t>
      </w:r>
      <w:r>
        <w:rPr>
          <w:b/>
          <w:bCs/>
          <w:i/>
          <w:iCs/>
          <w:spacing w:val="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requisiti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9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cui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sopra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deve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dichiarato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riferimento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1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titolare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direttore</w:t>
      </w:r>
      <w:r>
        <w:rPr>
          <w:b/>
          <w:bCs/>
          <w:i/>
          <w:iCs/>
          <w:spacing w:val="87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tecnico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se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impresa</w:t>
      </w:r>
      <w:r>
        <w:rPr>
          <w:b/>
          <w:bCs/>
          <w:i/>
          <w:iCs/>
          <w:spacing w:val="29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individuale,</w:t>
      </w:r>
      <w:r>
        <w:rPr>
          <w:b/>
          <w:bCs/>
          <w:i/>
          <w:iCs/>
          <w:spacing w:val="3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socio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3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se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30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nome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collettivo,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accomandatari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79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accomandita</w:t>
      </w:r>
      <w:r>
        <w:rPr>
          <w:b/>
          <w:bCs/>
          <w:i/>
          <w:iCs/>
          <w:spacing w:val="1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semplice,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direttori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tecnici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membri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del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consiglio</w:t>
      </w:r>
      <w:r>
        <w:rPr>
          <w:b/>
          <w:bCs/>
          <w:i/>
          <w:iCs/>
          <w:spacing w:val="1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1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amministrazione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cui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sia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stata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conferita</w:t>
      </w:r>
      <w:r>
        <w:rPr>
          <w:b/>
          <w:bCs/>
          <w:i/>
          <w:iCs/>
          <w:spacing w:val="-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legale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rappresentanza,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direzione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vigilanza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muniti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poteri</w:t>
      </w:r>
      <w:r>
        <w:rPr>
          <w:b/>
          <w:bCs/>
          <w:i/>
          <w:iCs/>
          <w:spacing w:val="89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rappresentanza, </w:t>
      </w:r>
      <w:r>
        <w:rPr>
          <w:b/>
          <w:bCs/>
          <w:i/>
          <w:iCs/>
          <w:sz w:val="20"/>
          <w:szCs w:val="20"/>
          <w:u w:val="thick"/>
        </w:rPr>
        <w:t>ivi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compresi institori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procuratori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generali,</w:t>
      </w:r>
      <w:r>
        <w:rPr>
          <w:b/>
          <w:bCs/>
          <w:i/>
          <w:iCs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ai </w:t>
      </w:r>
      <w:r>
        <w:rPr>
          <w:b/>
          <w:bCs/>
          <w:i/>
          <w:iCs/>
          <w:sz w:val="20"/>
          <w:szCs w:val="20"/>
          <w:u w:val="thick"/>
        </w:rPr>
        <w:t>membri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degli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organi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direzione</w:t>
      </w:r>
      <w:r>
        <w:rPr>
          <w:b/>
          <w:bCs/>
          <w:i/>
          <w:iCs/>
          <w:spacing w:val="99"/>
          <w:w w:val="99"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 di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controllo,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5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direttore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 tecnico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al </w:t>
      </w:r>
      <w:r>
        <w:rPr>
          <w:b/>
          <w:bCs/>
          <w:i/>
          <w:iCs/>
          <w:sz w:val="20"/>
          <w:szCs w:val="20"/>
          <w:u w:val="thick"/>
        </w:rPr>
        <w:t>socio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unico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persona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 xml:space="preserve">fisica, </w:t>
      </w:r>
      <w:r>
        <w:rPr>
          <w:b/>
          <w:bCs/>
          <w:i/>
          <w:iCs/>
          <w:sz w:val="20"/>
          <w:szCs w:val="20"/>
          <w:u w:val="thick"/>
        </w:rPr>
        <w:t xml:space="preserve">ovvero </w:t>
      </w:r>
      <w:r>
        <w:rPr>
          <w:b/>
          <w:bCs/>
          <w:i/>
          <w:iCs/>
          <w:spacing w:val="-1"/>
          <w:sz w:val="20"/>
          <w:szCs w:val="20"/>
          <w:u w:val="thick"/>
        </w:rPr>
        <w:t>al</w:t>
      </w:r>
      <w:r>
        <w:rPr>
          <w:b/>
          <w:bCs/>
          <w:i/>
          <w:iCs/>
          <w:spacing w:val="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socio</w:t>
      </w:r>
      <w:r>
        <w:rPr>
          <w:b/>
          <w:bCs/>
          <w:i/>
          <w:iCs/>
          <w:sz w:val="20"/>
          <w:szCs w:val="20"/>
          <w:u w:val="thick"/>
        </w:rPr>
        <w:t xml:space="preserve"> 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maggioranza</w:t>
      </w:r>
      <w:r>
        <w:rPr>
          <w:b/>
          <w:bCs/>
          <w:i/>
          <w:iCs/>
          <w:spacing w:val="79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caso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1"/>
          <w:sz w:val="20"/>
          <w:szCs w:val="20"/>
          <w:u w:val="thick"/>
        </w:rPr>
        <w:t>meno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quattro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soci,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se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trattasi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ogni</w:t>
      </w:r>
      <w:r>
        <w:rPr>
          <w:b/>
          <w:bCs/>
          <w:i/>
          <w:iCs/>
          <w:spacing w:val="-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altro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tipo</w:t>
      </w:r>
      <w:r>
        <w:rPr>
          <w:b/>
          <w:bCs/>
          <w:i/>
          <w:iCs/>
          <w:spacing w:val="-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società</w:t>
      </w:r>
      <w:r>
        <w:rPr>
          <w:b/>
          <w:bCs/>
          <w:i/>
          <w:iCs/>
          <w:spacing w:val="-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o</w:t>
      </w:r>
      <w:r>
        <w:rPr>
          <w:b/>
          <w:bCs/>
          <w:i/>
          <w:iCs/>
          <w:spacing w:val="-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consorzio</w:t>
      </w:r>
      <w:r>
        <w:rPr>
          <w:b/>
          <w:bCs/>
          <w:i/>
          <w:iCs/>
          <w:spacing w:val="-1"/>
          <w:sz w:val="18"/>
          <w:szCs w:val="18"/>
          <w:u w:val="thick"/>
        </w:rPr>
        <w:t>.</w:t>
      </w:r>
    </w:p>
    <w:p w:rsidR="000559FB" w:rsidRDefault="00113316" w:rsidP="007325D0">
      <w:pPr>
        <w:pStyle w:val="Corpotesto"/>
        <w:tabs>
          <w:tab w:val="left" w:pos="284"/>
        </w:tabs>
        <w:kinsoku w:val="0"/>
        <w:overflowPunct w:val="0"/>
        <w:ind w:left="284" w:right="106" w:hanging="173"/>
        <w:jc w:val="both"/>
        <w:rPr>
          <w:sz w:val="20"/>
          <w:szCs w:val="20"/>
        </w:rPr>
      </w:pPr>
      <w:r>
        <w:rPr>
          <w:b/>
          <w:bCs/>
          <w:sz w:val="16"/>
          <w:szCs w:val="16"/>
        </w:rPr>
        <w:lastRenderedPageBreak/>
        <w:t>-</w:t>
      </w:r>
      <w:r>
        <w:rPr>
          <w:b/>
          <w:bCs/>
          <w:spacing w:val="26"/>
          <w:sz w:val="16"/>
          <w:szCs w:val="16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qualora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non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tutti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i</w:t>
      </w:r>
      <w:r>
        <w:rPr>
          <w:b/>
          <w:bCs/>
          <w:i/>
          <w:iCs/>
          <w:spacing w:val="11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siano</w:t>
      </w:r>
      <w:r>
        <w:rPr>
          <w:b/>
          <w:bCs/>
          <w:i/>
          <w:iCs/>
          <w:spacing w:val="1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in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possesso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della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digitale,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la</w:t>
      </w:r>
      <w:r>
        <w:rPr>
          <w:b/>
          <w:bCs/>
          <w:i/>
          <w:iCs/>
          <w:spacing w:val="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dichiarazione</w:t>
      </w:r>
      <w:r>
        <w:rPr>
          <w:b/>
          <w:bCs/>
          <w:i/>
          <w:iCs/>
          <w:spacing w:val="1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con</w:t>
      </w:r>
      <w:r>
        <w:rPr>
          <w:b/>
          <w:bCs/>
          <w:i/>
          <w:iCs/>
          <w:spacing w:val="95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autografa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dovrà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essere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scansita</w:t>
      </w:r>
      <w:proofErr w:type="spellEnd"/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firmata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digitalmente</w:t>
      </w:r>
      <w:r>
        <w:rPr>
          <w:b/>
          <w:bCs/>
          <w:i/>
          <w:iCs/>
          <w:spacing w:val="26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dal</w:t>
      </w:r>
      <w:r>
        <w:rPr>
          <w:b/>
          <w:bCs/>
          <w:i/>
          <w:iCs/>
          <w:spacing w:val="28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solo</w:t>
      </w:r>
      <w:r>
        <w:rPr>
          <w:b/>
          <w:bCs/>
          <w:i/>
          <w:iCs/>
          <w:spacing w:val="27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legale</w:t>
      </w:r>
      <w:r>
        <w:rPr>
          <w:b/>
          <w:bCs/>
          <w:i/>
          <w:iCs/>
          <w:spacing w:val="107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rappresentante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allegando,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pena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di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esclusione,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le</w:t>
      </w:r>
      <w:r>
        <w:rPr>
          <w:b/>
          <w:bCs/>
          <w:i/>
          <w:iCs/>
          <w:spacing w:val="5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copie</w:t>
      </w:r>
      <w:r>
        <w:rPr>
          <w:b/>
          <w:bCs/>
          <w:i/>
          <w:iCs/>
          <w:spacing w:val="2"/>
          <w:sz w:val="20"/>
          <w:szCs w:val="20"/>
          <w:u w:val="thick"/>
        </w:rPr>
        <w:t xml:space="preserve"> </w:t>
      </w:r>
      <w:proofErr w:type="spellStart"/>
      <w:r>
        <w:rPr>
          <w:b/>
          <w:bCs/>
          <w:i/>
          <w:iCs/>
          <w:spacing w:val="-1"/>
          <w:sz w:val="20"/>
          <w:szCs w:val="20"/>
          <w:u w:val="thick"/>
        </w:rPr>
        <w:t>scansite</w:t>
      </w:r>
      <w:proofErr w:type="spellEnd"/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e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z w:val="20"/>
          <w:szCs w:val="20"/>
          <w:u w:val="thick"/>
        </w:rPr>
        <w:t>firmate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del</w:t>
      </w:r>
      <w:r>
        <w:rPr>
          <w:b/>
          <w:bCs/>
          <w:i/>
          <w:iCs/>
          <w:spacing w:val="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documento</w:t>
      </w:r>
      <w:r>
        <w:rPr>
          <w:b/>
          <w:bCs/>
          <w:i/>
          <w:iCs/>
          <w:spacing w:val="4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d’identità</w:t>
      </w:r>
      <w:r>
        <w:rPr>
          <w:b/>
          <w:bCs/>
          <w:i/>
          <w:iCs/>
          <w:spacing w:val="93"/>
          <w:w w:val="99"/>
          <w:sz w:val="20"/>
          <w:szCs w:val="20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dei</w:t>
      </w:r>
      <w:r>
        <w:rPr>
          <w:b/>
          <w:bCs/>
          <w:i/>
          <w:iCs/>
          <w:spacing w:val="-13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soggetti</w:t>
      </w:r>
      <w:r>
        <w:rPr>
          <w:b/>
          <w:bCs/>
          <w:i/>
          <w:iCs/>
          <w:spacing w:val="-12"/>
          <w:sz w:val="20"/>
          <w:szCs w:val="20"/>
          <w:u w:val="thick"/>
        </w:rPr>
        <w:t xml:space="preserve"> </w:t>
      </w:r>
      <w:r>
        <w:rPr>
          <w:b/>
          <w:bCs/>
          <w:i/>
          <w:iCs/>
          <w:spacing w:val="-1"/>
          <w:sz w:val="20"/>
          <w:szCs w:val="20"/>
          <w:u w:val="thick"/>
        </w:rPr>
        <w:t>dichiaranti</w:t>
      </w:r>
      <w:r>
        <w:rPr>
          <w:i/>
          <w:iCs/>
          <w:spacing w:val="-1"/>
          <w:sz w:val="20"/>
          <w:szCs w:val="20"/>
        </w:rPr>
        <w:t>.</w:t>
      </w:r>
    </w:p>
    <w:p w:rsidR="000559FB" w:rsidRDefault="001A62DA" w:rsidP="007325D0">
      <w:pPr>
        <w:pStyle w:val="Titolo4"/>
        <w:kinsoku w:val="0"/>
        <w:overflowPunct w:val="0"/>
        <w:spacing w:before="0"/>
        <w:ind w:left="170" w:right="119"/>
        <w:rPr>
          <w:b w:val="0"/>
          <w:bCs w:val="0"/>
          <w:i w:val="0"/>
          <w:iCs w:val="0"/>
        </w:rPr>
      </w:pPr>
      <w:r>
        <w:rPr>
          <w:spacing w:val="-1"/>
        </w:rPr>
        <w:t xml:space="preserve"> </w:t>
      </w:r>
      <w:r w:rsidR="00113316">
        <w:rPr>
          <w:spacing w:val="-1"/>
        </w:rPr>
        <w:t>(allegare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alla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documentazione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amministrativa</w:t>
      </w:r>
      <w:r w:rsidR="00113316">
        <w:rPr>
          <w:spacing w:val="32"/>
        </w:rPr>
        <w:t xml:space="preserve"> </w:t>
      </w:r>
      <w:r w:rsidR="00113316">
        <w:t>la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copia</w:t>
      </w:r>
      <w:r w:rsidR="00113316">
        <w:rPr>
          <w:spacing w:val="34"/>
        </w:rPr>
        <w:t xml:space="preserve"> </w:t>
      </w:r>
      <w:proofErr w:type="spellStart"/>
      <w:r w:rsidR="00113316">
        <w:rPr>
          <w:spacing w:val="-1"/>
        </w:rPr>
        <w:t>scansita</w:t>
      </w:r>
      <w:proofErr w:type="spellEnd"/>
      <w:r w:rsidR="00113316">
        <w:rPr>
          <w:spacing w:val="35"/>
        </w:rPr>
        <w:t xml:space="preserve"> </w:t>
      </w:r>
      <w:r w:rsidR="00113316">
        <w:t>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firmata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digitalmente</w:t>
      </w:r>
      <w:r w:rsidR="00113316">
        <w:rPr>
          <w:spacing w:val="34"/>
        </w:rPr>
        <w:t xml:space="preserve"> </w:t>
      </w:r>
      <w:r w:rsidR="00113316">
        <w:rPr>
          <w:spacing w:val="-1"/>
        </w:rPr>
        <w:t>dal</w:t>
      </w:r>
      <w:r w:rsidR="00113316">
        <w:rPr>
          <w:spacing w:val="63"/>
        </w:rPr>
        <w:t xml:space="preserve"> </w:t>
      </w:r>
      <w:r w:rsidR="00113316">
        <w:rPr>
          <w:spacing w:val="-1"/>
        </w:rPr>
        <w:t>legale</w:t>
      </w:r>
      <w:r w:rsidR="00113316">
        <w:rPr>
          <w:spacing w:val="-2"/>
        </w:rPr>
        <w:t xml:space="preserve"> </w:t>
      </w:r>
      <w:r w:rsidR="00113316">
        <w:rPr>
          <w:spacing w:val="-1"/>
        </w:rPr>
        <w:t>rappresentante)</w:t>
      </w:r>
    </w:p>
    <w:sectPr w:rsidR="000559FB">
      <w:pgSz w:w="11900" w:h="16840"/>
      <w:pgMar w:top="1180" w:right="960" w:bottom="920" w:left="960" w:header="0" w:footer="730" w:gutter="0"/>
      <w:cols w:space="720" w:equalWidth="0">
        <w:col w:w="99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FB" w:rsidRDefault="00113316">
      <w:r>
        <w:separator/>
      </w:r>
    </w:p>
  </w:endnote>
  <w:endnote w:type="continuationSeparator" w:id="0">
    <w:p w:rsidR="000559FB" w:rsidRDefault="0011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9FB" w:rsidRDefault="00113316">
    <w:pPr>
      <w:pStyle w:val="Corpotesto"/>
      <w:kinsoku w:val="0"/>
      <w:overflowPunct w:val="0"/>
      <w:spacing w:line="14" w:lineRule="auto"/>
      <w:ind w:left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3691890</wp:posOffset>
              </wp:positionH>
              <wp:positionV relativeFrom="page">
                <wp:posOffset>10090150</wp:posOffset>
              </wp:positionV>
              <wp:extent cx="178435" cy="1524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59FB" w:rsidRDefault="00113316">
                          <w:pPr>
                            <w:pStyle w:val="Corpotesto"/>
                            <w:kinsoku w:val="0"/>
                            <w:overflowPunct w:val="0"/>
                            <w:spacing w:line="224" w:lineRule="exact"/>
                            <w:ind w:left="4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97844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28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0.7pt;margin-top:794.5pt;width:14.05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63rAIAAKg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" o:allowincell="f" filled="f" stroked="f">
              <v:textbox inset="0,0,0,0">
                <w:txbxContent>
                  <w:p w:rsidR="000559FB" w:rsidRDefault="00113316">
                    <w:pPr>
                      <w:pStyle w:val="Corpotesto"/>
                      <w:kinsoku w:val="0"/>
                      <w:overflowPunct w:val="0"/>
                      <w:spacing w:line="224" w:lineRule="exact"/>
                      <w:ind w:left="4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397844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t>28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FB" w:rsidRDefault="00113316">
      <w:r>
        <w:separator/>
      </w:r>
    </w:p>
  </w:footnote>
  <w:footnote w:type="continuationSeparator" w:id="0">
    <w:p w:rsidR="000559FB" w:rsidRDefault="00113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65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2657" w:hanging="360"/>
      </w:pPr>
    </w:lvl>
    <w:lvl w:ilvl="2">
      <w:numFmt w:val="bullet"/>
      <w:lvlText w:val="•"/>
      <w:lvlJc w:val="left"/>
      <w:pPr>
        <w:ind w:left="3662" w:hanging="360"/>
      </w:pPr>
    </w:lvl>
    <w:lvl w:ilvl="3">
      <w:numFmt w:val="bullet"/>
      <w:lvlText w:val="•"/>
      <w:lvlJc w:val="left"/>
      <w:pPr>
        <w:ind w:left="4666" w:hanging="360"/>
      </w:pPr>
    </w:lvl>
    <w:lvl w:ilvl="4">
      <w:numFmt w:val="bullet"/>
      <w:lvlText w:val="•"/>
      <w:lvlJc w:val="left"/>
      <w:pPr>
        <w:ind w:left="5671" w:hanging="360"/>
      </w:pPr>
    </w:lvl>
    <w:lvl w:ilvl="5">
      <w:numFmt w:val="bullet"/>
      <w:lvlText w:val="•"/>
      <w:lvlJc w:val="left"/>
      <w:pPr>
        <w:ind w:left="6676" w:hanging="360"/>
      </w:pPr>
    </w:lvl>
    <w:lvl w:ilvl="6">
      <w:numFmt w:val="bullet"/>
      <w:lvlText w:val="•"/>
      <w:lvlJc w:val="left"/>
      <w:pPr>
        <w:ind w:left="7681" w:hanging="360"/>
      </w:pPr>
    </w:lvl>
    <w:lvl w:ilvl="7">
      <w:numFmt w:val="bullet"/>
      <w:lvlText w:val="•"/>
      <w:lvlJc w:val="left"/>
      <w:pPr>
        <w:ind w:left="8685" w:hanging="360"/>
      </w:pPr>
    </w:lvl>
    <w:lvl w:ilvl="8">
      <w:numFmt w:val="bullet"/>
      <w:lvlText w:val="•"/>
      <w:lvlJc w:val="left"/>
      <w:pPr>
        <w:ind w:left="9690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22" w:hanging="360"/>
      </w:pPr>
    </w:lvl>
    <w:lvl w:ilvl="2">
      <w:numFmt w:val="bullet"/>
      <w:lvlText w:val="•"/>
      <w:lvlJc w:val="left"/>
      <w:pPr>
        <w:ind w:left="2831" w:hanging="360"/>
      </w:pPr>
    </w:lvl>
    <w:lvl w:ilvl="3">
      <w:numFmt w:val="bullet"/>
      <w:lvlText w:val="•"/>
      <w:lvlJc w:val="left"/>
      <w:pPr>
        <w:ind w:left="3940" w:hanging="360"/>
      </w:pPr>
    </w:lvl>
    <w:lvl w:ilvl="4">
      <w:numFmt w:val="bullet"/>
      <w:lvlText w:val="•"/>
      <w:lvlJc w:val="left"/>
      <w:pPr>
        <w:ind w:left="5048" w:hanging="360"/>
      </w:pPr>
    </w:lvl>
    <w:lvl w:ilvl="5">
      <w:numFmt w:val="bullet"/>
      <w:lvlText w:val="•"/>
      <w:lvlJc w:val="left"/>
      <w:pPr>
        <w:ind w:left="6157" w:hanging="360"/>
      </w:pPr>
    </w:lvl>
    <w:lvl w:ilvl="6">
      <w:numFmt w:val="bullet"/>
      <w:lvlText w:val="•"/>
      <w:lvlJc w:val="left"/>
      <w:pPr>
        <w:ind w:left="7265" w:hanging="360"/>
      </w:pPr>
    </w:lvl>
    <w:lvl w:ilvl="7">
      <w:numFmt w:val="bullet"/>
      <w:lvlText w:val="•"/>
      <w:lvlJc w:val="left"/>
      <w:pPr>
        <w:ind w:left="8374" w:hanging="360"/>
      </w:pPr>
    </w:lvl>
    <w:lvl w:ilvl="8">
      <w:numFmt w:val="bullet"/>
      <w:lvlText w:val="•"/>
      <w:lvlJc w:val="left"/>
      <w:pPr>
        <w:ind w:left="9482" w:hanging="360"/>
      </w:pPr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left="372" w:hanging="2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83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832" w:hanging="360"/>
      </w:pPr>
    </w:lvl>
    <w:lvl w:ilvl="3">
      <w:numFmt w:val="bullet"/>
      <w:lvlText w:val="•"/>
      <w:lvlJc w:val="left"/>
      <w:pPr>
        <w:ind w:left="1961" w:hanging="360"/>
      </w:pPr>
    </w:lvl>
    <w:lvl w:ilvl="4">
      <w:numFmt w:val="bullet"/>
      <w:lvlText w:val="•"/>
      <w:lvlJc w:val="left"/>
      <w:pPr>
        <w:ind w:left="3089" w:hanging="360"/>
      </w:pPr>
    </w:lvl>
    <w:lvl w:ilvl="5">
      <w:numFmt w:val="bullet"/>
      <w:lvlText w:val="•"/>
      <w:lvlJc w:val="left"/>
      <w:pPr>
        <w:ind w:left="4218" w:hanging="360"/>
      </w:pPr>
    </w:lvl>
    <w:lvl w:ilvl="6">
      <w:numFmt w:val="bullet"/>
      <w:lvlText w:val="•"/>
      <w:lvlJc w:val="left"/>
      <w:pPr>
        <w:ind w:left="5346" w:hanging="360"/>
      </w:pPr>
    </w:lvl>
    <w:lvl w:ilvl="7">
      <w:numFmt w:val="bullet"/>
      <w:lvlText w:val="•"/>
      <w:lvlJc w:val="left"/>
      <w:pPr>
        <w:ind w:left="6474" w:hanging="360"/>
      </w:pPr>
    </w:lvl>
    <w:lvl w:ilvl="8">
      <w:numFmt w:val="bullet"/>
      <w:lvlText w:val="•"/>
      <w:lvlJc w:val="left"/>
      <w:pPr>
        <w:ind w:left="7603" w:hanging="360"/>
      </w:pPr>
    </w:lvl>
  </w:abstractNum>
  <w:abstractNum w:abstractNumId="3">
    <w:nsid w:val="00000405"/>
    <w:multiLevelType w:val="multilevel"/>
    <w:tmpl w:val="00000888"/>
    <w:lvl w:ilvl="0">
      <w:numFmt w:val="bullet"/>
      <w:lvlText w:val="•"/>
      <w:lvlJc w:val="left"/>
      <w:pPr>
        <w:ind w:left="472" w:hanging="144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411" w:hanging="144"/>
      </w:pPr>
    </w:lvl>
    <w:lvl w:ilvl="2">
      <w:numFmt w:val="bullet"/>
      <w:lvlText w:val="•"/>
      <w:lvlJc w:val="left"/>
      <w:pPr>
        <w:ind w:left="2350" w:hanging="144"/>
      </w:pPr>
    </w:lvl>
    <w:lvl w:ilvl="3">
      <w:numFmt w:val="bullet"/>
      <w:lvlText w:val="•"/>
      <w:lvlJc w:val="left"/>
      <w:pPr>
        <w:ind w:left="3288" w:hanging="144"/>
      </w:pPr>
    </w:lvl>
    <w:lvl w:ilvl="4">
      <w:numFmt w:val="bullet"/>
      <w:lvlText w:val="•"/>
      <w:lvlJc w:val="left"/>
      <w:pPr>
        <w:ind w:left="4227" w:hanging="144"/>
      </w:pPr>
    </w:lvl>
    <w:lvl w:ilvl="5">
      <w:numFmt w:val="bullet"/>
      <w:lvlText w:val="•"/>
      <w:lvlJc w:val="left"/>
      <w:pPr>
        <w:ind w:left="5166" w:hanging="144"/>
      </w:pPr>
    </w:lvl>
    <w:lvl w:ilvl="6">
      <w:numFmt w:val="bullet"/>
      <w:lvlText w:val="•"/>
      <w:lvlJc w:val="left"/>
      <w:pPr>
        <w:ind w:left="6105" w:hanging="144"/>
      </w:pPr>
    </w:lvl>
    <w:lvl w:ilvl="7">
      <w:numFmt w:val="bullet"/>
      <w:lvlText w:val="•"/>
      <w:lvlJc w:val="left"/>
      <w:pPr>
        <w:ind w:left="7043" w:hanging="144"/>
      </w:pPr>
    </w:lvl>
    <w:lvl w:ilvl="8">
      <w:numFmt w:val="bullet"/>
      <w:lvlText w:val="•"/>
      <w:lvlJc w:val="left"/>
      <w:pPr>
        <w:ind w:left="7982" w:hanging="144"/>
      </w:pPr>
    </w:lvl>
  </w:abstractNum>
  <w:abstractNum w:abstractNumId="4">
    <w:nsid w:val="00000406"/>
    <w:multiLevelType w:val="multilevel"/>
    <w:tmpl w:val="00000889"/>
    <w:lvl w:ilvl="0">
      <w:start w:val="8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538" w:hanging="360"/>
      </w:pPr>
    </w:lvl>
    <w:lvl w:ilvl="2">
      <w:numFmt w:val="bullet"/>
      <w:lvlText w:val="•"/>
      <w:lvlJc w:val="left"/>
      <w:pPr>
        <w:ind w:left="2463" w:hanging="360"/>
      </w:pPr>
    </w:lvl>
    <w:lvl w:ilvl="3">
      <w:numFmt w:val="bullet"/>
      <w:lvlText w:val="•"/>
      <w:lvlJc w:val="left"/>
      <w:pPr>
        <w:ind w:left="3388" w:hanging="360"/>
      </w:pPr>
    </w:lvl>
    <w:lvl w:ilvl="4">
      <w:numFmt w:val="bullet"/>
      <w:lvlText w:val="•"/>
      <w:lvlJc w:val="left"/>
      <w:pPr>
        <w:ind w:left="4312" w:hanging="360"/>
      </w:pPr>
    </w:lvl>
    <w:lvl w:ilvl="5">
      <w:numFmt w:val="bullet"/>
      <w:lvlText w:val="•"/>
      <w:lvlJc w:val="left"/>
      <w:pPr>
        <w:ind w:left="5237" w:hanging="360"/>
      </w:pPr>
    </w:lvl>
    <w:lvl w:ilvl="6">
      <w:numFmt w:val="bullet"/>
      <w:lvlText w:val="•"/>
      <w:lvlJc w:val="left"/>
      <w:pPr>
        <w:ind w:left="6161" w:hanging="360"/>
      </w:pPr>
    </w:lvl>
    <w:lvl w:ilvl="7">
      <w:numFmt w:val="bullet"/>
      <w:lvlText w:val="•"/>
      <w:lvlJc w:val="left"/>
      <w:pPr>
        <w:ind w:left="7086" w:hanging="360"/>
      </w:pPr>
    </w:lvl>
    <w:lvl w:ilvl="8">
      <w:numFmt w:val="bullet"/>
      <w:lvlText w:val="•"/>
      <w:lvlJc w:val="left"/>
      <w:pPr>
        <w:ind w:left="8010" w:hanging="360"/>
      </w:pPr>
    </w:lvl>
  </w:abstractNum>
  <w:abstractNum w:abstractNumId="5">
    <w:nsid w:val="00000407"/>
    <w:multiLevelType w:val="multilevel"/>
    <w:tmpl w:val="0000088A"/>
    <w:lvl w:ilvl="0">
      <w:numFmt w:val="bullet"/>
      <w:lvlText w:val="-"/>
      <w:lvlJc w:val="left"/>
      <w:pPr>
        <w:ind w:left="416" w:hanging="284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62" w:hanging="284"/>
      </w:pPr>
    </w:lvl>
    <w:lvl w:ilvl="2">
      <w:numFmt w:val="bullet"/>
      <w:lvlText w:val="•"/>
      <w:lvlJc w:val="left"/>
      <w:pPr>
        <w:ind w:left="2308" w:hanging="284"/>
      </w:pPr>
    </w:lvl>
    <w:lvl w:ilvl="3">
      <w:numFmt w:val="bullet"/>
      <w:lvlText w:val="•"/>
      <w:lvlJc w:val="left"/>
      <w:pPr>
        <w:ind w:left="3255" w:hanging="284"/>
      </w:pPr>
    </w:lvl>
    <w:lvl w:ilvl="4">
      <w:numFmt w:val="bullet"/>
      <w:lvlText w:val="•"/>
      <w:lvlJc w:val="left"/>
      <w:pPr>
        <w:ind w:left="4201" w:hanging="284"/>
      </w:pPr>
    </w:lvl>
    <w:lvl w:ilvl="5">
      <w:numFmt w:val="bullet"/>
      <w:lvlText w:val="•"/>
      <w:lvlJc w:val="left"/>
      <w:pPr>
        <w:ind w:left="5148" w:hanging="284"/>
      </w:pPr>
    </w:lvl>
    <w:lvl w:ilvl="6">
      <w:numFmt w:val="bullet"/>
      <w:lvlText w:val="•"/>
      <w:lvlJc w:val="left"/>
      <w:pPr>
        <w:ind w:left="6094" w:hanging="284"/>
      </w:pPr>
    </w:lvl>
    <w:lvl w:ilvl="7">
      <w:numFmt w:val="bullet"/>
      <w:lvlText w:val="•"/>
      <w:lvlJc w:val="left"/>
      <w:pPr>
        <w:ind w:left="7040" w:hanging="284"/>
      </w:pPr>
    </w:lvl>
    <w:lvl w:ilvl="8">
      <w:numFmt w:val="bullet"/>
      <w:lvlText w:val="•"/>
      <w:lvlJc w:val="left"/>
      <w:pPr>
        <w:ind w:left="7987" w:hanging="284"/>
      </w:pPr>
    </w:lvl>
  </w:abstractNum>
  <w:abstractNum w:abstractNumId="6">
    <w:nsid w:val="00000408"/>
    <w:multiLevelType w:val="multilevel"/>
    <w:tmpl w:val="0000088B"/>
    <w:lvl w:ilvl="0">
      <w:numFmt w:val="bullet"/>
      <w:lvlText w:val="-"/>
      <w:lvlJc w:val="left"/>
      <w:pPr>
        <w:ind w:left="416" w:hanging="284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62" w:hanging="284"/>
      </w:pPr>
    </w:lvl>
    <w:lvl w:ilvl="2">
      <w:numFmt w:val="bullet"/>
      <w:lvlText w:val="•"/>
      <w:lvlJc w:val="left"/>
      <w:pPr>
        <w:ind w:left="2308" w:hanging="284"/>
      </w:pPr>
    </w:lvl>
    <w:lvl w:ilvl="3">
      <w:numFmt w:val="bullet"/>
      <w:lvlText w:val="•"/>
      <w:lvlJc w:val="left"/>
      <w:pPr>
        <w:ind w:left="3255" w:hanging="284"/>
      </w:pPr>
    </w:lvl>
    <w:lvl w:ilvl="4">
      <w:numFmt w:val="bullet"/>
      <w:lvlText w:val="•"/>
      <w:lvlJc w:val="left"/>
      <w:pPr>
        <w:ind w:left="4201" w:hanging="284"/>
      </w:pPr>
    </w:lvl>
    <w:lvl w:ilvl="5">
      <w:numFmt w:val="bullet"/>
      <w:lvlText w:val="•"/>
      <w:lvlJc w:val="left"/>
      <w:pPr>
        <w:ind w:left="5148" w:hanging="284"/>
      </w:pPr>
    </w:lvl>
    <w:lvl w:ilvl="6">
      <w:numFmt w:val="bullet"/>
      <w:lvlText w:val="•"/>
      <w:lvlJc w:val="left"/>
      <w:pPr>
        <w:ind w:left="6094" w:hanging="284"/>
      </w:pPr>
    </w:lvl>
    <w:lvl w:ilvl="7">
      <w:numFmt w:val="bullet"/>
      <w:lvlText w:val="•"/>
      <w:lvlJc w:val="left"/>
      <w:pPr>
        <w:ind w:left="7040" w:hanging="284"/>
      </w:pPr>
    </w:lvl>
    <w:lvl w:ilvl="8">
      <w:numFmt w:val="bullet"/>
      <w:lvlText w:val="•"/>
      <w:lvlJc w:val="left"/>
      <w:pPr>
        <w:ind w:left="7987" w:hanging="284"/>
      </w:pPr>
    </w:lvl>
  </w:abstractNum>
  <w:abstractNum w:abstractNumId="7">
    <w:nsid w:val="00000409"/>
    <w:multiLevelType w:val="multilevel"/>
    <w:tmpl w:val="0000088C"/>
    <w:lvl w:ilvl="0">
      <w:start w:val="1"/>
      <w:numFmt w:val="lowerLetter"/>
      <w:lvlText w:val="%1)"/>
      <w:lvlJc w:val="left"/>
      <w:pPr>
        <w:ind w:left="132" w:hanging="257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107" w:hanging="257"/>
      </w:pPr>
    </w:lvl>
    <w:lvl w:ilvl="2">
      <w:numFmt w:val="bullet"/>
      <w:lvlText w:val="•"/>
      <w:lvlJc w:val="left"/>
      <w:pPr>
        <w:ind w:left="2082" w:hanging="257"/>
      </w:pPr>
    </w:lvl>
    <w:lvl w:ilvl="3">
      <w:numFmt w:val="bullet"/>
      <w:lvlText w:val="•"/>
      <w:lvlJc w:val="left"/>
      <w:pPr>
        <w:ind w:left="3057" w:hanging="257"/>
      </w:pPr>
    </w:lvl>
    <w:lvl w:ilvl="4">
      <w:numFmt w:val="bullet"/>
      <w:lvlText w:val="•"/>
      <w:lvlJc w:val="left"/>
      <w:pPr>
        <w:ind w:left="4031" w:hanging="257"/>
      </w:pPr>
    </w:lvl>
    <w:lvl w:ilvl="5">
      <w:numFmt w:val="bullet"/>
      <w:lvlText w:val="•"/>
      <w:lvlJc w:val="left"/>
      <w:pPr>
        <w:ind w:left="5006" w:hanging="257"/>
      </w:pPr>
    </w:lvl>
    <w:lvl w:ilvl="6">
      <w:numFmt w:val="bullet"/>
      <w:lvlText w:val="•"/>
      <w:lvlJc w:val="left"/>
      <w:pPr>
        <w:ind w:left="5981" w:hanging="257"/>
      </w:pPr>
    </w:lvl>
    <w:lvl w:ilvl="7">
      <w:numFmt w:val="bullet"/>
      <w:lvlText w:val="•"/>
      <w:lvlJc w:val="left"/>
      <w:pPr>
        <w:ind w:left="6955" w:hanging="257"/>
      </w:pPr>
    </w:lvl>
    <w:lvl w:ilvl="8">
      <w:numFmt w:val="bullet"/>
      <w:lvlText w:val="•"/>
      <w:lvlJc w:val="left"/>
      <w:pPr>
        <w:ind w:left="7930" w:hanging="257"/>
      </w:pPr>
    </w:lvl>
  </w:abstractNum>
  <w:abstractNum w:abstractNumId="8">
    <w:nsid w:val="0000040A"/>
    <w:multiLevelType w:val="multilevel"/>
    <w:tmpl w:val="0000088D"/>
    <w:lvl w:ilvl="0">
      <w:numFmt w:val="bullet"/>
      <w:lvlText w:val="-"/>
      <w:lvlJc w:val="left"/>
      <w:pPr>
        <w:ind w:left="249" w:hanging="13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210" w:hanging="137"/>
      </w:pPr>
    </w:lvl>
    <w:lvl w:ilvl="2">
      <w:numFmt w:val="bullet"/>
      <w:lvlText w:val="•"/>
      <w:lvlJc w:val="left"/>
      <w:pPr>
        <w:ind w:left="2171" w:hanging="137"/>
      </w:pPr>
    </w:lvl>
    <w:lvl w:ilvl="3">
      <w:numFmt w:val="bullet"/>
      <w:lvlText w:val="•"/>
      <w:lvlJc w:val="left"/>
      <w:pPr>
        <w:ind w:left="3132" w:hanging="137"/>
      </w:pPr>
    </w:lvl>
    <w:lvl w:ilvl="4">
      <w:numFmt w:val="bullet"/>
      <w:lvlText w:val="•"/>
      <w:lvlJc w:val="left"/>
      <w:pPr>
        <w:ind w:left="4093" w:hanging="137"/>
      </w:pPr>
    </w:lvl>
    <w:lvl w:ilvl="5">
      <w:numFmt w:val="bullet"/>
      <w:lvlText w:val="•"/>
      <w:lvlJc w:val="left"/>
      <w:pPr>
        <w:ind w:left="5054" w:hanging="137"/>
      </w:pPr>
    </w:lvl>
    <w:lvl w:ilvl="6">
      <w:numFmt w:val="bullet"/>
      <w:lvlText w:val="•"/>
      <w:lvlJc w:val="left"/>
      <w:pPr>
        <w:ind w:left="6015" w:hanging="137"/>
      </w:pPr>
    </w:lvl>
    <w:lvl w:ilvl="7">
      <w:numFmt w:val="bullet"/>
      <w:lvlText w:val="•"/>
      <w:lvlJc w:val="left"/>
      <w:pPr>
        <w:ind w:left="6976" w:hanging="137"/>
      </w:pPr>
    </w:lvl>
    <w:lvl w:ilvl="8">
      <w:numFmt w:val="bullet"/>
      <w:lvlText w:val="•"/>
      <w:lvlJc w:val="left"/>
      <w:pPr>
        <w:ind w:left="7937" w:hanging="137"/>
      </w:pPr>
    </w:lvl>
  </w:abstractNum>
  <w:abstractNum w:abstractNumId="9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83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10">
    <w:nsid w:val="0000040C"/>
    <w:multiLevelType w:val="multilevel"/>
    <w:tmpl w:val="0000088F"/>
    <w:lvl w:ilvl="0">
      <w:start w:val="4"/>
      <w:numFmt w:val="decimal"/>
      <w:lvlText w:val="%1."/>
      <w:lvlJc w:val="left"/>
      <w:pPr>
        <w:ind w:left="396" w:hanging="425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left="1552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2475" w:hanging="360"/>
      </w:pPr>
    </w:lvl>
    <w:lvl w:ilvl="3">
      <w:numFmt w:val="bullet"/>
      <w:lvlText w:val="•"/>
      <w:lvlJc w:val="left"/>
      <w:pPr>
        <w:ind w:left="3398" w:hanging="360"/>
      </w:pPr>
    </w:lvl>
    <w:lvl w:ilvl="4">
      <w:numFmt w:val="bullet"/>
      <w:lvlText w:val="•"/>
      <w:lvlJc w:val="left"/>
      <w:pPr>
        <w:ind w:left="4321" w:hanging="360"/>
      </w:pPr>
    </w:lvl>
    <w:lvl w:ilvl="5">
      <w:numFmt w:val="bullet"/>
      <w:lvlText w:val="•"/>
      <w:lvlJc w:val="left"/>
      <w:pPr>
        <w:ind w:left="5244" w:hanging="360"/>
      </w:pPr>
    </w:lvl>
    <w:lvl w:ilvl="6">
      <w:numFmt w:val="bullet"/>
      <w:lvlText w:val="•"/>
      <w:lvlJc w:val="left"/>
      <w:pPr>
        <w:ind w:left="6167" w:hanging="360"/>
      </w:pPr>
    </w:lvl>
    <w:lvl w:ilvl="7">
      <w:numFmt w:val="bullet"/>
      <w:lvlText w:val="•"/>
      <w:lvlJc w:val="left"/>
      <w:pPr>
        <w:ind w:left="7090" w:hanging="360"/>
      </w:pPr>
    </w:lvl>
    <w:lvl w:ilvl="8">
      <w:numFmt w:val="bullet"/>
      <w:lvlText w:val="•"/>
      <w:lvlJc w:val="left"/>
      <w:pPr>
        <w:ind w:left="8013" w:hanging="360"/>
      </w:pPr>
    </w:lvl>
  </w:abstractNum>
  <w:abstractNum w:abstractNumId="11">
    <w:nsid w:val="0000040D"/>
    <w:multiLevelType w:val="multilevel"/>
    <w:tmpl w:val="00000890"/>
    <w:lvl w:ilvl="0">
      <w:numFmt w:val="bullet"/>
      <w:lvlText w:val="-"/>
      <w:lvlJc w:val="left"/>
      <w:pPr>
        <w:ind w:left="832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12">
    <w:nsid w:val="0000040E"/>
    <w:multiLevelType w:val="multilevel"/>
    <w:tmpl w:val="00000891"/>
    <w:lvl w:ilvl="0">
      <w:start w:val="17"/>
      <w:numFmt w:val="decimal"/>
      <w:lvlText w:val="%1."/>
      <w:lvlJc w:val="left"/>
      <w:pPr>
        <w:ind w:left="614"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"/>
      <w:lvlJc w:val="left"/>
      <w:pPr>
        <w:ind w:left="832" w:hanging="360"/>
      </w:pPr>
      <w:rPr>
        <w:rFonts w:ascii="Symbol" w:hAnsi="Symbol" w:cs="Symbol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1835" w:hanging="360"/>
      </w:pPr>
    </w:lvl>
    <w:lvl w:ilvl="3">
      <w:numFmt w:val="bullet"/>
      <w:lvlText w:val="•"/>
      <w:lvlJc w:val="left"/>
      <w:pPr>
        <w:ind w:left="2838" w:hanging="360"/>
      </w:pPr>
    </w:lvl>
    <w:lvl w:ilvl="4">
      <w:numFmt w:val="bullet"/>
      <w:lvlText w:val="•"/>
      <w:lvlJc w:val="left"/>
      <w:pPr>
        <w:ind w:left="3841" w:hanging="360"/>
      </w:pPr>
    </w:lvl>
    <w:lvl w:ilvl="5">
      <w:numFmt w:val="bullet"/>
      <w:lvlText w:val="•"/>
      <w:lvlJc w:val="left"/>
      <w:pPr>
        <w:ind w:left="4844" w:hanging="360"/>
      </w:pPr>
    </w:lvl>
    <w:lvl w:ilvl="6">
      <w:numFmt w:val="bullet"/>
      <w:lvlText w:val="•"/>
      <w:lvlJc w:val="left"/>
      <w:pPr>
        <w:ind w:left="5847" w:hanging="360"/>
      </w:pPr>
    </w:lvl>
    <w:lvl w:ilvl="7">
      <w:numFmt w:val="bullet"/>
      <w:lvlText w:val="•"/>
      <w:lvlJc w:val="left"/>
      <w:pPr>
        <w:ind w:left="6850" w:hanging="360"/>
      </w:pPr>
    </w:lvl>
    <w:lvl w:ilvl="8">
      <w:numFmt w:val="bullet"/>
      <w:lvlText w:val="•"/>
      <w:lvlJc w:val="left"/>
      <w:pPr>
        <w:ind w:left="7853" w:hanging="360"/>
      </w:pPr>
    </w:lvl>
  </w:abstractNum>
  <w:abstractNum w:abstractNumId="13">
    <w:nsid w:val="0000040F"/>
    <w:multiLevelType w:val="multilevel"/>
    <w:tmpl w:val="00000892"/>
    <w:lvl w:ilvl="0">
      <w:start w:val="21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476" w:hanging="432"/>
      </w:pPr>
    </w:lvl>
    <w:lvl w:ilvl="2">
      <w:numFmt w:val="bullet"/>
      <w:lvlText w:val="•"/>
      <w:lvlJc w:val="left"/>
      <w:pPr>
        <w:ind w:left="2407" w:hanging="432"/>
      </w:pPr>
    </w:lvl>
    <w:lvl w:ilvl="3">
      <w:numFmt w:val="bullet"/>
      <w:lvlText w:val="•"/>
      <w:lvlJc w:val="left"/>
      <w:pPr>
        <w:ind w:left="3339" w:hanging="432"/>
      </w:pPr>
    </w:lvl>
    <w:lvl w:ilvl="4">
      <w:numFmt w:val="bullet"/>
      <w:lvlText w:val="•"/>
      <w:lvlJc w:val="left"/>
      <w:pPr>
        <w:ind w:left="4270" w:hanging="432"/>
      </w:pPr>
    </w:lvl>
    <w:lvl w:ilvl="5">
      <w:numFmt w:val="bullet"/>
      <w:lvlText w:val="•"/>
      <w:lvlJc w:val="left"/>
      <w:pPr>
        <w:ind w:left="5202" w:hanging="432"/>
      </w:pPr>
    </w:lvl>
    <w:lvl w:ilvl="6">
      <w:numFmt w:val="bullet"/>
      <w:lvlText w:val="•"/>
      <w:lvlJc w:val="left"/>
      <w:pPr>
        <w:ind w:left="6133" w:hanging="432"/>
      </w:pPr>
    </w:lvl>
    <w:lvl w:ilvl="7">
      <w:numFmt w:val="bullet"/>
      <w:lvlText w:val="•"/>
      <w:lvlJc w:val="left"/>
      <w:pPr>
        <w:ind w:left="7065" w:hanging="432"/>
      </w:pPr>
    </w:lvl>
    <w:lvl w:ilvl="8">
      <w:numFmt w:val="bullet"/>
      <w:lvlText w:val="•"/>
      <w:lvlJc w:val="left"/>
      <w:pPr>
        <w:ind w:left="7996" w:hanging="432"/>
      </w:pPr>
    </w:lvl>
  </w:abstractNum>
  <w:abstractNum w:abstractNumId="14">
    <w:nsid w:val="00000410"/>
    <w:multiLevelType w:val="multilevel"/>
    <w:tmpl w:val="00000893"/>
    <w:lvl w:ilvl="0">
      <w:start w:val="1"/>
      <w:numFmt w:val="upperLetter"/>
      <w:lvlText w:val="%1)"/>
      <w:lvlJc w:val="left"/>
      <w:pPr>
        <w:ind w:left="112" w:hanging="317"/>
      </w:pPr>
      <w:rPr>
        <w:rFonts w:ascii="Arial" w:hAnsi="Arial" w:cs="Arial"/>
        <w:b/>
        <w:bCs/>
        <w:spacing w:val="-6"/>
        <w:sz w:val="22"/>
        <w:szCs w:val="22"/>
      </w:rPr>
    </w:lvl>
    <w:lvl w:ilvl="1">
      <w:numFmt w:val="bullet"/>
      <w:lvlText w:val="•"/>
      <w:lvlJc w:val="left"/>
      <w:pPr>
        <w:ind w:left="1087" w:hanging="317"/>
      </w:pPr>
    </w:lvl>
    <w:lvl w:ilvl="2">
      <w:numFmt w:val="bullet"/>
      <w:lvlText w:val="•"/>
      <w:lvlJc w:val="left"/>
      <w:pPr>
        <w:ind w:left="2062" w:hanging="317"/>
      </w:pPr>
    </w:lvl>
    <w:lvl w:ilvl="3">
      <w:numFmt w:val="bullet"/>
      <w:lvlText w:val="•"/>
      <w:lvlJc w:val="left"/>
      <w:pPr>
        <w:ind w:left="3036" w:hanging="317"/>
      </w:pPr>
    </w:lvl>
    <w:lvl w:ilvl="4">
      <w:numFmt w:val="bullet"/>
      <w:lvlText w:val="•"/>
      <w:lvlJc w:val="left"/>
      <w:pPr>
        <w:ind w:left="4011" w:hanging="317"/>
      </w:pPr>
    </w:lvl>
    <w:lvl w:ilvl="5">
      <w:numFmt w:val="bullet"/>
      <w:lvlText w:val="•"/>
      <w:lvlJc w:val="left"/>
      <w:pPr>
        <w:ind w:left="4986" w:hanging="317"/>
      </w:pPr>
    </w:lvl>
    <w:lvl w:ilvl="6">
      <w:numFmt w:val="bullet"/>
      <w:lvlText w:val="•"/>
      <w:lvlJc w:val="left"/>
      <w:pPr>
        <w:ind w:left="5961" w:hanging="317"/>
      </w:pPr>
    </w:lvl>
    <w:lvl w:ilvl="7">
      <w:numFmt w:val="bullet"/>
      <w:lvlText w:val="•"/>
      <w:lvlJc w:val="left"/>
      <w:pPr>
        <w:ind w:left="6935" w:hanging="317"/>
      </w:pPr>
    </w:lvl>
    <w:lvl w:ilvl="8">
      <w:numFmt w:val="bullet"/>
      <w:lvlText w:val="•"/>
      <w:lvlJc w:val="left"/>
      <w:pPr>
        <w:ind w:left="7910" w:hanging="317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112" w:hanging="252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087" w:hanging="252"/>
      </w:pPr>
    </w:lvl>
    <w:lvl w:ilvl="2">
      <w:numFmt w:val="bullet"/>
      <w:lvlText w:val="•"/>
      <w:lvlJc w:val="left"/>
      <w:pPr>
        <w:ind w:left="2062" w:hanging="252"/>
      </w:pPr>
    </w:lvl>
    <w:lvl w:ilvl="3">
      <w:numFmt w:val="bullet"/>
      <w:lvlText w:val="•"/>
      <w:lvlJc w:val="left"/>
      <w:pPr>
        <w:ind w:left="3036" w:hanging="252"/>
      </w:pPr>
    </w:lvl>
    <w:lvl w:ilvl="4">
      <w:numFmt w:val="bullet"/>
      <w:lvlText w:val="•"/>
      <w:lvlJc w:val="left"/>
      <w:pPr>
        <w:ind w:left="4011" w:hanging="252"/>
      </w:pPr>
    </w:lvl>
    <w:lvl w:ilvl="5">
      <w:numFmt w:val="bullet"/>
      <w:lvlText w:val="•"/>
      <w:lvlJc w:val="left"/>
      <w:pPr>
        <w:ind w:left="4986" w:hanging="252"/>
      </w:pPr>
    </w:lvl>
    <w:lvl w:ilvl="6">
      <w:numFmt w:val="bullet"/>
      <w:lvlText w:val="•"/>
      <w:lvlJc w:val="left"/>
      <w:pPr>
        <w:ind w:left="5961" w:hanging="252"/>
      </w:pPr>
    </w:lvl>
    <w:lvl w:ilvl="7">
      <w:numFmt w:val="bullet"/>
      <w:lvlText w:val="•"/>
      <w:lvlJc w:val="left"/>
      <w:pPr>
        <w:ind w:left="6935" w:hanging="252"/>
      </w:pPr>
    </w:lvl>
    <w:lvl w:ilvl="8">
      <w:numFmt w:val="bullet"/>
      <w:lvlText w:val="•"/>
      <w:lvlJc w:val="left"/>
      <w:pPr>
        <w:ind w:left="7910" w:hanging="252"/>
      </w:pPr>
    </w:lvl>
  </w:abstractNum>
  <w:abstractNum w:abstractNumId="16">
    <w:nsid w:val="00000412"/>
    <w:multiLevelType w:val="multilevel"/>
    <w:tmpl w:val="00000895"/>
    <w:lvl w:ilvl="0">
      <w:start w:val="23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172" w:hanging="267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1579" w:hanging="267"/>
      </w:pPr>
    </w:lvl>
    <w:lvl w:ilvl="3">
      <w:numFmt w:val="bullet"/>
      <w:lvlText w:val="•"/>
      <w:lvlJc w:val="left"/>
      <w:pPr>
        <w:ind w:left="2614" w:hanging="267"/>
      </w:pPr>
    </w:lvl>
    <w:lvl w:ilvl="4">
      <w:numFmt w:val="bullet"/>
      <w:lvlText w:val="•"/>
      <w:lvlJc w:val="left"/>
      <w:pPr>
        <w:ind w:left="3649" w:hanging="267"/>
      </w:pPr>
    </w:lvl>
    <w:lvl w:ilvl="5">
      <w:numFmt w:val="bullet"/>
      <w:lvlText w:val="•"/>
      <w:lvlJc w:val="left"/>
      <w:pPr>
        <w:ind w:left="4684" w:hanging="267"/>
      </w:pPr>
    </w:lvl>
    <w:lvl w:ilvl="6">
      <w:numFmt w:val="bullet"/>
      <w:lvlText w:val="•"/>
      <w:lvlJc w:val="left"/>
      <w:pPr>
        <w:ind w:left="5719" w:hanging="267"/>
      </w:pPr>
    </w:lvl>
    <w:lvl w:ilvl="7">
      <w:numFmt w:val="bullet"/>
      <w:lvlText w:val="•"/>
      <w:lvlJc w:val="left"/>
      <w:pPr>
        <w:ind w:left="6754" w:hanging="267"/>
      </w:pPr>
    </w:lvl>
    <w:lvl w:ilvl="8">
      <w:numFmt w:val="bullet"/>
      <w:lvlText w:val="•"/>
      <w:lvlJc w:val="left"/>
      <w:pPr>
        <w:ind w:left="7789" w:hanging="267"/>
      </w:pPr>
    </w:lvl>
  </w:abstractNum>
  <w:abstractNum w:abstractNumId="17">
    <w:nsid w:val="00000413"/>
    <w:multiLevelType w:val="multilevel"/>
    <w:tmpl w:val="00000896"/>
    <w:lvl w:ilvl="0">
      <w:start w:val="24"/>
      <w:numFmt w:val="decimal"/>
      <w:lvlText w:val="%1."/>
      <w:lvlJc w:val="left"/>
      <w:pPr>
        <w:ind w:left="544" w:hanging="432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890" w:hanging="360"/>
      </w:pPr>
      <w:rPr>
        <w:rFonts w:ascii="Arial" w:hAnsi="Arial" w:cs="Arial"/>
        <w:b w:val="0"/>
        <w:bCs w:val="0"/>
        <w:spacing w:val="1"/>
        <w:w w:val="99"/>
        <w:sz w:val="24"/>
        <w:szCs w:val="24"/>
      </w:rPr>
    </w:lvl>
    <w:lvl w:ilvl="2">
      <w:numFmt w:val="bullet"/>
      <w:lvlText w:val="•"/>
      <w:lvlJc w:val="left"/>
      <w:pPr>
        <w:ind w:left="1887" w:hanging="360"/>
      </w:pPr>
    </w:lvl>
    <w:lvl w:ilvl="3">
      <w:numFmt w:val="bullet"/>
      <w:lvlText w:val="•"/>
      <w:lvlJc w:val="left"/>
      <w:pPr>
        <w:ind w:left="2883" w:hanging="360"/>
      </w:pPr>
    </w:lvl>
    <w:lvl w:ilvl="4">
      <w:numFmt w:val="bullet"/>
      <w:lvlText w:val="•"/>
      <w:lvlJc w:val="left"/>
      <w:pPr>
        <w:ind w:left="3880" w:hanging="360"/>
      </w:pPr>
    </w:lvl>
    <w:lvl w:ilvl="5">
      <w:numFmt w:val="bullet"/>
      <w:lvlText w:val="•"/>
      <w:lvlJc w:val="left"/>
      <w:pPr>
        <w:ind w:left="4876" w:hanging="360"/>
      </w:pPr>
    </w:lvl>
    <w:lvl w:ilvl="6">
      <w:numFmt w:val="bullet"/>
      <w:lvlText w:val="•"/>
      <w:lvlJc w:val="left"/>
      <w:pPr>
        <w:ind w:left="5873" w:hanging="360"/>
      </w:pPr>
    </w:lvl>
    <w:lvl w:ilvl="7">
      <w:numFmt w:val="bullet"/>
      <w:lvlText w:val="•"/>
      <w:lvlJc w:val="left"/>
      <w:pPr>
        <w:ind w:left="6870" w:hanging="360"/>
      </w:pPr>
    </w:lvl>
    <w:lvl w:ilvl="8">
      <w:numFmt w:val="bullet"/>
      <w:lvlText w:val="•"/>
      <w:lvlJc w:val="left"/>
      <w:pPr>
        <w:ind w:left="7866" w:hanging="360"/>
      </w:pPr>
    </w:lvl>
  </w:abstractNum>
  <w:abstractNum w:abstractNumId="18">
    <w:nsid w:val="00000414"/>
    <w:multiLevelType w:val="multilevel"/>
    <w:tmpl w:val="00000897"/>
    <w:lvl w:ilvl="0">
      <w:start w:val="1"/>
      <w:numFmt w:val="lowerLetter"/>
      <w:lvlText w:val="%1)"/>
      <w:lvlJc w:val="left"/>
      <w:pPr>
        <w:ind w:left="112" w:hanging="284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087" w:hanging="284"/>
      </w:pPr>
    </w:lvl>
    <w:lvl w:ilvl="2">
      <w:numFmt w:val="bullet"/>
      <w:lvlText w:val="•"/>
      <w:lvlJc w:val="left"/>
      <w:pPr>
        <w:ind w:left="2062" w:hanging="284"/>
      </w:pPr>
    </w:lvl>
    <w:lvl w:ilvl="3">
      <w:numFmt w:val="bullet"/>
      <w:lvlText w:val="•"/>
      <w:lvlJc w:val="left"/>
      <w:pPr>
        <w:ind w:left="3036" w:hanging="284"/>
      </w:pPr>
    </w:lvl>
    <w:lvl w:ilvl="4">
      <w:numFmt w:val="bullet"/>
      <w:lvlText w:val="•"/>
      <w:lvlJc w:val="left"/>
      <w:pPr>
        <w:ind w:left="4011" w:hanging="284"/>
      </w:pPr>
    </w:lvl>
    <w:lvl w:ilvl="5">
      <w:numFmt w:val="bullet"/>
      <w:lvlText w:val="•"/>
      <w:lvlJc w:val="left"/>
      <w:pPr>
        <w:ind w:left="4986" w:hanging="284"/>
      </w:pPr>
    </w:lvl>
    <w:lvl w:ilvl="6">
      <w:numFmt w:val="bullet"/>
      <w:lvlText w:val="•"/>
      <w:lvlJc w:val="left"/>
      <w:pPr>
        <w:ind w:left="5961" w:hanging="284"/>
      </w:pPr>
    </w:lvl>
    <w:lvl w:ilvl="7">
      <w:numFmt w:val="bullet"/>
      <w:lvlText w:val="•"/>
      <w:lvlJc w:val="left"/>
      <w:pPr>
        <w:ind w:left="6935" w:hanging="284"/>
      </w:pPr>
    </w:lvl>
    <w:lvl w:ilvl="8">
      <w:numFmt w:val="bullet"/>
      <w:lvlText w:val="•"/>
      <w:lvlJc w:val="left"/>
      <w:pPr>
        <w:ind w:left="7910" w:hanging="284"/>
      </w:pPr>
    </w:lvl>
  </w:abstractNum>
  <w:abstractNum w:abstractNumId="19">
    <w:nsid w:val="00000415"/>
    <w:multiLevelType w:val="multilevel"/>
    <w:tmpl w:val="00000898"/>
    <w:lvl w:ilvl="0">
      <w:numFmt w:val="bullet"/>
      <w:lvlText w:val="-"/>
      <w:lvlJc w:val="left"/>
      <w:pPr>
        <w:ind w:left="254" w:hanging="142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214" w:hanging="142"/>
      </w:pPr>
    </w:lvl>
    <w:lvl w:ilvl="2">
      <w:numFmt w:val="bullet"/>
      <w:lvlText w:val="•"/>
      <w:lvlJc w:val="left"/>
      <w:pPr>
        <w:ind w:left="2175" w:hanging="142"/>
      </w:pPr>
    </w:lvl>
    <w:lvl w:ilvl="3">
      <w:numFmt w:val="bullet"/>
      <w:lvlText w:val="•"/>
      <w:lvlJc w:val="left"/>
      <w:pPr>
        <w:ind w:left="3136" w:hanging="142"/>
      </w:pPr>
    </w:lvl>
    <w:lvl w:ilvl="4">
      <w:numFmt w:val="bullet"/>
      <w:lvlText w:val="•"/>
      <w:lvlJc w:val="left"/>
      <w:pPr>
        <w:ind w:left="4096" w:hanging="142"/>
      </w:pPr>
    </w:lvl>
    <w:lvl w:ilvl="5">
      <w:numFmt w:val="bullet"/>
      <w:lvlText w:val="•"/>
      <w:lvlJc w:val="left"/>
      <w:pPr>
        <w:ind w:left="5057" w:hanging="142"/>
      </w:pPr>
    </w:lvl>
    <w:lvl w:ilvl="6">
      <w:numFmt w:val="bullet"/>
      <w:lvlText w:val="•"/>
      <w:lvlJc w:val="left"/>
      <w:pPr>
        <w:ind w:left="6017" w:hanging="142"/>
      </w:pPr>
    </w:lvl>
    <w:lvl w:ilvl="7">
      <w:numFmt w:val="bullet"/>
      <w:lvlText w:val="•"/>
      <w:lvlJc w:val="left"/>
      <w:pPr>
        <w:ind w:left="6978" w:hanging="142"/>
      </w:pPr>
    </w:lvl>
    <w:lvl w:ilvl="8">
      <w:numFmt w:val="bullet"/>
      <w:lvlText w:val="•"/>
      <w:lvlJc w:val="left"/>
      <w:pPr>
        <w:ind w:left="7938" w:hanging="142"/>
      </w:pPr>
    </w:lvl>
  </w:abstractNum>
  <w:abstractNum w:abstractNumId="20">
    <w:nsid w:val="00000416"/>
    <w:multiLevelType w:val="multilevel"/>
    <w:tmpl w:val="00000899"/>
    <w:lvl w:ilvl="0">
      <w:numFmt w:val="bullet"/>
      <w:lvlText w:val="-"/>
      <w:lvlJc w:val="left"/>
      <w:pPr>
        <w:ind w:left="472" w:hanging="360"/>
      </w:pPr>
      <w:rPr>
        <w:rFonts w:ascii="Arial" w:hAnsi="Arial" w:cs="Arial"/>
        <w:b w:val="0"/>
        <w:bCs w:val="0"/>
        <w:w w:val="99"/>
        <w:sz w:val="18"/>
        <w:szCs w:val="18"/>
      </w:rPr>
    </w:lvl>
    <w:lvl w:ilvl="1">
      <w:numFmt w:val="bullet"/>
      <w:lvlText w:val="•"/>
      <w:lvlJc w:val="left"/>
      <w:pPr>
        <w:ind w:left="1411" w:hanging="360"/>
      </w:pPr>
    </w:lvl>
    <w:lvl w:ilvl="2">
      <w:numFmt w:val="bullet"/>
      <w:lvlText w:val="•"/>
      <w:lvlJc w:val="left"/>
      <w:pPr>
        <w:ind w:left="2350" w:hanging="360"/>
      </w:pPr>
    </w:lvl>
    <w:lvl w:ilvl="3">
      <w:numFmt w:val="bullet"/>
      <w:lvlText w:val="•"/>
      <w:lvlJc w:val="left"/>
      <w:pPr>
        <w:ind w:left="3288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166" w:hanging="360"/>
      </w:pPr>
    </w:lvl>
    <w:lvl w:ilvl="6">
      <w:numFmt w:val="bullet"/>
      <w:lvlText w:val="•"/>
      <w:lvlJc w:val="left"/>
      <w:pPr>
        <w:ind w:left="6105" w:hanging="360"/>
      </w:pPr>
    </w:lvl>
    <w:lvl w:ilvl="7">
      <w:numFmt w:val="bullet"/>
      <w:lvlText w:val="•"/>
      <w:lvlJc w:val="left"/>
      <w:pPr>
        <w:ind w:left="7043" w:hanging="360"/>
      </w:pPr>
    </w:lvl>
    <w:lvl w:ilvl="8">
      <w:numFmt w:val="bullet"/>
      <w:lvlText w:val="•"/>
      <w:lvlJc w:val="left"/>
      <w:pPr>
        <w:ind w:left="7982" w:hanging="360"/>
      </w:pPr>
    </w:lvl>
  </w:abstractNum>
  <w:abstractNum w:abstractNumId="21">
    <w:nsid w:val="00000417"/>
    <w:multiLevelType w:val="multilevel"/>
    <w:tmpl w:val="0000089A"/>
    <w:lvl w:ilvl="0">
      <w:numFmt w:val="bullet"/>
      <w:lvlText w:val="-"/>
      <w:lvlJc w:val="left"/>
      <w:pPr>
        <w:ind w:left="89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795" w:hanging="360"/>
      </w:pPr>
    </w:lvl>
    <w:lvl w:ilvl="2">
      <w:numFmt w:val="bullet"/>
      <w:lvlText w:val="•"/>
      <w:lvlJc w:val="left"/>
      <w:pPr>
        <w:ind w:left="2698" w:hanging="360"/>
      </w:pPr>
    </w:lvl>
    <w:lvl w:ilvl="3">
      <w:numFmt w:val="bullet"/>
      <w:lvlText w:val="•"/>
      <w:lvlJc w:val="left"/>
      <w:pPr>
        <w:ind w:left="3600" w:hanging="360"/>
      </w:pPr>
    </w:lvl>
    <w:lvl w:ilvl="4">
      <w:numFmt w:val="bullet"/>
      <w:lvlText w:val="•"/>
      <w:lvlJc w:val="left"/>
      <w:pPr>
        <w:ind w:left="4503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09" w:hanging="360"/>
      </w:pPr>
    </w:lvl>
    <w:lvl w:ilvl="7">
      <w:numFmt w:val="bullet"/>
      <w:lvlText w:val="•"/>
      <w:lvlJc w:val="left"/>
      <w:pPr>
        <w:ind w:left="7211" w:hanging="360"/>
      </w:pPr>
    </w:lvl>
    <w:lvl w:ilvl="8">
      <w:numFmt w:val="bullet"/>
      <w:lvlText w:val="•"/>
      <w:lvlJc w:val="left"/>
      <w:pPr>
        <w:ind w:left="8114" w:hanging="360"/>
      </w:pPr>
    </w:lvl>
  </w:abstractNum>
  <w:abstractNum w:abstractNumId="22">
    <w:nsid w:val="00000418"/>
    <w:multiLevelType w:val="multilevel"/>
    <w:tmpl w:val="0000089B"/>
    <w:lvl w:ilvl="0">
      <w:start w:val="7"/>
      <w:numFmt w:val="decimal"/>
      <w:lvlText w:val="%1."/>
      <w:lvlJc w:val="left"/>
      <w:pPr>
        <w:ind w:left="116" w:hanging="425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-"/>
      <w:lvlJc w:val="left"/>
      <w:pPr>
        <w:ind w:left="550" w:hanging="351"/>
      </w:pPr>
      <w:rPr>
        <w:rFonts w:ascii="Arial" w:hAnsi="Arial" w:cs="Arial"/>
        <w:b w:val="0"/>
        <w:bCs w:val="0"/>
        <w:w w:val="99"/>
        <w:sz w:val="20"/>
        <w:szCs w:val="20"/>
      </w:rPr>
    </w:lvl>
    <w:lvl w:ilvl="2">
      <w:numFmt w:val="bullet"/>
      <w:lvlText w:val="-"/>
      <w:lvlJc w:val="left"/>
      <w:pPr>
        <w:ind w:left="1392" w:hanging="564"/>
      </w:pPr>
      <w:rPr>
        <w:rFonts w:ascii="Arial" w:hAnsi="Arial" w:cs="Arial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416" w:hanging="564"/>
      </w:pPr>
    </w:lvl>
    <w:lvl w:ilvl="4">
      <w:numFmt w:val="bullet"/>
      <w:lvlText w:val="•"/>
      <w:lvlJc w:val="left"/>
      <w:pPr>
        <w:ind w:left="3439" w:hanging="564"/>
      </w:pPr>
    </w:lvl>
    <w:lvl w:ilvl="5">
      <w:numFmt w:val="bullet"/>
      <w:lvlText w:val="•"/>
      <w:lvlJc w:val="left"/>
      <w:pPr>
        <w:ind w:left="4463" w:hanging="564"/>
      </w:pPr>
    </w:lvl>
    <w:lvl w:ilvl="6">
      <w:numFmt w:val="bullet"/>
      <w:lvlText w:val="•"/>
      <w:lvlJc w:val="left"/>
      <w:pPr>
        <w:ind w:left="5486" w:hanging="564"/>
      </w:pPr>
    </w:lvl>
    <w:lvl w:ilvl="7">
      <w:numFmt w:val="bullet"/>
      <w:lvlText w:val="•"/>
      <w:lvlJc w:val="left"/>
      <w:pPr>
        <w:ind w:left="6509" w:hanging="564"/>
      </w:pPr>
    </w:lvl>
    <w:lvl w:ilvl="8">
      <w:numFmt w:val="bullet"/>
      <w:lvlText w:val="•"/>
      <w:lvlJc w:val="left"/>
      <w:pPr>
        <w:ind w:left="7533" w:hanging="564"/>
      </w:pPr>
    </w:lvl>
  </w:abstractNum>
  <w:abstractNum w:abstractNumId="23">
    <w:nsid w:val="00000419"/>
    <w:multiLevelType w:val="multilevel"/>
    <w:tmpl w:val="0000089C"/>
    <w:lvl w:ilvl="0">
      <w:start w:val="1"/>
      <w:numFmt w:val="lowerLetter"/>
      <w:lvlText w:val="%1)"/>
      <w:lvlJc w:val="left"/>
      <w:pPr>
        <w:ind w:left="472" w:hanging="248"/>
      </w:pPr>
      <w:rPr>
        <w:rFonts w:ascii="Arial" w:hAnsi="Arial" w:cs="Arial"/>
        <w:b w:val="0"/>
        <w:bCs w:val="0"/>
        <w:i/>
        <w:iCs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411" w:hanging="248"/>
      </w:pPr>
    </w:lvl>
    <w:lvl w:ilvl="2">
      <w:numFmt w:val="bullet"/>
      <w:lvlText w:val="•"/>
      <w:lvlJc w:val="left"/>
      <w:pPr>
        <w:ind w:left="2350" w:hanging="248"/>
      </w:pPr>
    </w:lvl>
    <w:lvl w:ilvl="3">
      <w:numFmt w:val="bullet"/>
      <w:lvlText w:val="•"/>
      <w:lvlJc w:val="left"/>
      <w:pPr>
        <w:ind w:left="3288" w:hanging="248"/>
      </w:pPr>
    </w:lvl>
    <w:lvl w:ilvl="4">
      <w:numFmt w:val="bullet"/>
      <w:lvlText w:val="•"/>
      <w:lvlJc w:val="left"/>
      <w:pPr>
        <w:ind w:left="4227" w:hanging="248"/>
      </w:pPr>
    </w:lvl>
    <w:lvl w:ilvl="5">
      <w:numFmt w:val="bullet"/>
      <w:lvlText w:val="•"/>
      <w:lvlJc w:val="left"/>
      <w:pPr>
        <w:ind w:left="5166" w:hanging="248"/>
      </w:pPr>
    </w:lvl>
    <w:lvl w:ilvl="6">
      <w:numFmt w:val="bullet"/>
      <w:lvlText w:val="•"/>
      <w:lvlJc w:val="left"/>
      <w:pPr>
        <w:ind w:left="6105" w:hanging="248"/>
      </w:pPr>
    </w:lvl>
    <w:lvl w:ilvl="7">
      <w:numFmt w:val="bullet"/>
      <w:lvlText w:val="•"/>
      <w:lvlJc w:val="left"/>
      <w:pPr>
        <w:ind w:left="7043" w:hanging="248"/>
      </w:pPr>
    </w:lvl>
    <w:lvl w:ilvl="8">
      <w:numFmt w:val="bullet"/>
      <w:lvlText w:val="•"/>
      <w:lvlJc w:val="left"/>
      <w:pPr>
        <w:ind w:left="7982" w:hanging="248"/>
      </w:pPr>
    </w:lvl>
  </w:abstractNum>
  <w:abstractNum w:abstractNumId="24">
    <w:nsid w:val="0000041A"/>
    <w:multiLevelType w:val="multilevel"/>
    <w:tmpl w:val="0000089D"/>
    <w:lvl w:ilvl="0">
      <w:numFmt w:val="bullet"/>
      <w:lvlText w:val="-"/>
      <w:lvlJc w:val="left"/>
      <w:pPr>
        <w:ind w:left="112" w:hanging="720"/>
      </w:pPr>
      <w:rPr>
        <w:rFonts w:ascii="Times New Roman" w:hAnsi="Times New Roman" w:cs="Times New Roman"/>
        <w:b/>
        <w:bCs/>
        <w:i/>
        <w:iCs/>
        <w:w w:val="99"/>
        <w:sz w:val="20"/>
        <w:szCs w:val="20"/>
      </w:rPr>
    </w:lvl>
    <w:lvl w:ilvl="1">
      <w:numFmt w:val="bullet"/>
      <w:lvlText w:val="•"/>
      <w:lvlJc w:val="left"/>
      <w:pPr>
        <w:ind w:left="1087" w:hanging="720"/>
      </w:pPr>
    </w:lvl>
    <w:lvl w:ilvl="2">
      <w:numFmt w:val="bullet"/>
      <w:lvlText w:val="•"/>
      <w:lvlJc w:val="left"/>
      <w:pPr>
        <w:ind w:left="2062" w:hanging="720"/>
      </w:pPr>
    </w:lvl>
    <w:lvl w:ilvl="3">
      <w:numFmt w:val="bullet"/>
      <w:lvlText w:val="•"/>
      <w:lvlJc w:val="left"/>
      <w:pPr>
        <w:ind w:left="3036" w:hanging="720"/>
      </w:pPr>
    </w:lvl>
    <w:lvl w:ilvl="4">
      <w:numFmt w:val="bullet"/>
      <w:lvlText w:val="•"/>
      <w:lvlJc w:val="left"/>
      <w:pPr>
        <w:ind w:left="4011" w:hanging="720"/>
      </w:pPr>
    </w:lvl>
    <w:lvl w:ilvl="5">
      <w:numFmt w:val="bullet"/>
      <w:lvlText w:val="•"/>
      <w:lvlJc w:val="left"/>
      <w:pPr>
        <w:ind w:left="4986" w:hanging="720"/>
      </w:pPr>
    </w:lvl>
    <w:lvl w:ilvl="6">
      <w:numFmt w:val="bullet"/>
      <w:lvlText w:val="•"/>
      <w:lvlJc w:val="left"/>
      <w:pPr>
        <w:ind w:left="5961" w:hanging="720"/>
      </w:pPr>
    </w:lvl>
    <w:lvl w:ilvl="7">
      <w:numFmt w:val="bullet"/>
      <w:lvlText w:val="•"/>
      <w:lvlJc w:val="left"/>
      <w:pPr>
        <w:ind w:left="6935" w:hanging="720"/>
      </w:pPr>
    </w:lvl>
    <w:lvl w:ilvl="8">
      <w:numFmt w:val="bullet"/>
      <w:lvlText w:val="•"/>
      <w:lvlJc w:val="left"/>
      <w:pPr>
        <w:ind w:left="7910" w:hanging="720"/>
      </w:pPr>
    </w:lvl>
  </w:abstractNum>
  <w:abstractNum w:abstractNumId="25">
    <w:nsid w:val="0000041B"/>
    <w:multiLevelType w:val="multilevel"/>
    <w:tmpl w:val="0000089E"/>
    <w:lvl w:ilvl="0">
      <w:numFmt w:val="bullet"/>
      <w:lvlText w:val="-"/>
      <w:lvlJc w:val="left"/>
      <w:pPr>
        <w:ind w:left="892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801" w:hanging="360"/>
      </w:pPr>
    </w:lvl>
    <w:lvl w:ilvl="2">
      <w:numFmt w:val="bullet"/>
      <w:lvlText w:val="•"/>
      <w:lvlJc w:val="left"/>
      <w:pPr>
        <w:ind w:left="2710" w:hanging="360"/>
      </w:pPr>
    </w:lvl>
    <w:lvl w:ilvl="3">
      <w:numFmt w:val="bullet"/>
      <w:lvlText w:val="•"/>
      <w:lvlJc w:val="left"/>
      <w:pPr>
        <w:ind w:left="3619" w:hanging="360"/>
      </w:pPr>
    </w:lvl>
    <w:lvl w:ilvl="4">
      <w:numFmt w:val="bullet"/>
      <w:lvlText w:val="•"/>
      <w:lvlJc w:val="left"/>
      <w:pPr>
        <w:ind w:left="4527" w:hanging="360"/>
      </w:pPr>
    </w:lvl>
    <w:lvl w:ilvl="5">
      <w:numFmt w:val="bullet"/>
      <w:lvlText w:val="•"/>
      <w:lvlJc w:val="left"/>
      <w:pPr>
        <w:ind w:left="5436" w:hanging="360"/>
      </w:pPr>
    </w:lvl>
    <w:lvl w:ilvl="6">
      <w:numFmt w:val="bullet"/>
      <w:lvlText w:val="•"/>
      <w:lvlJc w:val="left"/>
      <w:pPr>
        <w:ind w:left="6345" w:hanging="360"/>
      </w:pPr>
    </w:lvl>
    <w:lvl w:ilvl="7">
      <w:numFmt w:val="bullet"/>
      <w:lvlText w:val="•"/>
      <w:lvlJc w:val="left"/>
      <w:pPr>
        <w:ind w:left="7253" w:hanging="360"/>
      </w:pPr>
    </w:lvl>
    <w:lvl w:ilvl="8">
      <w:numFmt w:val="bullet"/>
      <w:lvlText w:val="•"/>
      <w:lvlJc w:val="left"/>
      <w:pPr>
        <w:ind w:left="8162" w:hanging="360"/>
      </w:pPr>
    </w:lvl>
  </w:abstractNum>
  <w:abstractNum w:abstractNumId="26">
    <w:nsid w:val="0000041C"/>
    <w:multiLevelType w:val="multilevel"/>
    <w:tmpl w:val="0000089F"/>
    <w:lvl w:ilvl="0">
      <w:start w:val="1"/>
      <w:numFmt w:val="upperLetter"/>
      <w:lvlText w:val="%1."/>
      <w:lvlJc w:val="left"/>
      <w:pPr>
        <w:ind w:left="820" w:hanging="348"/>
      </w:pPr>
      <w:rPr>
        <w:rFonts w:ascii="Arial" w:hAnsi="Arial" w:cs="Arial"/>
        <w:b/>
        <w:bCs/>
        <w:spacing w:val="-6"/>
        <w:sz w:val="22"/>
        <w:szCs w:val="22"/>
      </w:rPr>
    </w:lvl>
    <w:lvl w:ilvl="1">
      <w:start w:val="1"/>
      <w:numFmt w:val="decimal"/>
      <w:lvlText w:val="%2."/>
      <w:lvlJc w:val="left"/>
      <w:pPr>
        <w:ind w:left="832" w:hanging="360"/>
      </w:pPr>
      <w:rPr>
        <w:rFonts w:ascii="Arial" w:hAnsi="Arial" w:cs="Arial"/>
        <w:b/>
        <w:bCs/>
        <w:spacing w:val="1"/>
        <w:w w:val="99"/>
        <w:sz w:val="24"/>
        <w:szCs w:val="24"/>
      </w:rPr>
    </w:lvl>
    <w:lvl w:ilvl="2">
      <w:numFmt w:val="bullet"/>
      <w:lvlText w:val="•"/>
      <w:lvlJc w:val="left"/>
      <w:pPr>
        <w:ind w:left="1835" w:hanging="360"/>
      </w:pPr>
    </w:lvl>
    <w:lvl w:ilvl="3">
      <w:numFmt w:val="bullet"/>
      <w:lvlText w:val="•"/>
      <w:lvlJc w:val="left"/>
      <w:pPr>
        <w:ind w:left="2838" w:hanging="360"/>
      </w:pPr>
    </w:lvl>
    <w:lvl w:ilvl="4">
      <w:numFmt w:val="bullet"/>
      <w:lvlText w:val="•"/>
      <w:lvlJc w:val="left"/>
      <w:pPr>
        <w:ind w:left="3841" w:hanging="360"/>
      </w:pPr>
    </w:lvl>
    <w:lvl w:ilvl="5">
      <w:numFmt w:val="bullet"/>
      <w:lvlText w:val="•"/>
      <w:lvlJc w:val="left"/>
      <w:pPr>
        <w:ind w:left="4844" w:hanging="360"/>
      </w:pPr>
    </w:lvl>
    <w:lvl w:ilvl="6">
      <w:numFmt w:val="bullet"/>
      <w:lvlText w:val="•"/>
      <w:lvlJc w:val="left"/>
      <w:pPr>
        <w:ind w:left="5847" w:hanging="360"/>
      </w:pPr>
    </w:lvl>
    <w:lvl w:ilvl="7">
      <w:numFmt w:val="bullet"/>
      <w:lvlText w:val="•"/>
      <w:lvlJc w:val="left"/>
      <w:pPr>
        <w:ind w:left="6850" w:hanging="360"/>
      </w:pPr>
    </w:lvl>
    <w:lvl w:ilvl="8">
      <w:numFmt w:val="bullet"/>
      <w:lvlText w:val="•"/>
      <w:lvlJc w:val="left"/>
      <w:pPr>
        <w:ind w:left="7853" w:hanging="360"/>
      </w:pPr>
    </w:lvl>
  </w:abstractNum>
  <w:abstractNum w:abstractNumId="27">
    <w:nsid w:val="0000041D"/>
    <w:multiLevelType w:val="multilevel"/>
    <w:tmpl w:val="000008A0"/>
    <w:lvl w:ilvl="0">
      <w:start w:val="2"/>
      <w:numFmt w:val="decimal"/>
      <w:lvlText w:val="%1"/>
      <w:lvlJc w:val="left"/>
      <w:pPr>
        <w:ind w:left="832" w:hanging="360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"/>
      <w:lvlJc w:val="left"/>
      <w:pPr>
        <w:ind w:left="592" w:hanging="360"/>
      </w:pPr>
      <w:rPr>
        <w:rFonts w:ascii="Symbol" w:hAnsi="Symbol" w:cs="Symbo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495" w:hanging="360"/>
      </w:pPr>
    </w:lvl>
    <w:lvl w:ilvl="2">
      <w:numFmt w:val="bullet"/>
      <w:lvlText w:val="•"/>
      <w:lvlJc w:val="left"/>
      <w:pPr>
        <w:ind w:left="2398" w:hanging="360"/>
      </w:pPr>
    </w:lvl>
    <w:lvl w:ilvl="3">
      <w:numFmt w:val="bullet"/>
      <w:lvlText w:val="•"/>
      <w:lvlJc w:val="left"/>
      <w:pPr>
        <w:ind w:left="3300" w:hanging="360"/>
      </w:pPr>
    </w:lvl>
    <w:lvl w:ilvl="4">
      <w:numFmt w:val="bullet"/>
      <w:lvlText w:val="•"/>
      <w:lvlJc w:val="left"/>
      <w:pPr>
        <w:ind w:left="4203" w:hanging="360"/>
      </w:pPr>
    </w:lvl>
    <w:lvl w:ilvl="5">
      <w:numFmt w:val="bullet"/>
      <w:lvlText w:val="•"/>
      <w:lvlJc w:val="left"/>
      <w:pPr>
        <w:ind w:left="5106" w:hanging="360"/>
      </w:pPr>
    </w:lvl>
    <w:lvl w:ilvl="6">
      <w:numFmt w:val="bullet"/>
      <w:lvlText w:val="•"/>
      <w:lvlJc w:val="left"/>
      <w:pPr>
        <w:ind w:left="6009" w:hanging="360"/>
      </w:pPr>
    </w:lvl>
    <w:lvl w:ilvl="7">
      <w:numFmt w:val="bullet"/>
      <w:lvlText w:val="•"/>
      <w:lvlJc w:val="left"/>
      <w:pPr>
        <w:ind w:left="6911" w:hanging="360"/>
      </w:pPr>
    </w:lvl>
    <w:lvl w:ilvl="8">
      <w:numFmt w:val="bullet"/>
      <w:lvlText w:val="•"/>
      <w:lvlJc w:val="left"/>
      <w:pPr>
        <w:ind w:left="7814" w:hanging="360"/>
      </w:pPr>
    </w:lvl>
  </w:abstractNum>
  <w:num w:numId="1">
    <w:abstractNumId w:val="28"/>
  </w:num>
  <w:num w:numId="2">
    <w:abstractNumId w:val="27"/>
  </w:num>
  <w:num w:numId="3">
    <w:abstractNumId w:val="26"/>
  </w:num>
  <w:num w:numId="4">
    <w:abstractNumId w:val="25"/>
  </w:num>
  <w:num w:numId="5">
    <w:abstractNumId w:val="24"/>
  </w:num>
  <w:num w:numId="6">
    <w:abstractNumId w:val="23"/>
  </w:num>
  <w:num w:numId="7">
    <w:abstractNumId w:val="22"/>
  </w:num>
  <w:num w:numId="8">
    <w:abstractNumId w:val="21"/>
  </w:num>
  <w:num w:numId="9">
    <w:abstractNumId w:val="20"/>
  </w:num>
  <w:num w:numId="10">
    <w:abstractNumId w:val="19"/>
  </w:num>
  <w:num w:numId="11">
    <w:abstractNumId w:val="18"/>
  </w:num>
  <w:num w:numId="12">
    <w:abstractNumId w:val="17"/>
  </w:num>
  <w:num w:numId="13">
    <w:abstractNumId w:val="16"/>
  </w:num>
  <w:num w:numId="14">
    <w:abstractNumId w:val="15"/>
  </w:num>
  <w:num w:numId="15">
    <w:abstractNumId w:val="14"/>
  </w:num>
  <w:num w:numId="16">
    <w:abstractNumId w:val="13"/>
  </w:num>
  <w:num w:numId="17">
    <w:abstractNumId w:val="12"/>
  </w:num>
  <w:num w:numId="18">
    <w:abstractNumId w:val="11"/>
  </w:num>
  <w:num w:numId="19">
    <w:abstractNumId w:val="10"/>
  </w:num>
  <w:num w:numId="20">
    <w:abstractNumId w:val="9"/>
  </w:num>
  <w:num w:numId="21">
    <w:abstractNumId w:val="8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16"/>
    <w:rsid w:val="000559FB"/>
    <w:rsid w:val="00113316"/>
    <w:rsid w:val="001A62DA"/>
    <w:rsid w:val="002576CD"/>
    <w:rsid w:val="00397844"/>
    <w:rsid w:val="003B0D96"/>
    <w:rsid w:val="00585251"/>
    <w:rsid w:val="007325D0"/>
    <w:rsid w:val="00797771"/>
    <w:rsid w:val="0084754B"/>
    <w:rsid w:val="009618DF"/>
    <w:rsid w:val="00970144"/>
    <w:rsid w:val="00A031BB"/>
    <w:rsid w:val="00C47C46"/>
    <w:rsid w:val="00D9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2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112"/>
      <w:outlineLvl w:val="1"/>
    </w:pPr>
    <w:rPr>
      <w:rFonts w:ascii="Arial" w:hAnsi="Arial" w:cs="Arial"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ind w:left="112"/>
      <w:outlineLvl w:val="2"/>
    </w:pPr>
    <w:rPr>
      <w:rFonts w:ascii="Arial" w:hAnsi="Arial" w:cs="Arial"/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1"/>
    <w:qFormat/>
    <w:pPr>
      <w:spacing w:before="3"/>
      <w:ind w:left="172"/>
      <w:outlineLvl w:val="3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112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BB"/>
    <w:rPr>
      <w:rFonts w:ascii="Tahoma" w:hAnsi="Tahoma" w:cs="Tahoma"/>
      <w:sz w:val="16"/>
      <w:szCs w:val="16"/>
    </w:rPr>
  </w:style>
  <w:style w:type="paragraph" w:customStyle="1" w:styleId="sche22">
    <w:name w:val="sche2_2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che23">
    <w:name w:val="sche2_3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Oggetto">
    <w:name w:val="Oggetto"/>
    <w:basedOn w:val="Normale"/>
    <w:rsid w:val="001A62DA"/>
    <w:pPr>
      <w:widowControl/>
      <w:suppressAutoHyphens/>
      <w:autoSpaceDE/>
      <w:autoSpaceDN/>
      <w:adjustRightInd/>
      <w:ind w:left="567"/>
      <w:jc w:val="both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2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112"/>
      <w:outlineLvl w:val="1"/>
    </w:pPr>
    <w:rPr>
      <w:rFonts w:ascii="Arial" w:hAnsi="Arial" w:cs="Arial"/>
    </w:rPr>
  </w:style>
  <w:style w:type="paragraph" w:styleId="Titolo3">
    <w:name w:val="heading 3"/>
    <w:basedOn w:val="Normale"/>
    <w:next w:val="Normale"/>
    <w:link w:val="Titolo3Carattere"/>
    <w:uiPriority w:val="1"/>
    <w:qFormat/>
    <w:pPr>
      <w:ind w:left="112"/>
      <w:outlineLvl w:val="2"/>
    </w:pPr>
    <w:rPr>
      <w:rFonts w:ascii="Arial" w:hAnsi="Arial" w:cs="Arial"/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1"/>
    <w:qFormat/>
    <w:pPr>
      <w:spacing w:before="3"/>
      <w:ind w:left="172"/>
      <w:outlineLvl w:val="3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ind w:left="112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BB"/>
    <w:rPr>
      <w:rFonts w:ascii="Tahoma" w:hAnsi="Tahoma" w:cs="Tahoma"/>
      <w:sz w:val="16"/>
      <w:szCs w:val="16"/>
    </w:rPr>
  </w:style>
  <w:style w:type="paragraph" w:customStyle="1" w:styleId="sche22">
    <w:name w:val="sche2_2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che23">
    <w:name w:val="sche2_3"/>
    <w:rsid w:val="001A62DA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Oggetto">
    <w:name w:val="Oggetto"/>
    <w:basedOn w:val="Normale"/>
    <w:rsid w:val="001A62DA"/>
    <w:pPr>
      <w:widowControl/>
      <w:suppressAutoHyphens/>
      <w:autoSpaceDE/>
      <w:autoSpaceDN/>
      <w:adjustRightInd/>
      <w:ind w:left="567"/>
      <w:jc w:val="both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2730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\376\377\000D\000I\000S\000C\000I\000P\000L\000I\000N\000A\000R\000E\000 \000M\000A\000N\000U\000T\000E\000N\000Z\000I\000O\000N\000E\000 \000I\000M\000P\000I\000A\000N\000T\000I\000 \000S\000C\000E\000N\000S\000O\000R\000I</vt:lpstr>
    </vt:vector>
  </TitlesOfParts>
  <Company/>
  <LinksUpToDate>false</LinksUpToDate>
  <CharactersWithSpaces>17862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\376\377\000D\000I\000S\000C\000I\000P\000L\000I\000N\000A\000R\000E\000 \000M\000A\000N\000U\000T\000E\000N\000Z\000I\000O\000N\000E\000 \000I\000M\000P\000I\000A\000N\000T\000I\000 \000S\000C\000E\000N\000S\000O\000R\000I</dc:title>
  <dc:creator>\376\377\000P\000I\000N\000C\000I\000R\000O\000L\000I\000_\000S</dc:creator>
  <cp:keywords>()</cp:keywords>
  <cp:lastModifiedBy>Alessandra Marchetti</cp:lastModifiedBy>
  <cp:revision>3</cp:revision>
  <cp:lastPrinted>2019-12-10T11:11:00Z</cp:lastPrinted>
  <dcterms:created xsi:type="dcterms:W3CDTF">2019-12-12T15:58:00Z</dcterms:created>
  <dcterms:modified xsi:type="dcterms:W3CDTF">2019-12-12T16:02:00Z</dcterms:modified>
</cp:coreProperties>
</file>