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2DA" w:rsidRDefault="001A62DA">
      <w:pPr>
        <w:pStyle w:val="Corpotesto"/>
        <w:kinsoku w:val="0"/>
        <w:overflowPunct w:val="0"/>
        <w:spacing w:before="48"/>
        <w:ind w:left="455"/>
        <w:rPr>
          <w:sz w:val="24"/>
          <w:szCs w:val="24"/>
        </w:rPr>
      </w:pPr>
    </w:p>
    <w:p w:rsidR="000559FB" w:rsidRDefault="00113316" w:rsidP="001A62DA">
      <w:pPr>
        <w:pStyle w:val="Corpotesto"/>
        <w:kinsoku w:val="0"/>
        <w:overflowPunct w:val="0"/>
        <w:spacing w:before="48"/>
        <w:ind w:left="455"/>
        <w:jc w:val="right"/>
        <w:rPr>
          <w:sz w:val="24"/>
          <w:szCs w:val="24"/>
        </w:rPr>
      </w:pPr>
      <w:r>
        <w:rPr>
          <w:sz w:val="24"/>
          <w:szCs w:val="24"/>
        </w:rPr>
        <w:t>ALLEGATO</w:t>
      </w:r>
      <w:r>
        <w:rPr>
          <w:spacing w:val="-8"/>
          <w:sz w:val="24"/>
          <w:szCs w:val="24"/>
        </w:rPr>
        <w:t xml:space="preserve"> </w:t>
      </w:r>
      <w:r w:rsidR="00970144">
        <w:rPr>
          <w:spacing w:val="-8"/>
          <w:sz w:val="24"/>
          <w:szCs w:val="24"/>
        </w:rPr>
        <w:t>A-1</w:t>
      </w:r>
    </w:p>
    <w:p w:rsidR="001A62DA" w:rsidRDefault="001A62DA" w:rsidP="001A62DA">
      <w:pPr>
        <w:pStyle w:val="sche22"/>
        <w:jc w:val="center"/>
        <w:rPr>
          <w:rFonts w:ascii="Arial" w:hAnsi="Arial" w:cs="Arial"/>
          <w:b/>
          <w:lang w:val="it-IT" w:eastAsia="it-IT"/>
        </w:rPr>
      </w:pPr>
    </w:p>
    <w:p w:rsidR="001A62DA" w:rsidRPr="005B2155" w:rsidRDefault="001A62DA" w:rsidP="001A62DA">
      <w:pPr>
        <w:pStyle w:val="sche22"/>
        <w:jc w:val="center"/>
        <w:rPr>
          <w:rFonts w:ascii="Arial" w:hAnsi="Arial" w:cs="Arial"/>
          <w:b/>
          <w:lang w:val="it-IT"/>
        </w:rPr>
      </w:pPr>
      <w:r w:rsidRPr="005B2155">
        <w:rPr>
          <w:rFonts w:ascii="Arial" w:hAnsi="Arial" w:cs="Arial"/>
          <w:b/>
          <w:lang w:val="it-IT" w:eastAsia="it-IT"/>
        </w:rPr>
        <w:t>DOMANDA DI PARTECIPAZIONE E DICHIARAZIONE</w:t>
      </w:r>
      <w:r w:rsidRPr="005B2155">
        <w:rPr>
          <w:rFonts w:ascii="Arial" w:hAnsi="Arial" w:cs="Arial"/>
          <w:b/>
          <w:lang w:val="it-IT"/>
        </w:rPr>
        <w:t xml:space="preserve"> A CORREDO DELLA DOMANDA</w:t>
      </w:r>
    </w:p>
    <w:p w:rsidR="001A62DA" w:rsidRPr="0071462D" w:rsidRDefault="001A62DA" w:rsidP="001A62DA">
      <w:pPr>
        <w:pStyle w:val="sche22"/>
        <w:jc w:val="both"/>
        <w:rPr>
          <w:rFonts w:ascii="Arial" w:hAnsi="Arial" w:cs="Arial"/>
          <w:lang w:val="it-IT"/>
        </w:rPr>
      </w:pPr>
    </w:p>
    <w:p w:rsidR="001A62DA" w:rsidRPr="00D86B6A" w:rsidRDefault="001A62DA" w:rsidP="001A62DA">
      <w:pPr>
        <w:pStyle w:val="sche22"/>
        <w:jc w:val="both"/>
        <w:rPr>
          <w:rFonts w:ascii="Arial" w:hAnsi="Arial" w:cs="Arial"/>
          <w:lang w:val="it-IT"/>
        </w:rPr>
      </w:pPr>
    </w:p>
    <w:p w:rsidR="001A62DA" w:rsidRPr="00DA684E" w:rsidRDefault="001A62DA" w:rsidP="001A62DA">
      <w:pPr>
        <w:pStyle w:val="Oggetto"/>
        <w:rPr>
          <w:rFonts w:ascii="Arial" w:hAnsi="Arial" w:cs="Arial"/>
          <w:sz w:val="22"/>
          <w:szCs w:val="22"/>
        </w:rPr>
      </w:pPr>
      <w:r w:rsidRPr="00D86B6A">
        <w:rPr>
          <w:rFonts w:ascii="Arial" w:hAnsi="Arial" w:cs="Arial"/>
          <w:sz w:val="20"/>
          <w:szCs w:val="20"/>
        </w:rPr>
        <w:tab/>
      </w:r>
      <w:r w:rsidRPr="00D86B6A">
        <w:rPr>
          <w:rFonts w:ascii="Arial" w:hAnsi="Arial" w:cs="Arial"/>
          <w:sz w:val="20"/>
          <w:szCs w:val="20"/>
        </w:rPr>
        <w:tab/>
      </w:r>
      <w:r w:rsidRPr="00D86B6A">
        <w:rPr>
          <w:rFonts w:ascii="Arial" w:hAnsi="Arial" w:cs="Arial"/>
          <w:sz w:val="20"/>
          <w:szCs w:val="20"/>
        </w:rPr>
        <w:tab/>
      </w:r>
      <w:r w:rsidRPr="00D86B6A">
        <w:rPr>
          <w:rFonts w:ascii="Arial" w:hAnsi="Arial" w:cs="Arial"/>
          <w:sz w:val="20"/>
          <w:szCs w:val="20"/>
        </w:rPr>
        <w:tab/>
      </w:r>
      <w:r w:rsidRPr="00D86B6A">
        <w:rPr>
          <w:rFonts w:ascii="Arial" w:hAnsi="Arial" w:cs="Arial"/>
          <w:sz w:val="20"/>
          <w:szCs w:val="20"/>
        </w:rPr>
        <w:tab/>
      </w:r>
      <w:r w:rsidRPr="00D86B6A">
        <w:rPr>
          <w:rFonts w:ascii="Arial" w:hAnsi="Arial" w:cs="Arial"/>
          <w:sz w:val="20"/>
          <w:szCs w:val="20"/>
        </w:rPr>
        <w:tab/>
      </w:r>
      <w:r w:rsidRPr="00DA684E">
        <w:rPr>
          <w:rFonts w:ascii="Arial" w:hAnsi="Arial" w:cs="Arial"/>
          <w:sz w:val="22"/>
          <w:szCs w:val="22"/>
        </w:rPr>
        <w:t>ALL’AZIENDA TERRITORIALE PER</w:t>
      </w:r>
    </w:p>
    <w:p w:rsidR="001A62DA" w:rsidRPr="00DA684E" w:rsidRDefault="001A62DA" w:rsidP="001A62DA">
      <w:pPr>
        <w:pStyle w:val="Oggetto"/>
        <w:rPr>
          <w:rFonts w:ascii="Arial" w:hAnsi="Arial" w:cs="Arial"/>
          <w:sz w:val="22"/>
          <w:szCs w:val="22"/>
        </w:rPr>
      </w:pP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  <w:t>L’EDILIZIA RESIDENZIALE PUBBLICA</w:t>
      </w:r>
    </w:p>
    <w:p w:rsidR="001A62DA" w:rsidRPr="00DA684E" w:rsidRDefault="001A62DA" w:rsidP="001A62DA">
      <w:pPr>
        <w:pStyle w:val="Oggetto"/>
        <w:rPr>
          <w:rFonts w:ascii="Arial" w:hAnsi="Arial" w:cs="Arial"/>
          <w:sz w:val="22"/>
          <w:szCs w:val="22"/>
        </w:rPr>
      </w:pP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  <w:t>DELLA PROVINCIA DI LATINA</w:t>
      </w:r>
    </w:p>
    <w:p w:rsidR="001A62DA" w:rsidRPr="00DA684E" w:rsidRDefault="001A62DA" w:rsidP="001A62DA">
      <w:pPr>
        <w:pStyle w:val="Oggetto"/>
        <w:rPr>
          <w:rFonts w:ascii="Arial" w:hAnsi="Arial" w:cs="Arial"/>
          <w:sz w:val="22"/>
          <w:szCs w:val="22"/>
        </w:rPr>
      </w:pP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  <w:t>Via Curtatone n. 2</w:t>
      </w:r>
    </w:p>
    <w:p w:rsidR="001A62DA" w:rsidRPr="00DA684E" w:rsidRDefault="001A62DA" w:rsidP="001A62DA">
      <w:pPr>
        <w:pStyle w:val="Oggetto"/>
        <w:rPr>
          <w:rFonts w:ascii="Arial" w:hAnsi="Arial" w:cs="Arial"/>
          <w:sz w:val="22"/>
          <w:szCs w:val="22"/>
        </w:rPr>
      </w:pPr>
    </w:p>
    <w:p w:rsidR="001A62DA" w:rsidRPr="00DA684E" w:rsidRDefault="001A62DA" w:rsidP="001A62DA">
      <w:pPr>
        <w:pStyle w:val="Oggetto"/>
        <w:rPr>
          <w:rFonts w:ascii="Arial" w:hAnsi="Arial" w:cs="Arial"/>
          <w:sz w:val="22"/>
          <w:szCs w:val="22"/>
          <w:u w:val="single"/>
        </w:rPr>
      </w:pP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  <w:t xml:space="preserve">04100 - </w:t>
      </w:r>
      <w:r w:rsidRPr="00DA684E">
        <w:rPr>
          <w:rFonts w:ascii="Arial" w:hAnsi="Arial" w:cs="Arial"/>
          <w:sz w:val="22"/>
          <w:szCs w:val="22"/>
          <w:u w:val="single"/>
        </w:rPr>
        <w:t>L A T I N A</w:t>
      </w:r>
    </w:p>
    <w:p w:rsidR="001A62DA" w:rsidRPr="00DA684E" w:rsidRDefault="001A62DA" w:rsidP="001A62DA">
      <w:pPr>
        <w:pStyle w:val="sche23"/>
        <w:jc w:val="both"/>
        <w:rPr>
          <w:rFonts w:ascii="Arial" w:hAnsi="Arial" w:cs="Arial"/>
          <w:sz w:val="22"/>
          <w:szCs w:val="22"/>
          <w:lang w:val="it-IT"/>
        </w:rPr>
      </w:pPr>
    </w:p>
    <w:p w:rsidR="000559FB" w:rsidRDefault="00113316">
      <w:pPr>
        <w:pStyle w:val="Corpotesto"/>
        <w:kinsoku w:val="0"/>
        <w:overflowPunct w:val="0"/>
        <w:spacing w:line="359" w:lineRule="auto"/>
        <w:ind w:left="271" w:right="247" w:firstLine="1308"/>
        <w:rPr>
          <w:spacing w:val="-1"/>
        </w:rPr>
      </w:pPr>
      <w:r>
        <w:rPr>
          <w:spacing w:val="-1"/>
        </w:rPr>
        <w:t>DICHIARAZIONE</w:t>
      </w:r>
      <w:r>
        <w:t xml:space="preserve"> </w:t>
      </w:r>
      <w:r>
        <w:rPr>
          <w:spacing w:val="-1"/>
        </w:rPr>
        <w:t>SOSTITUTIVA</w:t>
      </w:r>
      <w:r>
        <w:rPr>
          <w:spacing w:val="-2"/>
        </w:rPr>
        <w:t xml:space="preserve"> </w:t>
      </w:r>
      <w:r>
        <w:rPr>
          <w:spacing w:val="-1"/>
        </w:rPr>
        <w:t>DI</w:t>
      </w:r>
      <w:r>
        <w:rPr>
          <w:spacing w:val="2"/>
        </w:rPr>
        <w:t xml:space="preserve"> </w:t>
      </w:r>
      <w:r>
        <w:rPr>
          <w:spacing w:val="-1"/>
        </w:rPr>
        <w:t>CERTIFICAZIONE</w:t>
      </w:r>
      <w:r>
        <w:t xml:space="preserve"> E</w:t>
      </w:r>
      <w:r>
        <w:rPr>
          <w:spacing w:val="-2"/>
        </w:rPr>
        <w:t xml:space="preserve"> </w:t>
      </w:r>
      <w:r>
        <w:rPr>
          <w:spacing w:val="-1"/>
        </w:rPr>
        <w:t>DI ATTO DI</w:t>
      </w:r>
      <w:r>
        <w:rPr>
          <w:spacing w:val="35"/>
        </w:rPr>
        <w:t xml:space="preserve"> </w:t>
      </w:r>
      <w:r>
        <w:rPr>
          <w:spacing w:val="-1"/>
        </w:rPr>
        <w:t>NOTORIETA’</w:t>
      </w:r>
      <w:r>
        <w:t xml:space="preserve"> </w:t>
      </w:r>
      <w:r>
        <w:rPr>
          <w:spacing w:val="-1"/>
        </w:rPr>
        <w:t>DA</w:t>
      </w:r>
      <w:r>
        <w:rPr>
          <w:spacing w:val="-2"/>
        </w:rPr>
        <w:t xml:space="preserve"> </w:t>
      </w:r>
      <w:r>
        <w:rPr>
          <w:spacing w:val="-1"/>
        </w:rPr>
        <w:t>RENDERSI</w:t>
      </w:r>
      <w:r>
        <w:rPr>
          <w:spacing w:val="2"/>
        </w:rPr>
        <w:t xml:space="preserve"> </w:t>
      </w:r>
      <w:r>
        <w:rPr>
          <w:spacing w:val="-1"/>
        </w:rPr>
        <w:t>AI</w:t>
      </w:r>
      <w:r>
        <w:rPr>
          <w:spacing w:val="2"/>
        </w:rPr>
        <w:t xml:space="preserve"> </w:t>
      </w:r>
      <w:r>
        <w:rPr>
          <w:spacing w:val="-1"/>
        </w:rPr>
        <w:t xml:space="preserve">SENSI </w:t>
      </w:r>
      <w:r>
        <w:t xml:space="preserve">E </w:t>
      </w:r>
      <w:r>
        <w:rPr>
          <w:spacing w:val="-1"/>
        </w:rPr>
        <w:t>PER</w:t>
      </w:r>
      <w:r>
        <w:rPr>
          <w:spacing w:val="-3"/>
        </w:rPr>
        <w:t xml:space="preserve"> </w:t>
      </w:r>
      <w:r>
        <w:t>GLI</w:t>
      </w:r>
      <w:r>
        <w:rPr>
          <w:spacing w:val="-1"/>
        </w:rPr>
        <w:t xml:space="preserve"> EFFETTI DEGLI </w:t>
      </w:r>
      <w:r>
        <w:rPr>
          <w:spacing w:val="-2"/>
        </w:rPr>
        <w:t>ARTT.</w:t>
      </w:r>
      <w:r>
        <w:rPr>
          <w:spacing w:val="2"/>
        </w:rPr>
        <w:t xml:space="preserve"> </w:t>
      </w:r>
      <w:r>
        <w:rPr>
          <w:spacing w:val="-2"/>
        </w:rPr>
        <w:t>46,</w:t>
      </w:r>
      <w:r>
        <w:rPr>
          <w:spacing w:val="2"/>
        </w:rPr>
        <w:t xml:space="preserve"> </w:t>
      </w:r>
      <w:r>
        <w:rPr>
          <w:spacing w:val="-2"/>
        </w:rPr>
        <w:t>47,</w:t>
      </w:r>
      <w:r>
        <w:rPr>
          <w:spacing w:val="2"/>
        </w:rPr>
        <w:t xml:space="preserve"> </w:t>
      </w:r>
      <w:r>
        <w:rPr>
          <w:spacing w:val="-1"/>
        </w:rPr>
        <w:t>75</w:t>
      </w:r>
      <w:r>
        <w:rPr>
          <w:spacing w:val="-2"/>
        </w:rPr>
        <w:t xml:space="preserve"> </w:t>
      </w:r>
      <w:r>
        <w:t xml:space="preserve">E </w:t>
      </w:r>
      <w:r>
        <w:rPr>
          <w:spacing w:val="-1"/>
        </w:rPr>
        <w:t>76</w:t>
      </w:r>
      <w:r>
        <w:rPr>
          <w:spacing w:val="-2"/>
        </w:rPr>
        <w:t xml:space="preserve"> </w:t>
      </w:r>
      <w:r>
        <w:rPr>
          <w:spacing w:val="-1"/>
        </w:rPr>
        <w:t>DEL</w:t>
      </w:r>
    </w:p>
    <w:p w:rsidR="000559FB" w:rsidRDefault="00113316">
      <w:pPr>
        <w:pStyle w:val="Corpotesto"/>
        <w:kinsoku w:val="0"/>
        <w:overflowPunct w:val="0"/>
        <w:spacing w:before="3"/>
        <w:ind w:left="4036"/>
        <w:rPr>
          <w:spacing w:val="-1"/>
        </w:rPr>
      </w:pPr>
      <w:r>
        <w:rPr>
          <w:spacing w:val="-1"/>
        </w:rPr>
        <w:t>D.P.R. N.</w:t>
      </w:r>
      <w:r>
        <w:rPr>
          <w:spacing w:val="2"/>
        </w:rPr>
        <w:t xml:space="preserve"> </w:t>
      </w:r>
      <w:r>
        <w:rPr>
          <w:spacing w:val="-1"/>
        </w:rPr>
        <w:t>445/2000</w:t>
      </w:r>
    </w:p>
    <w:p w:rsidR="000559FB" w:rsidRDefault="000559FB">
      <w:pPr>
        <w:pStyle w:val="Corpotesto"/>
        <w:kinsoku w:val="0"/>
        <w:overflowPunct w:val="0"/>
        <w:ind w:left="0"/>
      </w:pPr>
    </w:p>
    <w:p w:rsidR="000559FB" w:rsidRDefault="000559FB">
      <w:pPr>
        <w:pStyle w:val="Corpotesto"/>
        <w:kinsoku w:val="0"/>
        <w:overflowPunct w:val="0"/>
        <w:spacing w:before="9"/>
        <w:ind w:left="0"/>
        <w:rPr>
          <w:sz w:val="21"/>
          <w:szCs w:val="21"/>
        </w:rPr>
      </w:pPr>
    </w:p>
    <w:p w:rsidR="009618DF" w:rsidRPr="00F66C3E" w:rsidRDefault="00113316" w:rsidP="009618DF">
      <w:pPr>
        <w:jc w:val="both"/>
        <w:rPr>
          <w:b/>
          <w:sz w:val="22"/>
          <w:szCs w:val="22"/>
        </w:rPr>
      </w:pPr>
      <w:r>
        <w:rPr>
          <w:spacing w:val="-1"/>
        </w:rPr>
        <w:t>OGGETTO:</w:t>
      </w:r>
      <w:r>
        <w:rPr>
          <w:spacing w:val="24"/>
        </w:rPr>
        <w:t xml:space="preserve"> </w:t>
      </w:r>
      <w:r>
        <w:rPr>
          <w:spacing w:val="-1"/>
        </w:rPr>
        <w:t>PROCEDURA</w:t>
      </w:r>
      <w:r>
        <w:rPr>
          <w:spacing w:val="25"/>
        </w:rPr>
        <w:t xml:space="preserve"> </w:t>
      </w:r>
      <w:r>
        <w:t>APERTA</w:t>
      </w:r>
      <w:r>
        <w:rPr>
          <w:spacing w:val="25"/>
        </w:rPr>
        <w:t xml:space="preserve"> </w:t>
      </w:r>
      <w:r>
        <w:rPr>
          <w:spacing w:val="-2"/>
        </w:rPr>
        <w:t>PER</w:t>
      </w:r>
      <w:r>
        <w:rPr>
          <w:spacing w:val="23"/>
        </w:rPr>
        <w:t xml:space="preserve"> </w:t>
      </w:r>
      <w:r>
        <w:rPr>
          <w:spacing w:val="-1"/>
        </w:rPr>
        <w:t>L’AFFIDAMENTO</w:t>
      </w:r>
      <w:r>
        <w:rPr>
          <w:spacing w:val="23"/>
        </w:rPr>
        <w:t xml:space="preserve"> </w:t>
      </w:r>
      <w:r>
        <w:rPr>
          <w:spacing w:val="-1"/>
        </w:rPr>
        <w:t>DEL</w:t>
      </w:r>
      <w:r>
        <w:rPr>
          <w:spacing w:val="25"/>
        </w:rPr>
        <w:t xml:space="preserve"> </w:t>
      </w:r>
      <w:r>
        <w:rPr>
          <w:spacing w:val="-1"/>
        </w:rPr>
        <w:t>SERVIZIO</w:t>
      </w:r>
      <w:r>
        <w:rPr>
          <w:spacing w:val="22"/>
        </w:rPr>
        <w:t xml:space="preserve"> </w:t>
      </w:r>
      <w:r>
        <w:rPr>
          <w:spacing w:val="-1"/>
        </w:rPr>
        <w:t>DI</w:t>
      </w:r>
      <w:r>
        <w:rPr>
          <w:spacing w:val="63"/>
          <w:w w:val="99"/>
        </w:rPr>
        <w:t xml:space="preserve"> </w:t>
      </w:r>
      <w:r>
        <w:rPr>
          <w:spacing w:val="-1"/>
        </w:rPr>
        <w:t>MANUTENZIONE</w:t>
      </w:r>
      <w:r>
        <w:rPr>
          <w:spacing w:val="18"/>
        </w:rPr>
        <w:t xml:space="preserve"> </w:t>
      </w:r>
      <w:r w:rsidR="001A62DA">
        <w:rPr>
          <w:spacing w:val="-1"/>
        </w:rPr>
        <w:t xml:space="preserve">E CONTROLLO DEGLI IMPIANTI DI ASCENSORE INSTALLATI IN EDIFICI DI PROPRIETA’ DELL’ENTE  </w:t>
      </w:r>
      <w:r w:rsidR="001A62DA">
        <w:t xml:space="preserve">siti nei Comuni di </w:t>
      </w:r>
      <w:r w:rsidR="001A62DA" w:rsidRPr="0099024F">
        <w:t>A</w:t>
      </w:r>
      <w:r w:rsidR="001A62DA">
        <w:t>prilia, Cisterna, Latina, Norma</w:t>
      </w:r>
      <w:r w:rsidR="009618DF">
        <w:rPr>
          <w:spacing w:val="-1"/>
        </w:rPr>
        <w:t xml:space="preserve">  Lotto 1.</w:t>
      </w:r>
      <w:r>
        <w:rPr>
          <w:spacing w:val="49"/>
          <w:w w:val="99"/>
        </w:rPr>
        <w:t xml:space="preserve"> </w:t>
      </w:r>
      <w:r w:rsidR="009618DF" w:rsidRPr="00F66C3E">
        <w:rPr>
          <w:b/>
          <w:sz w:val="22"/>
          <w:szCs w:val="22"/>
        </w:rPr>
        <w:t xml:space="preserve">CIG </w:t>
      </w:r>
      <w:r w:rsidR="009618DF" w:rsidRPr="00B11A1A">
        <w:rPr>
          <w:b/>
        </w:rPr>
        <w:t>812775104F</w:t>
      </w:r>
      <w:r w:rsidR="009618DF" w:rsidRPr="00F66C3E">
        <w:rPr>
          <w:b/>
          <w:sz w:val="22"/>
          <w:szCs w:val="22"/>
        </w:rPr>
        <w:t xml:space="preserve"> </w:t>
      </w:r>
    </w:p>
    <w:p w:rsidR="000559FB" w:rsidRDefault="000559FB">
      <w:pPr>
        <w:pStyle w:val="Corpotesto"/>
        <w:kinsoku w:val="0"/>
        <w:overflowPunct w:val="0"/>
        <w:spacing w:before="2"/>
        <w:ind w:left="0"/>
        <w:rPr>
          <w:sz w:val="33"/>
          <w:szCs w:val="33"/>
        </w:rPr>
      </w:pPr>
    </w:p>
    <w:p w:rsidR="000559FB" w:rsidRDefault="00113316">
      <w:pPr>
        <w:pStyle w:val="Corpotesto"/>
        <w:kinsoku w:val="0"/>
        <w:overflowPunct w:val="0"/>
        <w:ind w:left="1670"/>
        <w:rPr>
          <w:spacing w:val="-1"/>
        </w:rPr>
      </w:pPr>
      <w:r>
        <w:rPr>
          <w:spacing w:val="-1"/>
        </w:rPr>
        <w:t>DICHIARAZIONE</w:t>
      </w:r>
      <w:r>
        <w:t xml:space="preserve"> </w:t>
      </w:r>
      <w:r>
        <w:rPr>
          <w:spacing w:val="-1"/>
        </w:rPr>
        <w:t>NECESSARIA</w:t>
      </w:r>
      <w:r>
        <w:t xml:space="preserve"> </w:t>
      </w:r>
      <w:r>
        <w:rPr>
          <w:spacing w:val="-1"/>
        </w:rPr>
        <w:t>PER</w:t>
      </w:r>
      <w:r>
        <w:t xml:space="preserve"> </w:t>
      </w:r>
      <w:r>
        <w:rPr>
          <w:spacing w:val="-1"/>
        </w:rPr>
        <w:t>L’AMMISSIONE</w:t>
      </w:r>
      <w:r>
        <w:t xml:space="preserve"> </w:t>
      </w:r>
      <w:r>
        <w:rPr>
          <w:spacing w:val="-1"/>
        </w:rPr>
        <w:t>ALLA</w:t>
      </w:r>
      <w:r>
        <w:rPr>
          <w:spacing w:val="-2"/>
        </w:rPr>
        <w:t xml:space="preserve"> </w:t>
      </w:r>
      <w:r>
        <w:rPr>
          <w:spacing w:val="-1"/>
        </w:rPr>
        <w:t>GARA</w:t>
      </w:r>
    </w:p>
    <w:p w:rsidR="000559FB" w:rsidRDefault="000559FB">
      <w:pPr>
        <w:pStyle w:val="Corpotesto"/>
        <w:kinsoku w:val="0"/>
        <w:overflowPunct w:val="0"/>
        <w:spacing w:before="4"/>
        <w:ind w:left="0"/>
        <w:rPr>
          <w:sz w:val="20"/>
          <w:szCs w:val="20"/>
        </w:rPr>
      </w:pPr>
    </w:p>
    <w:p w:rsidR="000559FB" w:rsidRDefault="00113316">
      <w:pPr>
        <w:pStyle w:val="Corpotesto"/>
        <w:kinsoku w:val="0"/>
        <w:overflowPunct w:val="0"/>
        <w:ind w:left="172"/>
        <w:jc w:val="both"/>
        <w:rPr>
          <w:spacing w:val="-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7520" behindDoc="1" locked="0" layoutInCell="0" allowOverlap="1" wp14:anchorId="1233C58C" wp14:editId="672E5177">
                <wp:simplePos x="0" y="0"/>
                <wp:positionH relativeFrom="page">
                  <wp:posOffset>2927350</wp:posOffset>
                </wp:positionH>
                <wp:positionV relativeFrom="paragraph">
                  <wp:posOffset>139700</wp:posOffset>
                </wp:positionV>
                <wp:extent cx="3497580" cy="22860"/>
                <wp:effectExtent l="0" t="0" r="0" b="0"/>
                <wp:wrapNone/>
                <wp:docPr id="2197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7580" cy="22860"/>
                          <a:chOff x="4610" y="220"/>
                          <a:chExt cx="5508" cy="36"/>
                        </a:xfrm>
                      </wpg:grpSpPr>
                      <wps:wsp>
                        <wps:cNvPr id="2198" name="Freeform 15"/>
                        <wps:cNvSpPr>
                          <a:spLocks/>
                        </wps:cNvSpPr>
                        <wps:spPr bwMode="auto">
                          <a:xfrm>
                            <a:off x="4619" y="23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8 h 20"/>
                              <a:gd name="T2" fmla="*/ 16 w 20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8"/>
                                </a:moveTo>
                                <a:lnTo>
                                  <a:pt x="16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" name="Freeform 16"/>
                        <wps:cNvSpPr>
                          <a:spLocks/>
                        </wps:cNvSpPr>
                        <wps:spPr bwMode="auto">
                          <a:xfrm>
                            <a:off x="466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" name="Freeform 17"/>
                        <wps:cNvSpPr>
                          <a:spLocks/>
                        </wps:cNvSpPr>
                        <wps:spPr bwMode="auto">
                          <a:xfrm>
                            <a:off x="472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" name="Freeform 18"/>
                        <wps:cNvSpPr>
                          <a:spLocks/>
                        </wps:cNvSpPr>
                        <wps:spPr bwMode="auto">
                          <a:xfrm>
                            <a:off x="4780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" name="Freeform 19"/>
                        <wps:cNvSpPr>
                          <a:spLocks/>
                        </wps:cNvSpPr>
                        <wps:spPr bwMode="auto">
                          <a:xfrm>
                            <a:off x="4838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" name="Freeform 20"/>
                        <wps:cNvSpPr>
                          <a:spLocks/>
                        </wps:cNvSpPr>
                        <wps:spPr bwMode="auto">
                          <a:xfrm>
                            <a:off x="489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4" name="Freeform 21"/>
                        <wps:cNvSpPr>
                          <a:spLocks/>
                        </wps:cNvSpPr>
                        <wps:spPr bwMode="auto">
                          <a:xfrm>
                            <a:off x="495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5" name="Freeform 22"/>
                        <wps:cNvSpPr>
                          <a:spLocks/>
                        </wps:cNvSpPr>
                        <wps:spPr bwMode="auto">
                          <a:xfrm>
                            <a:off x="501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6" name="Freeform 23"/>
                        <wps:cNvSpPr>
                          <a:spLocks/>
                        </wps:cNvSpPr>
                        <wps:spPr bwMode="auto">
                          <a:xfrm>
                            <a:off x="5068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" name="Freeform 24"/>
                        <wps:cNvSpPr>
                          <a:spLocks/>
                        </wps:cNvSpPr>
                        <wps:spPr bwMode="auto">
                          <a:xfrm>
                            <a:off x="5126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" name="Freeform 25"/>
                        <wps:cNvSpPr>
                          <a:spLocks/>
                        </wps:cNvSpPr>
                        <wps:spPr bwMode="auto">
                          <a:xfrm>
                            <a:off x="518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" name="Freeform 26"/>
                        <wps:cNvSpPr>
                          <a:spLocks/>
                        </wps:cNvSpPr>
                        <wps:spPr bwMode="auto">
                          <a:xfrm>
                            <a:off x="524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0" name="Freeform 27"/>
                        <wps:cNvSpPr>
                          <a:spLocks/>
                        </wps:cNvSpPr>
                        <wps:spPr bwMode="auto">
                          <a:xfrm>
                            <a:off x="5299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1" name="Freeform 28"/>
                        <wps:cNvSpPr>
                          <a:spLocks/>
                        </wps:cNvSpPr>
                        <wps:spPr bwMode="auto">
                          <a:xfrm>
                            <a:off x="5356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2" name="Freeform 29"/>
                        <wps:cNvSpPr>
                          <a:spLocks/>
                        </wps:cNvSpPr>
                        <wps:spPr bwMode="auto">
                          <a:xfrm>
                            <a:off x="5414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3" name="Freeform 30"/>
                        <wps:cNvSpPr>
                          <a:spLocks/>
                        </wps:cNvSpPr>
                        <wps:spPr bwMode="auto">
                          <a:xfrm>
                            <a:off x="547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4" name="Freeform 31"/>
                        <wps:cNvSpPr>
                          <a:spLocks/>
                        </wps:cNvSpPr>
                        <wps:spPr bwMode="auto">
                          <a:xfrm>
                            <a:off x="5529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5" name="Freeform 32"/>
                        <wps:cNvSpPr>
                          <a:spLocks/>
                        </wps:cNvSpPr>
                        <wps:spPr bwMode="auto">
                          <a:xfrm>
                            <a:off x="5587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6" name="Freeform 33"/>
                        <wps:cNvSpPr>
                          <a:spLocks/>
                        </wps:cNvSpPr>
                        <wps:spPr bwMode="auto">
                          <a:xfrm>
                            <a:off x="5644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7" name="Freeform 34"/>
                        <wps:cNvSpPr>
                          <a:spLocks/>
                        </wps:cNvSpPr>
                        <wps:spPr bwMode="auto">
                          <a:xfrm>
                            <a:off x="5702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8" name="Freeform 35"/>
                        <wps:cNvSpPr>
                          <a:spLocks/>
                        </wps:cNvSpPr>
                        <wps:spPr bwMode="auto">
                          <a:xfrm>
                            <a:off x="5759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9" name="Freeform 36"/>
                        <wps:cNvSpPr>
                          <a:spLocks/>
                        </wps:cNvSpPr>
                        <wps:spPr bwMode="auto">
                          <a:xfrm>
                            <a:off x="5817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0" name="Freeform 37"/>
                        <wps:cNvSpPr>
                          <a:spLocks/>
                        </wps:cNvSpPr>
                        <wps:spPr bwMode="auto">
                          <a:xfrm>
                            <a:off x="587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1" name="Freeform 38"/>
                        <wps:cNvSpPr>
                          <a:spLocks/>
                        </wps:cNvSpPr>
                        <wps:spPr bwMode="auto">
                          <a:xfrm>
                            <a:off x="5932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2" name="Freeform 39"/>
                        <wps:cNvSpPr>
                          <a:spLocks/>
                        </wps:cNvSpPr>
                        <wps:spPr bwMode="auto">
                          <a:xfrm>
                            <a:off x="5990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3" name="Freeform 40"/>
                        <wps:cNvSpPr>
                          <a:spLocks/>
                        </wps:cNvSpPr>
                        <wps:spPr bwMode="auto">
                          <a:xfrm>
                            <a:off x="6047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4" name="Freeform 41"/>
                        <wps:cNvSpPr>
                          <a:spLocks/>
                        </wps:cNvSpPr>
                        <wps:spPr bwMode="auto">
                          <a:xfrm>
                            <a:off x="610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5" name="Freeform 42"/>
                        <wps:cNvSpPr>
                          <a:spLocks/>
                        </wps:cNvSpPr>
                        <wps:spPr bwMode="auto">
                          <a:xfrm>
                            <a:off x="616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6" name="Freeform 43"/>
                        <wps:cNvSpPr>
                          <a:spLocks/>
                        </wps:cNvSpPr>
                        <wps:spPr bwMode="auto">
                          <a:xfrm>
                            <a:off x="6220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7" name="Freeform 44"/>
                        <wps:cNvSpPr>
                          <a:spLocks/>
                        </wps:cNvSpPr>
                        <wps:spPr bwMode="auto">
                          <a:xfrm>
                            <a:off x="6278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8" name="Freeform 45"/>
                        <wps:cNvSpPr>
                          <a:spLocks/>
                        </wps:cNvSpPr>
                        <wps:spPr bwMode="auto">
                          <a:xfrm>
                            <a:off x="633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9" name="Freeform 46"/>
                        <wps:cNvSpPr>
                          <a:spLocks/>
                        </wps:cNvSpPr>
                        <wps:spPr bwMode="auto">
                          <a:xfrm>
                            <a:off x="639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0" name="Freeform 47"/>
                        <wps:cNvSpPr>
                          <a:spLocks/>
                        </wps:cNvSpPr>
                        <wps:spPr bwMode="auto">
                          <a:xfrm>
                            <a:off x="645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1" name="Freeform 48"/>
                        <wps:cNvSpPr>
                          <a:spLocks/>
                        </wps:cNvSpPr>
                        <wps:spPr bwMode="auto">
                          <a:xfrm>
                            <a:off x="6508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2" name="Freeform 49"/>
                        <wps:cNvSpPr>
                          <a:spLocks/>
                        </wps:cNvSpPr>
                        <wps:spPr bwMode="auto">
                          <a:xfrm>
                            <a:off x="6566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3" name="Freeform 50"/>
                        <wps:cNvSpPr>
                          <a:spLocks/>
                        </wps:cNvSpPr>
                        <wps:spPr bwMode="auto">
                          <a:xfrm>
                            <a:off x="662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4" name="Freeform 51"/>
                        <wps:cNvSpPr>
                          <a:spLocks/>
                        </wps:cNvSpPr>
                        <wps:spPr bwMode="auto">
                          <a:xfrm>
                            <a:off x="668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5" name="Freeform 52"/>
                        <wps:cNvSpPr>
                          <a:spLocks/>
                        </wps:cNvSpPr>
                        <wps:spPr bwMode="auto">
                          <a:xfrm>
                            <a:off x="6739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6" name="Freeform 53"/>
                        <wps:cNvSpPr>
                          <a:spLocks/>
                        </wps:cNvSpPr>
                        <wps:spPr bwMode="auto">
                          <a:xfrm>
                            <a:off x="6796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7" name="Freeform 54"/>
                        <wps:cNvSpPr>
                          <a:spLocks/>
                        </wps:cNvSpPr>
                        <wps:spPr bwMode="auto">
                          <a:xfrm>
                            <a:off x="6854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8" name="Freeform 55"/>
                        <wps:cNvSpPr>
                          <a:spLocks/>
                        </wps:cNvSpPr>
                        <wps:spPr bwMode="auto">
                          <a:xfrm>
                            <a:off x="691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9" name="Freeform 56"/>
                        <wps:cNvSpPr>
                          <a:spLocks/>
                        </wps:cNvSpPr>
                        <wps:spPr bwMode="auto">
                          <a:xfrm>
                            <a:off x="6969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0" name="Freeform 57"/>
                        <wps:cNvSpPr>
                          <a:spLocks/>
                        </wps:cNvSpPr>
                        <wps:spPr bwMode="auto">
                          <a:xfrm>
                            <a:off x="7027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1" name="Freeform 58"/>
                        <wps:cNvSpPr>
                          <a:spLocks/>
                        </wps:cNvSpPr>
                        <wps:spPr bwMode="auto">
                          <a:xfrm>
                            <a:off x="7084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2" name="Freeform 59"/>
                        <wps:cNvSpPr>
                          <a:spLocks/>
                        </wps:cNvSpPr>
                        <wps:spPr bwMode="auto">
                          <a:xfrm>
                            <a:off x="7142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3" name="Freeform 60"/>
                        <wps:cNvSpPr>
                          <a:spLocks/>
                        </wps:cNvSpPr>
                        <wps:spPr bwMode="auto">
                          <a:xfrm>
                            <a:off x="7200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4" name="Freeform 61"/>
                        <wps:cNvSpPr>
                          <a:spLocks/>
                        </wps:cNvSpPr>
                        <wps:spPr bwMode="auto">
                          <a:xfrm>
                            <a:off x="7257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5" name="Freeform 62"/>
                        <wps:cNvSpPr>
                          <a:spLocks/>
                        </wps:cNvSpPr>
                        <wps:spPr bwMode="auto">
                          <a:xfrm>
                            <a:off x="731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6" name="Freeform 63"/>
                        <wps:cNvSpPr>
                          <a:spLocks/>
                        </wps:cNvSpPr>
                        <wps:spPr bwMode="auto">
                          <a:xfrm>
                            <a:off x="7372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7" name="Freeform 64"/>
                        <wps:cNvSpPr>
                          <a:spLocks/>
                        </wps:cNvSpPr>
                        <wps:spPr bwMode="auto">
                          <a:xfrm>
                            <a:off x="7430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8" name="Freeform 65"/>
                        <wps:cNvSpPr>
                          <a:spLocks/>
                        </wps:cNvSpPr>
                        <wps:spPr bwMode="auto">
                          <a:xfrm>
                            <a:off x="7487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9" name="Freeform 66"/>
                        <wps:cNvSpPr>
                          <a:spLocks/>
                        </wps:cNvSpPr>
                        <wps:spPr bwMode="auto">
                          <a:xfrm>
                            <a:off x="754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0" name="Freeform 67"/>
                        <wps:cNvSpPr>
                          <a:spLocks/>
                        </wps:cNvSpPr>
                        <wps:spPr bwMode="auto">
                          <a:xfrm>
                            <a:off x="760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1" name="Freeform 68"/>
                        <wps:cNvSpPr>
                          <a:spLocks/>
                        </wps:cNvSpPr>
                        <wps:spPr bwMode="auto">
                          <a:xfrm>
                            <a:off x="7660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2" name="Freeform 69"/>
                        <wps:cNvSpPr>
                          <a:spLocks/>
                        </wps:cNvSpPr>
                        <wps:spPr bwMode="auto">
                          <a:xfrm>
                            <a:off x="7718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3" name="Freeform 70"/>
                        <wps:cNvSpPr>
                          <a:spLocks/>
                        </wps:cNvSpPr>
                        <wps:spPr bwMode="auto">
                          <a:xfrm>
                            <a:off x="777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4" name="Freeform 71"/>
                        <wps:cNvSpPr>
                          <a:spLocks/>
                        </wps:cNvSpPr>
                        <wps:spPr bwMode="auto">
                          <a:xfrm>
                            <a:off x="783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5" name="Freeform 72"/>
                        <wps:cNvSpPr>
                          <a:spLocks/>
                        </wps:cNvSpPr>
                        <wps:spPr bwMode="auto">
                          <a:xfrm>
                            <a:off x="789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6" name="Freeform 73"/>
                        <wps:cNvSpPr>
                          <a:spLocks/>
                        </wps:cNvSpPr>
                        <wps:spPr bwMode="auto">
                          <a:xfrm>
                            <a:off x="7948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7" name="Freeform 74"/>
                        <wps:cNvSpPr>
                          <a:spLocks/>
                        </wps:cNvSpPr>
                        <wps:spPr bwMode="auto">
                          <a:xfrm>
                            <a:off x="8006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8" name="Freeform 75"/>
                        <wps:cNvSpPr>
                          <a:spLocks/>
                        </wps:cNvSpPr>
                        <wps:spPr bwMode="auto">
                          <a:xfrm>
                            <a:off x="806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9" name="Freeform 76"/>
                        <wps:cNvSpPr>
                          <a:spLocks/>
                        </wps:cNvSpPr>
                        <wps:spPr bwMode="auto">
                          <a:xfrm>
                            <a:off x="812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0" name="Freeform 77"/>
                        <wps:cNvSpPr>
                          <a:spLocks/>
                        </wps:cNvSpPr>
                        <wps:spPr bwMode="auto">
                          <a:xfrm>
                            <a:off x="8179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1" name="Freeform 78"/>
                        <wps:cNvSpPr>
                          <a:spLocks/>
                        </wps:cNvSpPr>
                        <wps:spPr bwMode="auto">
                          <a:xfrm>
                            <a:off x="8236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2" name="Freeform 79"/>
                        <wps:cNvSpPr>
                          <a:spLocks/>
                        </wps:cNvSpPr>
                        <wps:spPr bwMode="auto">
                          <a:xfrm>
                            <a:off x="8294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3" name="Freeform 80"/>
                        <wps:cNvSpPr>
                          <a:spLocks/>
                        </wps:cNvSpPr>
                        <wps:spPr bwMode="auto">
                          <a:xfrm>
                            <a:off x="835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4" name="Freeform 81"/>
                        <wps:cNvSpPr>
                          <a:spLocks/>
                        </wps:cNvSpPr>
                        <wps:spPr bwMode="auto">
                          <a:xfrm>
                            <a:off x="8409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5" name="Freeform 82"/>
                        <wps:cNvSpPr>
                          <a:spLocks/>
                        </wps:cNvSpPr>
                        <wps:spPr bwMode="auto">
                          <a:xfrm>
                            <a:off x="8467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6" name="Freeform 83"/>
                        <wps:cNvSpPr>
                          <a:spLocks/>
                        </wps:cNvSpPr>
                        <wps:spPr bwMode="auto">
                          <a:xfrm>
                            <a:off x="8524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7" name="Freeform 84"/>
                        <wps:cNvSpPr>
                          <a:spLocks/>
                        </wps:cNvSpPr>
                        <wps:spPr bwMode="auto">
                          <a:xfrm>
                            <a:off x="8582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8" name="Freeform 85"/>
                        <wps:cNvSpPr>
                          <a:spLocks/>
                        </wps:cNvSpPr>
                        <wps:spPr bwMode="auto">
                          <a:xfrm>
                            <a:off x="8640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9" name="Freeform 86"/>
                        <wps:cNvSpPr>
                          <a:spLocks/>
                        </wps:cNvSpPr>
                        <wps:spPr bwMode="auto">
                          <a:xfrm>
                            <a:off x="8697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0" name="Freeform 87"/>
                        <wps:cNvSpPr>
                          <a:spLocks/>
                        </wps:cNvSpPr>
                        <wps:spPr bwMode="auto">
                          <a:xfrm>
                            <a:off x="875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1" name="Freeform 88"/>
                        <wps:cNvSpPr>
                          <a:spLocks/>
                        </wps:cNvSpPr>
                        <wps:spPr bwMode="auto">
                          <a:xfrm>
                            <a:off x="8812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2" name="Freeform 89"/>
                        <wps:cNvSpPr>
                          <a:spLocks/>
                        </wps:cNvSpPr>
                        <wps:spPr bwMode="auto">
                          <a:xfrm>
                            <a:off x="8870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3" name="Freeform 90"/>
                        <wps:cNvSpPr>
                          <a:spLocks/>
                        </wps:cNvSpPr>
                        <wps:spPr bwMode="auto">
                          <a:xfrm>
                            <a:off x="8927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4" name="Freeform 91"/>
                        <wps:cNvSpPr>
                          <a:spLocks/>
                        </wps:cNvSpPr>
                        <wps:spPr bwMode="auto">
                          <a:xfrm>
                            <a:off x="898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5" name="Freeform 92"/>
                        <wps:cNvSpPr>
                          <a:spLocks/>
                        </wps:cNvSpPr>
                        <wps:spPr bwMode="auto">
                          <a:xfrm>
                            <a:off x="904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6" name="Freeform 93"/>
                        <wps:cNvSpPr>
                          <a:spLocks/>
                        </wps:cNvSpPr>
                        <wps:spPr bwMode="auto">
                          <a:xfrm>
                            <a:off x="9100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7" name="Freeform 94"/>
                        <wps:cNvSpPr>
                          <a:spLocks/>
                        </wps:cNvSpPr>
                        <wps:spPr bwMode="auto">
                          <a:xfrm>
                            <a:off x="9158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8" name="Freeform 95"/>
                        <wps:cNvSpPr>
                          <a:spLocks/>
                        </wps:cNvSpPr>
                        <wps:spPr bwMode="auto">
                          <a:xfrm>
                            <a:off x="921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9" name="Freeform 96"/>
                        <wps:cNvSpPr>
                          <a:spLocks/>
                        </wps:cNvSpPr>
                        <wps:spPr bwMode="auto">
                          <a:xfrm>
                            <a:off x="927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" name="Freeform 97"/>
                        <wps:cNvSpPr>
                          <a:spLocks/>
                        </wps:cNvSpPr>
                        <wps:spPr bwMode="auto">
                          <a:xfrm>
                            <a:off x="933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1" name="Freeform 98"/>
                        <wps:cNvSpPr>
                          <a:spLocks/>
                        </wps:cNvSpPr>
                        <wps:spPr bwMode="auto">
                          <a:xfrm>
                            <a:off x="9388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2" name="Freeform 99"/>
                        <wps:cNvSpPr>
                          <a:spLocks/>
                        </wps:cNvSpPr>
                        <wps:spPr bwMode="auto">
                          <a:xfrm>
                            <a:off x="9446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3" name="Freeform 100"/>
                        <wps:cNvSpPr>
                          <a:spLocks/>
                        </wps:cNvSpPr>
                        <wps:spPr bwMode="auto">
                          <a:xfrm>
                            <a:off x="950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4" name="Freeform 101"/>
                        <wps:cNvSpPr>
                          <a:spLocks/>
                        </wps:cNvSpPr>
                        <wps:spPr bwMode="auto">
                          <a:xfrm>
                            <a:off x="956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5" name="Freeform 102"/>
                        <wps:cNvSpPr>
                          <a:spLocks/>
                        </wps:cNvSpPr>
                        <wps:spPr bwMode="auto">
                          <a:xfrm>
                            <a:off x="9619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6" name="Freeform 103"/>
                        <wps:cNvSpPr>
                          <a:spLocks/>
                        </wps:cNvSpPr>
                        <wps:spPr bwMode="auto">
                          <a:xfrm>
                            <a:off x="9676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7" name="Freeform 104"/>
                        <wps:cNvSpPr>
                          <a:spLocks/>
                        </wps:cNvSpPr>
                        <wps:spPr bwMode="auto">
                          <a:xfrm>
                            <a:off x="9734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8" name="Freeform 105"/>
                        <wps:cNvSpPr>
                          <a:spLocks/>
                        </wps:cNvSpPr>
                        <wps:spPr bwMode="auto">
                          <a:xfrm>
                            <a:off x="9792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9" name="Freeform 106"/>
                        <wps:cNvSpPr>
                          <a:spLocks/>
                        </wps:cNvSpPr>
                        <wps:spPr bwMode="auto">
                          <a:xfrm>
                            <a:off x="9849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0" name="Freeform 107"/>
                        <wps:cNvSpPr>
                          <a:spLocks/>
                        </wps:cNvSpPr>
                        <wps:spPr bwMode="auto">
                          <a:xfrm>
                            <a:off x="9907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1" name="Freeform 108"/>
                        <wps:cNvSpPr>
                          <a:spLocks/>
                        </wps:cNvSpPr>
                        <wps:spPr bwMode="auto">
                          <a:xfrm>
                            <a:off x="9964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2" name="Freeform 109"/>
                        <wps:cNvSpPr>
                          <a:spLocks/>
                        </wps:cNvSpPr>
                        <wps:spPr bwMode="auto">
                          <a:xfrm>
                            <a:off x="10022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3" name="Freeform 110"/>
                        <wps:cNvSpPr>
                          <a:spLocks/>
                        </wps:cNvSpPr>
                        <wps:spPr bwMode="auto">
                          <a:xfrm>
                            <a:off x="10080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margin-left:230.5pt;margin-top:11pt;width:275.4pt;height:1.8pt;z-index:-251688960;mso-position-horizontal-relative:page" coordorigin="4610,220" coordsize="5508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" o:allowincell="f">
                <v:shape id="Freeform 15" o:spid="_x0000_s1027" style="position:absolute;left:4619;top:230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olasIA&#10;AADdAAAADwAAAGRycy9kb3ducmV2LnhtbERPS07DMBDdI/UO1lTqjjrtAkGoW6WgStkAouUAo3hI&#10;Iuxxag9NyunxAonl0/tvdpN36kIx9YENrJYFKOIm2J5bAx+nw+09qCTIFl1gMnClBLvt7GaDpQ0j&#10;v9PlKK3KIZxKNNCJDKXWqenIY1qGgThznyF6lAxjq23EMYd7p9dFcac99pwbOhzoqaPm6/jtc+++&#10;eju81O3z2UmdXIjj649UxizmU/UISmiSf/Gfu7YG1quHPDe/yU9Ab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miVqwgAAAN0AAAAPAAAAAAAAAAAAAAAAAJgCAABkcnMvZG93&#10;bnJldi54bWxQSwUGAAAAAAQABAD1AAAAhwMAAAAA&#10;" path="m,8r16,e" filled="f" strokeweight=".33158mm">
                  <v:path arrowok="t" o:connecttype="custom" o:connectlocs="0,8;16,8" o:connectangles="0,0"/>
                </v:shape>
                <v:shape id="Freeform 16" o:spid="_x0000_s1028" style="position:absolute;left:466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oBPcQA&#10;AADdAAAADwAAAGRycy9kb3ducmV2LnhtbESP3YrCMBSE7xd8h3AE79ZUEdFqFBEq/rDL+vMAh+bY&#10;FpuT0sRa394Iwl4OM/MNM1+2phQN1a6wrGDQj0AQp1YXnCm4nJPvCQjnkTWWlknBkxwsF52vOcba&#10;PvhIzclnIkDYxagg976KpXRpTgZd31bEwbva2qAPss6krvER4KaUwygaS4MFh4UcK1rnlN5Od6Pg&#10;sKFkm0x+ksOu8s3o9rf/LSUq1eu2qxkIT63/D3/aW61gOJhO4f0mPAG5e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aAT3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7" o:spid="_x0000_s1029" style="position:absolute;left:472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9cW8IA&#10;AADdAAAADwAAAGRycy9kb3ducmV2LnhtbESP3YrCMBSE74V9h3AWvNNUEZFqFBG6+IPi3wMcmmNb&#10;bE5Kk6317Y0geDnMzDfMbNGaUjRUu8KygkE/AkGcWl1wpuB6SXoTEM4jaywtk4InOVjMfzozjLV9&#10;8Imas89EgLCLUUHufRVL6dKcDLq+rYiDd7O1QR9knUld4yPATSmHUTSWBgsOCzlWtMopvZ//jYLd&#10;HyXrZLJPdpvKN6P7cXsoJSrV/W2XUxCeWv8Nf9prrWAYkPB+E56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j1x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8" o:spid="_x0000_s1030" style="position:absolute;left:4780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P5wMUA&#10;AADdAAAADwAAAGRycy9kb3ducmV2LnhtbESP0WrCQBRE3wv9h+UWfGs2hiKSZhURIqnSotYPuGSv&#10;STB7N2TXJP37rlDo4zAzZ5hsPZlWDNS7xrKCeRSDIC6tbrhScPnOX5cgnEfW2FomBT/kYL16fsow&#10;1XbkEw1nX4kAYZeigtr7LpXSlTUZdJHtiIN3tb1BH2RfSd3jGOCmlUkcL6TBhsNCjR1taypv57tR&#10;cNhRXuTLz/zw0fnh7Xbcf7USlZq9TJt3EJ4m/x/+axdaQZLEc3i8C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w/nA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9" o:spid="_x0000_s1031" style="position:absolute;left:4838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Fnt8UA&#10;AADdAAAADwAAAGRycy9kb3ducmV2LnhtbESP3WqDQBSE7wt5h+UEclfXSCnBugklYEgjLfnpAxzc&#10;U5W4Z8XdqHn7bKHQy2FmvmGyzWRaMVDvGssKllEMgri0uuFKwfclf16BcB5ZY2uZFNzJwWY9e8ow&#10;1XbkEw1nX4kAYZeigtr7LpXSlTUZdJHtiIP3Y3uDPsi+krrHMcBNK5M4fpUGGw4LNXa0ram8nm9G&#10;QbGjfJ+vPvPio/PDy/V4+GolKrWYT+9vIDxN/j/8195rBUkSJ/D7JjwBu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EWe3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0" o:spid="_x0000_s1032" style="position:absolute;left:489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3CLMQA&#10;AADdAAAADwAAAGRycy9kb3ducmV2LnhtbESP3YrCMBSE7xd8h3AE79bUuixSjSJCRVdc1p8HODTH&#10;tticlCbW+vZGEPZymJlvmNmiM5VoqXGlZQWjYQSCOLO65FzB+ZR+TkA4j6yxskwKHuRgMe99zDDR&#10;9s4Hao8+FwHCLkEFhfd1IqXLCjLohrYmDt7FNgZ9kE0udYP3ADeVjKPoWxosOSwUWNOqoOx6vBkF&#10;uzWlm3SyT3fb2rdf17+f30qiUoN+t5yC8NT5//C7vdEK4jgaw+tNe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dwiz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1" o:spid="_x0000_s1033" style="position:absolute;left:495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RaWMUA&#10;AADdAAAADwAAAGRycy9kb3ducmV2LnhtbESP0WrCQBRE3wv+w3ILvjWbBhFJs4oIEau0qPUDLtlr&#10;EszeDbvbmP59Vyj0cZiZM0yxGk0nBnK+tazgNUlBEFdWt1wruHyVLwsQPiBr7CyTgh/ysFpOngrM&#10;tb3ziYZzqEWEsM9RQRNCn0vpq4YM+sT2xNG7WmcwROlqqR3eI9x0MkvTuTTYclxosKdNQ9Xt/G0U&#10;HLZU7srFR3l478Mwux33n51EpabP4/oNRKAx/If/2jutIMvSGTzex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tFpY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2" o:spid="_x0000_s1034" style="position:absolute;left:501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j/w8QA&#10;AADdAAAADwAAAGRycy9kb3ducmV2LnhtbESP3YrCMBSE7xd8h3AE79bU4i5SjSJCRVdc1p8HODTH&#10;tticlCbW+vZGEPZymJlvmNmiM5VoqXGlZQWjYQSCOLO65FzB+ZR+TkA4j6yxskwKHuRgMe99zDDR&#10;9s4Hao8+FwHCLkEFhfd1IqXLCjLohrYmDt7FNgZ9kE0udYP3ADeVjKPoWxosOSwUWNOqoOx6vBkF&#10;uzWlm3SyT3fb2rfj69/PbyVRqUG/W05BeOr8f/jd3mgFcRx9wetNe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4/8P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3" o:spid="_x0000_s1035" style="position:absolute;left:5068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phtMUA&#10;AADdAAAADwAAAGRycy9kb3ducmV2LnhtbESP0WrCQBRE3wv+w3IF3+rGICLRVUohkiqWVvsBl+xt&#10;EpK9G3a3Mf59tyD0cZiZM8x2P5pODOR8Y1nBYp6AIC6tbrhS8HXNn9cgfEDW2FkmBXfysN9NnraY&#10;aXvjTxouoRIRwj5DBXUIfSalL2sy6Oe2J47et3UGQ5SuktrhLcJNJ9MkWUmDDceFGnt6ralsLz9G&#10;welAeZGvz/nprQ/Dsv04vncSlZpNx5cNiEBj+A8/2oVWkKbJCv7exCc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KmG0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4" o:spid="_x0000_s1036" style="position:absolute;left:5126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bEL8QA&#10;AADdAAAADwAAAGRycy9kb3ducmV2LnhtbESP3YrCMBSE7xd8h3AE79bUIrtSjSJCRVdc1p8HODTH&#10;tticlCbW+vZGEPZymJlvmNmiM5VoqXGlZQWjYQSCOLO65FzB+ZR+TkA4j6yxskwKHuRgMe99zDDR&#10;9s4Hao8+FwHCLkEFhfd1IqXLCjLohrYmDt7FNgZ9kE0udYP3ADeVjKPoSxosOSwUWNOqoOx6vBkF&#10;uzWlm3SyT3fb2rfj69/PbyVRqUG/W05BeOr8f/jd3mgFcRx9w+tNe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mxC/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5" o:spid="_x0000_s1037" style="position:absolute;left:518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lQXcIA&#10;AADdAAAADwAAAGRycy9kb3ducmV2LnhtbERP3WrCMBS+H/gO4Qi7W1PLGKUzyhhUdEXRzgc4NMe2&#10;2JyUJtbu7ZcLwcuP73+5nkwnRhpca1nBIopBEFdWt1wrOP/mbykI55E1dpZJwR85WK9mL0vMtL3z&#10;icbS1yKEsMtQQeN9n0npqoYMusj2xIG72MGgD3CopR7wHsJNJ5M4/pAGWw4NDfb03VB1LW9GQbGh&#10;fJun+7zY9X58vx5/Dp1EpV7n09cnCE+Tf4of7q1WkCRxmBvehCc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+VBd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6" o:spid="_x0000_s1038" style="position:absolute;left:524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X1xsYA&#10;AADdAAAADwAAAGRycy9kb3ducmV2LnhtbESPzWrDMBCE74W8g9hAbrUcU0riRgkh4JAfWhq3D7BY&#10;W9tEWhlLdZy3rwqFHoeZ+YZZbUZrxEC9bx0rmCcpCOLK6ZZrBZ8fxeMChA/IGo1jUnAnD5v15GGF&#10;uXY3vtBQhlpECPscFTQhdLmUvmrIok9cRxy9L9dbDFH2tdQ93iLcGpml6bO02HJcaLCjXUPVtfy2&#10;Cs57Kg7F4rU4H7swPF3fT29GolKz6bh9ARFoDP/hv/ZBK8iydAm/b+IT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7X1x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7" o:spid="_x0000_s1039" style="position:absolute;left:5299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bKhsAA&#10;AADdAAAADwAAAGRycy9kb3ducmV2LnhtbERPy4rCMBTdC/5DuII7TS0iUo0iQkVHRnx9wKW5tsXm&#10;pjSxdv7eLAZcHs57ue5MJVpqXGlZwWQcgSDOrC45V3C/paM5COeRNVaWScEfOViv+r0lJtq++ULt&#10;1ecihLBLUEHhfZ1I6bKCDLqxrYkD97CNQR9gk0vd4DuEm0rGUTSTBksODQXWtC0oe15fRsFxR+k+&#10;nf+mx0Pt2+nz/HOqJCo1HHSbBQhPnf+K/917rSCOJ2F/eBOegFx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1bKhs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28" o:spid="_x0000_s1040" style="position:absolute;left:5356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pvHcQA&#10;AADdAAAADwAAAGRycy9kb3ducmV2LnhtbESP3YrCMBSE7xd8h3AE79a0RUSqUUSo+MMuu+oDHJpj&#10;W2xOShNrfXsjLOzlMDPfMItVb2rRUesqywricQSCOLe64kLB5Zx9zkA4j6yxtkwKnuRgtRx8LDDV&#10;9sG/1J18IQKEXYoKSu+bVEqXl2TQjW1DHLyrbQ36INtC6hYfAW5qmUTRVBqsOCyU2NCmpPx2uhsF&#10;xy1lu2z2lR33je8mt5/Ddy1RqdGwX89BeOr9f/ivvdMKkiSO4f0mPAG5f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abx3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9" o:spid="_x0000_s1041" style="position:absolute;left:5414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jxasMA&#10;AADdAAAADwAAAGRycy9kb3ducmV2LnhtbESP3YrCMBSE7wXfIRzBO00tskg1iggVf1jZVR/g0Bzb&#10;YnNSmljr25uFBS+HmfmGWaw6U4mWGldaVjAZRyCIM6tLzhVcL+loBsJ5ZI2VZVLwIgerZb+3wETb&#10;J/9Se/a5CBB2CSoovK8TKV1WkEE3tjVx8G62MeiDbHKpG3wGuKlkHEVf0mDJYaHAmjYFZffzwyg4&#10;bindpbPv9LivfTu9/xxOlUSlhoNuPQfhqfOf8H97pxXE8SSGvzfhCc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jxa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0" o:spid="_x0000_s1042" style="position:absolute;left:547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RU8cQA&#10;AADdAAAADwAAAGRycy9kb3ducmV2LnhtbESP3YrCMBSE7xd8h3AE79bUuixSjSJCF11R/HuAQ3Ns&#10;i81JabK1vr0RhL0cZuYbZrboTCVaalxpWcFoGIEgzqwuOVdwOaefExDOI2usLJOCBzlYzHsfM0y0&#10;vfOR2pPPRYCwS1BB4X2dSOmyggy6oa2Jg3e1jUEfZJNL3eA9wE0l4yj6lgZLDgsF1rQqKLud/oyC&#10;7Q+l63SyS7eb2rdft8PvvpKo1KDfLacgPHX+P/xur7WCOB6N4f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EVPH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1" o:spid="_x0000_s1043" style="position:absolute;left:5529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3MhcQA&#10;AADdAAAADwAAAGRycy9kb3ducmV2LnhtbESP3YrCMBSE7xd8h3AE79bUIiLVKCJU/GEX/x7g0Bzb&#10;YnNSmljr2xthYS+HmfmGmS87U4mWGldaVjAaRiCIM6tLzhVcL+n3FITzyBory6TgRQ6Wi97XHBNt&#10;n3yi9uxzESDsElRQeF8nUrqsIINuaGvi4N1sY9AH2eRSN/gMcFPJOIom0mDJYaHAmtYFZffzwyg4&#10;bCjdptOf9LCrfTu+H/e/lUSlBv1uNQPhqfP/4b/2ViuI49EYPm/CE5CL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tzIX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2" o:spid="_x0000_s1044" style="position:absolute;left:5587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FpHsQA&#10;AADdAAAADwAAAGRycy9kb3ducmV2LnhtbESP3YrCMBSE7xd8h3AE79bU4i5SjSJCF11R/HuAQ3Ns&#10;i81JabK1vr0RhL0cZuYbZrboTCVaalxpWcFoGIEgzqwuOVdwOaefExDOI2usLJOCBzlYzHsfM0y0&#10;vfOR2pPPRYCwS1BB4X2dSOmyggy6oa2Jg3e1jUEfZJNL3eA9wE0l4yj6lgZLDgsF1rQqKLud/oyC&#10;7Q+l63SyS7eb2rfj2+F3X0lUatDvllMQnjr/H36311pBHI++4P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haR7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3" o:spid="_x0000_s1045" style="position:absolute;left:5644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P3acQA&#10;AADdAAAADwAAAGRycy9kb3ducmV2LnhtbESP3YrCMBSE74V9h3AWvNPUIiJdo8hCF39Y0boPcGiO&#10;bbE5KU2s9e2NsODlMDPfMItVb2rRUesqywom4wgEcW51xYWCv3M6moNwHlljbZkUPMjBavkxWGCi&#10;7Z1P1GW+EAHCLkEFpfdNIqXLSzLoxrYhDt7FtgZ9kG0hdYv3ADe1jKNoJg1WHBZKbOi7pPya3YyC&#10;/Q+lm3T+m+63je+m1+PuUEtUavjZr79AeOr9O/zf3mgFcTyZwetNe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z92n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4" o:spid="_x0000_s1046" style="position:absolute;left:5702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9S8sQA&#10;AADdAAAADwAAAGRycy9kb3ducmV2LnhtbESP3YrCMBSE7xd8h3AE79bUIrtSjSJCF11R/HuAQ3Ns&#10;i81JabK1vr0RhL0cZuYbZrboTCVaalxpWcFoGIEgzqwuOVdwOaefExDOI2usLJOCBzlYzHsfM0y0&#10;vfOR2pPPRYCwS1BB4X2dSOmyggy6oa2Jg3e1jUEfZJNL3eA9wE0l4yj6kgZLDgsF1rQqKLud/oyC&#10;7Q+l63SyS7eb2rfj2+F3X0lUatDvllMQnjr/H36311pBHI++4f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/UvL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5" o:spid="_x0000_s1047" style="position:absolute;left:5759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DGgMAA&#10;AADdAAAADwAAAGRycy9kb3ducmV2LnhtbERPy4rCMBTdC/5DuII7TS0iUo0iQkVHRnx9wKW5tsXm&#10;pjSxdv7eLAZcHs57ue5MJVpqXGlZwWQcgSDOrC45V3C/paM5COeRNVaWScEfOViv+r0lJtq++ULt&#10;1ecihLBLUEHhfZ1I6bKCDLqxrYkD97CNQR9gk0vd4DuEm0rGUTSTBksODQXWtC0oe15fRsFxR+k+&#10;nf+mx0Pt2+nz/HOqJCo1HHSbBQhPnf+K/917rSCOJ2FueBOegFx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DGgM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36" o:spid="_x0000_s1048" style="position:absolute;left:5817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xjG8YA&#10;AADdAAAADwAAAGRycy9kb3ducmV2LnhtbESP0WrCQBRE3wv+w3KFvjWbhFI0uooIkbRSsakfcMle&#10;k2D2bshuY/r33UKhj8PMnGHW28l0YqTBtZYVJFEMgriyuuVaweUzf1qAcB5ZY2eZFHyTg+1m9rDG&#10;TNs7f9BY+loECLsMFTTe95mUrmrIoItsTxy8qx0M+iCHWuoB7wFuOpnG8Ys02HJYaLCnfUPVrfwy&#10;Co4Hyot88Z4fX3s/Pt/Ob6dOolKP82m3AuFp8v/hv3ahFaRpsoTfN+EJ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xjG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7" o:spid="_x0000_s1049" style="position:absolute;left:587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oAO8EA&#10;AADdAAAADwAAAGRycy9kb3ducmV2LnhtbERPzYrCMBC+C75DGMGbphYRqcYiQsVVdtlVH2Boxra0&#10;mZQmW+vbm8PCHj++/206mEb01LnKsoLFPAJBnFtdcaHgfstmaxDOI2tsLJOCFzlId+PRFhNtn/xD&#10;/dUXIoSwS1BB6X2bSOnykgy6uW2JA/ewnUEfYFdI3eEzhJtGxlG0kgYrDg0ltnQoKa+vv0bB5UjZ&#10;KVt/ZpeP1vfL+vv81UhUajoZ9hsQngb/L/5zn7SCOI7D/vAmPAG5e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06ADv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38" o:spid="_x0000_s1050" style="position:absolute;left:5932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aloMMA&#10;AADdAAAADwAAAGRycy9kb3ducmV2LnhtbESP3YrCMBSE7wXfIRzBO00tskg1iggVf1jZVR/g0Bzb&#10;YnNSmljr25uFBS+HmfmGWaw6U4mWGldaVjAZRyCIM6tLzhVcL+loBsJ5ZI2VZVLwIgerZb+3wETb&#10;J/9Se/a5CBB2CSoovK8TKV1WkEE3tjVx8G62MeiDbHKpG3wGuKlkHEVf0mDJYaHAmjYFZffzwyg4&#10;bindpbPv9LivfTu9/xxOlUSlhoNuPQfhqfOf8H97pxXEcTyBvzfhCc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alo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9" o:spid="_x0000_s1051" style="position:absolute;left:5990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Q718AA&#10;AADdAAAADwAAAGRycy9kb3ducmV2LnhtbERP24rCMBR8F/YfwlnwTVNFRKpRROjiBcXbBxyaY1ts&#10;TkqTrfXvjSA4b8PcmNmiNaVoqHaFZQWDfgSCOLW64EzB9ZL0JiCcR9ZYWiYFT3KwmP90Zhhr++AT&#10;NWefiVDCLkYFufdVLKVLczLo+rYiDtrN1gZ9oHUmdY2PUG5KOYyisTRYcFjIsaJVTun9/G8U7P4o&#10;WSeTfbLbVL4Z3Y/bQylRqe5vu5yC8NT6r/mTXmsFwwB4vwlPQM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qQ718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40" o:spid="_x0000_s1052" style="position:absolute;left:6047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ieTMQA&#10;AADdAAAADwAAAGRycy9kb3ducmV2LnhtbESP3YrCMBSE7xd8h3AE79bUKotUo4hQcRXFvwc4NMe2&#10;2JyUJtbu228WhL0cZuYbZr7sTCVaalxpWcFoGIEgzqwuOVdwu6afUxDOI2usLJOCH3KwXPQ+5pho&#10;++IztRefiwBhl6CCwvs6kdJlBRl0Q1sTB+9uG4M+yCaXusFXgJtKxlH0JQ2WHBYKrGldUPa4PI2C&#10;/YbSbTo9pPvv2reTx2l3rCQqNeh3qxkIT53/D7/bW60gjuMx/L0JT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onkz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1" o:spid="_x0000_s1053" style="position:absolute;left:610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EGOMQA&#10;AADdAAAADwAAAGRycy9kb3ducmV2LnhtbESP3YrCMBSE7xd8h3AE79bUIotUo4hQ8QeX3eoDHJpj&#10;W2xOShNrfXuzIOzlMDPfMItVb2rRUesqywom4wgEcW51xYWCyzn9nIFwHlljbZkUPMnBajn4WGCi&#10;7YN/qct8IQKEXYIKSu+bREqXl2TQjW1DHLyrbQ36INtC6hYfAW5qGUfRlzRYcVgosaFNSfktuxsF&#10;xy2lu3R2So/7xnfT28/hu5ao1GjYr+cgPPX+P/xu77SCOI6n8PcmPAG5f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BBjj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2" o:spid="_x0000_s1054" style="position:absolute;left:616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2jo8QA&#10;AADdAAAADwAAAGRycy9kb3ducmV2LnhtbESP3YrCMBSE7xd8h3AE79bUootUo4hQcRXFvwc4NMe2&#10;2JyUJtbu228WhL0cZuYbZr7sTCVaalxpWcFoGIEgzqwuOVdwu6afUxDOI2usLJOCH3KwXPQ+5pho&#10;++IztRefiwBhl6CCwvs6kdJlBRl0Q1sTB+9uG4M+yCaXusFXgJtKxlH0JQ2WHBYKrGldUPa4PI2C&#10;/YbSbTo9pPvv2rfjx2l3rCQqNeh3qxkIT53/D7/bW60gjuMJ/L0JT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No6P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3" o:spid="_x0000_s1055" style="position:absolute;left:6220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891MUA&#10;AADdAAAADwAAAGRycy9kb3ducmV2LnhtbESP0WrCQBRE3wv+w3IF3+rGICFEVymFiDVYWu0HXLK3&#10;STB7N2S3Sfz7bkHo4zAzZ5jtfjKtGKh3jWUFq2UEgri0uuFKwdc1f05BOI+ssbVMCu7kYL+bPW0x&#10;03bkTxouvhIBwi5DBbX3XSalK2sy6Ja2Iw7et+0N+iD7SuoexwA3rYyjKJEGGw4LNXb0WlN5u/wY&#10;BcWB8mOenvPirfPD+vZxem8lKrWYTy8bEJ4m/x9+tI9aQRzHCfy9CU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nz3U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4" o:spid="_x0000_s1056" style="position:absolute;left:6278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OYT8QA&#10;AADdAAAADwAAAGRycy9kb3ducmV2LnhtbESP3YrCMBSE7xd8h3AE79bUIq5Uo4hQcRXFvwc4NMe2&#10;2JyUJtbu228WhL0cZuYbZr7sTCVaalxpWcFoGIEgzqwuOVdwu6afUxDOI2usLJOCH3KwXPQ+5pho&#10;++IztRefiwBhl6CCwvs6kdJlBRl0Q1sTB+9uG4M+yCaXusFXgJtKxlE0kQZLDgsF1rQuKHtcnkbB&#10;fkPpNp0e0v137dvx47Q7VhKVGvS71QyEp87/h9/trVYQx/EX/L0JT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TmE/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5" o:spid="_x0000_s1057" style="position:absolute;left:633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wMPcEA&#10;AADdAAAADwAAAGRycy9kb3ducmV2LnhtbERPzYrCMBC+C75DGMGbphYRqcYiQsVVdtlVH2Boxra0&#10;mZQmW+vbm8PCHj++/206mEb01LnKsoLFPAJBnFtdcaHgfstmaxDOI2tsLJOCFzlId+PRFhNtn/xD&#10;/dUXIoSwS1BB6X2bSOnykgy6uW2JA/ewnUEfYFdI3eEzhJtGxlG0kgYrDg0ltnQoKa+vv0bB5UjZ&#10;KVt/ZpeP1vfL+vv81UhUajoZ9hsQngb/L/5zn7SCOI7D3PAmPAG5e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MDD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6" o:spid="_x0000_s1058" style="position:absolute;left:639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CppsUA&#10;AADdAAAADwAAAGRycy9kb3ducmV2LnhtbESP0WrCQBRE3wX/YblC38ymoRQbXaUUUqxiaaMfcMle&#10;k+Du3ZDdxvj33ULBx2FmzjCrzWiNGKj3rWMFj0kKgrhyuuVawelYzBcgfEDWaByTght52KynkxXm&#10;2l35m4Yy1CJC2OeooAmhy6X0VUMWfeI64uidXW8xRNnXUvd4jXBrZJamz9Jiy3GhwY7eGqou5Y9V&#10;sH+nYlssDsX+owvD0+Vr92kkKvUwG1+XIAKN4R7+b2+1gizLXuDvTX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AKmm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7" o:spid="_x0000_s1059" style="position:absolute;left:645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OW5sEA&#10;AADdAAAADwAAAGRycy9kb3ducmV2LnhtbERPy4rCMBTdD/gP4QruxtTOIFKNIkLFB4qvD7g017bY&#10;3JQmU+vfTxaCy8N5zxadqURLjSstKxgNIxDEmdUl5wpu1/R7AsJ5ZI2VZVLwIgeLee9rhom2Tz5T&#10;e/G5CCHsElRQeF8nUrqsIINuaGviwN1tY9AH2ORSN/gM4aaScRSNpcGSQ0OBNa0Kyh6XP6Ngv6Z0&#10;k04O6X5b+/b3cdodK4lKDfrdcgrCU+c/4rd7oxXE8U/YH96EJy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jlub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8" o:spid="_x0000_s1060" style="position:absolute;left:6508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8zfcQA&#10;AADdAAAADwAAAGRycy9kb3ducmV2LnhtbESP3YrCMBSE7xd8h3AE79bUuixSjSJCF11R/HuAQ3Ns&#10;i81JabK1vr0RhL0cZuYbZrboTCVaalxpWcFoGIEgzqwuOVdwOaefExDOI2usLJOCBzlYzHsfM0y0&#10;vfOR2pPPRYCwS1BB4X2dSOmyggy6oa2Jg3e1jUEfZJNL3eA9wE0l4yj6lgZLDgsF1rQqKLud/oyC&#10;7Q+l63SyS7eb2rdft8PvvpKo1KDfLacgPHX+P/xur7WCOB6P4P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vM33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9" o:spid="_x0000_s1061" style="position:absolute;left:6566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2tCsQA&#10;AADdAAAADwAAAGRycy9kb3ducmV2LnhtbESP3YrCMBSE7xd8h3AE79bUKotUo4hQcRXFvwc4NMe2&#10;2JyUJtbu228WhL0cZuYbZr7sTCVaalxpWcFoGIEgzqwuOVdwu6afUxDOI2usLJOCH3KwXPQ+5pho&#10;++IztRefiwBhl6CCwvs6kdJlBRl0Q1sTB+9uG4M+yCaXusFXgJtKxlH0JQ2WHBYKrGldUPa4PI2C&#10;/YbSbTo9pPvv2reTx2l3rCQqNeh3qxkIT53/D7/bW60gjscx/L0JT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9rQr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50" o:spid="_x0000_s1062" style="position:absolute;left:662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EIkcYA&#10;AADdAAAADwAAAGRycy9kb3ducmV2LnhtbESP0WrCQBRE34X+w3ILfdNNExGJrlIKKamitLYfcMle&#10;k5Ds3ZDdJunfdwuCj8PMnGG2+8m0YqDe1ZYVPC8iEMSF1TWXCr6/svkahPPIGlvLpOCXHOx3D7Mt&#10;ptqO/EnDxZciQNilqKDyvkuldEVFBt3CdsTBu9reoA+yL6XucQxw08o4ilbSYM1hocKOXisqmsuP&#10;UXB8oyzP1qfs+N75Ydl8HM6tRKWeHqeXDQhPk7+Hb+1cK4jjJIH/N+EJyN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DEIk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1" o:spid="_x0000_s1063" style="position:absolute;left:668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iQ5cQA&#10;AADdAAAADwAAAGRycy9kb3ducmV2LnhtbESP3YrCMBSE7xd8h3AE79bUrixSjSJCxR8U/x7g0Bzb&#10;YnNSmmytb79ZEPZymJlvmNmiM5VoqXGlZQWjYQSCOLO65FzB7Zp+TkA4j6yxskwKXuRgMe99zDDR&#10;9slnai8+FwHCLkEFhfd1IqXLCjLohrYmDt7dNgZ9kE0udYPPADeVjKPoWxosOSwUWNOqoOxx+TEK&#10;9mtKN+nkkO63tW/Hj9PuWElUatDvllMQnjr/H363N1pBHH+N4e9NeA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YkOX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52" o:spid="_x0000_s1064" style="position:absolute;left:6739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Q1fsYA&#10;AADdAAAADwAAAGRycy9kb3ducmV2LnhtbESP0WrCQBRE3wv+w3KFvjUbUyuSZiNSSLGK0qofcMne&#10;JsHs3ZDdxvj3bqHQx2FmzjDZajStGKh3jWUFsygGQVxa3XCl4HwqnpYgnEfW2FomBTdysMonDxmm&#10;2l75i4ajr0SAsEtRQe19l0rpypoMush2xMH7tr1BH2RfSd3jNcBNK5M4XkiDDYeFGjt6q6m8HH+M&#10;gt07FZtiuS92H50f5pfP7aGVqNTjdFy/gvA0+v/wX3ujFSTJ8wv8vglPQO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JQ1f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3" o:spid="_x0000_s1065" style="position:absolute;left:6796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arCcYA&#10;AADdAAAADwAAAGRycy9kb3ducmV2LnhtbESP0WrCQBRE34X+w3ILfdNNU5EQXaUUUtKK0qb9gEv2&#10;moRk74bsNqZ/7wqCj8PMnGE2u8l0YqTBNZYVPC8iEMSl1Q1XCn5/snkCwnlkjZ1lUvBPDnbbh9kG&#10;U23P/E1j4SsRIOxSVFB736dSurImg25he+Lgnexg0Ac5VFIPeA5w08k4ilbSYMNhocae3moq2+LP&#10;KNi/U5ZnySHbf/R+XLZfn8dOolJPj9PrGoSnyd/Dt3auFcTxywqub8ITkN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arC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4" o:spid="_x0000_s1066" style="position:absolute;left:6854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oOksYA&#10;AADdAAAADwAAAGRycy9kb3ducmV2LnhtbESP0WrCQBRE3wv+w3KFvjUbU6mSZiNSSLGK0qofcMne&#10;JsHs3ZDdxvj3bqHQx2FmzjDZajStGKh3jWUFsygGQVxa3XCl4HwqnpYgnEfW2FomBTdysMonDxmm&#10;2l75i4ajr0SAsEtRQe19l0rpypoMush2xMH7tr1BH2RfSd3jNcBNK5M4fpEGGw4LNXb0VlN5Of4Y&#10;Bbt3KjbFcl/sPjo/zC+f20MrUanH6bh+BeFp9P/hv/ZGK0iS5wX8vglPQO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oOk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5" o:spid="_x0000_s1067" style="position:absolute;left:691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Wa4MEA&#10;AADdAAAADwAAAGRycy9kb3ducmV2LnhtbERPy4rCMBTdD/gP4QruxtTOIFKNIkLFB4qvD7g017bY&#10;3JQmU+vfTxaCy8N5zxadqURLjSstKxgNIxDEmdUl5wpu1/R7AsJ5ZI2VZVLwIgeLee9rhom2Tz5T&#10;e/G5CCHsElRQeF8nUrqsIINuaGviwN1tY9AH2ORSN/gM4aaScRSNpcGSQ0OBNa0Kyh6XP6Ngv6Z0&#10;k04O6X5b+/b3cdodK4lKDfrdcgrCU+c/4rd7oxXE8U+YG96EJy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VmuD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56" o:spid="_x0000_s1068" style="position:absolute;left:6969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k/e8YA&#10;AADdAAAADwAAAGRycy9kb3ducmV2LnhtbESP3WrCQBSE7wt9h+UUvNNNo5QYs5FSSLEVS/15gEP2&#10;mASzZ0N2G+PbdwtCL4eZ+YbJ1qNpxUC9aywreJ5FIIhLqxuuFJyOxTQB4TyyxtYyKbiRg3X++JBh&#10;qu2V9zQcfCUChF2KCmrvu1RKV9Zk0M1sRxy8s+0N+iD7SuoerwFuWhlH0Ys02HBYqLGjt5rKy+HH&#10;KNi+U7Epkl2x/ej8sLh8f361EpWaPI2vKxCeRv8fvrc3WkEcz5fw9yY8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k/e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7" o:spid="_x0000_s1069" style="position:absolute;left:7027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Xlm8IA&#10;AADdAAAADwAAAGRycy9kb3ducmV2LnhtbERPy4rCMBTdC/5DuII7TS0i0mkqg1DxwQw+5gMuzZ22&#10;2NyUJtb692YxMMvDeaebwTSip87VlhUs5hEI4sLqmksFP7d8tgbhPLLGxjIpeJGDTTYepZho++QL&#10;9VdfihDCLkEFlfdtIqUrKjLo5rYlDtyv7Qz6ALtS6g6fIdw0Mo6ilTRYc2iosKVtRcX9+jAKTjvK&#10;9/n6Kz8dWt8v7+fjdyNRqelk+PwA4Wnw/+I/914riONl2B/ehCcgs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5eW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8" o:spid="_x0000_s1070" style="position:absolute;left:7084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lAAMQA&#10;AADdAAAADwAAAGRycy9kb3ducmV2LnhtbESP3YrCMBSE7xd8h3AE79bUIiLVKCJU/GEX/x7g0Bzb&#10;YnNSmljr2xthYS+HmfmGmS87U4mWGldaVjAaRiCIM6tLzhVcL+n3FITzyBory6TgRQ6Wi97XHBNt&#10;n3yi9uxzESDsElRQeF8nUrqsIINuaGvi4N1sY9AH2eRSN/gMcFPJOIom0mDJYaHAmtYFZffzwyg4&#10;bCjdptOf9LCrfTu+H/e/lUSlBv1uNQPhqfP/4b/2ViuI4/EIPm/CE5CL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pQAD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59" o:spid="_x0000_s1071" style="position:absolute;left:7142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ved8QA&#10;AADdAAAADwAAAGRycy9kb3ducmV2LnhtbESP3YrCMBSE7xd8h3AE79bUIotUo4hQ8QeX3eoDHJpj&#10;W2xOShNrfXuzIOzlMDPfMItVb2rRUesqywom4wgEcW51xYWCyzn9nIFwHlljbZkUPMnBajn4WGCi&#10;7YN/qct8IQKEXYIKSu+bREqXl2TQjW1DHLyrbQ36INtC6hYfAW5qGUfRlzRYcVgosaFNSfktuxsF&#10;xy2lu3R2So/7xnfT28/hu5ao1GjYr+cgPPX+P/xu77SCOJ7G8PcmPAG5f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73nf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60" o:spid="_x0000_s1072" style="position:absolute;left:7200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d77MQA&#10;AADdAAAADwAAAGRycy9kb3ducmV2LnhtbESP3YrCMBSE7xd8h3AE79bUrixSjSJCxR8U/x7g0Bzb&#10;YnNSmmytb79ZEPZymJlvmNmiM5VoqXGlZQWjYQSCOLO65FzB7Zp+TkA4j6yxskwKXuRgMe99zDDR&#10;9slnai8+FwHCLkEFhfd1IqXLCjLohrYmDt7dNgZ9kE0udYPPADeVjKPoWxosOSwUWNOqoOxx+TEK&#10;9mtKN+nkkO63tW/Hj9PuWElUatDvllMQnjr/H363N1pBHI+/4O9NeA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3e+z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61" o:spid="_x0000_s1073" style="position:absolute;left:7257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7jmMUA&#10;AADdAAAADwAAAGRycy9kb3ducmV2LnhtbESP0WqDQBRE3wP9h+UW+hbXihSx2YRSsKSVhMTmAy7u&#10;jUrcu+Jujf37biGQx2FmzjCrzWx6MdHoOssKnqMYBHFtdceNgtN3scxAOI+ssbdMCn7JwWb9sFhh&#10;ru2VjzRVvhEBwi5HBa33Qy6lq1sy6CI7EAfvbEeDPsixkXrEa4CbXiZx/CINdhwWWhzovaX6Uv0Y&#10;BeUHFdsi2xXl5+Cn9HL42vcSlXp6nN9eQXia/T18a2+1giRJU/h/E56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3uOY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2" o:spid="_x0000_s1074" style="position:absolute;left:731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JGA8YA&#10;AADdAAAADwAAAGRycy9kb3ducmV2LnhtbESP0WrCQBRE34X+w3ILfdNNQxSJrlIKKamitLYfcMle&#10;k5Ds3ZDdJunfdwuCj8PMnGG2+8m0YqDe1ZYVPC8iEMSF1TWXCr6/svkahPPIGlvLpOCXHOx3D7Mt&#10;ptqO/EnDxZciQNilqKDyvkuldEVFBt3CdsTBu9reoA+yL6XucQxw08o4ilbSYM1hocKOXisqmsuP&#10;UXB8oyzP1qfs+N75IWk+DudWolJPj9PLBoSnyd/Dt3auFcRxsoT/N+EJyN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JJGA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63" o:spid="_x0000_s1075" style="position:absolute;left:7372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DYdMUA&#10;AADdAAAADwAAAGRycy9kb3ducmV2LnhtbESP0WqDQBRE3wP9h+UW+pasFZFgswmhYEkrDantB1zc&#10;G5W4d8Xdqv37bKCQx2FmzjCb3Ww6MdLgWssKnlcRCOLK6pZrBT/f+XINwnlkjZ1lUvBHDnbbh8UG&#10;M20n/qKx9LUIEHYZKmi87zMpXdWQQbeyPXHwznYw6IMcaqkHnALcdDKOolQabDksNNjTa0PVpfw1&#10;Coo3yg/5+jMv3ns/JpfTx7GTqNTT47x/AeFp9vfwf/ugFcRxksLtTXgCcn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QNh0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4" o:spid="_x0000_s1076" style="position:absolute;left:7430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x978YA&#10;AADdAAAADwAAAGRycy9kb3ducmV2LnhtbESP0WrCQBRE34X+w3ILfdNNQ1CJrlIKKamitLYfcMle&#10;k5Ds3ZDdJunfdwuCj8PMnGG2+8m0YqDe1ZYVPC8iEMSF1TWXCr6/svkahPPIGlvLpOCXHOx3D7Mt&#10;ptqO/EnDxZciQNilqKDyvkuldEVFBt3CdsTBu9reoA+yL6XucQxw08o4ipbSYM1hocKOXisqmsuP&#10;UXB8oyzP1qfs+N75IWk+DudWolJPj9PLBoSnyd/Dt3auFcRxsoL/N+EJyN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x97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65" o:spid="_x0000_s1077" style="position:absolute;left:7487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PpncIA&#10;AADdAAAADwAAAGRycy9kb3ducmV2LnhtbERPy4rCMBTdC/5DuII7TS0i0mkqg1DxwQw+5gMuzZ22&#10;2NyUJtb692YxMMvDeaebwTSip87VlhUs5hEI4sLqmksFP7d8tgbhPLLGxjIpeJGDTTYepZho++QL&#10;9VdfihDCLkEFlfdtIqUrKjLo5rYlDtyv7Qz6ALtS6g6fIdw0Mo6ilTRYc2iosKVtRcX9+jAKTjvK&#10;9/n6Kz8dWt8v7+fjdyNRqelk+PwA4Wnw/+I/914riONlmBvehCcgs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k+md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6" o:spid="_x0000_s1078" style="position:absolute;left:754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9MBsQA&#10;AADdAAAADwAAAGRycy9kb3ducmV2LnhtbESP3YrCMBSE7wXfIRzBuzW1yKLVKCJ00ZUV/x7g0Bzb&#10;YnNSmmztvv1GELwcZuYbZrHqTCVaalxpWcF4FIEgzqwuOVdwvaQfUxDOI2usLJOCP3KwWvZ7C0y0&#10;ffCJ2rPPRYCwS1BB4X2dSOmyggy6ka2Jg3ezjUEfZJNL3eAjwE0l4yj6lAZLDgsF1rQpKLuff42C&#10;/Rel23T6k+53tW8n9+P3oZKo1HDQrecgPHX+HX61t1pBHE9m8HwTnoB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fTAb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67" o:spid="_x0000_s1079" style="position:absolute;left:760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xzRsEA&#10;AADdAAAADwAAAGRycy9kb3ducmV2LnhtbERPy4rCMBTdD/gP4QruxtQyI1KNIkLFB4qvD7g017bY&#10;3JQmU+vfTxaCy8N5zxadqURLjSstKxgNIxDEmdUl5wpu1/R7AsJ5ZI2VZVLwIgeLee9rhom2Tz5T&#10;e/G5CCHsElRQeF8nUrqsIINuaGviwN1tY9AH2ORSN/gM4aaScRSNpcGSQ0OBNa0Kyh6XP6Ngv6Z0&#10;k04O6X5b+/bncdodK4lKDfrdcgrCU+c/4rd7oxXE8W/YH96EJy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8c0b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8" o:spid="_x0000_s1080" style="position:absolute;left:7660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DW3cQA&#10;AADdAAAADwAAAGRycy9kb3ducmV2LnhtbESP3YrCMBSE7xd8h3AE79bU4i5SjSJCF11R/HuAQ3Ns&#10;i81JabK1vr0RhL0cZuYbZrboTCVaalxpWcFoGIEgzqwuOVdwOaefExDOI2usLJOCBzlYzHsfM0y0&#10;vfOR2pPPRYCwS1BB4X2dSOmyggy6oa2Jg3e1jUEfZJNL3eA9wE0l4yj6lgZLDgsF1rQqKLud/oyC&#10;7Q+l63SyS7eb2rfj2+F3X0lUatDvllMQnjr/H36311pBHH+N4P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w1t3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69" o:spid="_x0000_s1081" style="position:absolute;left:7718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JIqsQA&#10;AADdAAAADwAAAGRycy9kb3ducmV2LnhtbESP3YrCMBSE7xd8h3AE79bUootUo4hQcRXFvwc4NMe2&#10;2JyUJtbu228WhL0cZuYbZr7sTCVaalxpWcFoGIEgzqwuOVdwu6afUxDOI2usLJOCH3KwXPQ+5pho&#10;++IztRefiwBhl6CCwvs6kdJlBRl0Q1sTB+9uG4M+yCaXusFXgJtKxlH0JQ2WHBYKrGldUPa4PI2C&#10;/YbSbTo9pPvv2rfjx2l3rCQqNeh3qxkIT53/D7/bW60gjicx/L0JT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iSKr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70" o:spid="_x0000_s1082" style="position:absolute;left:777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7tMcYA&#10;AADdAAAADwAAAGRycy9kb3ducmV2LnhtbESP0WrCQBRE3wv+w3KFvjUbUyuSZiNSSLGK0qofcMne&#10;JsHs3ZDdxvj3bqHQx2FmzjDZajStGKh3jWUFsygGQVxa3XCl4HwqnpYgnEfW2FomBTdysMonDxmm&#10;2l75i4ajr0SAsEtRQe19l0rpypoMush2xMH7tr1BH2RfSd3jNcBNK5M4XkiDDYeFGjt6q6m8HH+M&#10;gt07FZtiuS92H50f5pfP7aGVqNTjdFy/gvA0+v/wX3ujFSTJyzP8vglPQO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e7tM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1" o:spid="_x0000_s1083" style="position:absolute;left:783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d1RcYA&#10;AADdAAAADwAAAGRycy9kb3ducmV2LnhtbESP0WrCQBRE34X+w3ILfdNNQxSJrlIKKamitLYfcMle&#10;k5Ds3ZDdJunfdwuCj8PMnGG2+8m0YqDe1ZYVPC8iEMSF1TWXCr6/svkahPPIGlvLpOCXHOx3D7Mt&#10;ptqO/EnDxZciQNilqKDyvkuldEVFBt3CdsTBu9reoA+yL6XucQxw08o4ilbSYM1hocKOXisqmsuP&#10;UXB8oyzP1qfs+N75IWk+DudWolJPj9PLBoSnyd/Dt3auFcTxMoH/N+EJyN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gd1R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2" o:spid="_x0000_s1084" style="position:absolute;left:789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vQ3sQA&#10;AADdAAAADwAAAGRycy9kb3ducmV2LnhtbESP3YrCMBSE7xd8h3AE79bUsi5SjSJCxR8U/x7g0Bzb&#10;YnNSmmytb79ZEPZymJlvmNmiM5VoqXGlZQWjYQSCOLO65FzB7Zp+TkA4j6yxskwKXuRgMe99zDDR&#10;9slnai8+FwHCLkEFhfd1IqXLCjLohrYmDt7dNgZ9kE0udYPPADeVjKPoWxosOSwUWNOqoOxx+TEK&#10;9mtKN+nkkO63tW+/HqfdsZKo1KDfLacgPHX+P/xub7SCOB6P4e9NeA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L0N7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73" o:spid="_x0000_s1085" style="position:absolute;left:7948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lOqcYA&#10;AADdAAAADwAAAGRycy9kb3ducmV2LnhtbESP0WrCQBRE34X+w3ILfdNNQ5UQXaUUUtKK0qb9gEv2&#10;moRk74bsNqZ/7wqCj8PMnGE2u8l0YqTBNZYVPC8iEMSl1Q1XCn5/snkCwnlkjZ1lUvBPDnbbh9kG&#10;U23P/E1j4SsRIOxSVFB736dSurImg25he+Lgnexg0Ac5VFIPeA5w08k4ilbSYMNhocae3moq2+LP&#10;KNi/U5ZnySHbf/R+fGm/Po+dRKWeHqfXNQhPk7+Hb+1cK4jj5Qqub8ITkN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ZlOq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4" o:spid="_x0000_s1086" style="position:absolute;left:8006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XrMsYA&#10;AADdAAAADwAAAGRycy9kb3ducmV2LnhtbESP0WrCQBRE3wv+w3KFvjUbQ62SZiNSSLGK0qofcMne&#10;JsHs3ZDdxvj3bqHQx2FmzjDZajStGKh3jWUFsygGQVxa3XCl4HwqnpYgnEfW2FomBTdysMonDxmm&#10;2l75i4ajr0SAsEtRQe19l0rpypoMush2xMH7tr1BH2RfSd3jNcBNK5M4fpEGGw4LNXb0VlN5Of4Y&#10;Bbt3KjbFcl/sPjo/PF8+t4dWolKP03H9CsLT6P/Df+2NVpAk8wX8vglPQO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XrM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5" o:spid="_x0000_s1087" style="position:absolute;left:806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p/QMEA&#10;AADdAAAADwAAAGRycy9kb3ducmV2LnhtbERPy4rCMBTdD/gP4QruxtQyI1KNIkLFB4qvD7g017bY&#10;3JQmU+vfTxaCy8N5zxadqURLjSstKxgNIxDEmdUl5wpu1/R7AsJ5ZI2VZVLwIgeLee9rhom2Tz5T&#10;e/G5CCHsElRQeF8nUrqsIINuaGviwN1tY9AH2ORSN/gM4aaScRSNpcGSQ0OBNa0Kyh6XP6Ngv6Z0&#10;k04O6X5b+/bncdodK4lKDfrdcgrCU+c/4rd7oxXE8W+YG96EJy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tKf0D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6" o:spid="_x0000_s1088" style="position:absolute;left:812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ba28YA&#10;AADdAAAADwAAAGRycy9kb3ducmV2LnhtbESP3WrCQBSE7wt9h+UUvNNNg5YYs5FSSLEVS/15gEP2&#10;mASzZ0N2G+PbdwtCL4eZ+YbJ1qNpxUC9aywreJ5FIIhLqxuuFJyOxTQB4TyyxtYyKbiRg3X++JBh&#10;qu2V9zQcfCUChF2KCmrvu1RKV9Zk0M1sRxy8s+0N+iD7SuoerwFuWhlH0Ys02HBYqLGjt5rKy+HH&#10;KNi+U7Epkl2x/ej8ML98f361EpWaPI2vKxCeRv8fvrc3WkEcL5bw9yY8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Aba2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7" o:spid="_x0000_s1089" style="position:absolute;left:8179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C5+8EA&#10;AADdAAAADwAAAGRycy9kb3ducmV2LnhtbERPy4rCMBTdC/5DuII7TS2DSKepDELFUUZ8zAdcmjtt&#10;sbkpTaz1781iwOXhvNP1YBrRU+dqywoW8wgEcWF1zaWC32s+W4FwHlljY5kUPMnBOhuPUky0ffCZ&#10;+osvRQhhl6CCyvs2kdIVFRl0c9sSB+7PdgZ9gF0pdYePEG4aGUfRUhqsOTRU2NKmouJ2uRsFhy3l&#10;u3z1kx++W99/3E77YyNRqelk+PoE4Wnwb/G/e6cVxPEy7A9vwhOQ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Qufv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8" o:spid="_x0000_s1090" style="position:absolute;left:8236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wcYMQA&#10;AADdAAAADwAAAGRycy9kb3ducmV2LnhtbESP3YrCMBSE74V9h3AWvNPUIiJdo8hCF39Y0boPcGiO&#10;bbE5KU2s9e2NsODlMDPfMItVb2rRUesqywom4wgEcW51xYWCv3M6moNwHlljbZkUPMjBavkxWGCi&#10;7Z1P1GW+EAHCLkEFpfdNIqXLSzLoxrYhDt7FtgZ9kG0hdYv3ADe1jKNoJg1WHBZKbOi7pPya3YyC&#10;/Q+lm3T+m+63je+m1+PuUEtUavjZr79AeOr9O/zf3mgFcTybwOtNe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cHGD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79" o:spid="_x0000_s1091" style="position:absolute;left:8294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6CF8UA&#10;AADdAAAADwAAAGRycy9kb3ducmV2LnhtbESP0WrCQBRE3wv+w3IF3+rGICFEVymFiDVYWu0HXLK3&#10;STB7N2S3Sfz7bkHo4zAzZ5jtfjKtGKh3jWUFq2UEgri0uuFKwdc1f05BOI+ssbVMCu7kYL+bPW0x&#10;03bkTxouvhIBwi5DBbX3XSalK2sy6Ja2Iw7et+0N+iD7SuoexwA3rYyjKJEGGw4LNXb0WlN5u/wY&#10;BcWB8mOenvPirfPD+vZxem8lKrWYTy8bEJ4m/x9+tI9aQRwnMfy9CU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zoIX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0" o:spid="_x0000_s1092" style="position:absolute;left:835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InjMYA&#10;AADdAAAADwAAAGRycy9kb3ducmV2LnhtbESP0WrCQBRE34X+w3ILfdNNU5EQXaUUUtKK0qb9gEv2&#10;moRk74bsNqZ/7wqCj8PMnGE2u8l0YqTBNZYVPC8iEMSl1Q1XCn5/snkCwnlkjZ1lUvBPDnbbh9kG&#10;U23P/E1j4SsRIOxSVFB736dSurImg25he+Lgnexg0Ac5VFIPeA5w08k4ilbSYMNhocae3moq2+LP&#10;KNi/U5ZnySHbf/R+XLZfn8dOolJPj9PrGoSnyd/Dt3auFcTx6gWub8ITkN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4Inj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81" o:spid="_x0000_s1093" style="position:absolute;left:8409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u/+MUA&#10;AADdAAAADwAAAGRycy9kb3ducmV2LnhtbESP0WqDQBRE3wP9h+UW+pasFZFgswmhYEkrDantB1zc&#10;G5W4d8Xdqv37bKCQx2FmzjCb3Ww6MdLgWssKnlcRCOLK6pZrBT/f+XINwnlkjZ1lUvBHDnbbh8UG&#10;M20n/qKx9LUIEHYZKmi87zMpXdWQQbeyPXHwznYw6IMcaqkHnALcdDKOolQabDksNNjTa0PVpfw1&#10;Coo3yg/5+jMv3ns/JpfTx7GTqNTT47x/AeFp9vfwf/ugFcRxmsDtTXgCcn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a7/4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2" o:spid="_x0000_s1094" style="position:absolute;left:8467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caY8YA&#10;AADdAAAADwAAAGRycy9kb3ducmV2LnhtbESP0WrCQBRE34X+w3ILfdNNQ5UQXaUUUtKK0qb9gEv2&#10;moRk74bsNqZ/7wqCj8PMnGE2u8l0YqTBNZYVPC8iEMSl1Q1XCn5/snkCwnlkjZ1lUvBPDnbbh9kG&#10;U23P/E1j4SsRIOxSVFB736dSurImg25he+Lgnexg0Ac5VFIPeA5w08k4ilbSYMNhocae3moq2+LP&#10;KNi/U5ZnySHbf/R+fGm/Po+dRKWeHqfXNQhPk7+Hb+1cK4jj1RKub8ITkN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caY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83" o:spid="_x0000_s1095" style="position:absolute;left:8524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WEFMQA&#10;AADdAAAADwAAAGRycy9kb3ducmV2LnhtbESP3YrCMBSE7wXfIRzBO00tUqQaRYSKu+Li3wMcmmNb&#10;bE5Kk63dt98sCHs5zMw3zGrTm1p01LrKsoLZNAJBnFtdcaHgfssmCxDOI2usLZOCH3KwWQ8HK0y1&#10;ffGFuqsvRICwS1FB6X2TSunykgy6qW2Ig/ewrUEfZFtI3eIrwE0t4yhKpMGKw0KJDe1Kyp/Xb6Pg&#10;uKfskC1O2fGj8d38ef78qiUqNR712yUIT73/D7/bB60gjpME/t6EJ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1hBT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84" o:spid="_x0000_s1096" style="position:absolute;left:8582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khj8QA&#10;AADdAAAADwAAAGRycy9kb3ducmV2LnhtbESP3YrCMBSE7xd8h3AE79bUsrhSjSJCxR8U/x7g0Bzb&#10;YnNSmmytb79ZEPZymJlvmNmiM5VoqXGlZQWjYQSCOLO65FzB7Zp+TkA4j6yxskwKXuRgMe99zDDR&#10;9slnai8+FwHCLkEFhfd1IqXLCjLohrYmDt7dNgZ9kE0udYPPADeVjKNoLA2WHBYKrGlVUPa4/BgF&#10;+zWlm3RySPfb2rdfj9PuWElUatDvllMQnjr/H363N1pBHI+/4e9NeA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5IY/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85" o:spid="_x0000_s1097" style="position:absolute;left:8640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a1/cEA&#10;AADdAAAADwAAAGRycy9kb3ducmV2LnhtbERPy4rCMBTdC/5DuII7TS2DSKepDELFUUZ8zAdcmjtt&#10;sbkpTaz1781iwOXhvNP1YBrRU+dqywoW8wgEcWF1zaWC32s+W4FwHlljY5kUPMnBOhuPUky0ffCZ&#10;+osvRQhhl6CCyvs2kdIVFRl0c9sSB+7PdgZ9gF0pdYePEG4aGUfRUhqsOTRU2NKmouJ2uRsFhy3l&#10;u3z1kx++W99/3E77YyNRqelk+PoE4Wnwb/G/e6cVxPEyzA1vwhOQ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mtf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6" o:spid="_x0000_s1098" style="position:absolute;left:8697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oQZsYA&#10;AADdAAAADwAAAGRycy9kb3ducmV2LnhtbESP0WrCQBRE34X+w3ILfdNNQwk2ukopRFKD0lo/4JK9&#10;TYLZuyG7Junfu4WCj8PMnGHW28m0YqDeNZYVPC8iEMSl1Q1XCs7f2XwJwnlkja1lUvBLDrabh9ka&#10;U21H/qLh5CsRIOxSVFB736VSurImg25hO+Lg/djeoA+yr6TucQxw08o4ihJpsOGwUGNH7zWVl9PV&#10;KCh2lOXZ8pAVH50fXi6f+2MrUamnx+ltBcLT5O/h/3auFcRx8gp/b8ITkJ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oQZ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87" o:spid="_x0000_s1099" style="position:absolute;left:875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kvJsEA&#10;AADdAAAADwAAAGRycy9kb3ducmV2LnhtbERPy4rCMBTdD/gP4QruxtQyjFKNIkLFB4qvD7g017bY&#10;3JQmU+vfTxaCy8N5zxadqURLjSstKxgNIxDEmdUl5wpu1/R7AsJ5ZI2VZVLwIgeLee9rhom2Tz5T&#10;e/G5CCHsElRQeF8nUrqsIINuaGviwN1tY9AH2ORSN/gM4aaScRT9SoMlh4YCa1oVlD0uf0bBfk3p&#10;Jp0c0v229u3P47Q7VhKVGvS75RSEp85/xG/3RiuI43HYH96EJy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6JLyb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8" o:spid="_x0000_s1100" style="position:absolute;left:8812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WKvcQA&#10;AADdAAAADwAAAGRycy9kb3ducmV2LnhtbESP3YrCMBSE7xd8h3AE79bUIrtSjSJCF11R/HuAQ3Ns&#10;i81JabK1vr0RhL0cZuYbZrboTCVaalxpWcFoGIEgzqwuOVdwOaefExDOI2usLJOCBzlYzHsfM0y0&#10;vfOR2pPPRYCwS1BB4X2dSOmyggy6oa2Jg3e1jUEfZJNL3eA9wE0l4yj6kgZLDgsF1rQqKLud/oyC&#10;7Q+l63SyS7eb2rfj2+F3X0lUatDvllMQnjr/H36311pBHH+P4P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Fir3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89" o:spid="_x0000_s1101" style="position:absolute;left:8870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cUysQA&#10;AADdAAAADwAAAGRycy9kb3ducmV2LnhtbESP3YrCMBSE7xd8h3AE79bUIq5Uo4hQcRXFvwc4NMe2&#10;2JyUJtbu228WhL0cZuYbZr7sTCVaalxpWcFoGIEgzqwuOVdwu6afUxDOI2usLJOCH3KwXPQ+5pho&#10;++IztRefiwBhl6CCwvs6kdJlBRl0Q1sTB+9uG4M+yCaXusFXgJtKxlE0kQZLDgsF1rQuKHtcnkbB&#10;fkPpNp0e0v137dvx47Q7VhKVGvS71QyEp87/h9/trVYQx18x/L0JT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XFMr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90" o:spid="_x0000_s1102" style="position:absolute;left:8927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uxUcYA&#10;AADdAAAADwAAAGRycy9kb3ducmV2LnhtbESP0WrCQBRE3wv+w3KFvjUbU6mSZiNSSLGK0qofcMne&#10;JsHs3ZDdxvj3bqHQx2FmzjDZajStGKh3jWUFsygGQVxa3XCl4HwqnpYgnEfW2FomBTdysMonDxmm&#10;2l75i4ajr0SAsEtRQe19l0rpypoMush2xMH7tr1BH2RfSd3jNcBNK5M4fpEGGw4LNXb0VlN5Of4Y&#10;Bbt3KjbFcl/sPjo/zC+f20MrUanH6bh+BeFp9P/hv/ZGK0iSxTP8vglPQO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luxU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91" o:spid="_x0000_s1103" style="position:absolute;left:898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IpJcYA&#10;AADdAAAADwAAAGRycy9kb3ducmV2LnhtbESP0WrCQBRE34X+w3ILfdNNQ1CJrlIKKamitLYfcMle&#10;k5Ds3ZDdJunfdwuCj8PMnGG2+8m0YqDe1ZYVPC8iEMSF1TWXCr6/svkahPPIGlvLpOCXHOx3D7Mt&#10;ptqO/EnDxZciQNilqKDyvkuldEVFBt3CdsTBu9reoA+yL6XucQxw08o4ipbSYM1hocKOXisqmsuP&#10;UXB8oyzP1qfs+N75IWk+DudWolJPj9PLBoSnyd/Dt3auFcTxKoH/N+EJyN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bIpJ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92" o:spid="_x0000_s1104" style="position:absolute;left:904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6MvsYA&#10;AADdAAAADwAAAGRycy9kb3ducmV2LnhtbESP0WrCQBRE3wv+w3KFvjUbQ62SZiNSSLGK0qofcMne&#10;JsHs3ZDdxvj3bqHQx2FmzjDZajStGKh3jWUFsygGQVxa3XCl4HwqnpYgnEfW2FomBTdysMonDxmm&#10;2l75i4ajr0SAsEtRQe19l0rpypoMush2xMH7tr1BH2RfSd3jNcBNK5M4fpEGGw4LNXb0VlN5Of4Y&#10;Bbt3KjbFcl/sPjo/PF8+t4dWolKP03H9CsLT6P/Df+2NVpAkizn8vglPQO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6Mv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93" o:spid="_x0000_s1105" style="position:absolute;left:9100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wSycQA&#10;AADdAAAADwAAAGRycy9kb3ducmV2LnhtbESP3YrCMBSE7xd8h3AE79bUsrhSjSJCxR8U/x7g0Bzb&#10;YnNSmmytb79ZEPZymJlvmNmiM5VoqXGlZQWjYQSCOLO65FzB7Zp+TkA4j6yxskwKXuRgMe99zDDR&#10;9slnai8+FwHCLkEFhfd1IqXLCjLohrYmDt7dNgZ9kE0udYPPADeVjKNoLA2WHBYKrGlVUPa4/BgF&#10;+zWlm3RySPfb2rdfj9PuWElUatDvllMQnjr/H363N1pBHH+P4e9NeA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sEsn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94" o:spid="_x0000_s1106" style="position:absolute;left:9158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C3UsYA&#10;AADdAAAADwAAAGRycy9kb3ducmV2LnhtbESP0WrCQBRE34X+w3ILfdNNQ9EQXaUUUtKK0qb9gEv2&#10;moRk74bsNqZ/7wqCj8PMnGE2u8l0YqTBNZYVPC8iEMSl1Q1XCn5/snkCwnlkjZ1lUvBPDnbbh9kG&#10;U23P/E1j4SsRIOxSVFB736dSurImg25he+Lgnexg0Ac5VFIPeA5w08k4ipbSYMNhocae3moq2+LP&#10;KNi/U5ZnySHbf/R+fGm/Po+dRKWeHqfXNQhPk7+Hb+1cK4jj1Qqub8ITkN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C3U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95" o:spid="_x0000_s1107" style="position:absolute;left:921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8jIMEA&#10;AADdAAAADwAAAGRycy9kb3ducmV2LnhtbERPy4rCMBTdD/gP4QruxtQyjFKNIkLFB4qvD7g017bY&#10;3JQmU+vfTxaCy8N5zxadqURLjSstKxgNIxDEmdUl5wpu1/R7AsJ5ZI2VZVLwIgeLee9rhom2Tz5T&#10;e/G5CCHsElRQeF8nUrqsIINuaGviwN1tY9AH2ORSN/gM4aaScRT9SoMlh4YCa1oVlD0uf0bBfk3p&#10;Jp0c0v229u3P47Q7VhKVGvS75RSEp85/xG/3RiuI43GYG96EJy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/IyD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96" o:spid="_x0000_s1108" style="position:absolute;left:927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OGu8YA&#10;AADdAAAADwAAAGRycy9kb3ducmV2LnhtbESP3WrCQBSE7wt9h+UUvNNNg9gYs5FSSLEVS/15gEP2&#10;mASzZ0N2G+PbdwtCL4eZ+YbJ1qNpxUC9aywreJ5FIIhLqxuuFJyOxTQB4TyyxtYyKbiRg3X++JBh&#10;qu2V9zQcfCUChF2KCmrvu1RKV9Zk0M1sRxy8s+0N+iD7SuoerwFuWhlH0UIabDgs1NjRW03l5fBj&#10;FGzfqdgUya7YfnR+mF++P79aiUpNnsbXFQhPo/8P39sbrSCOX5bw9yY8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7OGu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97" o:spid="_x0000_s1109" style="position:absolute;left:933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xfAcEA&#10;AADdAAAADwAAAGRycy9kb3ducmV2LnhtbERPy4rCMBTdC/5DuII7TS0ylGoUESo+cJhRP+DSXNti&#10;c1OaWOvfTxbCLA/nvVz3phYdta6yrGA2jUAQ51ZXXCi4XbNJAsJ5ZI21ZVLwJgfr1XCwxFTbF/9S&#10;d/GFCCHsUlRQet+kUrq8JINuahviwN1ta9AH2BZSt/gK4aaWcRR9SYMVh4YSG9qWlD8uT6PgtKNs&#10;nyXn7HRofDd//By/a4lKjUf9ZgHCU+//xR/3XiuI4yTsD2/CE5C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cXwH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98" o:spid="_x0000_s1110" style="position:absolute;left:9388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D6msUA&#10;AADdAAAADwAAAGRycy9kb3ducmV2LnhtbESP0WqDQBRE3wP9h+UW+hbXSAliswmlYEkrDYnNB1zc&#10;G5W4d8Xdqv37bqCQx2FmzjCb3Ww6MdLgWssKVlEMgriyuuVawfk7X6YgnEfW2FkmBb/kYLd9WGww&#10;03biE42lr0WAsMtQQeN9n0npqoYMusj2xMG72MGgD3KopR5wCnDTySSO19Jgy2GhwZ7eGqqu5Y9R&#10;ULxTvs/Tr7z46P34fD1+HjqJSj09zq8vIDzN/h7+b++1giRJV3B7E56A3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EPqa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99" o:spid="_x0000_s1111" style="position:absolute;left:9446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Jk7cUA&#10;AADdAAAADwAAAGRycy9kb3ducmV2LnhtbESP0WqDQBRE3wP9h+UW+hbXSgliswmhYLENCantB1zc&#10;G5W4d8Xdqv37biCQx2FmzjDr7Ww6MdLgWssKnqMYBHFldcu1gp/vfJmCcB5ZY2eZFPyRg+3mYbHG&#10;TNuJv2gsfS0ChF2GChrv+0xKVzVk0EW2Jw7e2Q4GfZBDLfWAU4CbTiZxvJIGWw4LDfb01lB1KX+N&#10;gv075UWeHvL9R+/Hl8vp89hJVOrpcd69gvA0+3v41i60giRJE7i+CU9Ab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wmTt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00" o:spid="_x0000_s1112" style="position:absolute;left:950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7BdsUA&#10;AADdAAAADwAAAGRycy9kb3ducmV2LnhtbESP0WrCQBRE34X+w3ILfdNNU5EQ3YRSiFilYlM/4JK9&#10;TYLZuyG7xvTvu4WCj8PMnGE2+WQ6MdLgWssKnhcRCOLK6pZrBeevYp6AcB5ZY2eZFPyQgzx7mG0w&#10;1fbGnzSWvhYBwi5FBY33fSqlqxoy6Ba2Jw7etx0M+iCHWuoBbwFuOhlH0UoabDksNNjTW0PVpbwa&#10;BYctFbsi+SgO770fl5fT/thJVOrpcXpdg/A0+Xv4v73TCuI4eYG/N+EJ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jsF2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01" o:spid="_x0000_s1113" style="position:absolute;left:956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dZAsQA&#10;AADdAAAADwAAAGRycy9kb3ducmV2LnhtbESP0YrCMBRE3xf8h3AF39bUIlKqUUSouIrLrvoBl+ba&#10;Fpub0mRr/XsjCPs4zMwZZrHqTS06al1lWcFkHIEgzq2uuFBwOWefCQjnkTXWlknBgxysloOPBaba&#10;3vmXupMvRICwS1FB6X2TSunykgy6sW2Ig3e1rUEfZFtI3eI9wE0t4yiaSYMVh4USG9qUlN9Of0bB&#10;YUvZLkuO2eGr8d309rP/riUqNRr26zkIT73/D7/bO60gjpMpvN6EJ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nWQL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02" o:spid="_x0000_s1114" style="position:absolute;left:9619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v8mcUA&#10;AADdAAAADwAAAGRycy9kb3ducmV2LnhtbESP0WrCQBRE34X+w3ILfdNNQ5UQ3YRSiFilYlM/4JK9&#10;TYLZuyG7xvTvu4WCj8PMnGE2+WQ6MdLgWssKnhcRCOLK6pZrBeevYp6AcB5ZY2eZFPyQgzx7mG0w&#10;1fbGnzSWvhYBwi5FBY33fSqlqxoy6Ba2Jw7etx0M+iCHWuoBbwFuOhlH0UoabDksNNjTW0PVpbwa&#10;BYctFbsi+SgO770fXy6n/bGTqNTT4/S6BuFp8vfwf3unFcRxsoS/N+EJ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K/yZ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03" o:spid="_x0000_s1115" style="position:absolute;left:9676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li7sUA&#10;AADdAAAADwAAAGRycy9kb3ducmV2LnhtbESPzWrDMBCE74G+g9hCb7FcU4Jxo4RScMkPDa2bB1is&#10;jW1irYykOM7bV4VCjsPMfMMs15PpxUjOd5YVPCcpCOLa6o4bBcefcp6D8AFZY2+ZFNzIw3r1MFti&#10;oe2Vv2msQiMihH2BCtoQhkJKX7dk0Cd2II7eyTqDIUrXSO3wGuGml1maLqTBjuNCiwO9t1Sfq4tR&#10;sP+gclPmn+V+O4Tx5fy1O/QSlXp6nN5eQQSawj38395oBVmWL+DvTX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+WLu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04" o:spid="_x0000_s1116" style="position:absolute;left:9734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XHdcUA&#10;AADdAAAADwAAAGRycy9kb3ducmV2LnhtbESP0WrCQBRE34X+w3ILfdNNQ9EQ3YRSiFilYlM/4JK9&#10;TYLZuyG7xvTvu4WCj8PMnGE2+WQ6MdLgWssKnhcRCOLK6pZrBeevYp6AcB5ZY2eZFPyQgzx7mG0w&#10;1fbGnzSWvhYBwi5FBY33fSqlqxoy6Ba2Jw7etx0M+iCHWuoBbwFuOhlH0VIabDksNNjTW0PVpbwa&#10;BYctFbsi+SgO770fXy6n/bGTqNTT4/S6BuFp8vfwf3unFcRxsoK/N+EJ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tcd1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05" o:spid="_x0000_s1117" style="position:absolute;left:9792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pTB8EA&#10;AADdAAAADwAAAGRycy9kb3ducmV2LnhtbERPy4rCMBTdC/5DuII7TS0ylGoUESo+cJhRP+DSXNti&#10;c1OaWOvfTxbCLA/nvVz3phYdta6yrGA2jUAQ51ZXXCi4XbNJAsJ5ZI21ZVLwJgfr1XCwxFTbF/9S&#10;d/GFCCHsUlRQet+kUrq8JINuahviwN1ta9AH2BZSt/gK4aaWcRR9SYMVh4YSG9qWlD8uT6PgtKNs&#10;nyXn7HRofDd//By/a4lKjUf9ZgHCU+//xR/3XiuI4yTMDW/CE5C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qUwf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106" o:spid="_x0000_s1118" style="position:absolute;left:9849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b2nMUA&#10;AADdAAAADwAAAGRycy9kb3ducmV2LnhtbESP3WrCQBSE7wu+w3IE7+rGICVGVxEh4g8t9ecBDtlj&#10;EsyeDdk1xrfvFgq9HGbmG2ax6k0tOmpdZVnBZByBIM6trrhQcL1k7wkI55E11pZJwYscrJaDtwWm&#10;2j75RN3ZFyJA2KWooPS+SaV0eUkG3dg2xMG72dagD7ItpG7xGeCmlnEUfUiDFYeFEhvalJTfzw+j&#10;4LilbJcln9lx3/huev8+fNUSlRoN+/UchKfe/4f/2jutII6TGfy+CU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Zvac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07" o:spid="_x0000_s1119" style="position:absolute;left:9907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XJ3MIA&#10;AADdAAAADwAAAGRycy9kb3ducmV2LnhtbERP3WrCMBS+H/gO4QjeralFhnaNIkKHrkyc2wMcmmNb&#10;bE5Kk7X17ZeLwS4/vv9sN5lWDNS7xrKCZRSDIC6tbrhS8P2VP69BOI+ssbVMCh7kYLedPWWYajvy&#10;Jw1XX4kQwi5FBbX3XSqlK2sy6CLbEQfuZnuDPsC+krrHMYSbViZx/CINNhwaauzoUFN5v/4YBcUb&#10;5cd8/ZEXp84Pq/vl/dxKVGoxn/avIDxN/l/85z5qBUmyCfvDm/AE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hcn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08" o:spid="_x0000_s1120" style="position:absolute;left:9964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lsR8YA&#10;AADdAAAADwAAAGRycy9kb3ducmV2LnhtbESP0WrCQBRE3wv+w3KFvjWbhFI0uooIkbRSsakfcMle&#10;k2D2bshuY/r33UKhj8PMnGHW28l0YqTBtZYVJFEMgriyuuVaweUzf1qAcB5ZY2eZFHyTg+1m9rDG&#10;TNs7f9BY+loECLsMFTTe95mUrmrIoItsTxy8qx0M+iCHWuoB7wFuOpnG8Ys02HJYaLCnfUPVrfwy&#10;Co4Hyot88Z4fX3s/Pt/Ob6dOolKP82m3AuFp8v/hv3ahFaTpMoHfN+EJ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clsR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09" o:spid="_x0000_s1121" style="position:absolute;left:10022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vyMMUA&#10;AADdAAAADwAAAGRycy9kb3ducmV2LnhtbESP0WrCQBRE3wX/YblC38ymoRQbXaUUUqxiaaMfcMle&#10;k+Du3ZDdxvj33ULBx2FmzjCrzWiNGKj3rWMFj0kKgrhyuuVawelYzBcgfEDWaByTght52KynkxXm&#10;2l35m4Yy1CJC2OeooAmhy6X0VUMWfeI64uidXW8xRNnXUvd4jXBrZJamz9Jiy3GhwY7eGqou5Y9V&#10;sH+nYlssDsX+owvD0+Vr92kkKvUwG1+XIAKN4R7+b2+1gix7yeDvTX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G/Iw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10" o:spid="_x0000_s1122" style="position:absolute;left:10080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dXq8YA&#10;AADdAAAADwAAAGRycy9kb3ducmV2LnhtbESP3WrCQBSE7wt9h+UUvNNNo5QYs5FSSLEVS/15gEP2&#10;mASzZ0N2G+PbdwtCL4eZ+YbJ1qNpxUC9aywreJ5FIIhLqxuuFJyOxTQB4TyyxtYyKbiRg3X++JBh&#10;qu2V9zQcfCUChF2KCmrvu1RKV9Zk0M1sRxy8s+0N+iD7SuoerwFuWhlH0Ys02HBYqLGjt5rKy+HH&#10;KNi+U7Epkl2x/ej8sLh8f361EpWaPI2vKxCeRv8fvrc3WkEcL+fw9yY8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dXq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8544" behindDoc="1" locked="0" layoutInCell="0" allowOverlap="1" wp14:anchorId="76F8389D" wp14:editId="2BA0DEF0">
                <wp:simplePos x="0" y="0"/>
                <wp:positionH relativeFrom="page">
                  <wp:posOffset>1566545</wp:posOffset>
                </wp:positionH>
                <wp:positionV relativeFrom="paragraph">
                  <wp:posOffset>368300</wp:posOffset>
                </wp:positionV>
                <wp:extent cx="4858385" cy="22860"/>
                <wp:effectExtent l="0" t="0" r="0" b="0"/>
                <wp:wrapNone/>
                <wp:docPr id="2063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58385" cy="22860"/>
                          <a:chOff x="2467" y="580"/>
                          <a:chExt cx="7651" cy="36"/>
                        </a:xfrm>
                      </wpg:grpSpPr>
                      <wps:wsp>
                        <wps:cNvPr id="2064" name="Freeform 112"/>
                        <wps:cNvSpPr>
                          <a:spLocks/>
                        </wps:cNvSpPr>
                        <wps:spPr bwMode="auto">
                          <a:xfrm>
                            <a:off x="247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5" name="Freeform 113"/>
                        <wps:cNvSpPr>
                          <a:spLocks/>
                        </wps:cNvSpPr>
                        <wps:spPr bwMode="auto">
                          <a:xfrm>
                            <a:off x="253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6" name="Freeform 114"/>
                        <wps:cNvSpPr>
                          <a:spLocks/>
                        </wps:cNvSpPr>
                        <wps:spPr bwMode="auto">
                          <a:xfrm>
                            <a:off x="259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7" name="Freeform 115"/>
                        <wps:cNvSpPr>
                          <a:spLocks/>
                        </wps:cNvSpPr>
                        <wps:spPr bwMode="auto">
                          <a:xfrm>
                            <a:off x="264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8" name="Freeform 116"/>
                        <wps:cNvSpPr>
                          <a:spLocks/>
                        </wps:cNvSpPr>
                        <wps:spPr bwMode="auto">
                          <a:xfrm>
                            <a:off x="270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9" name="Freeform 117"/>
                        <wps:cNvSpPr>
                          <a:spLocks/>
                        </wps:cNvSpPr>
                        <wps:spPr bwMode="auto">
                          <a:xfrm>
                            <a:off x="276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0" name="Freeform 118"/>
                        <wps:cNvSpPr>
                          <a:spLocks/>
                        </wps:cNvSpPr>
                        <wps:spPr bwMode="auto">
                          <a:xfrm>
                            <a:off x="282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1" name="Freeform 119"/>
                        <wps:cNvSpPr>
                          <a:spLocks/>
                        </wps:cNvSpPr>
                        <wps:spPr bwMode="auto">
                          <a:xfrm>
                            <a:off x="287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2" name="Freeform 120"/>
                        <wps:cNvSpPr>
                          <a:spLocks/>
                        </wps:cNvSpPr>
                        <wps:spPr bwMode="auto">
                          <a:xfrm>
                            <a:off x="293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3" name="Freeform 121"/>
                        <wps:cNvSpPr>
                          <a:spLocks/>
                        </wps:cNvSpPr>
                        <wps:spPr bwMode="auto">
                          <a:xfrm>
                            <a:off x="299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4" name="Freeform 122"/>
                        <wps:cNvSpPr>
                          <a:spLocks/>
                        </wps:cNvSpPr>
                        <wps:spPr bwMode="auto">
                          <a:xfrm>
                            <a:off x="305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5" name="Freeform 123"/>
                        <wps:cNvSpPr>
                          <a:spLocks/>
                        </wps:cNvSpPr>
                        <wps:spPr bwMode="auto">
                          <a:xfrm>
                            <a:off x="311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6" name="Freeform 124"/>
                        <wps:cNvSpPr>
                          <a:spLocks/>
                        </wps:cNvSpPr>
                        <wps:spPr bwMode="auto">
                          <a:xfrm>
                            <a:off x="316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7" name="Freeform 125"/>
                        <wps:cNvSpPr>
                          <a:spLocks/>
                        </wps:cNvSpPr>
                        <wps:spPr bwMode="auto">
                          <a:xfrm>
                            <a:off x="322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8" name="Freeform 126"/>
                        <wps:cNvSpPr>
                          <a:spLocks/>
                        </wps:cNvSpPr>
                        <wps:spPr bwMode="auto">
                          <a:xfrm>
                            <a:off x="328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9" name="Freeform 127"/>
                        <wps:cNvSpPr>
                          <a:spLocks/>
                        </wps:cNvSpPr>
                        <wps:spPr bwMode="auto">
                          <a:xfrm>
                            <a:off x="334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0" name="Freeform 128"/>
                        <wps:cNvSpPr>
                          <a:spLocks/>
                        </wps:cNvSpPr>
                        <wps:spPr bwMode="auto">
                          <a:xfrm>
                            <a:off x="3398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1" name="Freeform 129"/>
                        <wps:cNvSpPr>
                          <a:spLocks/>
                        </wps:cNvSpPr>
                        <wps:spPr bwMode="auto">
                          <a:xfrm>
                            <a:off x="345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2" name="Freeform 130"/>
                        <wps:cNvSpPr>
                          <a:spLocks/>
                        </wps:cNvSpPr>
                        <wps:spPr bwMode="auto">
                          <a:xfrm>
                            <a:off x="351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3" name="Freeform 131"/>
                        <wps:cNvSpPr>
                          <a:spLocks/>
                        </wps:cNvSpPr>
                        <wps:spPr bwMode="auto">
                          <a:xfrm>
                            <a:off x="357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4" name="Freeform 132"/>
                        <wps:cNvSpPr>
                          <a:spLocks/>
                        </wps:cNvSpPr>
                        <wps:spPr bwMode="auto">
                          <a:xfrm>
                            <a:off x="3628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5" name="Freeform 133"/>
                        <wps:cNvSpPr>
                          <a:spLocks/>
                        </wps:cNvSpPr>
                        <wps:spPr bwMode="auto">
                          <a:xfrm>
                            <a:off x="368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6" name="Freeform 134"/>
                        <wps:cNvSpPr>
                          <a:spLocks/>
                        </wps:cNvSpPr>
                        <wps:spPr bwMode="auto">
                          <a:xfrm>
                            <a:off x="374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7" name="Freeform 135"/>
                        <wps:cNvSpPr>
                          <a:spLocks/>
                        </wps:cNvSpPr>
                        <wps:spPr bwMode="auto">
                          <a:xfrm>
                            <a:off x="380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8" name="Freeform 136"/>
                        <wps:cNvSpPr>
                          <a:spLocks/>
                        </wps:cNvSpPr>
                        <wps:spPr bwMode="auto">
                          <a:xfrm>
                            <a:off x="385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9" name="Freeform 137"/>
                        <wps:cNvSpPr>
                          <a:spLocks/>
                        </wps:cNvSpPr>
                        <wps:spPr bwMode="auto">
                          <a:xfrm>
                            <a:off x="391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0" name="Freeform 138"/>
                        <wps:cNvSpPr>
                          <a:spLocks/>
                        </wps:cNvSpPr>
                        <wps:spPr bwMode="auto">
                          <a:xfrm>
                            <a:off x="397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1" name="Freeform 139"/>
                        <wps:cNvSpPr>
                          <a:spLocks/>
                        </wps:cNvSpPr>
                        <wps:spPr bwMode="auto">
                          <a:xfrm>
                            <a:off x="403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2" name="Freeform 140"/>
                        <wps:cNvSpPr>
                          <a:spLocks/>
                        </wps:cNvSpPr>
                        <wps:spPr bwMode="auto">
                          <a:xfrm>
                            <a:off x="408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3" name="Freeform 141"/>
                        <wps:cNvSpPr>
                          <a:spLocks/>
                        </wps:cNvSpPr>
                        <wps:spPr bwMode="auto">
                          <a:xfrm>
                            <a:off x="414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4" name="Freeform 142"/>
                        <wps:cNvSpPr>
                          <a:spLocks/>
                        </wps:cNvSpPr>
                        <wps:spPr bwMode="auto">
                          <a:xfrm>
                            <a:off x="420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5" name="Freeform 143"/>
                        <wps:cNvSpPr>
                          <a:spLocks/>
                        </wps:cNvSpPr>
                        <wps:spPr bwMode="auto">
                          <a:xfrm>
                            <a:off x="426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6" name="Freeform 144"/>
                        <wps:cNvSpPr>
                          <a:spLocks/>
                        </wps:cNvSpPr>
                        <wps:spPr bwMode="auto">
                          <a:xfrm>
                            <a:off x="431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7" name="Freeform 145"/>
                        <wps:cNvSpPr>
                          <a:spLocks/>
                        </wps:cNvSpPr>
                        <wps:spPr bwMode="auto">
                          <a:xfrm>
                            <a:off x="437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8" name="Freeform 146"/>
                        <wps:cNvSpPr>
                          <a:spLocks/>
                        </wps:cNvSpPr>
                        <wps:spPr bwMode="auto">
                          <a:xfrm>
                            <a:off x="443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9" name="Freeform 147"/>
                        <wps:cNvSpPr>
                          <a:spLocks/>
                        </wps:cNvSpPr>
                        <wps:spPr bwMode="auto">
                          <a:xfrm>
                            <a:off x="449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0" name="Freeform 148"/>
                        <wps:cNvSpPr>
                          <a:spLocks/>
                        </wps:cNvSpPr>
                        <wps:spPr bwMode="auto">
                          <a:xfrm>
                            <a:off x="455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1" name="Freeform 149"/>
                        <wps:cNvSpPr>
                          <a:spLocks/>
                        </wps:cNvSpPr>
                        <wps:spPr bwMode="auto">
                          <a:xfrm>
                            <a:off x="460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2" name="Freeform 150"/>
                        <wps:cNvSpPr>
                          <a:spLocks/>
                        </wps:cNvSpPr>
                        <wps:spPr bwMode="auto">
                          <a:xfrm>
                            <a:off x="466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3" name="Freeform 151"/>
                        <wps:cNvSpPr>
                          <a:spLocks/>
                        </wps:cNvSpPr>
                        <wps:spPr bwMode="auto">
                          <a:xfrm>
                            <a:off x="472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4" name="Freeform 152"/>
                        <wps:cNvSpPr>
                          <a:spLocks/>
                        </wps:cNvSpPr>
                        <wps:spPr bwMode="auto">
                          <a:xfrm>
                            <a:off x="478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5" name="Freeform 153"/>
                        <wps:cNvSpPr>
                          <a:spLocks/>
                        </wps:cNvSpPr>
                        <wps:spPr bwMode="auto">
                          <a:xfrm>
                            <a:off x="4838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6" name="Freeform 154"/>
                        <wps:cNvSpPr>
                          <a:spLocks/>
                        </wps:cNvSpPr>
                        <wps:spPr bwMode="auto">
                          <a:xfrm>
                            <a:off x="489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7" name="Freeform 155"/>
                        <wps:cNvSpPr>
                          <a:spLocks/>
                        </wps:cNvSpPr>
                        <wps:spPr bwMode="auto">
                          <a:xfrm>
                            <a:off x="495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8" name="Freeform 156"/>
                        <wps:cNvSpPr>
                          <a:spLocks/>
                        </wps:cNvSpPr>
                        <wps:spPr bwMode="auto">
                          <a:xfrm>
                            <a:off x="501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9" name="Freeform 157"/>
                        <wps:cNvSpPr>
                          <a:spLocks/>
                        </wps:cNvSpPr>
                        <wps:spPr bwMode="auto">
                          <a:xfrm>
                            <a:off x="5068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0" name="Freeform 158"/>
                        <wps:cNvSpPr>
                          <a:spLocks/>
                        </wps:cNvSpPr>
                        <wps:spPr bwMode="auto">
                          <a:xfrm>
                            <a:off x="512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1" name="Freeform 159"/>
                        <wps:cNvSpPr>
                          <a:spLocks/>
                        </wps:cNvSpPr>
                        <wps:spPr bwMode="auto">
                          <a:xfrm>
                            <a:off x="518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2" name="Freeform 160"/>
                        <wps:cNvSpPr>
                          <a:spLocks/>
                        </wps:cNvSpPr>
                        <wps:spPr bwMode="auto">
                          <a:xfrm>
                            <a:off x="524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3" name="Freeform 161"/>
                        <wps:cNvSpPr>
                          <a:spLocks/>
                        </wps:cNvSpPr>
                        <wps:spPr bwMode="auto">
                          <a:xfrm>
                            <a:off x="529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4" name="Freeform 162"/>
                        <wps:cNvSpPr>
                          <a:spLocks/>
                        </wps:cNvSpPr>
                        <wps:spPr bwMode="auto">
                          <a:xfrm>
                            <a:off x="535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5" name="Freeform 163"/>
                        <wps:cNvSpPr>
                          <a:spLocks/>
                        </wps:cNvSpPr>
                        <wps:spPr bwMode="auto">
                          <a:xfrm>
                            <a:off x="541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6" name="Freeform 164"/>
                        <wps:cNvSpPr>
                          <a:spLocks/>
                        </wps:cNvSpPr>
                        <wps:spPr bwMode="auto">
                          <a:xfrm>
                            <a:off x="547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7" name="Freeform 165"/>
                        <wps:cNvSpPr>
                          <a:spLocks/>
                        </wps:cNvSpPr>
                        <wps:spPr bwMode="auto">
                          <a:xfrm>
                            <a:off x="552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8" name="Freeform 166"/>
                        <wps:cNvSpPr>
                          <a:spLocks/>
                        </wps:cNvSpPr>
                        <wps:spPr bwMode="auto">
                          <a:xfrm>
                            <a:off x="558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9" name="Freeform 167"/>
                        <wps:cNvSpPr>
                          <a:spLocks/>
                        </wps:cNvSpPr>
                        <wps:spPr bwMode="auto">
                          <a:xfrm>
                            <a:off x="564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0" name="Freeform 168"/>
                        <wps:cNvSpPr>
                          <a:spLocks/>
                        </wps:cNvSpPr>
                        <wps:spPr bwMode="auto">
                          <a:xfrm>
                            <a:off x="570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1" name="Freeform 169"/>
                        <wps:cNvSpPr>
                          <a:spLocks/>
                        </wps:cNvSpPr>
                        <wps:spPr bwMode="auto">
                          <a:xfrm>
                            <a:off x="575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2" name="Freeform 170"/>
                        <wps:cNvSpPr>
                          <a:spLocks/>
                        </wps:cNvSpPr>
                        <wps:spPr bwMode="auto">
                          <a:xfrm>
                            <a:off x="581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3" name="Freeform 171"/>
                        <wps:cNvSpPr>
                          <a:spLocks/>
                        </wps:cNvSpPr>
                        <wps:spPr bwMode="auto">
                          <a:xfrm>
                            <a:off x="587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4" name="Freeform 172"/>
                        <wps:cNvSpPr>
                          <a:spLocks/>
                        </wps:cNvSpPr>
                        <wps:spPr bwMode="auto">
                          <a:xfrm>
                            <a:off x="593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5" name="Freeform 173"/>
                        <wps:cNvSpPr>
                          <a:spLocks/>
                        </wps:cNvSpPr>
                        <wps:spPr bwMode="auto">
                          <a:xfrm>
                            <a:off x="599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6" name="Freeform 174"/>
                        <wps:cNvSpPr>
                          <a:spLocks/>
                        </wps:cNvSpPr>
                        <wps:spPr bwMode="auto">
                          <a:xfrm>
                            <a:off x="604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7" name="Freeform 175"/>
                        <wps:cNvSpPr>
                          <a:spLocks/>
                        </wps:cNvSpPr>
                        <wps:spPr bwMode="auto">
                          <a:xfrm>
                            <a:off x="610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8" name="Freeform 176"/>
                        <wps:cNvSpPr>
                          <a:spLocks/>
                        </wps:cNvSpPr>
                        <wps:spPr bwMode="auto">
                          <a:xfrm>
                            <a:off x="616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9" name="Freeform 177"/>
                        <wps:cNvSpPr>
                          <a:spLocks/>
                        </wps:cNvSpPr>
                        <wps:spPr bwMode="auto">
                          <a:xfrm>
                            <a:off x="622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0" name="Freeform 178"/>
                        <wps:cNvSpPr>
                          <a:spLocks/>
                        </wps:cNvSpPr>
                        <wps:spPr bwMode="auto">
                          <a:xfrm>
                            <a:off x="6278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1" name="Freeform 179"/>
                        <wps:cNvSpPr>
                          <a:spLocks/>
                        </wps:cNvSpPr>
                        <wps:spPr bwMode="auto">
                          <a:xfrm>
                            <a:off x="633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2" name="Freeform 180"/>
                        <wps:cNvSpPr>
                          <a:spLocks/>
                        </wps:cNvSpPr>
                        <wps:spPr bwMode="auto">
                          <a:xfrm>
                            <a:off x="639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3" name="Freeform 181"/>
                        <wps:cNvSpPr>
                          <a:spLocks/>
                        </wps:cNvSpPr>
                        <wps:spPr bwMode="auto">
                          <a:xfrm>
                            <a:off x="645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4" name="Freeform 182"/>
                        <wps:cNvSpPr>
                          <a:spLocks/>
                        </wps:cNvSpPr>
                        <wps:spPr bwMode="auto">
                          <a:xfrm>
                            <a:off x="6508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5" name="Freeform 183"/>
                        <wps:cNvSpPr>
                          <a:spLocks/>
                        </wps:cNvSpPr>
                        <wps:spPr bwMode="auto">
                          <a:xfrm>
                            <a:off x="656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6" name="Freeform 184"/>
                        <wps:cNvSpPr>
                          <a:spLocks/>
                        </wps:cNvSpPr>
                        <wps:spPr bwMode="auto">
                          <a:xfrm>
                            <a:off x="662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7" name="Freeform 185"/>
                        <wps:cNvSpPr>
                          <a:spLocks/>
                        </wps:cNvSpPr>
                        <wps:spPr bwMode="auto">
                          <a:xfrm>
                            <a:off x="668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8" name="Freeform 186"/>
                        <wps:cNvSpPr>
                          <a:spLocks/>
                        </wps:cNvSpPr>
                        <wps:spPr bwMode="auto">
                          <a:xfrm>
                            <a:off x="673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9" name="Freeform 187"/>
                        <wps:cNvSpPr>
                          <a:spLocks/>
                        </wps:cNvSpPr>
                        <wps:spPr bwMode="auto">
                          <a:xfrm>
                            <a:off x="679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0" name="Freeform 188"/>
                        <wps:cNvSpPr>
                          <a:spLocks/>
                        </wps:cNvSpPr>
                        <wps:spPr bwMode="auto">
                          <a:xfrm>
                            <a:off x="685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1" name="Freeform 189"/>
                        <wps:cNvSpPr>
                          <a:spLocks/>
                        </wps:cNvSpPr>
                        <wps:spPr bwMode="auto">
                          <a:xfrm>
                            <a:off x="691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2" name="Freeform 190"/>
                        <wps:cNvSpPr>
                          <a:spLocks/>
                        </wps:cNvSpPr>
                        <wps:spPr bwMode="auto">
                          <a:xfrm>
                            <a:off x="696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3" name="Freeform 191"/>
                        <wps:cNvSpPr>
                          <a:spLocks/>
                        </wps:cNvSpPr>
                        <wps:spPr bwMode="auto">
                          <a:xfrm>
                            <a:off x="702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4" name="Freeform 192"/>
                        <wps:cNvSpPr>
                          <a:spLocks/>
                        </wps:cNvSpPr>
                        <wps:spPr bwMode="auto">
                          <a:xfrm>
                            <a:off x="708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5" name="Freeform 193"/>
                        <wps:cNvSpPr>
                          <a:spLocks/>
                        </wps:cNvSpPr>
                        <wps:spPr bwMode="auto">
                          <a:xfrm>
                            <a:off x="714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6" name="Freeform 194"/>
                        <wps:cNvSpPr>
                          <a:spLocks/>
                        </wps:cNvSpPr>
                        <wps:spPr bwMode="auto">
                          <a:xfrm>
                            <a:off x="719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7" name="Freeform 195"/>
                        <wps:cNvSpPr>
                          <a:spLocks/>
                        </wps:cNvSpPr>
                        <wps:spPr bwMode="auto">
                          <a:xfrm>
                            <a:off x="725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8" name="Freeform 196"/>
                        <wps:cNvSpPr>
                          <a:spLocks/>
                        </wps:cNvSpPr>
                        <wps:spPr bwMode="auto">
                          <a:xfrm>
                            <a:off x="731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9" name="Freeform 197"/>
                        <wps:cNvSpPr>
                          <a:spLocks/>
                        </wps:cNvSpPr>
                        <wps:spPr bwMode="auto">
                          <a:xfrm>
                            <a:off x="737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0" name="Freeform 198"/>
                        <wps:cNvSpPr>
                          <a:spLocks/>
                        </wps:cNvSpPr>
                        <wps:spPr bwMode="auto">
                          <a:xfrm>
                            <a:off x="743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1" name="Freeform 199"/>
                        <wps:cNvSpPr>
                          <a:spLocks/>
                        </wps:cNvSpPr>
                        <wps:spPr bwMode="auto">
                          <a:xfrm>
                            <a:off x="748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2" name="Freeform 200"/>
                        <wps:cNvSpPr>
                          <a:spLocks/>
                        </wps:cNvSpPr>
                        <wps:spPr bwMode="auto">
                          <a:xfrm>
                            <a:off x="754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3" name="Freeform 201"/>
                        <wps:cNvSpPr>
                          <a:spLocks/>
                        </wps:cNvSpPr>
                        <wps:spPr bwMode="auto">
                          <a:xfrm>
                            <a:off x="760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4" name="Freeform 202"/>
                        <wps:cNvSpPr>
                          <a:spLocks/>
                        </wps:cNvSpPr>
                        <wps:spPr bwMode="auto">
                          <a:xfrm>
                            <a:off x="766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5" name="Freeform 203"/>
                        <wps:cNvSpPr>
                          <a:spLocks/>
                        </wps:cNvSpPr>
                        <wps:spPr bwMode="auto">
                          <a:xfrm>
                            <a:off x="7718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6" name="Freeform 204"/>
                        <wps:cNvSpPr>
                          <a:spLocks/>
                        </wps:cNvSpPr>
                        <wps:spPr bwMode="auto">
                          <a:xfrm>
                            <a:off x="777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7" name="Freeform 205"/>
                        <wps:cNvSpPr>
                          <a:spLocks/>
                        </wps:cNvSpPr>
                        <wps:spPr bwMode="auto">
                          <a:xfrm>
                            <a:off x="783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8" name="Freeform 206"/>
                        <wps:cNvSpPr>
                          <a:spLocks/>
                        </wps:cNvSpPr>
                        <wps:spPr bwMode="auto">
                          <a:xfrm>
                            <a:off x="789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9" name="Freeform 207"/>
                        <wps:cNvSpPr>
                          <a:spLocks/>
                        </wps:cNvSpPr>
                        <wps:spPr bwMode="auto">
                          <a:xfrm>
                            <a:off x="7948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0" name="Freeform 208"/>
                        <wps:cNvSpPr>
                          <a:spLocks/>
                        </wps:cNvSpPr>
                        <wps:spPr bwMode="auto">
                          <a:xfrm>
                            <a:off x="800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1" name="Freeform 209"/>
                        <wps:cNvSpPr>
                          <a:spLocks/>
                        </wps:cNvSpPr>
                        <wps:spPr bwMode="auto">
                          <a:xfrm>
                            <a:off x="806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2" name="Freeform 210"/>
                        <wps:cNvSpPr>
                          <a:spLocks/>
                        </wps:cNvSpPr>
                        <wps:spPr bwMode="auto">
                          <a:xfrm>
                            <a:off x="812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3" name="Freeform 211"/>
                        <wps:cNvSpPr>
                          <a:spLocks/>
                        </wps:cNvSpPr>
                        <wps:spPr bwMode="auto">
                          <a:xfrm>
                            <a:off x="817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4" name="Freeform 212"/>
                        <wps:cNvSpPr>
                          <a:spLocks/>
                        </wps:cNvSpPr>
                        <wps:spPr bwMode="auto">
                          <a:xfrm>
                            <a:off x="823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5" name="Freeform 213"/>
                        <wps:cNvSpPr>
                          <a:spLocks/>
                        </wps:cNvSpPr>
                        <wps:spPr bwMode="auto">
                          <a:xfrm>
                            <a:off x="829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6" name="Freeform 214"/>
                        <wps:cNvSpPr>
                          <a:spLocks/>
                        </wps:cNvSpPr>
                        <wps:spPr bwMode="auto">
                          <a:xfrm>
                            <a:off x="835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7" name="Freeform 215"/>
                        <wps:cNvSpPr>
                          <a:spLocks/>
                        </wps:cNvSpPr>
                        <wps:spPr bwMode="auto">
                          <a:xfrm>
                            <a:off x="840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8" name="Freeform 216"/>
                        <wps:cNvSpPr>
                          <a:spLocks/>
                        </wps:cNvSpPr>
                        <wps:spPr bwMode="auto">
                          <a:xfrm>
                            <a:off x="846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9" name="Freeform 217"/>
                        <wps:cNvSpPr>
                          <a:spLocks/>
                        </wps:cNvSpPr>
                        <wps:spPr bwMode="auto">
                          <a:xfrm>
                            <a:off x="852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0" name="Freeform 218"/>
                        <wps:cNvSpPr>
                          <a:spLocks/>
                        </wps:cNvSpPr>
                        <wps:spPr bwMode="auto">
                          <a:xfrm>
                            <a:off x="858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1" name="Freeform 219"/>
                        <wps:cNvSpPr>
                          <a:spLocks/>
                        </wps:cNvSpPr>
                        <wps:spPr bwMode="auto">
                          <a:xfrm>
                            <a:off x="864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2" name="Freeform 220"/>
                        <wps:cNvSpPr>
                          <a:spLocks/>
                        </wps:cNvSpPr>
                        <wps:spPr bwMode="auto">
                          <a:xfrm>
                            <a:off x="869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3" name="Freeform 221"/>
                        <wps:cNvSpPr>
                          <a:spLocks/>
                        </wps:cNvSpPr>
                        <wps:spPr bwMode="auto">
                          <a:xfrm>
                            <a:off x="875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" name="Freeform 222"/>
                        <wps:cNvSpPr>
                          <a:spLocks/>
                        </wps:cNvSpPr>
                        <wps:spPr bwMode="auto">
                          <a:xfrm>
                            <a:off x="881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" name="Freeform 223"/>
                        <wps:cNvSpPr>
                          <a:spLocks/>
                        </wps:cNvSpPr>
                        <wps:spPr bwMode="auto">
                          <a:xfrm>
                            <a:off x="887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6" name="Freeform 224"/>
                        <wps:cNvSpPr>
                          <a:spLocks/>
                        </wps:cNvSpPr>
                        <wps:spPr bwMode="auto">
                          <a:xfrm>
                            <a:off x="892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7" name="Freeform 225"/>
                        <wps:cNvSpPr>
                          <a:spLocks/>
                        </wps:cNvSpPr>
                        <wps:spPr bwMode="auto">
                          <a:xfrm>
                            <a:off x="898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8" name="Freeform 226"/>
                        <wps:cNvSpPr>
                          <a:spLocks/>
                        </wps:cNvSpPr>
                        <wps:spPr bwMode="auto">
                          <a:xfrm>
                            <a:off x="904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9" name="Freeform 227"/>
                        <wps:cNvSpPr>
                          <a:spLocks/>
                        </wps:cNvSpPr>
                        <wps:spPr bwMode="auto">
                          <a:xfrm>
                            <a:off x="910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0" name="Freeform 228"/>
                        <wps:cNvSpPr>
                          <a:spLocks/>
                        </wps:cNvSpPr>
                        <wps:spPr bwMode="auto">
                          <a:xfrm>
                            <a:off x="9158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1" name="Freeform 229"/>
                        <wps:cNvSpPr>
                          <a:spLocks/>
                        </wps:cNvSpPr>
                        <wps:spPr bwMode="auto">
                          <a:xfrm>
                            <a:off x="921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2" name="Freeform 230"/>
                        <wps:cNvSpPr>
                          <a:spLocks/>
                        </wps:cNvSpPr>
                        <wps:spPr bwMode="auto">
                          <a:xfrm>
                            <a:off x="927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3" name="Freeform 231"/>
                        <wps:cNvSpPr>
                          <a:spLocks/>
                        </wps:cNvSpPr>
                        <wps:spPr bwMode="auto">
                          <a:xfrm>
                            <a:off x="933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4" name="Freeform 232"/>
                        <wps:cNvSpPr>
                          <a:spLocks/>
                        </wps:cNvSpPr>
                        <wps:spPr bwMode="auto">
                          <a:xfrm>
                            <a:off x="9388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5" name="Freeform 233"/>
                        <wps:cNvSpPr>
                          <a:spLocks/>
                        </wps:cNvSpPr>
                        <wps:spPr bwMode="auto">
                          <a:xfrm>
                            <a:off x="944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6" name="Freeform 234"/>
                        <wps:cNvSpPr>
                          <a:spLocks/>
                        </wps:cNvSpPr>
                        <wps:spPr bwMode="auto">
                          <a:xfrm>
                            <a:off x="950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7" name="Freeform 235"/>
                        <wps:cNvSpPr>
                          <a:spLocks/>
                        </wps:cNvSpPr>
                        <wps:spPr bwMode="auto">
                          <a:xfrm>
                            <a:off x="956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8" name="Freeform 236"/>
                        <wps:cNvSpPr>
                          <a:spLocks/>
                        </wps:cNvSpPr>
                        <wps:spPr bwMode="auto">
                          <a:xfrm>
                            <a:off x="961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9" name="Freeform 237"/>
                        <wps:cNvSpPr>
                          <a:spLocks/>
                        </wps:cNvSpPr>
                        <wps:spPr bwMode="auto">
                          <a:xfrm>
                            <a:off x="967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0" name="Freeform 238"/>
                        <wps:cNvSpPr>
                          <a:spLocks/>
                        </wps:cNvSpPr>
                        <wps:spPr bwMode="auto">
                          <a:xfrm>
                            <a:off x="973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1" name="Freeform 239"/>
                        <wps:cNvSpPr>
                          <a:spLocks/>
                        </wps:cNvSpPr>
                        <wps:spPr bwMode="auto">
                          <a:xfrm>
                            <a:off x="979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2" name="Freeform 240"/>
                        <wps:cNvSpPr>
                          <a:spLocks/>
                        </wps:cNvSpPr>
                        <wps:spPr bwMode="auto">
                          <a:xfrm>
                            <a:off x="984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3" name="Freeform 241"/>
                        <wps:cNvSpPr>
                          <a:spLocks/>
                        </wps:cNvSpPr>
                        <wps:spPr bwMode="auto">
                          <a:xfrm>
                            <a:off x="990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4" name="Freeform 242"/>
                        <wps:cNvSpPr>
                          <a:spLocks/>
                        </wps:cNvSpPr>
                        <wps:spPr bwMode="auto">
                          <a:xfrm>
                            <a:off x="996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5" name="Freeform 243"/>
                        <wps:cNvSpPr>
                          <a:spLocks/>
                        </wps:cNvSpPr>
                        <wps:spPr bwMode="auto">
                          <a:xfrm>
                            <a:off x="1002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6" name="Freeform 244"/>
                        <wps:cNvSpPr>
                          <a:spLocks/>
                        </wps:cNvSpPr>
                        <wps:spPr bwMode="auto">
                          <a:xfrm>
                            <a:off x="1008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1" o:spid="_x0000_s1026" style="position:absolute;margin-left:123.35pt;margin-top:29pt;width:382.55pt;height:1.8pt;z-index:-251687936;mso-position-horizontal-relative:page" coordorigin="2467,580" coordsize="7651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" o:allowincell="f">
                <v:shape id="Freeform 112" o:spid="_x0000_s1027" style="position:absolute;left:247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/RGcQA&#10;AADdAAAADwAAAGRycy9kb3ducmV2LnhtbESP3YrCMBSE7xd8h3AE79ZUEZHaVESo6IqLfw9waI5t&#10;sTkpTazdt98sCHs5zMw3TLLqTS06al1lWcFkHIEgzq2uuFBwu2afCxDOI2usLZOCH3KwSgcfCcba&#10;vvhM3cUXIkDYxaig9L6JpXR5SQbd2DbEwbvb1qAPsi2kbvEV4KaW0yiaS4MVh4USG9qUlD8uT6Pg&#10;sKVsly2O2WHf+G72OH191xKVGg379RKEp97/h9/tnVYwjeYz+HsTnoB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v0Rn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13" o:spid="_x0000_s1028" style="position:absolute;left:253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N0gsQA&#10;AADdAAAADwAAAGRycy9kb3ducmV2LnhtbESP3YrCMBSE7wXfIRzBuzVVVKRrFBEq/rCi7j7AoTnb&#10;FpuT0sRa394IgpfDzHzDzJetKUVDtSssKxgOIhDEqdUFZwr+fpOvGQjnkTWWlknBgxwsF93OHGNt&#10;73ym5uIzESDsYlSQe1/FUro0J4NuYCvi4P3b2qAPss6krvEe4KaUoyiaSoMFh4UcK1rnlF4vN6Pg&#10;sKFkm8x+ksOu8s34etofS4lK9Xvt6huEp9Z/wu/2VisYRdMJvN6EJ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jdIL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14" o:spid="_x0000_s1029" style="position:absolute;left:259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Hq9cQA&#10;AADdAAAADwAAAGRycy9kb3ducmV2LnhtbESP0YrCMBRE3wX/IdyFfdN0ZSnSNYoIFV1RtOsHXJpr&#10;W2xuShNr9++NIPg4zMwZZrboTS06al1lWcHXOAJBnFtdcaHg/JeOpiCcR9ZYWyYF/+RgMR8OZpho&#10;e+cTdZkvRICwS1BB6X2TSOnykgy6sW2Ig3exrUEfZFtI3eI9wE0tJ1EUS4MVh4USG1qVlF+zm1Gw&#10;W1O6Saf7dLdtfPd9Pf4eaolKfX70yx8Qnnr/Dr/aG61gEsUxPN+EJ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x6vX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15" o:spid="_x0000_s1030" style="position:absolute;left:264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1PbsMA&#10;AADdAAAADwAAAGRycy9kb3ducmV2LnhtbESP3YrCMBSE7xd8h3CEvdNUWVSqUUSouIri3wMcmmNb&#10;bE5Kk6317Y0g7OUwM98ws0VrStFQ7QrLCgb9CARxanXBmYLrJelNQDiPrLG0TAqe5GAx73zNMNb2&#10;wSdqzj4TAcIuRgW591UspUtzMuj6tiIO3s3WBn2QdSZ1jY8AN6UcRtFIGiw4LORY0Sqn9H7+Mwp2&#10;a0o2yWSf7H4r3/zcj9tDKVGp7267nILw1Pr/8Ke90QqG0WgM7zfh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1Pb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116" o:spid="_x0000_s1031" style="position:absolute;left:270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LbHMIA&#10;AADdAAAADwAAAGRycy9kb3ducmV2LnhtbERP3WqDMBS+H/Qdwinsbo2TIcU1Shk4uslK5/YAB3Oq&#10;ojkRk1n79s3FoJcf3/8uX8wgZppcZ1nB8yYCQVxb3XGj4PeneNqCcB5Z42CZFFzJQZ6tHnaYanvh&#10;b5or34gQwi5FBa33Yyqlq1sy6DZ2JA7c2U4GfYBTI/WElxBuBhlHUSINdhwaWhzpraW6r/6MgvKd&#10;ikOx/SrKj9HPL/3p8zhIVOpxvexfQXha/F387z5oBXGUhLnhTXgCMr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4ts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17" o:spid="_x0000_s1032" style="position:absolute;left:276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5+h8UA&#10;AADdAAAADwAAAGRycy9kb3ducmV2LnhtbESP0WrCQBRE3wv+w3IF35qNIkHTrCJCim2oWNsPuGSv&#10;STB7N2S3Mf37riD0cZiZM0y2HU0rBupdY1nBPIpBEJdWN1wp+P7Kn1cgnEfW2FomBb/kYLuZPGWY&#10;anvjTxrOvhIBwi5FBbX3XSqlK2sy6CLbEQfvYnuDPsi+krrHW4CbVi7iOJEGGw4LNXa0r6m8nn+M&#10;guKV8kO++siLt84Py+vp/dhKVGo2HXcvIDyN/j/8aB+0gkWcrOH+Jj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rn6H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18" o:spid="_x0000_s1033" style="position:absolute;left:282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1Bx8IA&#10;AADdAAAADwAAAGRycy9kb3ducmV2LnhtbERP3WrCMBS+H+wdwhl4N1NFtlKNIoOOqky0+gCH5tgW&#10;m5PSxLa+/XIx2OXH97/ajKYRPXWutqxgNo1AEBdW11wquF7S9xiE88gaG8uk4EkONuvXlxUm2g58&#10;pj73pQgh7BJUUHnfJlK6oiKDbmpb4sDdbGfQB9iVUnc4hHDTyHkUfUiDNYeGClv6qqi45w+j4PBN&#10;aZbGP+lh1/p+cT/tj41EpSZv43YJwtPo/8V/7kwrmEefYX94E56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TUH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19" o:spid="_x0000_s1034" style="position:absolute;left:287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HkXMYA&#10;AADdAAAADwAAAGRycy9kb3ducmV2LnhtbESP0WrCQBRE34X+w3ILvpmNIhpSVymFlFSpaNoPuGRv&#10;k2D2bshuk/Tvu4WCj8PMnGF2h8m0YqDeNZYVLKMYBHFpdcOVgs+PbJGAcB5ZY2uZFPyQg8P+YbbD&#10;VNuRrzQUvhIBwi5FBbX3XSqlK2sy6CLbEQfvy/YGfZB9JXWPY4CbVq7ieCMNNhwWauzopabyVnwb&#10;BadXyvIsec9Ob50f1rfL8dxKVGr+OD0/gfA0+Xv4v51rBat4u4S/N+EJyP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AHkX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20" o:spid="_x0000_s1035" style="position:absolute;left:293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N6K8QA&#10;AADdAAAADwAAAGRycy9kb3ducmV2LnhtbESP3YrCMBSE7xd8h3AE79bUIrtSjSJCRVdc1p8HODTH&#10;tticlCbW+vZGEPZymJlvmNmiM5VoqXGlZQWjYQSCOLO65FzB+ZR+TkA4j6yxskwKHuRgMe99zDDR&#10;9s4Hao8+FwHCLkEFhfd1IqXLCjLohrYmDt7FNgZ9kE0udYP3ADeVjKPoSxosOSwUWNOqoOx6vBkF&#10;uzWlm3SyT3fb2rfj69/PbyVRqUG/W05BeOr8f/jd3mgFcfQdw+tNe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Teiv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21" o:spid="_x0000_s1036" style="position:absolute;left:299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/fsMQA&#10;AADdAAAADwAAAGRycy9kb3ducmV2LnhtbESP3YrCMBSE7wXfIRzBuzX1B5VqFBEqrqLsuvsAh+bY&#10;FpuT0mRrfXsjLHg5zMw3zHLdmlI0VLvCsoLhIAJBnFpdcKbg9yf5mINwHlljaZkUPMjBetXtLDHW&#10;9s7f1Fx8JgKEXYwKcu+rWEqX5mTQDWxFHLyrrQ36IOtM6hrvAW5KOYqiqTRYcFjIsaJtTunt8mcU&#10;HHeU7JP5KTl+Vr6Z3L4O51KiUv1eu1mA8NT6d/i/vdcKRtFsDK834QnI1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f37D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22" o:spid="_x0000_s1037" style="position:absolute;left:305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ZHxMMA&#10;AADdAAAADwAAAGRycy9kb3ducmV2LnhtbESP3YrCMBSE7xd8h3AE79ZUkV2pRhGhoiuKfw9waI5t&#10;sTkpTaz17Y0g7OUwM98w03lrStFQ7QrLCgb9CARxanXBmYLLOfkeg3AeWWNpmRQ8ycF81vmaYqzt&#10;g4/UnHwmAoRdjApy76tYSpfmZND1bUUcvKutDfog60zqGh8Bbko5jKIfabDgsJBjRcuc0tvpbhRs&#10;V5Ssk/Eu2W4q34xuh799KVGpXrddTEB4av1/+NNeawXD6HcE7zfhCc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ZHx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123" o:spid="_x0000_s1038" style="position:absolute;left:311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riX8QA&#10;AADdAAAADwAAAGRycy9kb3ducmV2LnhtbESP3YrCMBSE7wXfIRzBuzVV/KMaRYSKqyi77j7AoTm2&#10;xeakNNla394IC14OM/MNs1y3phQN1a6wrGA4iEAQp1YXnCn4/Uk+5iCcR9ZYWiYFD3KwXnU7S4y1&#10;vfM3NRefiQBhF6OC3PsqltKlORl0A1sRB+9qa4M+yDqTusZ7gJtSjqJoKg0WHBZyrGibU3q7/BkF&#10;xx0l+2R+So6flW/Gt6/DuZSoVL/XbhYgPLX+Hf5v77WCUTSbwOtNeAJy9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64l/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24" o:spid="_x0000_s1039" style="position:absolute;left:316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h8KMMA&#10;AADdAAAADwAAAGRycy9kb3ducmV2LnhtbESP3YrCMBSE7xd8h3CEvdNUWVSqUUSouIri3wMcmmNb&#10;bE5Kk6317Y0g7OUwM98ws0VrStFQ7QrLCgb9CARxanXBmYLrJelNQDiPrLG0TAqe5GAx73zNMNb2&#10;wSdqzj4TAcIuRgW591UspUtzMuj6tiIO3s3WBn2QdSZ1jY8AN6UcRtFIGiw4LORY0Sqn9H7+Mwp2&#10;a0o2yWSf7H4r3/zcj9tDKVGp7267nILw1Pr/8Ke90QqG0XgE7zfh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+h8K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125" o:spid="_x0000_s1040" style="position:absolute;left:322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TZs8QA&#10;AADdAAAADwAAAGRycy9kb3ducmV2LnhtbESP3YrCMBSE7wXfIRzBuzVVRKVrFBEq/rCi7j7AoTnb&#10;FpuT0sRa394IgpfDzHzDzJetKUVDtSssKxgOIhDEqdUFZwr+fpOvGQjnkTWWlknBgxwsF93OHGNt&#10;73ym5uIzESDsYlSQe1/FUro0J4NuYCvi4P3b2qAPss6krvEe4KaUoyiaSIMFh4UcK1rnlF4vN6Pg&#10;sKFkm8x+ksOu8s34etofS4lK9Xvt6huEp9Z/wu/2VisYRdMpvN6EJ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k2bP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26" o:spid="_x0000_s1041" style="position:absolute;left:328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tNwcIA&#10;AADdAAAADwAAAGRycy9kb3ducmV2LnhtbERP3WrCMBS+H+wdwhl4N1NFtlKNIoOOqky0+gCH5tgW&#10;m5PSxLa+/XIx2OXH97/ajKYRPXWutqxgNo1AEBdW11wquF7S9xiE88gaG8uk4EkONuvXlxUm2g58&#10;pj73pQgh7BJUUHnfJlK6oiKDbmpb4sDdbGfQB9iVUnc4hHDTyHkUfUiDNYeGClv6qqi45w+j4PBN&#10;aZbGP+lh1/p+cT/tj41EpSZv43YJwtPo/8V/7kwrmEefYW54E56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O03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27" o:spid="_x0000_s1042" style="position:absolute;left:334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foWsYA&#10;AADdAAAADwAAAGRycy9kb3ducmV2LnhtbESP0WrCQBRE3wv+w3ILfdNNQ2ltdA1SSIkVxaofcMle&#10;k2D2bsiuSfr33YLQx2FmzjDLdDSN6KlztWUFz7MIBHFhdc2lgvMpm85BOI+ssbFMCn7IQbqaPCwx&#10;0Xbgb+qPvhQBwi5BBZX3bSKlKyoy6Ga2JQ7exXYGfZBdKXWHQ4CbRsZR9CoN1hwWKmzpo6LierwZ&#10;BdtPyvJsvsu2m9b3L9fD176RqNTT47hegPA0+v/wvZ1rBXH09g5/b8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foW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28" o:spid="_x0000_s1043" style="position:absolute;left:3398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gx4MIA&#10;AADdAAAADwAAAGRycy9kb3ducmV2LnhtbERP3WrCMBS+H/gO4Qi7W1NlSOmMMgYVXVG2zgc4NMe2&#10;2JyUJrbd25sLwcuP73+9nUwrBupdY1nBIopBEJdWN1wpOP9lbwkI55E1tpZJwT852G5mL2tMtR35&#10;l4bCVyKEsEtRQe19l0rpypoMush2xIG72N6gD7CvpO5xDOGmlcs4XkmDDYeGGjv6qqm8FjejIN9R&#10;ts+SY5YfOj+8X3++T61EpV7n0+cHCE+Tf4of7r1WsIyTsD+8CU9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mDH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29" o:spid="_x0000_s1044" style="position:absolute;left:345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SUe8MA&#10;AADdAAAADwAAAGRycy9kb3ducmV2LnhtbESP3YrCMBSE7wXfIRzBO00VWUo1iggVf1jZVR/g0Bzb&#10;YnNSmljr25uFBS+HmfmGWaw6U4mWGldaVjAZRyCIM6tLzhVcL+koBuE8ssbKMil4kYPVst9bYKLt&#10;k3+pPftcBAi7BBUU3teJlC4ryKAb25o4eDfbGPRBNrnUDT4D3FRyGkVf0mDJYaHAmjYFZffzwyg4&#10;bindpfF3etzXvp3dfw6nSqJSw0G3noPw1PlP+L+90wqmUTyBvzfhCc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SUe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130" o:spid="_x0000_s1045" style="position:absolute;left:351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YKDMQA&#10;AADdAAAADwAAAGRycy9kb3ducmV2LnhtbESP3YrCMBSE74V9h3AWvNPUIkupRhGhiz+s+PcAh+bY&#10;FpuT0mRrfXuzsODlMDPfMPNlb2rRUesqywom4wgEcW51xYWC6yUbJSCcR9ZYWyYFT3KwXHwM5phq&#10;++ATdWdfiABhl6KC0vsmldLlJRl0Y9sQB+9mW4M+yLaQusVHgJtaxlH0JQ1WHBZKbGhdUn4//xoF&#10;+2/KNlnyk+23je+m9+PuUEtUavjZr2YgPPX+Hf5vb7SCOEpi+HsTnoB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GCgz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31" o:spid="_x0000_s1046" style="position:absolute;left:357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qvl8UA&#10;AADdAAAADwAAAGRycy9kb3ducmV2LnhtbESP0WrCQBRE3wv+w3IF35qNWkpIXaUIEVux1NgPuGRv&#10;k+Du3ZBdY/r33YLQx2FmzjCrzWiNGKj3rWMF8yQFQVw53XKt4OtcPGYgfEDWaByTgh/ysFlPHlaY&#10;a3fjEw1lqEWEsM9RQRNCl0vpq4Ys+sR1xNH7dr3FEGVfS93jLcKtkYs0fZYWW44LDXa0bai6lFer&#10;4LCjYl9kx+Lw1oXh6fL5/mEkKjWbjq8vIAKN4T98b++1gkWaLeHvTX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Sq+X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32" o:spid="_x0000_s1047" style="position:absolute;left:3628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M348UA&#10;AADdAAAADwAAAGRycy9kb3ducmV2LnhtbESP0WrCQBRE3wX/YbkF38ymIiWkWUWEiFUqrfUDLtlr&#10;EszeDbvbmP59t1DwcZiZM0yxHk0nBnK+tazgOUlBEFdWt1wruHyV8wyED8gaO8uk4Ic8rFfTSYG5&#10;tnf+pOEcahEh7HNU0ITQ51L6qiGDPrE9cfSu1hkMUbpaaof3CDedXKTpizTYclxosKdtQ9Xt/G0U&#10;HHdU7svsvTy+9WFY3j4Op06iUrOncfMKItAYHuH/9l4rWKTZEv7exCc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ozfj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33" o:spid="_x0000_s1048" style="position:absolute;left:368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+SeMUA&#10;AADdAAAADwAAAGRycy9kb3ducmV2LnhtbESP0WrCQBRE3wv+w3IF35qNYktIXaUIEVux1NgPuGRv&#10;k+Du3ZBdY/r33YLQx2FmzjCrzWiNGKj3rWMF8yQFQVw53XKt4OtcPGYgfEDWaByTgh/ysFlPHlaY&#10;a3fjEw1lqEWEsM9RQRNCl0vpq4Ys+sR1xNH7dr3FEGVfS93jLcKtkYs0fZYWW44LDXa0bai6lFer&#10;4LCjYl9kx+Lw1oVhefl8/zASlZpNx9cXEIHG8B++t/dawSLNnuDvTX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75J4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34" o:spid="_x0000_s1049" style="position:absolute;left:374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0MD8UA&#10;AADdAAAADwAAAGRycy9kb3ducmV2LnhtbESP0WrCQBRE3wv+w3IF3+pGEQnRVUohkiqWVvsBl+xt&#10;EszeDbvbJP59tyD0cZiZM8x2P5pW9OR8Y1nBYp6AIC6tbrhS8HXNn1MQPiBrbC2Tgjt52O8mT1vM&#10;tB34k/pLqESEsM9QQR1Cl0npy5oM+rntiKP3bZ3BEKWrpHY4RLhp5TJJ1tJgw3Ghxo5eaypvlx+j&#10;4HSgvMjTc35660K/un0c31uJSs2m48sGRKAx/Icf7UIrWCbpGv7exCc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PQwP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35" o:spid="_x0000_s1050" style="position:absolute;left:380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GplMUA&#10;AADdAAAADwAAAGRycy9kb3ducmV2LnhtbESP0WrCQBRE3wv+w3IF35qNIm1IXaUIEVux1NgPuGRv&#10;k+Du3ZBdY/r33YLQx2FmzjCrzWiNGKj3rWMF8yQFQVw53XKt4OtcPGYgfEDWaByTgh/ysFlPHlaY&#10;a3fjEw1lqEWEsM9RQRNCl0vpq4Ys+sR1xNH7dr3FEGVfS93jLcKtkYs0fZIWW44LDXa0bai6lFer&#10;4LCjYl9kx+Lw1oVhefl8/zASlZpNx9cXEIHG8B++t/dawSLNnuHvTX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camU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36" o:spid="_x0000_s1051" style="position:absolute;left:385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495sIA&#10;AADdAAAADwAAAGRycy9kb3ducmV2LnhtbERP3WrCMBS+H/gO4Qi7W1NlSOmMMgYVXVG2zgc4NMe2&#10;2JyUJrbd25sLwcuP73+9nUwrBupdY1nBIopBEJdWN1wpOP9lbwkI55E1tpZJwT852G5mL2tMtR35&#10;l4bCVyKEsEtRQe19l0rpypoMush2xIG72N6gD7CvpO5xDOGmlcs4XkmDDYeGGjv6qqm8FjejIN9R&#10;ts+SY5YfOj+8X3++T61EpV7n0+cHCE+Tf4of7r1WsIyTMDe8CU9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7j3m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37" o:spid="_x0000_s1052" style="position:absolute;left:391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KYfcUA&#10;AADdAAAADwAAAGRycy9kb3ducmV2LnhtbESP0WrCQBRE3wX/YblC35pNRSRNXaUUUqxSsWk/4JK9&#10;TYK7d0N2jfHv3ULBx2FmzjCrzWiNGKj3rWMFT0kKgrhyuuVawc938ZiB8AFZo3FMCq7kYbOeTlaY&#10;a3fhLxrKUIsIYZ+jgiaELpfSVw1Z9InriKP363qLIcq+lrrHS4RbI+dpupQWW44LDXb01lB1Ks9W&#10;wf6dim2RfRb7jy4Mi9NxdzASlXqYja8vIAKN4R7+b2+1gnmaPcPfm/gE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oph9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38" o:spid="_x0000_s1053" style="position:absolute;left:397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GnPcEA&#10;AADdAAAADwAAAGRycy9kb3ducmV2LnhtbERPy4rCMBTdC/5DuII7TRUZtBqLCB2cEcXXB1yaa1va&#10;3JQmUzt/P1kMuDyc9ybpTS06al1pWcFsGoEgzqwuOVfwuKeTJQjnkTXWlknBLzlItsPBBmNtX3yl&#10;7uZzEULYxaig8L6JpXRZQQbd1DbEgXva1qAPsM2lbvEVwk0t51H0IQ2WHBoKbGhfUFbdfoyC4yel&#10;h3R5So9fje8W1eX7XEtUajzqd2sQnnr/Fv+7D1rBPFqF/eFNeAJ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NBpz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139" o:spid="_x0000_s1054" style="position:absolute;left:403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0CpsUA&#10;AADdAAAADwAAAGRycy9kb3ducmV2LnhtbESP0WrCQBRE3wv+w3IF3+rGUIqmriJCJBoq1vYDLtlr&#10;EszeDdltEv++Wyj0cZiZM8x6O5pG9NS52rKCxTwCQVxYXXOp4OszfV6CcB5ZY2OZFDzIwXYzeVpj&#10;ou3AH9RffSkChF2CCirv20RKV1Rk0M1tSxy8m+0M+iC7UuoOhwA3jYyj6FUarDksVNjSvqLifv02&#10;CvIDpVm6fE/zY+v7l/vldG4kKjWbjrs3EJ5G/x/+a2daQRytFvD7Jj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DQKm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40" o:spid="_x0000_s1055" style="position:absolute;left:408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+c0cYA&#10;AADdAAAADwAAAGRycy9kb3ducmV2LnhtbESPzWrDMBCE74W8g9hAbrUcU0riRgkh4JAfWhq3D7BY&#10;W9tEWhlLdZy3rwqFHoeZ+YZZbUZrxEC9bx0rmCcpCOLK6ZZrBZ8fxeMChA/IGo1jUnAnD5v15GGF&#10;uXY3vtBQhlpECPscFTQhdLmUvmrIok9cRxy9L9dbDFH2tdQ93iLcGpml6bO02HJcaLCjXUPVtfy2&#10;Cs57Kg7F4rU4H7swPF3fT29GolKz6bh9ARFoDP/hv/ZBK8jSZQa/b+IT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N+c0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41" o:spid="_x0000_s1056" style="position:absolute;left:414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M5SsYA&#10;AADdAAAADwAAAGRycy9kb3ducmV2LnhtbESP0WrCQBRE3wv+w3ILfdNN01JsdA1SSIkVxaofcMle&#10;k2D2bsiuSfr33YLQx2FmzjDLdDSN6KlztWUFz7MIBHFhdc2lgvMpm85BOI+ssbFMCn7IQbqaPCwx&#10;0Xbgb+qPvhQBwi5BBZX3bSKlKyoy6Ga2JQ7exXYGfZBdKXWHQ4CbRsZR9CYN1hwWKmzpo6LierwZ&#10;BdtPyvJsvsu2m9b3r9fD176RqNTT47hegPA0+v/wvZ1rBXH0/gJ/b8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5M5S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42" o:spid="_x0000_s1057" style="position:absolute;left:420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qhPsUA&#10;AADdAAAADwAAAGRycy9kb3ducmV2LnhtbESP0WrCQBRE3wv+w3IF3+pGCUVTVxEhJRoq1vYDLtlr&#10;EszeDdltEv++Wyj0cZiZM8xmN5pG9NS52rKCxTwCQVxYXXOp4OszfV6BcB5ZY2OZFDzIwW47edpg&#10;ou3AH9RffSkChF2CCirv20RKV1Rk0M1tSxy8m+0M+iC7UuoOhwA3jVxG0Ys0WHNYqLClQ0XF/fpt&#10;FORvlGbp6j3Nj63v4/vldG4kKjWbjvtXEJ5G/x/+a2dawTJax/D7JjwBu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eqE+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43" o:spid="_x0000_s1058" style="position:absolute;left:426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YEpcYA&#10;AADdAAAADwAAAGRycy9kb3ducmV2LnhtbESP0WrCQBRE3wv+w3ILfdNNQ1tsdA1SSIkVxaofcMle&#10;k2D2bsiuSfr33YLQx2FmzjDLdDSN6KlztWUFz7MIBHFhdc2lgvMpm85BOI+ssbFMCn7IQbqaPCwx&#10;0Xbgb+qPvhQBwi5BBZX3bSKlKyoy6Ga2JQ7exXYGfZBdKXWHQ4CbRsZR9CYN1hwWKmzpo6LierwZ&#10;BdtPyvJsvsu2m9b3L9fD176RqNTT47hegPA0+v/wvZ1rBXH0/gp/b8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zYEp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44" o:spid="_x0000_s1059" style="position:absolute;left:431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Sa0sUA&#10;AADdAAAADwAAAGRycy9kb3ducmV2LnhtbESP0WrCQBRE3wv+w3IF35qNIkHTrCJCim2oWNsPuGSv&#10;STB7N2S3Mf37riD0cZiZM0y2HU0rBupdY1nBPIpBEJdWN1wp+P7Kn1cgnEfW2FomBb/kYLuZPGWY&#10;anvjTxrOvhIBwi5FBbX3XSqlK2sy6CLbEQfvYnuDPsi+krrHW4CbVi7iOJEGGw4LNXa0r6m8nn+M&#10;guKV8kO++siLt84Py+vp/dhKVGo2HXcvIDyN/j/8aB+0gkW8TuD+Jj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5JrS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45" o:spid="_x0000_s1060" style="position:absolute;left:437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g/ScYA&#10;AADdAAAADwAAAGRycy9kb3ducmV2LnhtbESP0WrCQBRE3wv+w3ILfdNNQ2ltdA1SSIkVxaofcMle&#10;k2D2bsiuSfr33YLQx2FmzjDLdDSN6KlztWUFz7MIBHFhdc2lgvMpm85BOI+ssbFMCn7IQbqaPCwx&#10;0Xbgb+qPvhQBwi5BBZX3bSKlKyoy6Ga2JQ7exXYGfZBdKXWHQ4CbRsZR9CoN1hwWKmzpo6LierwZ&#10;BdtPyvJsvsu2m9b3L9fD176RqNTT47hegPA0+v/wvZ1rBXH0/gZ/b8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Kg/S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46" o:spid="_x0000_s1061" style="position:absolute;left:443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erO8EA&#10;AADdAAAADwAAAGRycy9kb3ducmV2LnhtbERPy4rCMBTdC/5DuII7TRUZtBqLCB2cEcXXB1yaa1va&#10;3JQmUzt/P1kMuDyc9ybpTS06al1pWcFsGoEgzqwuOVfwuKeTJQjnkTXWlknBLzlItsPBBmNtX3yl&#10;7uZzEULYxaig8L6JpXRZQQbd1DbEgXva1qAPsM2lbvEVwk0t51H0IQ2WHBoKbGhfUFbdfoyC4yel&#10;h3R5So9fje8W1eX7XEtUajzqd2sQnnr/Fv+7D1rBPFqFueFNeAJ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03qzv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147" o:spid="_x0000_s1062" style="position:absolute;left:449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sOoMQA&#10;AADdAAAADwAAAGRycy9kb3ducmV2LnhtbESP3YrCMBSE7wXfIRzBuzVVRLRrFBEq/rCi7j7AoTnb&#10;FpuT0sRa394IgpfDzHzDzJetKUVDtSssKxgOIhDEqdUFZwr+fpOvKQjnkTWWlknBgxwsF93OHGNt&#10;73ym5uIzESDsYlSQe1/FUro0J4NuYCvi4P3b2qAPss6krvEe4KaUoyiaSIMFh4UcK1rnlF4vN6Pg&#10;sKFkm0x/ksOu8s34etofS4lK9Xvt6huEp9Z/wu/2VisYRbMZvN6EJ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7DqD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48" o:spid="_x0000_s1063" style="position:absolute;left:455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o9J8IA&#10;AADdAAAADwAAAGRycy9kb3ducmV2LnhtbERP3WrCMBS+F3yHcAa709QyhnSmRQaVOlH82QMcmmNb&#10;bE5KE2v39suF4OXH97/KRtOKgXrXWFawmEcgiEurG64U/F7y2RKE88gaW8uk4I8cZOl0ssJE2wef&#10;aDj7SoQQdgkqqL3vEildWZNBN7cdceCutjfoA+wrqXt8hHDTyjiKPqXBhkNDjR1911TeznejYLeh&#10;vMiX+3y37fzwcTv+HFqJSr2/jesvEJ5G/xI/3YVWEC+isD+8CU9Ap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j0n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49" o:spid="_x0000_s1064" style="position:absolute;left:460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aYvMUA&#10;AADdAAAADwAAAGRycy9kb3ducmV2LnhtbESP0WrCQBRE3wv9h+UWfKubSBFJXaUUIqli0bQfcMne&#10;JsHs3bC7JunfdwWhj8PMnGHW28l0YiDnW8sK0nkCgriyuuVawfdX/rwC4QOyxs4yKfglD9vN48Ma&#10;M21HPtNQhlpECPsMFTQh9JmUvmrIoJ/bnjh6P9YZDFG6WmqHY4SbTi6SZCkNthwXGuzpvaHqUl6N&#10;gsOO8iJfHfPDRx+Gl8tp/9lJVGr2NL29ggg0hf/wvV1oBYs0SeH2Jj4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pi8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50" o:spid="_x0000_s1065" style="position:absolute;left:466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QGy8UA&#10;AADdAAAADwAAAGRycy9kb3ducmV2LnhtbESP0WrCQBRE3wv9h+UWfGs2hiKSZhURIqnSotYPuGSv&#10;STB7N2TXJP37rlDo4zAzZ5hsPZlWDNS7xrKCeRSDIC6tbrhScPnOX5cgnEfW2FomBT/kYL16fsow&#10;1XbkEw1nX4kAYZeigtr7LpXSlTUZdJHtiIN3tb1BH2RfSd3jGOCmlUkcL6TBhsNCjR1taypv57tR&#10;cNhRXuTLz/zw0fnh7Xbcf7USlZq9TJt3EJ4m/x/+axdaQTKPE3i8C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NAbL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51" o:spid="_x0000_s1066" style="position:absolute;left:472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ijUMYA&#10;AADdAAAADwAAAGRycy9kb3ducmV2LnhtbESP3WqDQBSE7wN9h+UUchfX/BDEZhNKwWITGhLbBzi4&#10;pypxz4q7Vfv23UIhl8PMfMPsDpNpxUC9aywrWEYxCOLS6oYrBZ8f2SIB4TyyxtYyKfghB4f9w2yH&#10;qbYjX2kofCUChF2KCmrvu1RKV9Zk0EW2Iw7el+0N+iD7SuoexwA3rVzF8VYabDgs1NjRS03lrfg2&#10;Ck6vlOVZ8p6d3jo/bG6X47mVqNT8cXp+AuFp8vfwfzvXClbLeA1/b8ITkP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XijU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52" o:spid="_x0000_s1067" style="position:absolute;left:478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E7JMQA&#10;AADdAAAADwAAAGRycy9kb3ducmV2LnhtbESP3YrCMBSE7wXfIRzBO00VEalNRYSKq+zi3wMcmmNb&#10;bE5Kk63dt98IC3s5zMw3TLLpTS06al1lWcFsGoEgzq2uuFBwv2WTFQjnkTXWlknBDznYpMNBgrG2&#10;L75Qd/WFCBB2MSoovW9iKV1ekkE3tQ1x8B62NeiDbAupW3wFuKnlPIqW0mDFYaHEhnYl5c/rt1Fw&#10;2lN2yFaf2emj8d3ieT5+1RKVGo/67RqEp97/h//aB61gPosW8H4TnoB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ROyT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53" o:spid="_x0000_s1068" style="position:absolute;left:4838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2ev8YA&#10;AADdAAAADwAAAGRycy9kb3ducmV2LnhtbESP0WrCQBRE34X+w3ILvpmNohJSVymFlFSpaNoPuGRv&#10;k2D2bshuk/Tvu4WCj8PMnGF2h8m0YqDeNZYVLKMYBHFpdcOVgs+PbJGAcB5ZY2uZFPyQg8P+YbbD&#10;VNuRrzQUvhIBwi5FBbX3XSqlK2sy6CLbEQfvy/YGfZB9JXWPY4CbVq7ieCsNNhwWauzopabyVnwb&#10;BadXyvIsec9Ob50f1rfL8dxKVGr+OD0/gfA0+Xv4v51rBatlvIG/N+EJyP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2ev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54" o:spid="_x0000_s1069" style="position:absolute;left:489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8AyMQA&#10;AADdAAAADwAAAGRycy9kb3ducmV2LnhtbESP3YrCMBSE7xd8h3AE79ZUEZFuU1mEiqso/uwDHJqz&#10;bbE5KU221rc3guDlMDPfMMmyN7XoqHWVZQWTcQSCOLe64kLB7yX7XIBwHlljbZkU3MnBMh18JBhr&#10;e+MTdWdfiABhF6OC0vsmltLlJRl0Y9sQB+/PtgZ9kG0hdYu3ADe1nEbRXBqsOCyU2NCqpPx6/jcK&#10;dmvKNtlin+1+Gt/NrsftoZao1GjYf3+B8NT7d/jV3mgF00k0h+eb8ARk+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PAMj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55" o:spid="_x0000_s1070" style="position:absolute;left:495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OlU8YA&#10;AADdAAAADwAAAGRycy9kb3ducmV2LnhtbESP0WrCQBRE34X+w3ILvpmNIhpSVymFlFSpaNoPuGRv&#10;k2D2bshuk/Tvu4WCj8PMnGF2h8m0YqDeNZYVLKMYBHFpdcOVgs+PbJGAcB5ZY2uZFPyQg8P+YbbD&#10;VNuRrzQUvhIBwi5FBbX3XSqlK2sy6CLbEQfvy/YGfZB9JXWPY4CbVq7ieCMNNhwWauzopabyVnwb&#10;BadXyvIsec9Ob50f1rfL8dxKVGr+OD0/gfA0+Xv4v51rBatlvIW/N+EJyP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kOlU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56" o:spid="_x0000_s1071" style="position:absolute;left:501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wxIcIA&#10;AADdAAAADwAAAGRycy9kb3ducmV2LnhtbERP3WrCMBS+F3yHcAa709QyhnSmRQaVOlH82QMcmmNb&#10;bE5KE2v39suF4OXH97/KRtOKgXrXWFawmEcgiEurG64U/F7y2RKE88gaW8uk4I8cZOl0ssJE2wef&#10;aDj7SoQQdgkqqL3vEildWZNBN7cdceCutjfoA+wrqXt8hHDTyjiKPqXBhkNDjR1911TeznejYLeh&#10;vMiX+3y37fzwcTv+HFqJSr2/jesvEJ5G/xI/3YVWEC+iMDe8CU9Ap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DE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57" o:spid="_x0000_s1072" style="position:absolute;left:5068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CUusUA&#10;AADdAAAADwAAAGRycy9kb3ducmV2LnhtbESP0WrCQBRE3wv+w3IF3+rGUIqmriJCJBoq1vYDLtlr&#10;EszeDdltEv++Wyj0cZiZM8x6O5pG9NS52rKCxTwCQVxYXXOp4OszfV6CcB5ZY2OZFDzIwXYzeVpj&#10;ou3AH9RffSkChF2CCirv20RKV1Rk0M1tSxy8m+0M+iC7UuoOhwA3jYyj6FUarDksVNjSvqLifv02&#10;CvIDpVm6fE/zY+v7l/vldG4kKjWbjrs3EJ5G/x/+a2daQbyIVvD7Jj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kJS6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58" o:spid="_x0000_s1073" style="position:absolute;left:512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Or+sIA&#10;AADdAAAADwAAAGRycy9kb3ducmV2LnhtbERP3WqDMBS+H/QdwhnsbkbLGMUZyxhYukpHa/cAB3Om&#10;UnMiJlP79stFYZcf33+2XUwvJhpdZ1lBEsUgiGurO24UfF+K5w0I55E19pZJwY0cbPPVQ4aptjOf&#10;aap8I0IIuxQVtN4PqZSubsmgi+xAHLgfOxr0AY6N1CPOIdz0ch3Hr9Jgx6GhxYE+Wqqv1a9RUO6o&#10;2BebY1F+Dn56uZ4OX71EpZ4el/c3EJ4W/y++u/dawTpJwv7wJjwB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c6v6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59" o:spid="_x0000_s1074" style="position:absolute;left:518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8OYcMA&#10;AADdAAAADwAAAGRycy9kb3ducmV2LnhtbESP3YrCMBSE7wXfIRzBO00rskg1iggVf1jZVR/g0Bzb&#10;YnNSmljr25uFBS+HmfmGWaw6U4mWGldaVhCPIxDEmdUl5wqul3Q0A+E8ssbKMil4kYPVst9bYKLt&#10;k3+pPftcBAi7BBUU3teJlC4ryKAb25o4eDfbGPRBNrnUDT4D3FRyEkVf0mDJYaHAmjYFZffzwyg4&#10;bindpbPv9LivfTu9/xxOlUSlhoNuPQfhqfOf8H97pxVM4jiGvzfhCc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8OY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160" o:spid="_x0000_s1075" style="position:absolute;left:524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2QFsQA&#10;AADdAAAADwAAAGRycy9kb3ducmV2LnhtbESP3YrCMBSE7xd8h3AE79a0RUSqUUSo+MMuu+oDHJpj&#10;W2xOShNrfXsjLOzlMDPfMItVb2rRUesqywricQSCOLe64kLB5Zx9zkA4j6yxtkwKnuRgtRx8LDDV&#10;9sG/1J18IQKEXYoKSu+bVEqXl2TQjW1DHLyrbQ36INtC6hYfAW5qmUTRVBqsOCyU2NCmpPx2uhsF&#10;xy1lu2z2lR33je8mt5/Ddy1RqdGwX89BeOr9f/ivvdMKkjhO4P0mPAG5f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tkBb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61" o:spid="_x0000_s1076" style="position:absolute;left:529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E1jcYA&#10;AADdAAAADwAAAGRycy9kb3ducmV2LnhtbESP0WrCQBRE34X+w3ILfdNNUhGJrlIKkVSptLYfcMle&#10;k5Ds3ZBdk/Tvu4WCj8PMnGG2+8m0YqDe1ZYVxIsIBHFhdc2lgu+vbL4G4TyyxtYyKfghB/vdw2yL&#10;qbYjf9Jw8aUIEHYpKqi871IpXVGRQbewHXHwrrY36IPsS6l7HAPctDKJopU0WHNYqLCj14qK5nIz&#10;Ck4HyvJs/Z6d3jo/LJuP47mVqNTT4/SyAeFp8vfwfzvXCpI4foa/N+EJy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KE1j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62" o:spid="_x0000_s1077" style="position:absolute;left:535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it+cUA&#10;AADdAAAADwAAAGRycy9kb3ducmV2LnhtbESP0WqDQBRE3wP9h+UW+pasSijBZhNCwZJWElLbD7i4&#10;Nyq6d8Xdqv37biGQx2FmzjDb/Ww6MdLgGssK4lUEgri0uuFKwfdXttyAcB5ZY2eZFPySg/3uYbHF&#10;VNuJP2ksfCUChF2KCmrv+1RKV9Zk0K1sTxy8qx0M+iCHSuoBpwA3nUyi6FkabDgs1NjTa01lW/wY&#10;BfkbZcdsc8ry996P6/byce4kKvX0OB9eQHia/T18ax+1giSO1/D/JjwBu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SK35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63" o:spid="_x0000_s1078" style="position:absolute;left:541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QIYsYA&#10;AADdAAAADwAAAGRycy9kb3ducmV2LnhtbESP0WrCQBRE34X+w3ILfdNNQhWJrlIKkVSptLYfcMle&#10;k5Ds3ZBdk/Tvu4WCj8PMnGG2+8m0YqDe1ZYVxIsIBHFhdc2lgu+vbL4G4TyyxtYyKfghB/vdw2yL&#10;qbYjf9Jw8aUIEHYpKqi871IpXVGRQbewHXHwrrY36IPsS6l7HAPctDKJopU0WHNYqLCj14qK5nIz&#10;Ck4HyvJs/Z6d3jo/PDcfx3MrUamnx+llA8LT5O/h/3auFSRxvIS/N+EJy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QIY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64" o:spid="_x0000_s1079" style="position:absolute;left:547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aWFcMA&#10;AADdAAAADwAAAGRycy9kb3ducmV2LnhtbESP3YrCMBSE7wXfIRzBO00rIlKNIkLFXVH8e4BDc2yL&#10;zUlpsrX79psFwcthZr5hluvOVKKlxpWWFcTjCARxZnXJuYL7LR3NQTiPrLGyTAp+ycF61e8tMdH2&#10;xRdqrz4XAcIuQQWF93UipcsKMujGtiYO3sM2Bn2QTS51g68AN5WcRNFMGiw5LBRY07ag7Hn9MQoO&#10;O0r36fyYHr5q306f5+9TJVGp4aDbLEB46vwn/G7vtYJJHM/g/014An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aWF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165" o:spid="_x0000_s1080" style="position:absolute;left:552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ozjsYA&#10;AADdAAAADwAAAGRycy9kb3ducmV2LnhtbESP0WrCQBRE34X+w3ILfdNNQlGJrlIKkVSptLYfcMle&#10;k5Ds3ZBdk/Tvu4WCj8PMnGG2+8m0YqDe1ZYVxIsIBHFhdc2lgu+vbL4G4TyyxtYyKfghB/vdw2yL&#10;qbYjf9Jw8aUIEHYpKqi871IpXVGRQbewHXHwrrY36IPsS6l7HAPctDKJoqU0WHNYqLCj14qK5nIz&#10;Ck4HyvJs/Z6d3jo/PDcfx3MrUamnx+llA8LT5O/h/3auFSRxvIK/N+EJy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5ozj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66" o:spid="_x0000_s1081" style="position:absolute;left:558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Wn/MIA&#10;AADdAAAADwAAAGRycy9kb3ducmV2LnhtbERP3WqDMBS+H/QdwhnsbkbLGMUZyxhYukpHa/cAB3Om&#10;UnMiJlP79stFYZcf33+2XUwvJhpdZ1lBEsUgiGurO24UfF+K5w0I55E19pZJwY0cbPPVQ4aptjOf&#10;aap8I0IIuxQVtN4PqZSubsmgi+xAHLgfOxr0AY6N1CPOIdz0ch3Hr9Jgx6GhxYE+Wqqv1a9RUO6o&#10;2BebY1F+Dn56uZ4OX71EpZ4el/c3EJ4W/y++u/dawTpJwtzwJjwB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Baf8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67" o:spid="_x0000_s1082" style="position:absolute;left:564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kCZ8YA&#10;AADdAAAADwAAAGRycy9kb3ducmV2LnhtbESP0WrCQBRE3wv+w3KFvtVNQikaXUWESNpQsdYPuGSv&#10;STB7N2S3Sfr33UKhj8PMnGE2u8m0YqDeNZYVxIsIBHFpdcOVgutn9rQE4TyyxtYyKfgmB7vt7GGD&#10;qbYjf9Bw8ZUIEHYpKqi971IpXVmTQbewHXHwbrY36IPsK6l7HAPctDKJohdpsOGwUGNHh5rK++XL&#10;KCiOlOXZ8j0rXjs/PN/Pb6dWolKP82m/BuFp8v/hv3auFSRxvILfN+EJy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kCZ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68" o:spid="_x0000_s1083" style="position:absolute;left:570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9hR8AA&#10;AADdAAAADwAAAGRycy9kb3ducmV2LnhtbERPy4rCMBTdC/5DuII7TS0iUo0iQkVHRnx9wKW5tsXm&#10;pjSxdv7eLAZcHs57ue5MJVpqXGlZwWQcgSDOrC45V3C/paM5COeRNVaWScEfOViv+r0lJtq++ULt&#10;1ecihLBLUEHhfZ1I6bKCDLqxrYkD97CNQR9gk0vd4DuEm0rGUTSTBksODQXWtC0oe15fRsFxR+k+&#10;nf+mx0Pt2+nz/HOqJCo1HHSbBQhPnf+K/917rSCexGF/eBOegFx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h9hR8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169" o:spid="_x0000_s1084" style="position:absolute;left:575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PE3MQA&#10;AADdAAAADwAAAGRycy9kb3ducmV2LnhtbESP3YrCMBSE7xd8h3AE79a0RUSqUUSo+MMuu+oDHJpj&#10;W2xOShNrfXsjLOzlMDPfMItVb2rRUesqywricQSCOLe64kLB5Zx9zkA4j6yxtkwKnuRgtRx8LDDV&#10;9sG/1J18IQKEXYoKSu+bVEqXl2TQjW1DHLyrbQ36INtC6hYfAW5qmUTRVBqsOCyU2NCmpPx2uhsF&#10;xy1lu2z2lR33je8mt5/Ddy1RqdGwX89BeOr9f/ivvdMKkjiJ4f0mPAG5f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TxNz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70" o:spid="_x0000_s1085" style="position:absolute;left:581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Faq8MA&#10;AADdAAAADwAAAGRycy9kb3ducmV2LnhtbESP3YrCMBSE7wXfIRzBO00tskg1iggVf1jZVR/g0Bzb&#10;YnNSmljr25uFBS+HmfmGWaw6U4mWGldaVjAZRyCIM6tLzhVcL+loBsJ5ZI2VZVLwIgerZb+3wETb&#10;J/9Se/a5CBB2CSoovK8TKV1WkEE3tjVx8G62MeiDbHKpG3wGuKlkHEVf0mDJYaHAmjYFZffzwyg4&#10;bindpbPv9LivfTu9/xxOlUSlhoNuPQfhqfOf8H97pxXEkziGvzfhCc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Faq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171" o:spid="_x0000_s1086" style="position:absolute;left:587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3/MMQA&#10;AADdAAAADwAAAGRycy9kb3ducmV2LnhtbESP3YrCMBSE7xd8h3AE79bUuixSjSJCF11R/HuAQ3Ns&#10;i81JabK1vr0RhL0cZuYbZrboTCVaalxpWcFoGIEgzqwuOVdwOaefExDOI2usLJOCBzlYzHsfM0y0&#10;vfOR2pPPRYCwS1BB4X2dSOmyggy6oa2Jg3e1jUEfZJNL3eA9wE0l4yj6lgZLDgsF1rQqKLud/oyC&#10;7Q+l63SyS7eb2rdft8PvvpKo1KDfLacgPHX+P/xur7WCeBSP4f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N/zD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72" o:spid="_x0000_s1087" style="position:absolute;left:593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RnRMQA&#10;AADdAAAADwAAAGRycy9kb3ducmV2LnhtbESP3YrCMBSE7xd8h3AE79bUIiLVKCJU/GEX/x7g0Bzb&#10;YnNSmljr2xthYS+HmfmGmS87U4mWGldaVjAaRiCIM6tLzhVcL+n3FITzyBory6TgRQ6Wi97XHBNt&#10;n3yi9uxzESDsElRQeF8nUrqsIINuaGvi4N1sY9AH2eRSN/gMcFPJOIom0mDJYaHAmtYFZffzwyg4&#10;bCjdptOf9LCrfTu+H/e/lUSlBv1uNQPhqfP/4b/2ViuIR/EYPm/CE5CL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kZ0T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73" o:spid="_x0000_s1088" style="position:absolute;left:599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jC38QA&#10;AADdAAAADwAAAGRycy9kb3ducmV2LnhtbESP3YrCMBSE7xd8h3AE79bU4i5SjSJCF11R/HuAQ3Ns&#10;i81JabK1vr0RhL0cZuYbZrboTCVaalxpWcFoGIEgzqwuOVdwOaefExDOI2usLJOCBzlYzHsfM0y0&#10;vfOR2pPPRYCwS1BB4X2dSOmyggy6oa2Jg3e1jUEfZJNL3eA9wE0l4yj6lgZLDgsF1rQqKLud/oyC&#10;7Q+l63SyS7eb2rfj2+F3X0lUatDvllMQnjr/H36311pBPIq/4P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owt/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74" o:spid="_x0000_s1089" style="position:absolute;left:604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pcqMQA&#10;AADdAAAADwAAAGRycy9kb3ducmV2LnhtbESP3YrCMBSE74V9h3AWvNPUIiJdo8hCF39Y0boPcGiO&#10;bbE5KU2s9e2NsODlMDPfMItVb2rRUesqywom4wgEcW51xYWCv3M6moNwHlljbZkUPMjBavkxWGCi&#10;7Z1P1GW+EAHCLkEFpfdNIqXLSzLoxrYhDt7FtgZ9kG0hdYv3ADe1jKNoJg1WHBZKbOi7pPya3YyC&#10;/Q+lm3T+m+63je+m1+PuUEtUavjZr79AeOr9O/zf3mgF8SSewetNe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6XKj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75" o:spid="_x0000_s1090" style="position:absolute;left:610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b5M8QA&#10;AADdAAAADwAAAGRycy9kb3ducmV2LnhtbESP3YrCMBSE7xd8h3AE79bUIrtSjSJCF11R/HuAQ3Ns&#10;i81JabK1vr0RhL0cZuYbZrboTCVaalxpWcFoGIEgzqwuOVdwOaefExDOI2usLJOCBzlYzHsfM0y0&#10;vfOR2pPPRYCwS1BB4X2dSOmyggy6oa2Jg3e1jUEfZJNL3eA9wE0l4yj6kgZLDgsF1rQqKLud/oyC&#10;7Q+l63SyS7eb2rfj2+F3X0lUatDvllMQnjr/H36311pBPIq/4f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2+TP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76" o:spid="_x0000_s1091" style="position:absolute;left:616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ltQcAA&#10;AADdAAAADwAAAGRycy9kb3ducmV2LnhtbERPy4rCMBTdC/5DuII7TS0iUo0iQkVHRnx9wKW5tsXm&#10;pjSxdv7eLAZcHs57ue5MJVpqXGlZwWQcgSDOrC45V3C/paM5COeRNVaWScEfOViv+r0lJtq++ULt&#10;1ecihLBLUEHhfZ1I6bKCDLqxrYkD97CNQR9gk0vd4DuEm0rGUTSTBksODQXWtC0oe15fRsFxR+k+&#10;nf+mx0Pt2+nz/HOqJCo1HHSbBQhPnf+K/917rSCexGFueBOegFx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GltQc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177" o:spid="_x0000_s1092" style="position:absolute;left:622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XI2sYA&#10;AADdAAAADwAAAGRycy9kb3ducmV2LnhtbESP0WrCQBRE3wv+w3KFvjWbhFI0uooIkbRSsakfcMle&#10;k2D2bshuY/r33UKhj8PMnGHW28l0YqTBtZYVJFEMgriyuuVaweUzf1qAcB5ZY2eZFHyTg+1m9rDG&#10;TNs7f9BY+loECLsMFTTe95mUrmrIoItsTxy8qx0M+iCHWuoB7wFuOpnG8Ys02HJYaLCnfUPVrfwy&#10;Co4Hyot88Z4fX3s/Pt/Ob6dOolKP82m3AuFp8v/hv3ahFaRJuoTfN+EJ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XI2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78" o:spid="_x0000_s1093" style="position:absolute;left:6278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b3msAA&#10;AADdAAAADwAAAGRycy9kb3ducmV2LnhtbERPy4rCMBTdC/5DuII7TXUGkWoUESo+UHx9wKW5tsXm&#10;pjSZWv9+shBcHs57vmxNKRqqXWFZwWgYgSBOrS44U3C/JYMpCOeRNZaWScGbHCwX3c4cY21ffKHm&#10;6jMRQtjFqCD3voqldGlOBt3QVsSBe9jaoA+wzqSu8RXCTSnHUTSRBgsODTlWtM4pfV7/jILDhpJt&#10;Mj0mh13lm9/neX8qJSrV77WrGQhPrf+KP+6tVjAe/YT94U14An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8b3ms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179" o:spid="_x0000_s1094" style="position:absolute;left:633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pSAcYA&#10;AADdAAAADwAAAGRycy9kb3ducmV2LnhtbESP0WrCQBRE34X+w3ILfdNNUhGJrlIKkVSptLYfcMle&#10;k5Ds3ZBdk/Tvu4WCj8PMnGG2+8m0YqDe1ZYVxIsIBHFhdc2lgu+vbL4G4TyyxtYyKfghB/vdw2yL&#10;qbYjf9Jw8aUIEHYpKqi871IpXVGRQbewHXHwrrY36IPsS6l7HAPctDKJopU0WHNYqLCj14qK5nIz&#10;Ck4HyvJs/Z6d3jo/LJuP47mVqNTT4/SyAeFp8vfwfzvXCpL4OYa/N+EJy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pSA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80" o:spid="_x0000_s1095" style="position:absolute;left:639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jMdsQA&#10;AADdAAAADwAAAGRycy9kb3ducmV2LnhtbESP3YrCMBSE7xd8h3AE79bUuixSjSJCF11R/HuAQ3Ns&#10;i81JabK1vr0RhL0cZuYbZrboTCVaalxpWcFoGIEgzqwuOVdwOaefExDOI2usLJOCBzlYzHsfM0y0&#10;vfOR2pPPRYCwS1BB4X2dSOmyggy6oa2Jg3e1jUEfZJNL3eA9wE0l4yj6lgZLDgsF1rQqKLud/oyC&#10;7Q+l63SyS7eb2rdft8PvvpKo1KDfLacgPHX+P/xur7WCeDSO4f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YzHb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81" o:spid="_x0000_s1096" style="position:absolute;left:645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Rp7cUA&#10;AADdAAAADwAAAGRycy9kb3ducmV2LnhtbESP3YrCMBSE7wXfIRxh7zT1BynVKItQ8QfFdX2AQ3O2&#10;LTYnpcnW+vabBcHLYWa+YZbrzlSipcaVlhWMRxEI4szqknMFt+90GINwHlljZZkUPMnBetXvLTHR&#10;9sFf1F59LgKEXYIKCu/rREqXFWTQjWxNHLwf2xj0QTa51A0+AtxUchJFc2mw5LBQYE2bgrL79dco&#10;OG4p3aXxKT3ua9/O7pfDuZKo1Meg+1yA8NT5d/jV3mkFk/F0Cv9vwhO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FGnt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82" o:spid="_x0000_s1097" style="position:absolute;left:6508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3xmcQA&#10;AADdAAAADwAAAGRycy9kb3ducmV2LnhtbESPW4vCMBSE3xf8D+EIvq2pFxapRhGh4gWX9fIDDs2x&#10;LTYnpYm1/nsjCPs4zMw3zGzRmlI0VLvCsoJBPwJBnFpdcKbgck6+JyCcR9ZYWiYFT3KwmHe+Zhhr&#10;++AjNSefiQBhF6OC3PsqltKlORl0fVsRB+9qa4M+yDqTusZHgJtSDqPoRxosOCzkWNEqp/R2uhsF&#10;+zUlm2RySPbbyjfj29/ut5SoVK/bLqcgPLX+P/xpb7SC4WA0hveb8ATk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98Zn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83" o:spid="_x0000_s1098" style="position:absolute;left:656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FUAsYA&#10;AADdAAAADwAAAGRycy9kb3ducmV2LnhtbESP0WrCQBRE3wv+w3IF33SjtiJpNiKFFKu02LQfcMle&#10;k5Ds3ZDdxvTv3YLQx2FmzjDJbjStGKh3tWUFy0UEgriwuuZSwfdXNt+CcB5ZY2uZFPySg106eUgw&#10;1vbKnzTkvhQBwi5GBZX3XSylKyoy6Ba2Iw7exfYGfZB9KXWP1wA3rVxF0UYarDksVNjRS0VFk/8Y&#10;BadXyg7Z9j07vXV+eGzOx49WolKz6bh/BuFp9P/he/ugFayW6yf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7FUA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84" o:spid="_x0000_s1099" style="position:absolute;left:662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PKdcQA&#10;AADdAAAADwAAAGRycy9kb3ducmV2LnhtbESPW4vCMBSE3xf8D+EIvq2pF0SqUUSoeGGX9fIDDs2x&#10;LTYnpYm1/nsjCPs4zMw3zHzZmlI0VLvCsoJBPwJBnFpdcKbgck6+pyCcR9ZYWiYFT3KwXHS+5hhr&#10;++AjNSefiQBhF6OC3PsqltKlORl0fVsRB+9qa4M+yDqTusZHgJtSDqNoIg0WHBZyrGidU3o73Y2C&#10;w4aSbTL9SQ67yjfj29/+t5SoVK/brmYgPLX+P/xpb7WC4WA0gfeb8AT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jynX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85" o:spid="_x0000_s1100" style="position:absolute;left:668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9v7sYA&#10;AADdAAAADwAAAGRycy9kb3ducmV2LnhtbESP0WrCQBRE3wv+w3IF33SjlippNiKFFKu02LQfcMle&#10;k5Ds3ZDdxvTv3YLQx2FmzjDJbjStGKh3tWUFy0UEgriwuuZSwfdXNt+CcB5ZY2uZFPySg106eUgw&#10;1vbKnzTkvhQBwi5GBZX3XSylKyoy6Ba2Iw7exfYGfZB9KXWP1wA3rVxF0ZM0WHNYqLCjl4qKJv8x&#10;Ck6vlB2y7Xt2euv88Nicjx+tRKVm03H/DMLT6P/D9/ZBK1gt1xv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C9v7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86" o:spid="_x0000_s1101" style="position:absolute;left:673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D7nMAA&#10;AADdAAAADwAAAGRycy9kb3ducmV2LnhtbERPy4rCMBTdC/5DuII7TXUGkWoUESo+UHx9wKW5tsXm&#10;pjSZWv9+shBcHs57vmxNKRqqXWFZwWgYgSBOrS44U3C/JYMpCOeRNZaWScGbHCwX3c4cY21ffKHm&#10;6jMRQtjFqCD3voqldGlOBt3QVsSBe9jaoA+wzqSu8RXCTSnHUTSRBgsODTlWtM4pfV7/jILDhpJt&#10;Mj0mh13lm9/neX8qJSrV77WrGQhPrf+KP+6tVjAe/YS54U14An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bD7nM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187" o:spid="_x0000_s1102" style="position:absolute;left:679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xeB8YA&#10;AADdAAAADwAAAGRycy9kb3ducmV2LnhtbESP0WrCQBRE3wv+w3IF33SjlmLTbEQKKVZp0bQfcMle&#10;k5Ds3ZDdxvTv3YLQx2FmzjDJdjStGKh3tWUFy0UEgriwuuZSwfdXNt+AcB5ZY2uZFPySg206eUgw&#10;1vbKZxpyX4oAYRejgsr7LpbSFRUZdAvbEQfvYnuDPsi+lLrHa4CbVq6i6EkarDksVNjRa0VFk/8Y&#10;Bcc3yvbZ5iM7vnd+eGxOh89WolKz6bh7AeFp9P/he3uvFayW62f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vxeB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88" o:spid="_x0000_s1103" style="position:absolute;left:685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CE58IA&#10;AADdAAAADwAAAGRycy9kb3ducmV2LnhtbERP3WrCMBS+H/gO4Qi7m6lFRDrTMgaVbqJsnQ9waI5t&#10;sTkpTazd25sLwcuP73+bTaYTIw2utaxguYhAEFdWt1wrOP3lbxsQziNr7CyTgn9ykKWzly0m2t74&#10;l8bS1yKEsEtQQeN9n0jpqoYMuoXtiQN3toNBH+BQSz3gLYSbTsZRtJYGWw4NDfb02VB1Ka9GwX5H&#10;eZFvDvn+q/fj6vLzfewkKvU6nz7eQXia/FP8cBdaQbxchf3hTXgCMr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wITn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89" o:spid="_x0000_s1104" style="position:absolute;left:691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whfMUA&#10;AADdAAAADwAAAGRycy9kb3ducmV2LnhtbESP0WqDQBRE3wP9h+UW+pasSijBZhNCwZJWElLbD7i4&#10;Nyq6d8Xdqv37biGQx2FmzjDb/Ww6MdLgGssK4lUEgri0uuFKwfdXttyAcB5ZY2eZFPySg/3uYbHF&#10;VNuJP2ksfCUChF2KCmrv+1RKV9Zk0K1sTxy8qx0M+iCHSuoBpwA3nUyi6FkabDgs1NjTa01lW/wY&#10;BfkbZcdsc8ry996P6/byce4kKvX0OB9eQHia/T18ax+1giRex/D/JjwBu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CF8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90" o:spid="_x0000_s1105" style="position:absolute;left:696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6/C8QA&#10;AADdAAAADwAAAGRycy9kb3ducmV2LnhtbESP3YrCMBSE7xd8h3AE79bUIiLVKCJU/GEX/x7g0Bzb&#10;YnNSmljr2xthYS+HmfmGmS87U4mWGldaVjAaRiCIM6tLzhVcL+n3FITzyBory6TgRQ6Wi97XHBNt&#10;n3yi9uxzESDsElRQeF8nUrqsIINuaGvi4N1sY9AH2eRSN/gMcFPJOIom0mDJYaHAmtYFZffzwyg4&#10;bCjdptOf9LCrfTu+H/e/lUSlBv1uNQPhqfP/4b/2ViuIR+MYPm/CE5CL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evwv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91" o:spid="_x0000_s1106" style="position:absolute;left:702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IakMQA&#10;AADdAAAADwAAAGRycy9kb3ducmV2LnhtbESPW4vCMBSE3xf8D+EIvq2pFxapRhGh4gWX9fIDDs2x&#10;LTYnpYm1/nsjCPs4zMw3zGzRmlI0VLvCsoJBPwJBnFpdcKbgck6+JyCcR9ZYWiYFT3KwmHe+Zhhr&#10;++AjNSefiQBhF6OC3PsqltKlORl0fVsRB+9qa4M+yDqTusZHgJtSDqPoRxosOCzkWNEqp/R2uhsF&#10;+zUlm2RySPbbyjfj29/ut5SoVK/bLqcgPLX+P/xpb7SC4WA8gveb8ATk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SGpD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92" o:spid="_x0000_s1107" style="position:absolute;left:708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uC5MQA&#10;AADdAAAADwAAAGRycy9kb3ducmV2LnhtbESP3YrCMBSE74V9h3AWvNNUKSJdo8hCF39Q3O4+wKE5&#10;tsXmpDSx1rc3guDlMDPfMItVb2rRUesqywom4wgEcW51xYWC/790NAfhPLLG2jIpuJOD1fJjsMBE&#10;2xv/Upf5QgQIuwQVlN43iZQuL8mgG9uGOHhn2xr0QbaF1C3eAtzUchpFM2mw4rBQYkPfJeWX7GoU&#10;7H8o3aTzQ7rfNr6LL6fdsZao1PCzX3+B8NT7d/jV3mgF00kcw/NNe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7guT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93" o:spid="_x0000_s1108" style="position:absolute;left:714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cnf8QA&#10;AADdAAAADwAAAGRycy9kb3ducmV2LnhtbESP3YrCMBSE7wXfIRxh7zRVVEo1yiJU/EFxXR/g0Jxt&#10;i81JabK1vv1mQfBymJlvmOW6M5VoqXGlZQXjUQSCOLO65FzB7TsdxiCcR9ZYWSYFT3KwXvV7S0y0&#10;ffAXtVefiwBhl6CCwvs6kdJlBRl0I1sTB+/HNgZ9kE0udYOPADeVnETRXBosOSwUWNOmoOx+/TUK&#10;jltKd2l8So/72rfT++VwriQq9THoPhcgPHX+HX61d1rBZDydwf+b8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3J3/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94" o:spid="_x0000_s1109" style="position:absolute;left:719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W5CMQA&#10;AADdAAAADwAAAGRycy9kb3ducmV2LnhtbESP0YrCMBRE34X9h3AX9k1TRUS6xiJCxV1R1PUDLs21&#10;LW1uShNr9++NIPg4zMwZZpH0phYdta60rGA8ikAQZ1aXnCu4/KXDOQjnkTXWlknBPzlIlh+DBcba&#10;3vlE3dnnIkDYxaig8L6JpXRZQQbdyDbEwbva1qAPss2lbvEe4KaWkyiaSYMlh4UCG1oXlFXnm1Gw&#10;21C6Tef7dPfT+G5aHX8PtUSlvj771TcIT71/h1/trVYwGU9n8HwTn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luQj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95" o:spid="_x0000_s1110" style="position:absolute;left:725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kck8QA&#10;AADdAAAADwAAAGRycy9kb3ducmV2LnhtbESP3YrCMBSE7wXfIRxh7zRVREs1yiJU/EFxXR/g0Jxt&#10;i81JabK1vv1mQfBymJlvmOW6M5VoqXGlZQXjUQSCOLO65FzB7TsdxiCcR9ZYWSYFT3KwXvV7S0y0&#10;ffAXtVefiwBhl6CCwvs6kdJlBRl0I1sTB+/HNgZ9kE0udYOPADeVnETRTBosOSwUWNOmoOx+/TUK&#10;jltKd2l8So/72rfT++VwriQq9THoPhcgPHX+HX61d1rBZDydw/+b8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pHJP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96" o:spid="_x0000_s1111" style="position:absolute;left:731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aI4cIA&#10;AADdAAAADwAAAGRycy9kb3ducmV2LnhtbERP3WrCMBS+H/gO4Qi7m6lFRDrTMgaVbqJsnQ9waI5t&#10;sTkpTazd25sLwcuP73+bTaYTIw2utaxguYhAEFdWt1wrOP3lbxsQziNr7CyTgn9ykKWzly0m2t74&#10;l8bS1yKEsEtQQeN9n0jpqoYMuoXtiQN3toNBH+BQSz3gLYSbTsZRtJYGWw4NDfb02VB1Ka9GwX5H&#10;eZFvDvn+q/fj6vLzfewkKvU6nz7eQXia/FP8cBdaQbxchbnhTXgCMr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toj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97" o:spid="_x0000_s1112" style="position:absolute;left:737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otesUA&#10;AADdAAAADwAAAGRycy9kb3ducmV2LnhtbESP0WrCQBRE3wX/YbkF33SjBElTVylCihosre0HXLK3&#10;STB7N2S3Sfx7t1DwcZiZM8xmN5pG9NS52rKC5SICQVxYXXOp4PsrmycgnEfW2FgmBTdysNtOJxtM&#10;tR34k/qLL0WAsEtRQeV9m0rpiooMuoVtiYP3YzuDPsiulLrDIcBNI1dRtJYGaw4LFba0r6i4Xn6N&#10;gvyNskOWnLP82Po+vn6c3huJSs2extcXEJ5G/wj/tw9awWoZP8Pfm/AE5P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+i16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98" o:spid="_x0000_s1113" style="position:absolute;left:743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kSOsAA&#10;AADdAAAADwAAAGRycy9kb3ducmV2LnhtbERPy4rCMBTdC/5DuII7TZUZkWoUESo+UHx9wKW5tsXm&#10;pjSZWv9+shBcHs57vmxNKRqqXWFZwWgYgSBOrS44U3C/JYMpCOeRNZaWScGbHCwX3c4cY21ffKHm&#10;6jMRQtjFqCD3voqldGlOBt3QVsSBe9jaoA+wzqSu8RXCTSnHUTSRBgsODTlWtM4pfV7/jILDhpJt&#10;Mj0mh13lm5/neX8qJSrV77WrGQhPrf+KP+6tVjAe/Yb94U14An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kSOs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199" o:spid="_x0000_s1114" style="position:absolute;left:748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W3ocYA&#10;AADdAAAADwAAAGRycy9kb3ducmV2LnhtbESP0WrCQBRE34X+w3ILfdNNQhWJrlIKkVSptLYfcMle&#10;k5Ds3ZBdk/Tvu4WCj8PMnGG2+8m0YqDe1ZYVxIsIBHFhdc2lgu+vbL4G4TyyxtYyKfghB/vdw2yL&#10;qbYjf9Jw8aUIEHYpKqi871IpXVGRQbewHXHwrrY36IPsS6l7HAPctDKJopU0WHNYqLCj14qK5nIz&#10;Ck4HyvJs/Z6d3jo/PDcfx3MrUamnx+llA8LT5O/h/3auFSTxMoa/N+EJy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W3o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00" o:spid="_x0000_s1115" style="position:absolute;left:754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cp1sQA&#10;AADdAAAADwAAAGRycy9kb3ducmV2LnhtbESP3YrCMBSE7xd8h3AE79bU4i5SjSJCF11R/HuAQ3Ns&#10;i81JabK1vr0RhL0cZuYbZrboTCVaalxpWcFoGIEgzqwuOVdwOaefExDOI2usLJOCBzlYzHsfM0y0&#10;vfOR2pPPRYCwS1BB4X2dSOmyggy6oa2Jg3e1jUEfZJNL3eA9wE0l4yj6lgZLDgsF1rQqKLud/oyC&#10;7Q+l63SyS7eb2rfj2+F3X0lUatDvllMQnjr/H36311pBPPqK4f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HKdb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01" o:spid="_x0000_s1116" style="position:absolute;left:760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uMTcYA&#10;AADdAAAADwAAAGRycy9kb3ducmV2LnhtbESP0WrCQBRE3wv+w3IF33SjtiJpNiKFFKu02LQfcMle&#10;k5Ds3ZDdxvTv3YLQx2FmzjDJbjStGKh3tWUFy0UEgriwuuZSwfdXNt+CcB5ZY2uZFPySg106eUgw&#10;1vbKnzTkvhQBwi5GBZX3XSylKyoy6Ba2Iw7exfYGfZB9KXWP1wA3rVxF0UYarDksVNjRS0VFk/8Y&#10;BadXyg7Z9j07vXV+eGzOx49WolKz6bh/BuFp9P/he/ugFayWT2v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uMT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02" o:spid="_x0000_s1117" style="position:absolute;left:766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IUOcQA&#10;AADdAAAADwAAAGRycy9kb3ducmV2LnhtbESP3YrCMBSE7wXfIRxh7zRVVEo1yiJU/EFxXR/g0Jxt&#10;i81JabK1vv1mQfBymJlvmOW6M5VoqXGlZQXjUQSCOLO65FzB7TsdxiCcR9ZYWSYFT3KwXvV7S0y0&#10;ffAXtVefiwBhl6CCwvs6kdJlBRl0I1sTB+/HNgZ9kE0udYOPADeVnETRXBosOSwUWNOmoOx+/TUK&#10;jltKd2l8So/72rfT++VwriQq9THoPhcgPHX+HX61d1rBZDybwv+b8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iFDn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03" o:spid="_x0000_s1118" style="position:absolute;left:7718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6xosQA&#10;AADdAAAADwAAAGRycy9kb3ducmV2LnhtbESP3YrCMBSE7xd8h3AE79ZU0UWqUUSo+IPL+vMAh+bY&#10;FpuT0sRa394Iwl4OM/MNM1u0phQN1a6wrGDQj0AQp1YXnCm4nJPvCQjnkTWWlknBkxws5p2vGcba&#10;PvhIzclnIkDYxagg976KpXRpTgZd31bEwbva2qAPss6krvER4KaUwyj6kQYLDgs5VrTKKb2d7kbB&#10;fk3JJpkckv228s3o9rf7LSUq1eu2yykIT63/D3/aG61gOBiP4f0mPAE5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usaL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04" o:spid="_x0000_s1119" style="position:absolute;left:777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wv1cQA&#10;AADdAAAADwAAAGRycy9kb3ducmV2LnhtbESP3YrCMBSE7xd8h3AE79ZUUZFqFBEq/rDL+vMAh+bY&#10;FpuT0sRa394Iwl4OM/MNM1+2phQN1a6wrGDQj0AQp1YXnCm4nJPvKQjnkTWWlknBkxwsF52vOcba&#10;PvhIzclnIkDYxagg976KpXRpTgZd31bEwbva2qAPss6krvER4KaUwyiaSIMFh4UcK1rnlN5Od6Pg&#10;sKFkm0x/ksOu8s3o9rf/LSUq1eu2qxkIT63/D3/aW61gOBhP4P0mPAG5e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8L9X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05" o:spid="_x0000_s1120" style="position:absolute;left:783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CKTsYA&#10;AADdAAAADwAAAGRycy9kb3ducmV2LnhtbESP0WrCQBRE3wv+w3IF33Sj2CppNiKFFKu02LQfcMle&#10;k5Ds3ZDdxvTv3YLQx2FmzjDJbjStGKh3tWUFy0UEgriwuuZSwfdXNt+CcB5ZY2uZFPySg106eUgw&#10;1vbKnzTkvhQBwi5GBZX3XSylKyoy6Ba2Iw7exfYGfZB9KXWP1wA3rVxF0ZM0WHNYqLCjl4qKJv8x&#10;Ck6vlB2y7Xt2euv8sG7Ox49WolKz6bh/BuFp9P/he/ugFayWjxv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fCKT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06" o:spid="_x0000_s1121" style="position:absolute;left:789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8ePMAA&#10;AADdAAAADwAAAGRycy9kb3ducmV2LnhtbERPy4rCMBTdC/5DuII7TZUZkWoUESo+UHx9wKW5tsXm&#10;pjSZWv9+shBcHs57vmxNKRqqXWFZwWgYgSBOrS44U3C/JYMpCOeRNZaWScGbHCwX3c4cY21ffKHm&#10;6jMRQtjFqCD3voqldGlOBt3QVsSBe9jaoA+wzqSu8RXCTSnHUTSRBgsODTlWtM4pfV7/jILDhpJt&#10;Mj0mh13lm5/neX8qJSrV77WrGQhPrf+KP+6tVjAe/Ya54U14An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G8ePM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207" o:spid="_x0000_s1122" style="position:absolute;left:7948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O7p8YA&#10;AADdAAAADwAAAGRycy9kb3ducmV2LnhtbESP0WrCQBRE3wv+w3IF33Sj2GLTbEQKKVZp0bQfcMle&#10;k5Ds3ZDdxvTv3YLQx2FmzjDJdjStGKh3tWUFy0UEgriwuuZSwfdXNt+AcB5ZY2uZFPySg206eUgw&#10;1vbKZxpyX4oAYRejgsr7LpbSFRUZdAvbEQfvYnuDPsi+lLrHa4CbVq6i6EkarDksVNjRa0VFk/8Y&#10;Bcc3yvbZ5iM7vnd+WDenw2crUanZdNy9gPA0+v/wvb3XClbLx2f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O7p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08" o:spid="_x0000_s1123" style="position:absolute;left:800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XYh78A&#10;AADdAAAADwAAAGRycy9kb3ducmV2LnhtbERPy6rCMBDdC/5DGMGdpoqIVKOIUPGBF18fMDRjW2wm&#10;pYm1/r1ZCHd5OO/FqjWlaKh2hWUFo2EEgji1uuBMwf2WDGYgnEfWWFomBR9ysFp2OwuMtX3zhZqr&#10;z0QIYRejgtz7KpbSpTkZdENbEQfuYWuDPsA6k7rGdwg3pRxH0VQaLDg05FjRJqf0eX0ZBcctJbtk&#10;dkqO+8o3k+f58FdKVKrfa9dzEJ5a/y/+uXdawXg0DfvDm/AE5PI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ddiHvwAAAN0AAAAPAAAAAAAAAAAAAAAAAJgCAABkcnMvZG93bnJl&#10;di54bWxQSwUGAAAAAAQABAD1AAAAhAMAAAAA&#10;" path="m,8r28,e" filled="f" strokeweight=".33158mm">
                  <v:path arrowok="t" o:connecttype="custom" o:connectlocs="0,8;28,8" o:connectangles="0,0"/>
                </v:shape>
                <v:shape id="Freeform 209" o:spid="_x0000_s1124" style="position:absolute;left:806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l9HMMA&#10;AADdAAAADwAAAGRycy9kb3ducmV2LnhtbESP3YrCMBSE7wXfIRzBO00rIlKNIkLFXVH8e4BDc2yL&#10;zUlpsrX79psFwcthZr5hluvOVKKlxpWWFcTjCARxZnXJuYL7LR3NQTiPrLGyTAp+ycF61e8tMdH2&#10;xRdqrz4XAcIuQQWF93UipcsKMujGtiYO3sM2Bn2QTS51g68AN5WcRNFMGiw5LBRY07ag7Hn9MQoO&#10;O0r36fyYHr5q306f5+9TJVGp4aDbLEB46vwn/G7vtYJJPIvh/014An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l9H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210" o:spid="_x0000_s1125" style="position:absolute;left:812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vja8QA&#10;AADdAAAADwAAAGRycy9kb3ducmV2LnhtbESP3YrCMBSE74V9h3AWvNPUIiJdo8hCF39Y0boPcGiO&#10;bbE5KU2s9e2NsODlMDPfMItVb2rRUesqywom4wgEcW51xYWCv3M6moNwHlljbZkUPMjBavkxWGCi&#10;7Z1P1GW+EAHCLkEFpfdNIqXLSzLoxrYhDt7FtgZ9kG0hdYv3ADe1jKNoJg1WHBZKbOi7pPya3YyC&#10;/Q+lm3T+m+63je+m1+PuUEtUavjZr79AeOr9O/zf3mgF8WQWw+tNe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r42v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11" o:spid="_x0000_s1126" style="position:absolute;left:817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dG8MQA&#10;AADdAAAADwAAAGRycy9kb3ducmV2LnhtbESPW4vCMBSE3xf8D+EIvq2pF0SqUUSoeGGX9fIDDs2x&#10;LTYnpYm1/nsjCPs4zMw3zHzZmlI0VLvCsoJBPwJBnFpdcKbgck6+pyCcR9ZYWiYFT3KwXHS+5hhr&#10;++AjNSefiQBhF6OC3PsqltKlORl0fVsRB+9qa4M+yDqTusZHgJtSDqNoIg0WHBZyrGidU3o73Y2C&#10;w4aSbTL9SQ67yjfj29/+t5SoVK/brmYgPLX+P/xpb7WC4WAygveb8AT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nRvD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12" o:spid="_x0000_s1127" style="position:absolute;left:823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7ehMQA&#10;AADdAAAADwAAAGRycy9kb3ducmV2LnhtbESP0YrCMBRE34X9h3AX9k1TRUS6xiJCxV1R1PUDLs21&#10;LW1uShNr9++NIPg4zMwZZpH0phYdta60rGA8ikAQZ1aXnCu4/KXDOQjnkTXWlknBPzlIlh+DBcba&#10;3vlE3dnnIkDYxaig8L6JpXRZQQbdyDbEwbva1qAPss2lbvEe4KaWkyiaSYMlh4UCG1oXlFXnm1Gw&#10;21C6Tef7dPfT+G5aHX8PtUSlvj771TcIT71/h1/trVYwGc+m8HwTn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O3oT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13" o:spid="_x0000_s1128" style="position:absolute;left:829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J7H8QA&#10;AADdAAAADwAAAGRycy9kb3ducmV2LnhtbESP3YrCMBSE7xd8h3AE79ZUUZFqFBEq/rDL+vMAh+bY&#10;FpuT0sRa394Iwl4OM/MNM1+2phQN1a6wrGDQj0AQp1YXnCm4nJPvKQjnkTWWlknBkxwsF52vOcba&#10;PvhIzclnIkDYxagg976KpXRpTgZd31bEwbva2qAPss6krvER4KaUwyiaSIMFh4UcK1rnlN5Od6Pg&#10;sKFkm0x/ksOu8s3o9rf/LSUq1eu2qxkIT63/D3/aW61gOJiM4f0mPAG5e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Cex/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14" o:spid="_x0000_s1129" style="position:absolute;left:835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DlaMUA&#10;AADdAAAADwAAAGRycy9kb3ducmV2LnhtbESP0WrCQBRE3wv+w3KFvtWNoQSJriJCJG2wWOsHXLLX&#10;JJi9G7LbJP37bkHo4zAzZ5jNbjKtGKh3jWUFy0UEgri0uuFKwfUre1mBcB5ZY2uZFPyQg9129rTB&#10;VNuRP2m4+EoECLsUFdTed6mUrqzJoFvYjjh4N9sb9EH2ldQ9jgFuWhlHUSINNhwWauzoUFN5v3wb&#10;BcWRsjxbnbLirfPD6/38/tFKVOp5Pu3XIDxN/j/8aOdaQbxMEvh7E5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OVo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15" o:spid="_x0000_s1130" style="position:absolute;left:840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xA88QA&#10;AADdAAAADwAAAGRycy9kb3ducmV2LnhtbESP3YrCMBSE7xd8h3AE79ZUEVeqUUSo+IPL+vMAh+bY&#10;FpuT0sRa394Iwl4OM/MNM1u0phQN1a6wrGDQj0AQp1YXnCm4nJPvCQjnkTWWlknBkxws5p2vGcba&#10;PvhIzclnIkDYxagg976KpXRpTgZd31bEwbva2qAPss6krvER4KaUwygaS4MFh4UcK1rllN5Od6Ng&#10;v6Zkk0wOyX5b+WZ0+9v9lhKV6nXb5RSEp9b/hz/tjVYwHIx/4P0mPAE5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cQPP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16" o:spid="_x0000_s1131" style="position:absolute;left:846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PUgb8A&#10;AADdAAAADwAAAGRycy9kb3ducmV2LnhtbERPy6rCMBDdC/5DGMGdpoqIVKOIUPGBF18fMDRjW2wm&#10;pYm1/r1ZCHd5OO/FqjWlaKh2hWUFo2EEgji1uuBMwf2WDGYgnEfWWFomBR9ysFp2OwuMtX3zhZqr&#10;z0QIYRejgtz7KpbSpTkZdENbEQfuYWuDPsA6k7rGdwg3pRxH0VQaLDg05FjRJqf0eX0ZBcctJbtk&#10;dkqO+8o3k+f58FdKVKrfa9dzEJ5a/y/+uXdawXg0DXPDm/AE5PI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A9SBvwAAAN0AAAAPAAAAAAAAAAAAAAAAAJgCAABkcnMvZG93bnJl&#10;di54bWxQSwUGAAAAAAQABAD1AAAAhAMAAAAA&#10;" path="m,8r28,e" filled="f" strokeweight=".33158mm">
                  <v:path arrowok="t" o:connecttype="custom" o:connectlocs="0,8;28,8" o:connectangles="0,0"/>
                </v:shape>
                <v:shape id="Freeform 217" o:spid="_x0000_s1132" style="position:absolute;left:852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9xGsQA&#10;AADdAAAADwAAAGRycy9kb3ducmV2LnhtbESP0YrCMBRE3wX/IdyFfdNUWcStRlmEiqsobvUDLs21&#10;LTY3pYm1+/dGEHwcZuYMM192phItNa60rGA0jEAQZ1aXnCs4n5LBFITzyBory6TgnxwsF/3eHGNt&#10;7/xHbepzESDsYlRQeF/HUrqsIINuaGvi4F1sY9AH2eRSN3gPcFPJcRRNpMGSw0KBNa0Kyq7pzSjY&#10;rSnZJNN9svutfft1PW4PlUSlPj+6nxkIT51/h1/tjVYwHk2+4fkmPA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PcRr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18" o:spid="_x0000_s1133" style="position:absolute;left:858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xOWsAA&#10;AADdAAAADwAAAGRycy9kb3ducmV2LnhtbERPy4rCMBTdC/5DuII7TZVhlGoUESo+UHx9wKW5tsXm&#10;pjSZWv9+shBcHs57vmxNKRqqXWFZwWgYgSBOrS44U3C/JYMpCOeRNZaWScGbHCwX3c4cY21ffKHm&#10;6jMRQtjFqCD3voqldGlOBt3QVsSBe9jaoA+wzqSu8RXCTSnHUfQrDRYcGnKsaJ1T+rz+GQWHDSXb&#10;ZHpMDrvKNz/P8/5USlSq32tXMxCeWv8Vf9xbrWA8moT94U14An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axOWs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219" o:spid="_x0000_s1134" style="position:absolute;left:864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DrwcYA&#10;AADdAAAADwAAAGRycy9kb3ducmV2LnhtbESP0WrCQBRE34X+w3ILfdNNQlGJrlIKkVSptLYfcMle&#10;k5Ds3ZBdk/Tvu4WCj8PMnGG2+8m0YqDe1ZYVxIsIBHFhdc2lgu+vbL4G4TyyxtYyKfghB/vdw2yL&#10;qbYjf9Jw8aUIEHYpKqi871IpXVGRQbewHXHwrrY36IPsS6l7HAPctDKJoqU0WHNYqLCj14qK5nIz&#10;Ck4HyvJs/Z6d3jo/PDcfx3MrUamnx+llA8LT5O/h/3auFSTxKoa/N+EJy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Drw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20" o:spid="_x0000_s1135" style="position:absolute;left:869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J1tsQA&#10;AADdAAAADwAAAGRycy9kb3ducmV2LnhtbESP3YrCMBSE7xd8h3AE79bUIrtSjSJCF11R/HuAQ3Ns&#10;i81JabK1vr0RhL0cZuYbZrboTCVaalxpWcFoGIEgzqwuOVdwOaefExDOI2usLJOCBzlYzHsfM0y0&#10;vfOR2pPPRYCwS1BB4X2dSOmyggy6oa2Jg3e1jUEfZJNL3eA9wE0l4yj6kgZLDgsF1rQqKLud/oyC&#10;7Q+l63SyS7eb2rfj2+F3X0lUatDvllMQnjr/H36311pBPPqO4f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ydbb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21" o:spid="_x0000_s1136" style="position:absolute;left:875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7QLcYA&#10;AADdAAAADwAAAGRycy9kb3ducmV2LnhtbESP0WrCQBRE3wv+w3IF33SjlippNiKFFKu02LQfcMle&#10;k5Ds3ZDdxvTv3YLQx2FmzjDJbjStGKh3tWUFy0UEgriwuuZSwfdXNt+CcB5ZY2uZFPySg106eUgw&#10;1vbKnzTkvhQBwi5GBZX3XSylKyoy6Ba2Iw7exfYGfZB9KXWP1wA3rVxF0ZM0WHNYqLCjl4qKJv8x&#10;Ck6vlB2y7Xt2euv88Nicjx+tRKVm03H/DMLT6P/D9/ZBK1gtN2v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7QL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22" o:spid="_x0000_s1137" style="position:absolute;left:881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dIWcQA&#10;AADdAAAADwAAAGRycy9kb3ducmV2LnhtbESP3YrCMBSE7wXfIRxh7zRVREs1yiJU/EFxXR/g0Jxt&#10;i81JabK1vv1mQfBymJlvmOW6M5VoqXGlZQXjUQSCOLO65FzB7TsdxiCcR9ZYWSYFT3KwXvV7S0y0&#10;ffAXtVefiwBhl6CCwvs6kdJlBRl0I1sTB+/HNgZ9kE0udYOPADeVnETRTBosOSwUWNOmoOx+/TUK&#10;jltKd2l8So/72rfT++VwriQq9THoPhcgPHX+HX61d1rBZDyfwv+b8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XSFn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23" o:spid="_x0000_s1138" style="position:absolute;left:887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vtwsYA&#10;AADdAAAADwAAAGRycy9kb3ducmV2LnhtbESP0WrCQBRE3wv+w3IF33Sj2CppNiKFFKu02LQfcMle&#10;k5Ds3ZDdxvTv3YLQx2FmzjDJbjStGKh3tWUFy0UEgriwuuZSwfdXNt+CcB5ZY2uZFPySg106eUgw&#10;1vbKnzTkvhQBwi5GBZX3XSylKyoy6Ba2Iw7exfYGfZB9KXWP1wA3rVxF0ZM0WHNYqLCjl4qKJv8x&#10;Ck6vlB2y7Xt2euv8sG7Ox49WolKz6bh/BuFp9P/he/ugFayWm0f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dvtw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24" o:spid="_x0000_s1139" style="position:absolute;left:892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lztcQA&#10;AADdAAAADwAAAGRycy9kb3ducmV2LnhtbESP3YrCMBSE7xd8h3AE79ZUEVeqUUSo+IPL+vMAh+bY&#10;FpuT0sRa394Iwl4OM/MNM1u0phQN1a6wrGDQj0AQp1YXnCm4nJPvCQjnkTWWlknBkxws5p2vGcba&#10;PvhIzclnIkDYxagg976KpXRpTgZd31bEwbva2qAPss6krvER4KaUwygaS4MFh4UcK1rllN5Od6Ng&#10;v6Zkk0wOyX5b+WZ0+9v9lhKV6nXb5RSEp9b/hz/tjVYwHPyM4f0mPAE5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Jc7X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25" o:spid="_x0000_s1140" style="position:absolute;left:898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XWLsQA&#10;AADdAAAADwAAAGRycy9kb3ducmV2LnhtbESP3YrCMBSE7xd8h3AE79ZUEZVqFBEq/rDL+vMAh+bY&#10;FpuT0sRa394Iwl4OM/MNM1+2phQN1a6wrGDQj0AQp1YXnCm4nJPvKQjnkTWWlknBkxwsF52vOcba&#10;PvhIzclnIkDYxagg976KpXRpTgZd31bEwbva2qAPss6krvER4KaUwygaS4MFh4UcK1rnlN5Od6Pg&#10;sKFkm0x/ksOu8s3o9rf/LSUq1eu2qxkIT63/D3/aW61gOJhM4P0mPAG5e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F1i7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26" o:spid="_x0000_s1141" style="position:absolute;left:904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pCXMAA&#10;AADdAAAADwAAAGRycy9kb3ducmV2LnhtbERPy4rCMBTdC/5DuII7TZVhlGoUESo+UHx9wKW5tsXm&#10;pjSZWv9+shBcHs57vmxNKRqqXWFZwWgYgSBOrS44U3C/JYMpCOeRNZaWScGbHCwX3c4cY21ffKHm&#10;6jMRQtjFqCD3voqldGlOBt3QVsSBe9jaoA+wzqSu8RXCTSnHUfQrDRYcGnKsaJ1T+rz+GQWHDSXb&#10;ZHpMDrvKNz/P8/5USlSq32tXMxCeWv8Vf9xbrWA8moS54U14An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pCXM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227" o:spid="_x0000_s1142" style="position:absolute;left:910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bnx8YA&#10;AADdAAAADwAAAGRycy9kb3ducmV2LnhtbESP0WrCQBRE3wv+w3IF33SjSGvTbEQKKVZp0bQfcMle&#10;k5Ds3ZDdxvTv3YLQx2FmzjDJdjStGKh3tWUFy0UEgriwuuZSwfdXNt+AcB5ZY2uZFPySg206eUgw&#10;1vbKZxpyX4oAYRejgsr7LpbSFRUZdAvbEQfvYnuDPsi+lLrHa4CbVq6i6FEarDksVNjRa0VFk/8Y&#10;Bcc3yvbZ5iM7vnd+WDenw2crUanZdNy9gPA0+v/wvb3XClbLp2f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bnx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28" o:spid="_x0000_s1143" style="position:absolute;left:9158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k+fcAA&#10;AADdAAAADwAAAGRycy9kb3ducmV2LnhtbERPy4rCMBTdC/5DuII7TRWR0jHKIFR8oPiYD7g0d9pi&#10;c1OaWOvfm4Xg8nDei1VnKtFS40rLCibjCARxZnXJuYK/WzqKQTiPrLGyTApe5GC17PcWmGj75Au1&#10;V5+LEMIuQQWF93UipcsKMujGtiYO3L9tDPoAm1zqBp8h3FRyGkVzabDk0FBgTeuCsvv1YRQcNpRu&#10;0/iYHna1b2f38/5USVRqOOh+f0B46vxX/HFvtYLpJA77w5vwBOTy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Hk+fc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229" o:spid="_x0000_s1144" style="position:absolute;left:921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Wb5sUA&#10;AADdAAAADwAAAGRycy9kb3ducmV2LnhtbESP0WqDQBRE3wP9h+UW+hZXQwliswmlYEkrDYnNB1zc&#10;G5W4d8Xdqv37bqCQx2FmzjCb3Ww6MdLgWssKkigGQVxZ3XKt4PydL1MQziNr7CyTgl9ysNs+LDaY&#10;aTvxicbS1yJA2GWooPG+z6R0VUMGXWR74uBd7GDQBznUUg84Bbjp5CqO19Jgy2GhwZ7eGqqu5Y9R&#10;ULxTvs/Tr7z46P34fD1+HjqJSj09zq8vIDzN/h7+b++1glWSJnB7E56A3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NZvm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30" o:spid="_x0000_s1145" style="position:absolute;left:927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cFkcUA&#10;AADdAAAADwAAAGRycy9kb3ducmV2LnhtbESP0WqDQBRE3wP9h+UW+hbXSAliswmlYEkrDYnNB1zc&#10;G5W4d8Xdqv37bqCQx2FmzjCb3Ww6MdLgWssKVlEMgriyuuVawfk7X6YgnEfW2FkmBb/kYLd9WGww&#10;03biE42lr0WAsMtQQeN9n0npqoYMusj2xMG72MGgD3KopR5wCnDTySSO19Jgy2GhwZ7eGqqu5Y9R&#10;ULxTvs/Tr7z46P34fD1+HjqJSj09zq8vIDzN/h7+b++1gmSVJnB7E56A3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5wWR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31" o:spid="_x0000_s1146" style="position:absolute;left:933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gCsYA&#10;AADdAAAADwAAAGRycy9kb3ducmV2LnhtbESP0WrCQBRE34X+w3ILfdNNUpEQXaUUIqlSaW0/4JK9&#10;JsHs3ZBdk/Tvu4WCj8PMnGE2u8m0YqDeNZYVxIsIBHFpdcOVgu+vfJ6CcB5ZY2uZFPyQg932YbbB&#10;TNuRP2k4+0oECLsMFdTed5mUrqzJoFvYjjh4F9sb9EH2ldQ9jgFuWplE0UoabDgs1NjRa03l9Xwz&#10;Co57yos8fc+Pb50fltePw6mVqNTT4/SyBuFp8vfwf7vQCpI4fYa/N+E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ugC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32" o:spid="_x0000_s1147" style="position:absolute;left:9388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I4fsMA&#10;AADdAAAADwAAAGRycy9kb3ducmV2LnhtbESP3YrCMBSE7xd8h3AE79ZUESnVKCJUXMXFvwc4NMe2&#10;2JyUJlvr2xtB2MthZr5h5svOVKKlxpWWFYyGEQjizOqScwXXS/odg3AeWWNlmRQ8ycFy0fuaY6Lt&#10;g0/Unn0uAoRdggoK7+tESpcVZNANbU0cvJttDPogm1zqBh8Bbio5jqKpNFhyWCiwpnVB2f38ZxTs&#10;N5Ru0/iQ7n9q307ux91vJVGpQb9bzUB46vx/+NPeagXjUTyB95vwBO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0I4f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233" o:spid="_x0000_s1148" style="position:absolute;left:944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6d5cYA&#10;AADdAAAADwAAAGRycy9kb3ducmV2LnhtbESP0WrCQBRE34X+w3ILfdNNQpUQXaUUIqlSaW0/4JK9&#10;JsHs3ZBdk/Tvu4WCj8PMnGE2u8m0YqDeNZYVxIsIBHFpdcOVgu+vfJ6CcB5ZY2uZFPyQg932YbbB&#10;TNuRP2k4+0oECLsMFdTed5mUrqzJoFvYjjh4F9sb9EH2ldQ9jgFuWplE0UoabDgs1NjRa03l9Xwz&#10;Co57yos8fc+Pb50fnq8fh1MrUamnx+llDcLT5O/h/3ahFSRxuoS/N+E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A6d5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34" o:spid="_x0000_s1149" style="position:absolute;left:950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DksUA&#10;AADdAAAADwAAAGRycy9kb3ducmV2LnhtbESP0WrCQBRE3wv+w3KFvtWNoYQQXUWESFqxWOsHXLLX&#10;JJi9G7LbJP37bkHo4zAzZ5j1djKtGKh3jWUFy0UEgri0uuFKwfUrf0lBOI+ssbVMCn7IwXYze1pj&#10;pu3InzRcfCUChF2GCmrvu0xKV9Zk0C1sRxy8m+0N+iD7SuoexwA3rYyjKJEGGw4LNXa0r6m8X76N&#10;guOB8iJPT/nxrfPD6/38/tFKVOp5Pu1WIDxN/j/8aBdaQbxME/h7E5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3AOS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35" o:spid="_x0000_s1150" style="position:absolute;left:956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CmCcYA&#10;AADdAAAADwAAAGRycy9kb3ducmV2LnhtbESP0WrCQBRE34X+w3ILfdNNQtEQXaUUIqlSaW0/4JK9&#10;JsHs3ZBdk/Tvu4WCj8PMnGE2u8m0YqDeNZYVxIsIBHFpdcOVgu+vfJ6CcB5ZY2uZFPyQg932YbbB&#10;TNuRP2k4+0oECLsMFdTed5mUrqzJoFvYjjh4F9sb9EH2ldQ9jgFuWplE0VIabDgs1NjRa03l9Xwz&#10;Co57yos8fc+Pb50fnq8fh1MrUamnx+llDcLT5O/h/3ahFSRxuoK/N+E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5CmC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36" o:spid="_x0000_s1151" style="position:absolute;left:961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8ye8AA&#10;AADdAAAADwAAAGRycy9kb3ducmV2LnhtbERPy4rCMBTdC/5DuII7TRWR0jHKIFR8oPiYD7g0d9pi&#10;c1OaWOvfm4Xg8nDei1VnKtFS40rLCibjCARxZnXJuYK/WzqKQTiPrLGyTApe5GC17PcWmGj75Au1&#10;V5+LEMIuQQWF93UipcsKMujGtiYO3L9tDPoAm1zqBp8h3FRyGkVzabDk0FBgTeuCsvv1YRQcNpRu&#10;0/iYHna1b2f38/5USVRqOOh+f0B46vxX/HFvtYLpJA5zw5vwBOTy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g8ye8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237" o:spid="_x0000_s1152" style="position:absolute;left:967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OX4MYA&#10;AADdAAAADwAAAGRycy9kb3ducmV2LnhtbESP0WrCQBRE34X+w3ILfTMbpUgaXaUUUtKK0qZ+wCV7&#10;mwSzd0N2m6R/7wqCj8PMnGE2u8m0YqDeNZYVLKIYBHFpdcOVgtNPNk9AOI+ssbVMCv7JwW77MNtg&#10;qu3I3zQUvhIBwi5FBbX3XSqlK2sy6CLbEQfv1/YGfZB9JXWPY4CbVi7jeCUNNhwWauzorabyXPwZ&#10;Bft3yvIsOWT7j84Pz+evz2MrUamnx+l1DcLT5O/hWzvXCpaL5AWub8ITkN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OX4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38" o:spid="_x0000_s1153" style="position:absolute;left:973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CooMIA&#10;AADdAAAADwAAAGRycy9kb3ducmV2LnhtbERP3WrCMBS+H/gO4QjerWmLDK1GEaFDJxuz+gCH5tgW&#10;m5PSZLW+/XIx2OXH97/ejqYVA/WusawgiWIQxKXVDVcKrpf8dQHCeWSNrWVS8CQH283kZY2Ztg8+&#10;01D4SoQQdhkqqL3vMildWZNBF9mOOHA32xv0AfaV1D0+QrhpZRrHb9Jgw6Ghxo72NZX34scoOL1T&#10;fsgXn/np2Plhfv/++GolKjWbjrsVCE+j/xf/uQ9aQZosw/7wJjwB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oKi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39" o:spid="_x0000_s1154" style="position:absolute;left:979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wNO8YA&#10;AADdAAAADwAAAGRycy9kb3ducmV2LnhtbESP0WrCQBRE3wv+w3KFvtVNQikaXUWESNpQsdYPuGSv&#10;STB7N2S3Sfr33UKhj8PMnGE2u8m0YqDeNZYVxIsIBHFpdcOVgutn9rQE4TyyxtYyKfgmB7vt7GGD&#10;qbYjf9Bw8ZUIEHYpKqi971IpXVmTQbewHXHwbrY36IPsK6l7HAPctDKJohdpsOGwUGNHh5rK++XL&#10;KCiOlOXZ8j0rXjs/PN/Pb6dWolKP82m/BuFp8v/hv3auFSTxKobfN+EJy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wNO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40" o:spid="_x0000_s1155" style="position:absolute;left:984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TTMYA&#10;AADdAAAADwAAAGRycy9kb3ducmV2LnhtbESP0WrCQBRE3wv+w3KFvjWbhFI0uooIkbRSsakfcMle&#10;k2D2bshuY/r33UKhj8PMnGHW28l0YqTBtZYVJFEMgriyuuVaweUzf1qAcB5ZY2eZFHyTg+1m9rDG&#10;TNs7f9BY+loECLsMFTTe95mUrmrIoItsTxy8qx0M+iCHWuoB7wFuOpnG8Ys02HJYaLCnfUPVrfwy&#10;Co4Hyot88Z4fX3s/Pt/Ob6dOolKP82m3AuFp8v/hv3ahFaTJMoXfN+EJ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6TT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41" o:spid="_x0000_s1156" style="position:absolute;left:990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I218YA&#10;AADdAAAADwAAAGRycy9kb3ducmV2LnhtbESP0WrCQBRE3wv+w3IF33SjlmLTbEQKKVZp0bQfcMle&#10;k5Ds3ZDdxvTv3YLQx2FmzjDJdjStGKh3tWUFy0UEgriwuuZSwfdXNt+AcB5ZY2uZFPySg206eUgw&#10;1vbKZxpyX4oAYRejgsr7LpbSFRUZdAvbEQfvYnuDPsi+lLrHa4CbVq6i6EkarDksVNjRa0VFk/8Y&#10;Bcc3yvbZ5iM7vnd+eGxOh89WolKz6bh7AeFp9P/he3uvFayWz2v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I21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42" o:spid="_x0000_s1157" style="position:absolute;left:996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uuo8UA&#10;AADdAAAADwAAAGRycy9kb3ducmV2LnhtbESP0WrCQBRE3wX/YbkF33SjBElTVylCihosre0HXLK3&#10;STB7N2S3Sfx7t1DwcZiZM8xmN5pG9NS52rKC5SICQVxYXXOp4PsrmycgnEfW2FgmBTdysNtOJxtM&#10;tR34k/qLL0WAsEtRQeV9m0rpiooMuoVtiYP3YzuDPsiulLrDIcBNI1dRtJYGaw4LFba0r6i4Xn6N&#10;gvyNskOWnLP82Po+vn6c3huJSs2extcXEJ5G/wj/tw9awWr5HMPfm/AE5P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m66j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43" o:spid="_x0000_s1158" style="position:absolute;left:1002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cLOMYA&#10;AADdAAAADwAAAGRycy9kb3ducmV2LnhtbESP0WrCQBRE3wv+w3IF33Sj2GLTbEQKKVZp0bQfcMle&#10;k5Ds3ZDdxvTv3YLQx2FmzjDJdjStGKh3tWUFy0UEgriwuuZSwfdXNt+AcB5ZY2uZFPySg206eUgw&#10;1vbKZxpyX4oAYRejgsr7LpbSFRUZdAvbEQfvYnuDPsi+lLrHa4CbVq6i6EkarDksVNjRa0VFk/8Y&#10;Bcc3yvbZ5iM7vnd+WDenw2crUanZdNy9gPA0+v/wvb3XClbL50f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cLO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44" o:spid="_x0000_s1159" style="position:absolute;left:1008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WVT8QA&#10;AADdAAAADwAAAGRycy9kb3ducmV2LnhtbESP0YrCMBRE3wX/IdyFfdNUWcStRlmEiqsobvUDLs21&#10;LTY3pYm1+/dGEHwcZuYMM192phItNa60rGA0jEAQZ1aXnCs4n5LBFITzyBory6TgnxwsF/3eHGNt&#10;7/xHbepzESDsYlRQeF/HUrqsIINuaGvi4F1sY9AH2eRSN3gPcFPJcRRNpMGSw0KBNa0Kyq7pzSjY&#10;rSnZJNN9svutfft1PW4PlUSlPj+6nxkIT51/h1/tjVYwHn1P4PkmPA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FlU/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9568" behindDoc="1" locked="0" layoutInCell="0" allowOverlap="1" wp14:anchorId="5595796C" wp14:editId="62601513">
                <wp:simplePos x="0" y="0"/>
                <wp:positionH relativeFrom="page">
                  <wp:posOffset>1895475</wp:posOffset>
                </wp:positionH>
                <wp:positionV relativeFrom="paragraph">
                  <wp:posOffset>596900</wp:posOffset>
                </wp:positionV>
                <wp:extent cx="4529455" cy="22860"/>
                <wp:effectExtent l="0" t="0" r="0" b="0"/>
                <wp:wrapNone/>
                <wp:docPr id="1938" name="Group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29455" cy="22860"/>
                          <a:chOff x="2985" y="940"/>
                          <a:chExt cx="7133" cy="36"/>
                        </a:xfrm>
                      </wpg:grpSpPr>
                      <wps:wsp>
                        <wps:cNvPr id="1939" name="Freeform 246"/>
                        <wps:cNvSpPr>
                          <a:spLocks/>
                        </wps:cNvSpPr>
                        <wps:spPr bwMode="auto">
                          <a:xfrm>
                            <a:off x="299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0" name="Freeform 247"/>
                        <wps:cNvSpPr>
                          <a:spLocks/>
                        </wps:cNvSpPr>
                        <wps:spPr bwMode="auto">
                          <a:xfrm>
                            <a:off x="3052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1" name="Freeform 248"/>
                        <wps:cNvSpPr>
                          <a:spLocks/>
                        </wps:cNvSpPr>
                        <wps:spPr bwMode="auto">
                          <a:xfrm>
                            <a:off x="3110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2" name="Freeform 249"/>
                        <wps:cNvSpPr>
                          <a:spLocks/>
                        </wps:cNvSpPr>
                        <wps:spPr bwMode="auto">
                          <a:xfrm>
                            <a:off x="316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3" name="Freeform 250"/>
                        <wps:cNvSpPr>
                          <a:spLocks/>
                        </wps:cNvSpPr>
                        <wps:spPr bwMode="auto">
                          <a:xfrm>
                            <a:off x="322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4" name="Freeform 251"/>
                        <wps:cNvSpPr>
                          <a:spLocks/>
                        </wps:cNvSpPr>
                        <wps:spPr bwMode="auto">
                          <a:xfrm>
                            <a:off x="328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5" name="Freeform 252"/>
                        <wps:cNvSpPr>
                          <a:spLocks/>
                        </wps:cNvSpPr>
                        <wps:spPr bwMode="auto">
                          <a:xfrm>
                            <a:off x="3340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6" name="Freeform 253"/>
                        <wps:cNvSpPr>
                          <a:spLocks/>
                        </wps:cNvSpPr>
                        <wps:spPr bwMode="auto">
                          <a:xfrm>
                            <a:off x="3398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7" name="Freeform 254"/>
                        <wps:cNvSpPr>
                          <a:spLocks/>
                        </wps:cNvSpPr>
                        <wps:spPr bwMode="auto">
                          <a:xfrm>
                            <a:off x="345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8" name="Freeform 255"/>
                        <wps:cNvSpPr>
                          <a:spLocks/>
                        </wps:cNvSpPr>
                        <wps:spPr bwMode="auto">
                          <a:xfrm>
                            <a:off x="351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9" name="Freeform 256"/>
                        <wps:cNvSpPr>
                          <a:spLocks/>
                        </wps:cNvSpPr>
                        <wps:spPr bwMode="auto">
                          <a:xfrm>
                            <a:off x="357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0" name="Freeform 257"/>
                        <wps:cNvSpPr>
                          <a:spLocks/>
                        </wps:cNvSpPr>
                        <wps:spPr bwMode="auto">
                          <a:xfrm>
                            <a:off x="3628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1" name="Freeform 258"/>
                        <wps:cNvSpPr>
                          <a:spLocks/>
                        </wps:cNvSpPr>
                        <wps:spPr bwMode="auto">
                          <a:xfrm>
                            <a:off x="3686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2" name="Freeform 259"/>
                        <wps:cNvSpPr>
                          <a:spLocks/>
                        </wps:cNvSpPr>
                        <wps:spPr bwMode="auto">
                          <a:xfrm>
                            <a:off x="374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3" name="Freeform 260"/>
                        <wps:cNvSpPr>
                          <a:spLocks/>
                        </wps:cNvSpPr>
                        <wps:spPr bwMode="auto">
                          <a:xfrm>
                            <a:off x="380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4" name="Freeform 261"/>
                        <wps:cNvSpPr>
                          <a:spLocks/>
                        </wps:cNvSpPr>
                        <wps:spPr bwMode="auto">
                          <a:xfrm>
                            <a:off x="385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5" name="Freeform 262"/>
                        <wps:cNvSpPr>
                          <a:spLocks/>
                        </wps:cNvSpPr>
                        <wps:spPr bwMode="auto">
                          <a:xfrm>
                            <a:off x="3916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6" name="Freeform 263"/>
                        <wps:cNvSpPr>
                          <a:spLocks/>
                        </wps:cNvSpPr>
                        <wps:spPr bwMode="auto">
                          <a:xfrm>
                            <a:off x="3974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7" name="Freeform 264"/>
                        <wps:cNvSpPr>
                          <a:spLocks/>
                        </wps:cNvSpPr>
                        <wps:spPr bwMode="auto">
                          <a:xfrm>
                            <a:off x="403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8" name="Freeform 265"/>
                        <wps:cNvSpPr>
                          <a:spLocks/>
                        </wps:cNvSpPr>
                        <wps:spPr bwMode="auto">
                          <a:xfrm>
                            <a:off x="408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9" name="Freeform 266"/>
                        <wps:cNvSpPr>
                          <a:spLocks/>
                        </wps:cNvSpPr>
                        <wps:spPr bwMode="auto">
                          <a:xfrm>
                            <a:off x="414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0" name="Freeform 267"/>
                        <wps:cNvSpPr>
                          <a:spLocks/>
                        </wps:cNvSpPr>
                        <wps:spPr bwMode="auto">
                          <a:xfrm>
                            <a:off x="4204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1" name="Freeform 268"/>
                        <wps:cNvSpPr>
                          <a:spLocks/>
                        </wps:cNvSpPr>
                        <wps:spPr bwMode="auto">
                          <a:xfrm>
                            <a:off x="4262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2" name="Freeform 269"/>
                        <wps:cNvSpPr>
                          <a:spLocks/>
                        </wps:cNvSpPr>
                        <wps:spPr bwMode="auto">
                          <a:xfrm>
                            <a:off x="431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3" name="Freeform 270"/>
                        <wps:cNvSpPr>
                          <a:spLocks/>
                        </wps:cNvSpPr>
                        <wps:spPr bwMode="auto">
                          <a:xfrm>
                            <a:off x="437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4" name="Freeform 271"/>
                        <wps:cNvSpPr>
                          <a:spLocks/>
                        </wps:cNvSpPr>
                        <wps:spPr bwMode="auto">
                          <a:xfrm>
                            <a:off x="443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5" name="Freeform 272"/>
                        <wps:cNvSpPr>
                          <a:spLocks/>
                        </wps:cNvSpPr>
                        <wps:spPr bwMode="auto">
                          <a:xfrm>
                            <a:off x="4492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6" name="Freeform 273"/>
                        <wps:cNvSpPr>
                          <a:spLocks/>
                        </wps:cNvSpPr>
                        <wps:spPr bwMode="auto">
                          <a:xfrm>
                            <a:off x="4550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7" name="Freeform 274"/>
                        <wps:cNvSpPr>
                          <a:spLocks/>
                        </wps:cNvSpPr>
                        <wps:spPr bwMode="auto">
                          <a:xfrm>
                            <a:off x="460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8" name="Freeform 275"/>
                        <wps:cNvSpPr>
                          <a:spLocks/>
                        </wps:cNvSpPr>
                        <wps:spPr bwMode="auto">
                          <a:xfrm>
                            <a:off x="466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9" name="Freeform 276"/>
                        <wps:cNvSpPr>
                          <a:spLocks/>
                        </wps:cNvSpPr>
                        <wps:spPr bwMode="auto">
                          <a:xfrm>
                            <a:off x="472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0" name="Freeform 277"/>
                        <wps:cNvSpPr>
                          <a:spLocks/>
                        </wps:cNvSpPr>
                        <wps:spPr bwMode="auto">
                          <a:xfrm>
                            <a:off x="4780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1" name="Freeform 278"/>
                        <wps:cNvSpPr>
                          <a:spLocks/>
                        </wps:cNvSpPr>
                        <wps:spPr bwMode="auto">
                          <a:xfrm>
                            <a:off x="4838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2" name="Freeform 279"/>
                        <wps:cNvSpPr>
                          <a:spLocks/>
                        </wps:cNvSpPr>
                        <wps:spPr bwMode="auto">
                          <a:xfrm>
                            <a:off x="489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3" name="Freeform 280"/>
                        <wps:cNvSpPr>
                          <a:spLocks/>
                        </wps:cNvSpPr>
                        <wps:spPr bwMode="auto">
                          <a:xfrm>
                            <a:off x="495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4" name="Freeform 281"/>
                        <wps:cNvSpPr>
                          <a:spLocks/>
                        </wps:cNvSpPr>
                        <wps:spPr bwMode="auto">
                          <a:xfrm>
                            <a:off x="501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5" name="Freeform 282"/>
                        <wps:cNvSpPr>
                          <a:spLocks/>
                        </wps:cNvSpPr>
                        <wps:spPr bwMode="auto">
                          <a:xfrm>
                            <a:off x="5068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6" name="Freeform 283"/>
                        <wps:cNvSpPr>
                          <a:spLocks/>
                        </wps:cNvSpPr>
                        <wps:spPr bwMode="auto">
                          <a:xfrm>
                            <a:off x="5126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7" name="Freeform 284"/>
                        <wps:cNvSpPr>
                          <a:spLocks/>
                        </wps:cNvSpPr>
                        <wps:spPr bwMode="auto">
                          <a:xfrm>
                            <a:off x="518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8" name="Freeform 285"/>
                        <wps:cNvSpPr>
                          <a:spLocks/>
                        </wps:cNvSpPr>
                        <wps:spPr bwMode="auto">
                          <a:xfrm>
                            <a:off x="524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9" name="Freeform 286"/>
                        <wps:cNvSpPr>
                          <a:spLocks/>
                        </wps:cNvSpPr>
                        <wps:spPr bwMode="auto">
                          <a:xfrm>
                            <a:off x="529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0" name="Freeform 287"/>
                        <wps:cNvSpPr>
                          <a:spLocks/>
                        </wps:cNvSpPr>
                        <wps:spPr bwMode="auto">
                          <a:xfrm>
                            <a:off x="5356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1" name="Freeform 288"/>
                        <wps:cNvSpPr>
                          <a:spLocks/>
                        </wps:cNvSpPr>
                        <wps:spPr bwMode="auto">
                          <a:xfrm>
                            <a:off x="5414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2" name="Freeform 289"/>
                        <wps:cNvSpPr>
                          <a:spLocks/>
                        </wps:cNvSpPr>
                        <wps:spPr bwMode="auto">
                          <a:xfrm>
                            <a:off x="547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3" name="Freeform 290"/>
                        <wps:cNvSpPr>
                          <a:spLocks/>
                        </wps:cNvSpPr>
                        <wps:spPr bwMode="auto">
                          <a:xfrm>
                            <a:off x="552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4" name="Freeform 291"/>
                        <wps:cNvSpPr>
                          <a:spLocks/>
                        </wps:cNvSpPr>
                        <wps:spPr bwMode="auto">
                          <a:xfrm>
                            <a:off x="558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5" name="Freeform 292"/>
                        <wps:cNvSpPr>
                          <a:spLocks/>
                        </wps:cNvSpPr>
                        <wps:spPr bwMode="auto">
                          <a:xfrm>
                            <a:off x="5644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6" name="Freeform 293"/>
                        <wps:cNvSpPr>
                          <a:spLocks/>
                        </wps:cNvSpPr>
                        <wps:spPr bwMode="auto">
                          <a:xfrm>
                            <a:off x="5702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7" name="Freeform 294"/>
                        <wps:cNvSpPr>
                          <a:spLocks/>
                        </wps:cNvSpPr>
                        <wps:spPr bwMode="auto">
                          <a:xfrm>
                            <a:off x="575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8" name="Freeform 295"/>
                        <wps:cNvSpPr>
                          <a:spLocks/>
                        </wps:cNvSpPr>
                        <wps:spPr bwMode="auto">
                          <a:xfrm>
                            <a:off x="581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9" name="Freeform 296"/>
                        <wps:cNvSpPr>
                          <a:spLocks/>
                        </wps:cNvSpPr>
                        <wps:spPr bwMode="auto">
                          <a:xfrm>
                            <a:off x="587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0" name="Freeform 297"/>
                        <wps:cNvSpPr>
                          <a:spLocks/>
                        </wps:cNvSpPr>
                        <wps:spPr bwMode="auto">
                          <a:xfrm>
                            <a:off x="5932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1" name="Freeform 298"/>
                        <wps:cNvSpPr>
                          <a:spLocks/>
                        </wps:cNvSpPr>
                        <wps:spPr bwMode="auto">
                          <a:xfrm>
                            <a:off x="5990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2" name="Freeform 299"/>
                        <wps:cNvSpPr>
                          <a:spLocks/>
                        </wps:cNvSpPr>
                        <wps:spPr bwMode="auto">
                          <a:xfrm>
                            <a:off x="604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3" name="Freeform 300"/>
                        <wps:cNvSpPr>
                          <a:spLocks/>
                        </wps:cNvSpPr>
                        <wps:spPr bwMode="auto">
                          <a:xfrm>
                            <a:off x="610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4" name="Freeform 301"/>
                        <wps:cNvSpPr>
                          <a:spLocks/>
                        </wps:cNvSpPr>
                        <wps:spPr bwMode="auto">
                          <a:xfrm>
                            <a:off x="616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5" name="Freeform 302"/>
                        <wps:cNvSpPr>
                          <a:spLocks/>
                        </wps:cNvSpPr>
                        <wps:spPr bwMode="auto">
                          <a:xfrm>
                            <a:off x="6220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6" name="Freeform 303"/>
                        <wps:cNvSpPr>
                          <a:spLocks/>
                        </wps:cNvSpPr>
                        <wps:spPr bwMode="auto">
                          <a:xfrm>
                            <a:off x="6278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7" name="Freeform 304"/>
                        <wps:cNvSpPr>
                          <a:spLocks/>
                        </wps:cNvSpPr>
                        <wps:spPr bwMode="auto">
                          <a:xfrm>
                            <a:off x="633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8" name="Freeform 305"/>
                        <wps:cNvSpPr>
                          <a:spLocks/>
                        </wps:cNvSpPr>
                        <wps:spPr bwMode="auto">
                          <a:xfrm>
                            <a:off x="639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9" name="Freeform 306"/>
                        <wps:cNvSpPr>
                          <a:spLocks/>
                        </wps:cNvSpPr>
                        <wps:spPr bwMode="auto">
                          <a:xfrm>
                            <a:off x="645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0" name="Freeform 307"/>
                        <wps:cNvSpPr>
                          <a:spLocks/>
                        </wps:cNvSpPr>
                        <wps:spPr bwMode="auto">
                          <a:xfrm>
                            <a:off x="6508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1" name="Freeform 308"/>
                        <wps:cNvSpPr>
                          <a:spLocks/>
                        </wps:cNvSpPr>
                        <wps:spPr bwMode="auto">
                          <a:xfrm>
                            <a:off x="6566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2" name="Freeform 309"/>
                        <wps:cNvSpPr>
                          <a:spLocks/>
                        </wps:cNvSpPr>
                        <wps:spPr bwMode="auto">
                          <a:xfrm>
                            <a:off x="662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3" name="Freeform 310"/>
                        <wps:cNvSpPr>
                          <a:spLocks/>
                        </wps:cNvSpPr>
                        <wps:spPr bwMode="auto">
                          <a:xfrm>
                            <a:off x="668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4" name="Freeform 311"/>
                        <wps:cNvSpPr>
                          <a:spLocks/>
                        </wps:cNvSpPr>
                        <wps:spPr bwMode="auto">
                          <a:xfrm>
                            <a:off x="673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5" name="Freeform 312"/>
                        <wps:cNvSpPr>
                          <a:spLocks/>
                        </wps:cNvSpPr>
                        <wps:spPr bwMode="auto">
                          <a:xfrm>
                            <a:off x="6796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6" name="Freeform 313"/>
                        <wps:cNvSpPr>
                          <a:spLocks/>
                        </wps:cNvSpPr>
                        <wps:spPr bwMode="auto">
                          <a:xfrm>
                            <a:off x="6854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7" name="Freeform 314"/>
                        <wps:cNvSpPr>
                          <a:spLocks/>
                        </wps:cNvSpPr>
                        <wps:spPr bwMode="auto">
                          <a:xfrm>
                            <a:off x="691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8" name="Freeform 315"/>
                        <wps:cNvSpPr>
                          <a:spLocks/>
                        </wps:cNvSpPr>
                        <wps:spPr bwMode="auto">
                          <a:xfrm>
                            <a:off x="696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9" name="Freeform 316"/>
                        <wps:cNvSpPr>
                          <a:spLocks/>
                        </wps:cNvSpPr>
                        <wps:spPr bwMode="auto">
                          <a:xfrm>
                            <a:off x="702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0" name="Freeform 317"/>
                        <wps:cNvSpPr>
                          <a:spLocks/>
                        </wps:cNvSpPr>
                        <wps:spPr bwMode="auto">
                          <a:xfrm>
                            <a:off x="7084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1" name="Freeform 318"/>
                        <wps:cNvSpPr>
                          <a:spLocks/>
                        </wps:cNvSpPr>
                        <wps:spPr bwMode="auto">
                          <a:xfrm>
                            <a:off x="7142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2" name="Freeform 319"/>
                        <wps:cNvSpPr>
                          <a:spLocks/>
                        </wps:cNvSpPr>
                        <wps:spPr bwMode="auto">
                          <a:xfrm>
                            <a:off x="719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3" name="Freeform 320"/>
                        <wps:cNvSpPr>
                          <a:spLocks/>
                        </wps:cNvSpPr>
                        <wps:spPr bwMode="auto">
                          <a:xfrm>
                            <a:off x="725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4" name="Freeform 321"/>
                        <wps:cNvSpPr>
                          <a:spLocks/>
                        </wps:cNvSpPr>
                        <wps:spPr bwMode="auto">
                          <a:xfrm>
                            <a:off x="731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5" name="Freeform 322"/>
                        <wps:cNvSpPr>
                          <a:spLocks/>
                        </wps:cNvSpPr>
                        <wps:spPr bwMode="auto">
                          <a:xfrm>
                            <a:off x="7372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6" name="Freeform 323"/>
                        <wps:cNvSpPr>
                          <a:spLocks/>
                        </wps:cNvSpPr>
                        <wps:spPr bwMode="auto">
                          <a:xfrm>
                            <a:off x="7430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7" name="Freeform 324"/>
                        <wps:cNvSpPr>
                          <a:spLocks/>
                        </wps:cNvSpPr>
                        <wps:spPr bwMode="auto">
                          <a:xfrm>
                            <a:off x="748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8" name="Freeform 325"/>
                        <wps:cNvSpPr>
                          <a:spLocks/>
                        </wps:cNvSpPr>
                        <wps:spPr bwMode="auto">
                          <a:xfrm>
                            <a:off x="754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9" name="Freeform 326"/>
                        <wps:cNvSpPr>
                          <a:spLocks/>
                        </wps:cNvSpPr>
                        <wps:spPr bwMode="auto">
                          <a:xfrm>
                            <a:off x="760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0" name="Freeform 327"/>
                        <wps:cNvSpPr>
                          <a:spLocks/>
                        </wps:cNvSpPr>
                        <wps:spPr bwMode="auto">
                          <a:xfrm>
                            <a:off x="7660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1" name="Freeform 328"/>
                        <wps:cNvSpPr>
                          <a:spLocks/>
                        </wps:cNvSpPr>
                        <wps:spPr bwMode="auto">
                          <a:xfrm>
                            <a:off x="7718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2" name="Freeform 329"/>
                        <wps:cNvSpPr>
                          <a:spLocks/>
                        </wps:cNvSpPr>
                        <wps:spPr bwMode="auto">
                          <a:xfrm>
                            <a:off x="777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3" name="Freeform 330"/>
                        <wps:cNvSpPr>
                          <a:spLocks/>
                        </wps:cNvSpPr>
                        <wps:spPr bwMode="auto">
                          <a:xfrm>
                            <a:off x="783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4" name="Freeform 331"/>
                        <wps:cNvSpPr>
                          <a:spLocks/>
                        </wps:cNvSpPr>
                        <wps:spPr bwMode="auto">
                          <a:xfrm>
                            <a:off x="789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5" name="Freeform 332"/>
                        <wps:cNvSpPr>
                          <a:spLocks/>
                        </wps:cNvSpPr>
                        <wps:spPr bwMode="auto">
                          <a:xfrm>
                            <a:off x="7948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6" name="Freeform 333"/>
                        <wps:cNvSpPr>
                          <a:spLocks/>
                        </wps:cNvSpPr>
                        <wps:spPr bwMode="auto">
                          <a:xfrm>
                            <a:off x="8006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7" name="Freeform 334"/>
                        <wps:cNvSpPr>
                          <a:spLocks/>
                        </wps:cNvSpPr>
                        <wps:spPr bwMode="auto">
                          <a:xfrm>
                            <a:off x="806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8" name="Freeform 335"/>
                        <wps:cNvSpPr>
                          <a:spLocks/>
                        </wps:cNvSpPr>
                        <wps:spPr bwMode="auto">
                          <a:xfrm>
                            <a:off x="812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9" name="Freeform 336"/>
                        <wps:cNvSpPr>
                          <a:spLocks/>
                        </wps:cNvSpPr>
                        <wps:spPr bwMode="auto">
                          <a:xfrm>
                            <a:off x="817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0" name="Freeform 337"/>
                        <wps:cNvSpPr>
                          <a:spLocks/>
                        </wps:cNvSpPr>
                        <wps:spPr bwMode="auto">
                          <a:xfrm>
                            <a:off x="8236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1" name="Freeform 338"/>
                        <wps:cNvSpPr>
                          <a:spLocks/>
                        </wps:cNvSpPr>
                        <wps:spPr bwMode="auto">
                          <a:xfrm>
                            <a:off x="8294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2" name="Freeform 339"/>
                        <wps:cNvSpPr>
                          <a:spLocks/>
                        </wps:cNvSpPr>
                        <wps:spPr bwMode="auto">
                          <a:xfrm>
                            <a:off x="835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3" name="Freeform 340"/>
                        <wps:cNvSpPr>
                          <a:spLocks/>
                        </wps:cNvSpPr>
                        <wps:spPr bwMode="auto">
                          <a:xfrm>
                            <a:off x="840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4" name="Freeform 341"/>
                        <wps:cNvSpPr>
                          <a:spLocks/>
                        </wps:cNvSpPr>
                        <wps:spPr bwMode="auto">
                          <a:xfrm>
                            <a:off x="846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5" name="Freeform 342"/>
                        <wps:cNvSpPr>
                          <a:spLocks/>
                        </wps:cNvSpPr>
                        <wps:spPr bwMode="auto">
                          <a:xfrm>
                            <a:off x="8524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6" name="Freeform 343"/>
                        <wps:cNvSpPr>
                          <a:spLocks/>
                        </wps:cNvSpPr>
                        <wps:spPr bwMode="auto">
                          <a:xfrm>
                            <a:off x="8582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7" name="Freeform 344"/>
                        <wps:cNvSpPr>
                          <a:spLocks/>
                        </wps:cNvSpPr>
                        <wps:spPr bwMode="auto">
                          <a:xfrm>
                            <a:off x="863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8" name="Freeform 345"/>
                        <wps:cNvSpPr>
                          <a:spLocks/>
                        </wps:cNvSpPr>
                        <wps:spPr bwMode="auto">
                          <a:xfrm>
                            <a:off x="869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9" name="Freeform 346"/>
                        <wps:cNvSpPr>
                          <a:spLocks/>
                        </wps:cNvSpPr>
                        <wps:spPr bwMode="auto">
                          <a:xfrm>
                            <a:off x="875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0" name="Freeform 347"/>
                        <wps:cNvSpPr>
                          <a:spLocks/>
                        </wps:cNvSpPr>
                        <wps:spPr bwMode="auto">
                          <a:xfrm>
                            <a:off x="8812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1" name="Freeform 348"/>
                        <wps:cNvSpPr>
                          <a:spLocks/>
                        </wps:cNvSpPr>
                        <wps:spPr bwMode="auto">
                          <a:xfrm>
                            <a:off x="8870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2" name="Freeform 349"/>
                        <wps:cNvSpPr>
                          <a:spLocks/>
                        </wps:cNvSpPr>
                        <wps:spPr bwMode="auto">
                          <a:xfrm>
                            <a:off x="892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3" name="Freeform 350"/>
                        <wps:cNvSpPr>
                          <a:spLocks/>
                        </wps:cNvSpPr>
                        <wps:spPr bwMode="auto">
                          <a:xfrm>
                            <a:off x="898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4" name="Freeform 351"/>
                        <wps:cNvSpPr>
                          <a:spLocks/>
                        </wps:cNvSpPr>
                        <wps:spPr bwMode="auto">
                          <a:xfrm>
                            <a:off x="904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5" name="Freeform 352"/>
                        <wps:cNvSpPr>
                          <a:spLocks/>
                        </wps:cNvSpPr>
                        <wps:spPr bwMode="auto">
                          <a:xfrm>
                            <a:off x="9100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6" name="Freeform 353"/>
                        <wps:cNvSpPr>
                          <a:spLocks/>
                        </wps:cNvSpPr>
                        <wps:spPr bwMode="auto">
                          <a:xfrm>
                            <a:off x="9158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7" name="Freeform 354"/>
                        <wps:cNvSpPr>
                          <a:spLocks/>
                        </wps:cNvSpPr>
                        <wps:spPr bwMode="auto">
                          <a:xfrm>
                            <a:off x="921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8" name="Freeform 355"/>
                        <wps:cNvSpPr>
                          <a:spLocks/>
                        </wps:cNvSpPr>
                        <wps:spPr bwMode="auto">
                          <a:xfrm>
                            <a:off x="927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9" name="Freeform 356"/>
                        <wps:cNvSpPr>
                          <a:spLocks/>
                        </wps:cNvSpPr>
                        <wps:spPr bwMode="auto">
                          <a:xfrm>
                            <a:off x="933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0" name="Freeform 357"/>
                        <wps:cNvSpPr>
                          <a:spLocks/>
                        </wps:cNvSpPr>
                        <wps:spPr bwMode="auto">
                          <a:xfrm>
                            <a:off x="9388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1" name="Freeform 358"/>
                        <wps:cNvSpPr>
                          <a:spLocks/>
                        </wps:cNvSpPr>
                        <wps:spPr bwMode="auto">
                          <a:xfrm>
                            <a:off x="9446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2" name="Freeform 359"/>
                        <wps:cNvSpPr>
                          <a:spLocks/>
                        </wps:cNvSpPr>
                        <wps:spPr bwMode="auto">
                          <a:xfrm>
                            <a:off x="950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3" name="Freeform 360"/>
                        <wps:cNvSpPr>
                          <a:spLocks/>
                        </wps:cNvSpPr>
                        <wps:spPr bwMode="auto">
                          <a:xfrm>
                            <a:off x="956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4" name="Freeform 361"/>
                        <wps:cNvSpPr>
                          <a:spLocks/>
                        </wps:cNvSpPr>
                        <wps:spPr bwMode="auto">
                          <a:xfrm>
                            <a:off x="961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5" name="Freeform 362"/>
                        <wps:cNvSpPr>
                          <a:spLocks/>
                        </wps:cNvSpPr>
                        <wps:spPr bwMode="auto">
                          <a:xfrm>
                            <a:off x="9676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6" name="Freeform 363"/>
                        <wps:cNvSpPr>
                          <a:spLocks/>
                        </wps:cNvSpPr>
                        <wps:spPr bwMode="auto">
                          <a:xfrm>
                            <a:off x="9734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7" name="Freeform 364"/>
                        <wps:cNvSpPr>
                          <a:spLocks/>
                        </wps:cNvSpPr>
                        <wps:spPr bwMode="auto">
                          <a:xfrm>
                            <a:off x="979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8" name="Freeform 365"/>
                        <wps:cNvSpPr>
                          <a:spLocks/>
                        </wps:cNvSpPr>
                        <wps:spPr bwMode="auto">
                          <a:xfrm>
                            <a:off x="984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9" name="Freeform 366"/>
                        <wps:cNvSpPr>
                          <a:spLocks/>
                        </wps:cNvSpPr>
                        <wps:spPr bwMode="auto">
                          <a:xfrm>
                            <a:off x="990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0" name="Freeform 367"/>
                        <wps:cNvSpPr>
                          <a:spLocks/>
                        </wps:cNvSpPr>
                        <wps:spPr bwMode="auto">
                          <a:xfrm>
                            <a:off x="9964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1" name="Freeform 368"/>
                        <wps:cNvSpPr>
                          <a:spLocks/>
                        </wps:cNvSpPr>
                        <wps:spPr bwMode="auto">
                          <a:xfrm>
                            <a:off x="10022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2" name="Freeform 369"/>
                        <wps:cNvSpPr>
                          <a:spLocks/>
                        </wps:cNvSpPr>
                        <wps:spPr bwMode="auto">
                          <a:xfrm>
                            <a:off x="1007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5" o:spid="_x0000_s1026" style="position:absolute;margin-left:149.25pt;margin-top:47pt;width:356.65pt;height:1.8pt;z-index:-251686912;mso-position-horizontal-relative:page" coordorigin="2985,940" coordsize="7133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" o:allowincell="f">
                <v:shape id="Freeform 246" o:spid="_x0000_s1027" style="position:absolute;left:299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h6JcIA&#10;AADdAAAADwAAAGRycy9kb3ducmV2LnhtbERP24rCMBB9F/yHMIJvmqrLol2jiFDxguK6+wFDM7bF&#10;ZlKaWLt/bxYE3+ZwrjNftqYUDdWusKxgNIxAEKdWF5wp+P1JBlMQziNrLC2Tgj9ysFx0O3OMtX3w&#10;NzUXn4kQwi5GBbn3VSylS3My6Ia2Ig7c1dYGfYB1JnWNjxBuSjmOok9psODQkGNF65zS2+VuFBw2&#10;lGyT6TE57CrffNzO+1MpUal+r119gfDU+rf45d7qMH82mc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iHol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47" o:spid="_x0000_s1028" style="position:absolute;left:3052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SgxcUA&#10;AADdAAAADwAAAGRycy9kb3ducmV2LnhtbESP0WrCQBBF3wv+wzKCb3VjkaLRVYqQopWKtX7AkJ0m&#10;wexsyK4x/r3zIPRthnvn3jPLde9q1VEbKs8GJuMEFHHubcWFgfNv9joDFSKyxdozGbhTgPVq8LLE&#10;1Pob/1B3ioWSEA4pGihjbFKtQ16SwzD2DbFof751GGVtC21bvEm4q/VbkrxrhxVLQ4kNbUrKL6er&#10;M7D/pGybzb6z/a6J3fRy/DrUGo0ZDfuPBahIffw3P6+3VvDnU+GXb2QEv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tKDF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48" o:spid="_x0000_s1029" style="position:absolute;left:3110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gFXsIA&#10;AADdAAAADwAAAGRycy9kb3ducmV2LnhtbERP24rCMBB9F/yHMMK+aaqIuNUoi1BxV5S1+gFDM9sW&#10;m0lpYu3+vREE3+ZwrrNcd6YSLTWutKxgPIpAEGdWl5wruJyT4RyE88gaK8uk4J8crFf93hJjbe98&#10;ojb1uQgh7GJUUHhfx1K6rCCDbmRr4sD92cagD7DJpW7wHsJNJSdRNJMGSw4NBda0KSi7pjejYL+l&#10;ZJfMD8n+u/bt9Pr7c6wkKvUx6L4WIDx1/i1+uXc6zP+cjuH5TThB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+AVe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49" o:spid="_x0000_s1030" style="position:absolute;left:316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qbKcIA&#10;AADdAAAADwAAAGRycy9kb3ducmV2LnhtbERP24rCMBB9F/yHMAv7pumKiFajLELFXVG0+gFDM9sW&#10;m0lpYu3+vREE3+ZwrrNYdaYSLTWutKzgaxiBIM6sLjlXcDkngykI55E1VpZJwT85WC37vQXG2t75&#10;RG3qcxFC2MWooPC+jqV0WUEG3dDWxIH7s41BH2CTS93gPYSbSo6iaCINlhwaCqxpXVB2TW9GwW5D&#10;yTaZ7pPdT+3b8fX4e6gkKvX50X3PQXjq/Fv8cm91mD8bj+D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Kps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50" o:spid="_x0000_s1031" style="position:absolute;left:322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Y+ssIA&#10;AADdAAAADwAAAGRycy9kb3ducmV2LnhtbERP24rCMBB9X/Afwgi+aeqFRbtGEaHiBUXd/YChmW2L&#10;zaQ0sda/NwvCvs3hXGe+bE0pGqpdYVnBcBCBIE6tLjhT8POd9KcgnEfWWFomBU9ysFx0PuYYa/vg&#10;CzVXn4kQwi5GBbn3VSylS3My6Aa2Ig7cr60N+gDrTOoaHyHclHIURZ/SYMGhIceK1jmlt+vdKDhs&#10;KNkm02Ny2FW+mdzO+1MpUalet119gfDU+n/x273VYf5sMoa/b8IJ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Zj6y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51" o:spid="_x0000_s1032" style="position:absolute;left:328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+mxsIA&#10;AADdAAAADwAAAGRycy9kb3ducmV2LnhtbERP24rCMBB9X/Afwgi+ralSRKtRRKh4YZf18gFDM7bF&#10;ZlKaWOvfm4WFfZvDuc5i1ZlKtNS40rKC0TACQZxZXXKu4HpJP6cgnEfWWFkmBS9ysFr2PhaYaPvk&#10;E7Vnn4sQwi5BBYX3dSKlywoy6Ia2Jg7czTYGfYBNLnWDzxBuKjmOook0WHJoKLCmTUHZ/fwwCo5b&#10;Snfp9Cs97mvfxvefw3clUalBv1vPQXjq/L/4z73TYf4sjuH3m3CCX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j6b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52" o:spid="_x0000_s1033" style="position:absolute;left:3340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MDXcIA&#10;AADdAAAADwAAAGRycy9kb3ducmV2LnhtbERP24rCMBB9F/yHMMK+ramiol2jiNDFC4q6+wFDM9sW&#10;m0lpYq1/b4QF3+ZwrjNftqYUDdWusKxg0I9AEKdWF5wp+P1JPqcgnEfWWFomBQ9ysFx0O3OMtb3z&#10;mZqLz0QIYRejgtz7KpbSpTkZdH1bEQfuz9YGfYB1JnWN9xBuSjmMook0WHBoyLGidU7p9XIzCvbf&#10;lGyS6SHZbyvfjK6n3bGUqNRHr119gfDU+rf4373RYf5sNIb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wwNd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53" o:spid="_x0000_s1034" style="position:absolute;left:3398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GdKsEA&#10;AADdAAAADwAAAGRycy9kb3ducmV2LnhtbERP24rCMBB9X/Afwgi+aeoiotUoInRxFcXbBwzN2Bab&#10;SWli7f69EYR9m8O5znzZmlI0VLvCsoLhIAJBnFpdcKbgekn6ExDOI2ssLZOCP3KwXHS+5hhr++QT&#10;NWefiRDCLkYFufdVLKVLczLoBrYiDtzN1gZ9gHUmdY3PEG5K+R1FY2mw4NCQY0XrnNL7+WEU7H4o&#10;2SSTfbL7rXwzuh+3h1KiUr1uu5qB8NT6f/HHvdFh/nQ0hvc34QS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RnSr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254" o:spid="_x0000_s1035" style="position:absolute;left:345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04scIA&#10;AADdAAAADwAAAGRycy9kb3ducmV2LnhtbERP24rCMBB9F/yHMMK+rakiXrpGEaGLFxR19wOGZrYt&#10;NpPSxFr/3ggLvs3hXGe+bE0pGqpdYVnBoB+BIE6tLjhT8PuTfE5BOI+ssbRMCh7kYLnoduYYa3vn&#10;MzUXn4kQwi5GBbn3VSylS3My6Pq2Ig7cn60N+gDrTOoa7yHclHIYRWNpsODQkGNF65zS6+VmFOy/&#10;Kdkk00Oy31a+GV1Pu2MpUamPXrv6AuGp9W/xv3ujw/zZaAKvb8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XTix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55" o:spid="_x0000_s1036" style="position:absolute;left:351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Ksw8UA&#10;AADdAAAADwAAAGRycy9kb3ducmV2LnhtbESP0WrCQBBF3wv+wzKCb3VjkaLRVYqQopWKtX7AkJ0m&#10;wexsyK4x/r3zIPRthnvn3jPLde9q1VEbKs8GJuMEFHHubcWFgfNv9joDFSKyxdozGbhTgPVq8LLE&#10;1Pob/1B3ioWSEA4pGihjbFKtQ16SwzD2DbFof751GGVtC21bvEm4q/VbkrxrhxVLQ4kNbUrKL6er&#10;M7D/pGybzb6z/a6J3fRy/DrUGo0ZDfuPBahIffw3P6+3VvDnU8GVb2QEv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wqzD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56" o:spid="_x0000_s1037" style="position:absolute;left:357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4JWMMA&#10;AADdAAAADwAAAGRycy9kb3ducmV2LnhtbERP22rCQBB9L/gPywi+NRslFE1dRYSUqFQ07QcM2WkS&#10;zM6G7DbGv+8WCn2bw7nOejuaVgzUu8aygnkUgyAurW64UvD5kT0vQTiPrLG1TAoe5GC7mTytMdX2&#10;zlcaCl+JEMIuRQW1910qpStrMugi2xEH7sv2Bn2AfSV1j/cQblq5iOMXabDh0FBjR/uaylvxbRSc&#10;3ijLs+V7djp0fkhul+O5lajUbDruXkF4Gv2/+M+d6zB/lazg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Y4JW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257" o:spid="_x0000_s1038" style="position:absolute;left:3628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02GMYA&#10;AADdAAAADwAAAGRycy9kb3ducmV2LnhtbESP0WrCQBBF34X+wzKFvummRSVNXaUUIlpRrPoBQ3aa&#10;BLOzIbuN6d93Hgq+zXDv3HtmsRpco3rqQu3ZwPMkAUVceFtzaeByzscpqBCRLTaeycAvBVgtH0YL&#10;zKy/8Rf1p1gqCeGQoYEqxjbTOhQVOQwT3xKL9u07h1HWrtS2w5uEu0a/JMlcO6xZGips6aOi4nr6&#10;cQZ2a8o3ebrPd9s29tPr8fPQaDTm6XF4fwMVaYh38//1xgr+60z45RsZQS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W02G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58" o:spid="_x0000_s1039" style="position:absolute;left:3686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GTg8IA&#10;AADdAAAADwAAAGRycy9kb3ducmV2LnhtbERP24rCMBB9F/yHMIJvmiruol2jiFDxgqLufsDQzLbF&#10;ZlKaWLt/bxYE3+ZwrjNftqYUDdWusKxgNIxAEKdWF5wp+PlOBlMQziNrLC2Tgj9ysFx0O3OMtX3w&#10;hZqrz0QIYRejgtz7KpbSpTkZdENbEQfu19YGfYB1JnWNjxBuSjmOok9psODQkGNF65zS2/VuFBw2&#10;lGyT6TE57CrfTG7n/amUqFS/166+QHhq/Vv8cm91mD/7GM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IZOD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59" o:spid="_x0000_s1040" style="position:absolute;left:374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MN9MQA&#10;AADdAAAADwAAAGRycy9kb3ducmV2LnhtbERP22rCQBB9L/gPyxT6pptKW2zMKlJIiRXFRj9gyI5J&#10;MDsbsmuS/n23IPRtDuc6yXo0jeipc7VlBc+zCARxYXXNpYLzKZ0uQDiPrLGxTAp+yMF6NXlIMNZ2&#10;4G/qc1+KEMIuRgWV920spSsqMuhmtiUO3MV2Bn2AXSl1h0MIN42cR9GbNFhzaKiwpY+Kimt+Mwp2&#10;n5Rm6WKf7rat71+ux69DI1Gpp8dxswThafT/4rs702H+++sc/r4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zDfT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60" o:spid="_x0000_s1041" style="position:absolute;left:380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+ob8IA&#10;AADdAAAADwAAAGRycy9kb3ducmV2LnhtbERP22rCQBB9L/gPywi+1Y3aikZXESFFK4q3DxiyYxLM&#10;zobsNqZ/7xaEvs3hXGe+bE0pGqpdYVnBoB+BIE6tLjhTcL0k7xMQziNrLC2Tgl9ysFx03uYYa/vg&#10;EzVnn4kQwi5GBbn3VSylS3My6Pq2Ig7czdYGfYB1JnWNjxBuSjmMorE0WHBoyLGidU7p/fxjFOy+&#10;KNkkk32y21a++bgfvw+lRKV63XY1A+Gp9f/il3ujw/zp5wj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v6hv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61" o:spid="_x0000_s1042" style="position:absolute;left:385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YwG8IA&#10;AADdAAAADwAAAGRycy9kb3ducmV2LnhtbERP24rCMBB9F/yHMMK+ramiol2jiNDFC4q6+wFDM9sW&#10;m0lpYq1/b4QF3+ZwrjNftqYUDdWusKxg0I9AEKdWF5wp+P1JPqcgnEfWWFomBQ9ysFx0O3OMtb3z&#10;mZqLz0QIYRejgtz7KpbSpTkZdH1bEQfuz9YGfYB1JnWN9xBuSjmMook0WHBoyLGidU7p9XIzCvbf&#10;lGyS6SHZbyvfjK6n3bGUqNRHr119gfDU+rf4373RYf5sPIL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VjA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62" o:spid="_x0000_s1043" style="position:absolute;left:3916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qVgMIA&#10;AADdAAAADwAAAGRycy9kb3ducmV2LnhtbERP24rCMBB9X/Afwgi+aarool2jiFDxgqLufsDQzLbF&#10;ZlKaWOvfmwVh3+ZwrjNftqYUDdWusKxgOIhAEKdWF5wp+PlO+lMQziNrLC2Tgic5WC46H3OMtX3w&#10;hZqrz0QIYRejgtz7KpbSpTkZdANbEQfu19YGfYB1JnWNjxBuSjmKok9psODQkGNF65zS2/VuFBw2&#10;lGyT6TE57CrfjG/n/amUqFSv266+QHhq/b/47d7qMH82mcDfN+EE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GpWA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63" o:spid="_x0000_s1044" style="position:absolute;left:3974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gL98IA&#10;AADdAAAADwAAAGRycy9kb3ducmV2LnhtbERP24rCMBB9F/yHMIJva+qiol2jyELFC4q6+wFDM9sW&#10;m0lpYq1/b4QF3+ZwrjNftqYUDdWusKxgOIhAEKdWF5wp+P1JPqYgnEfWWFomBQ9ysFx0O3OMtb3z&#10;mZqLz0QIYRejgtz7KpbSpTkZdANbEQfuz9YGfYB1JnWN9xBuSvkZRRNpsODQkGNF3zml18vNKNiv&#10;Kdkk00Oy31a+GV1Pu2MpUal+r119gfDU+rf4373RYf5sPIH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yAv3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64" o:spid="_x0000_s1045" style="position:absolute;left:403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SubMIA&#10;AADdAAAADwAAAGRycy9kb3ducmV2LnhtbERP22rCQBB9L/gPywi+1Y1iq0ZXESFFK4q3DxiyYxLM&#10;zobsNqZ/7xaEvs3hXGe+bE0pGqpdYVnBoB+BIE6tLjhTcL0k7xMQziNrLC2Tgl9ysFx03uYYa/vg&#10;EzVnn4kQwi5GBbn3VSylS3My6Pq2Ig7czdYGfYB1JnWNjxBuSjmMok9psODQkGNF65zS+/nHKNh9&#10;UbJJJvtkt618M7ofvw+lRKV63XY1A+Gp9f/il3ujw/zpxxj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hK5s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65" o:spid="_x0000_s1046" style="position:absolute;left:408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s6HsYA&#10;AADdAAAADwAAAGRycy9kb3ducmV2LnhtbESP0WrCQBBF34X+wzKFvummRSVNXaUUIlpRrPoBQ3aa&#10;BLOzIbuN6d93Hgq+zXDv3HtmsRpco3rqQu3ZwPMkAUVceFtzaeByzscpqBCRLTaeycAvBVgtH0YL&#10;zKy/8Rf1p1gqCeGQoYEqxjbTOhQVOQwT3xKL9u07h1HWrtS2w5uEu0a/JMlcO6xZGips6aOi4nr6&#10;cQZ2a8o3ebrPd9s29tPr8fPQaDTm6XF4fwMVaYh38//1xgr+60xw5RsZQS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xs6H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66" o:spid="_x0000_s1047" style="position:absolute;left:414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efhcIA&#10;AADdAAAADwAAAGRycy9kb3ducmV2LnhtbERP24rCMBB9F/yHMIJvmiruol2jiFDxguK6+wFDM7bF&#10;ZlKaWLt/bxYE3+ZwrjNftqYUDdWusKxgNIxAEKdWF5wp+P1JBlMQziNrLC2Tgj9ysFx0O3OMtX3w&#10;NzUXn4kQwi5GBbn3VSylS3My6Ia2Ig7c1dYGfYB1JnWNjxBuSjmOok9psODQkGNF65zS2+VuFBw2&#10;lGyT6TE57CrfTG7n/amUqFS/166+QHhq/Vv8cm91mD/7mM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V5+F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67" o:spid="_x0000_s1048" style="position:absolute;left:4204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H8pcYA&#10;AADdAAAADwAAAGRycy9kb3ducmV2LnhtbESP0WrCQBBF3wv+wzJC3+rGIqLRNRQhxVYq1voBQ3aa&#10;hGRnQ3aN6d93Hgp9m+HeuffMNhtdqwbqQ+3ZwHyWgCIuvK25NHD9yp9WoEJEtth6JgM/FCDbTR62&#10;mFp/508aLrFUEsIhRQNVjF2qdSgqchhmviMW7dv3DqOsfaltj3cJd61+TpKldlizNFTY0b6iornc&#10;nIHjK+WHfPWRH9+6OCya8/up1WjM43R82YCKNMZ/89/1wQr+ein88o2Mo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wH8p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68" o:spid="_x0000_s1049" style="position:absolute;left:4262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1ZPsIA&#10;AADdAAAADwAAAGRycy9kb3ducmV2LnhtbERP24rCMBB9F/yHMMK+aaos4lajLELFVZS1+gFDM9sW&#10;m0lpYu3+vREE3+ZwrrNYdaYSLTWutKxgPIpAEGdWl5wruJyT4QyE88gaK8uk4J8crJb93gJjbe98&#10;ojb1uQgh7GJUUHhfx1K6rCCDbmRr4sD92cagD7DJpW7wHsJNJSdRNJUGSw4NBda0Lii7pjejYL+h&#10;ZJvMDsn+p/bt5/V3d6wkKvUx6L7nIDx1/i1+ubc6zP+ajuH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TVk+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69" o:spid="_x0000_s1050" style="position:absolute;left:431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/HScMA&#10;AADdAAAADwAAAGRycy9kb3ducmV2LnhtbERP22rCQBB9L/gPywi+NRtFgqZZRYQU21Cxth8wZMck&#10;mJ0N2W1M/74rCH2bw7lOth1NKwbqXWNZwTyKQRCXVjdcKfj+yp9XIJxH1thaJgW/5GC7mTxlmGp7&#10;408azr4SIYRdigpq77tUSlfWZNBFtiMO3MX2Bn2AfSV1j7cQblq5iONEGmw4NNTY0b6m8nr+MQqK&#10;V8oP+eojL946Pyyvp/djK1Gp2XTcvYDwNPp/8cN90GH+OlnA/Ztwgt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/HS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270" o:spid="_x0000_s1051" style="position:absolute;left:437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Ni0sIA&#10;AADdAAAADwAAAGRycy9kb3ducmV2LnhtbERP24rCMBB9F/yHMIJva+oqol2jyELFC4q6+wFDM9sW&#10;m0lpYq1/b4QF3+ZwrjNftqYUDdWusKxgOIhAEKdWF5wp+P1JPqYgnEfWWFomBQ9ysFx0O3OMtb3z&#10;mZqLz0QIYRejgtz7KpbSpTkZdANbEQfuz9YGfYB1JnWN9xBuSvkZRRNpsODQkGNF3zml18vNKNiv&#10;Kdkk00Oy31a+GV9Pu2MpUal+r119gfDU+rf4373RYf5sMoL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02LS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71" o:spid="_x0000_s1052" style="position:absolute;left:443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r6psEA&#10;AADdAAAADwAAAGRycy9kb3ducmV2LnhtbERP24rCMBB9X/Afwgi+aeoiotUoInRxFcXbBwzN2Bab&#10;SWli7f69EYR9m8O5znzZmlI0VLvCsoLhIAJBnFpdcKbgekn6ExDOI2ssLZOCP3KwXHS+5hhr++QT&#10;NWefiRDCLkYFufdVLKVLczLoBrYiDtzN1gZ9gHUmdY3PEG5K+R1FY2mw4NCQY0XrnNL7+WEU7H4o&#10;2SSTfbL7rXwzuh+3h1KiUr1uu5qB8NT6f/HHvdFh/nQ8gvc34QS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6+qb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272" o:spid="_x0000_s1053" style="position:absolute;left:4492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ZfPcIA&#10;AADdAAAADwAAAGRycy9kb3ducmV2LnhtbERP24rCMBB9F/yHMIJva+qiol2jyELFC4q6+wFDM9sW&#10;m0lpYq1/b4QF3+ZwrjNftqYUDdWusKxgOIhAEKdWF5wp+P1JPqYgnEfWWFomBQ9ysFx0O3OMtb3z&#10;mZqLz0QIYRejgtz7KpbSpTkZdANbEQfuz9YGfYB1JnWN9xBuSvkZRRNpsODQkGNF3zml18vNKNiv&#10;Kdkk00Oy31a+GV1Pu2MpUal+r119gfDU+rf4373RYf5sMob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dl89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73" o:spid="_x0000_s1054" style="position:absolute;left:4550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TBSsIA&#10;AADdAAAADwAAAGRycy9kb3ducmV2LnhtbERP24rCMBB9F/yHMMK+abqyFLcaZREqrqK46gcMzdgW&#10;m0lpYu3+vREE3+ZwrjNbdKYSLTWutKzgcxSBIM6sLjlXcD6lwwkI55E1VpZJwT85WMz7vRkm2t75&#10;j9qjz0UIYZeggsL7OpHSZQUZdCNbEwfuYhuDPsAml7rBewg3lRxHUSwNlhwaCqxpWVB2Pd6Mgu2K&#10;0nU62aXb39q3X9fDZl9JVOpj0P1MQXjq/Fv8cq91mP8dx/D8Jpw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pMFK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74" o:spid="_x0000_s1055" style="position:absolute;left:460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hk0cIA&#10;AADdAAAADwAAAGRycy9kb3ducmV2LnhtbERP24rCMBB9X/Afwgi+aaqIq12jiFDxgqLufsDQzLbF&#10;ZlKaWOvfmwVh3+ZwrjNftqYUDdWusKxgOIhAEKdWF5wp+PlO+lMQziNrLC2Tgic5WC46H3OMtX3w&#10;hZqrz0QIYRejgtz7KpbSpTkZdANbEQfu19YGfYB1JnWNjxBuSjmKook0WHBoyLGidU7p7Xo3Cg4b&#10;SrbJ9JgcdpVvxrfz/lRKVKrXbVdfIDy1/l/8dm91mD+bfMLfN+EE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6GTR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75" o:spid="_x0000_s1056" style="position:absolute;left:466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fwo8YA&#10;AADdAAAADwAAAGRycy9kb3ducmV2LnhtbESP0WrCQBBF3wv+wzJC3+rGIqLRNRQhxVYq1voBQ3aa&#10;hGRnQ3aN6d93Hgp9m+HeuffMNhtdqwbqQ+3ZwHyWgCIuvK25NHD9yp9WoEJEtth6JgM/FCDbTR62&#10;mFp/508aLrFUEsIhRQNVjF2qdSgqchhmviMW7dv3DqOsfaltj3cJd61+TpKldlizNFTY0b6iornc&#10;nIHjK+WHfPWRH9+6OCya8/up1WjM43R82YCKNMZ/89/1wQr+eim48o2Mo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Xfwo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76" o:spid="_x0000_s1057" style="position:absolute;left:472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tVOMEA&#10;AADdAAAADwAAAGRycy9kb3ducmV2LnhtbERP24rCMBB9F/yHMIJvmioi2jWKCBUvKOruBwzNbFts&#10;JqWJtf69WVjwbQ7nOotVa0rRUO0KywpGwwgEcWp1wZmCn+9kMAPhPLLG0jIpeJGD1bLbWWCs7ZOv&#10;1Nx8JkIIuxgV5N5XsZQuzcmgG9qKOHC/tjboA6wzqWt8hnBTynEUTaXBgkNDjhVtckrvt4dRcNxS&#10;sktmp+S4r3wzuV8O51KiUv1eu/4C4an1H/G/e6fD/Pl0Dn/fhBP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7VTj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277" o:spid="_x0000_s1058" style="position:absolute;left:4780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hqeMYA&#10;AADdAAAADwAAAGRycy9kb3ducmV2LnhtbESP0WrCQBBF34X+wzKFvummRTRNXaUUIlpRrPoBQ3aa&#10;BLOzIbuN6d93Hgq+zXDv3HtmsRpco3rqQu3ZwPMkAUVceFtzaeByzscpqBCRLTaeycAvBVgtH0YL&#10;zKy/8Rf1p1gqCeGQoYEqxjbTOhQVOQwT3xKL9u07h1HWrtS2w5uEu0a/JMlMO6xZGips6aOi4nr6&#10;cQZ2a8o3ebrPd9s29tPr8fPQaDTm6XF4fwMVaYh38//1xgr+61z45RsZQS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thqe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78" o:spid="_x0000_s1059" style="position:absolute;left:4838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TP48IA&#10;AADdAAAADwAAAGRycy9kb3ducmV2LnhtbERP24rCMBB9F/yHMIJvmiqyq12jiFDxgqLufsDQzLbF&#10;ZlKaWLt/bxYE3+ZwrjNftqYUDdWusKxgNIxAEKdWF5wp+PlOBlMQziNrLC2Tgj9ysFx0O3OMtX3w&#10;hZqrz0QIYRejgtz7KpbSpTkZdENbEQfu19YGfYB1JnWNjxBuSjmOog9psODQkGNF65zS2/VuFBw2&#10;lGyT6TE57CrfTG7n/amUqFS/166+QHhq/Vv8cm91mD/7HM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lM/j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79" o:spid="_x0000_s1060" style="position:absolute;left:489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ZRlMQA&#10;AADdAAAADwAAAGRycy9kb3ducmV2LnhtbERP22rCQBB9L/gPyxT6pptKaW3MKlJIiRXFRj9gyI5J&#10;MDsbsmuS/n23IPRtDuc6yXo0jeipc7VlBc+zCARxYXXNpYLzKZ0uQDiPrLGxTAp+yMF6NXlIMNZ2&#10;4G/qc1+KEMIuRgWV920spSsqMuhmtiUO3MV2Bn2AXSl1h0MIN42cR9GrNFhzaKiwpY+Kimt+Mwp2&#10;n5Rm6WKf7rat71+ux69DI1Gpp8dxswThafT/4rs702H++9sc/r4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GUZT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80" o:spid="_x0000_s1061" style="position:absolute;left:495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r0D8IA&#10;AADdAAAADwAAAGRycy9kb3ducmV2LnhtbERP22rCQBB9L/gPywi+1Y1aqkZXESFFK4q3DxiyYxLM&#10;zobsNqZ/7xaEvs3hXGe+bE0pGqpdYVnBoB+BIE6tLjhTcL0k7xMQziNrLC2Tgl9ysFx03uYYa/vg&#10;EzVnn4kQwi5GBbn3VSylS3My6Pq2Ig7czdYGfYB1JnWNjxBuSjmMok9psODQkGNF65zS+/nHKNh9&#10;UbJJJvtkt61883E/fh9KiUr1uu1qBsJT6//FL/dGh/nT8Qj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CvQ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81" o:spid="_x0000_s1062" style="position:absolute;left:501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Nse8IA&#10;AADdAAAADwAAAGRycy9kb3ducmV2LnhtbERP24rCMBB9F/yHMMK+rakiXrpGEaGLFxR19wOGZrYt&#10;NpPSxFr/3ggLvs3hXGe+bE0pGqpdYVnBoB+BIE6tLjhT8PuTfE5BOI+ssbRMCh7kYLnoduYYa3vn&#10;MzUXn4kQwi5GBbn3VSylS3My6Pq2Ig7cn60N+gDrTOoa7yHclHIYRWNpsODQkGNF65zS6+VmFOy/&#10;Kdkk00Oy31a+GV1Pu2MpUamPXrv6AuGp9W/xv3ujw/zZZASvb8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42x7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82" o:spid="_x0000_s1063" style="position:absolute;left:5068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/J4MIA&#10;AADdAAAADwAAAGRycy9kb3ducmV2LnhtbERP22rCQBB9L/gPywi+1Y1iq0ZXESFFK4q3DxiyYxLM&#10;zobsNqZ/7xaEvs3hXGe+bE0pGqpdYVnBoB+BIE6tLjhTcL0k7xMQziNrLC2Tgl9ysFx03uYYa/vg&#10;EzVnn4kQwi5GBbn3VSylS3My6Pq2Ig7czdYGfYB1JnWNjxBuSjmMok9psODQkGNF65zS+/nHKNh9&#10;UbJJJvtkt618M7ofvw+lRKV63XY1A+Gp9f/il3ujw/zp+AP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r8n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83" o:spid="_x0000_s1064" style="position:absolute;left:5126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1Xl8IA&#10;AADdAAAADwAAAGRycy9kb3ducmV2LnhtbERP24rCMBB9X/Afwgi+aaqIq12jiFDxgqLufsDQzLbF&#10;ZlKaWOvfmwVh3+ZwrjNftqYUDdWusKxgOIhAEKdWF5wp+PlO+lMQziNrLC2Tgic5WC46H3OMtX3w&#10;hZqrz0QIYRejgtz7KpbSpTkZdANbEQfu19YGfYB1JnWNjxBuSjmKook0WHBoyLGidU7p7Xo3Cg4b&#10;SrbJ9JgcdpVvxrfz/lRKVKrXbVdfIDy1/l/8dm91mD/7nMDfN+EE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fVeX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84" o:spid="_x0000_s1065" style="position:absolute;left:518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HyDMIA&#10;AADdAAAADwAAAGRycy9kb3ducmV2LnhtbERP24rCMBB9F/yHMIJva+oiXrpGkYWKFxR19wOGZrYt&#10;NpPSxFr/3ggLvs3hXGe+bE0pGqpdYVnBcBCBIE6tLjhT8PuTfExBOI+ssbRMCh7kYLnoduYYa3vn&#10;MzUXn4kQwi5GBbn3VSylS3My6Aa2Ig7cn60N+gDrTOoa7yHclPIzisbSYMGhIceKvnNKr5ebUbBf&#10;U7JJpodkv618M7qedsdSolL9Xrv6AuGp9W/xv3ujw/zZZAKvb8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MfIM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85" o:spid="_x0000_s1066" style="position:absolute;left:524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5mfsYA&#10;AADdAAAADwAAAGRycy9kb3ducmV2LnhtbESP0WrCQBBF34X+wzKFvummRTRNXaUUIlpRrPoBQ3aa&#10;BLOzIbuN6d93Hgq+zXDv3HtmsRpco3rqQu3ZwPMkAUVceFtzaeByzscpqBCRLTaeycAvBVgtH0YL&#10;zKy/8Rf1p1gqCeGQoYEqxjbTOhQVOQwT3xKL9u07h1HWrtS2w5uEu0a/JMlMO6xZGips6aOi4nr6&#10;cQZ2a8o3ebrPd9s29tPr8fPQaDTm6XF4fwMVaYh38//1xgr+61xw5RsZQS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5mf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86" o:spid="_x0000_s1067" style="position:absolute;left:529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LD5cIA&#10;AADdAAAADwAAAGRycy9kb3ducmV2LnhtbERP24rCMBB9F/yHMIJvmiqyq12jiFDxguK6+wFDM7bF&#10;ZlKaWLt/bxYE3+ZwrjNftqYUDdWusKxgNIxAEKdWF5wp+P1JBlMQziNrLC2Tgj9ysFx0O3OMtX3w&#10;NzUXn4kQwi5GBbn3VSylS3My6Ia2Ig7c1dYGfYB1JnWNjxBuSjmOog9psODQkGNF65zS2+VuFBw2&#10;lGyT6TE57CrfTG7n/amUqFS/166+QHhq/Vv8cm91mD/7nM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4sPl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87" o:spid="_x0000_s1068" style="position:absolute;left:5356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0aX8YA&#10;AADdAAAADwAAAGRycy9kb3ducmV2LnhtbESP0WrCQBBF3wv+wzJC3+qmpZQYXaUUUmxF0bQfMGTH&#10;JJidDdltTP/eeRB8m+HeuffMcj26Vg3Uh8azgedZAoq49LbhysDvT/6UggoR2WLrmQz8U4D1avKw&#10;xMz6Cx9pKGKlJIRDhgbqGLtM61DW5DDMfEcs2sn3DqOsfaVtjxcJd61+SZI37bBhaaixo4+aynPx&#10;5wxsPynf5Oku3351cXg9H773rUZjHqfj+wJUpDHezbfrjRX8eSr88o2Mo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w0aX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88" o:spid="_x0000_s1069" style="position:absolute;left:5414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G/xMIA&#10;AADdAAAADwAAAGRycy9kb3ducmV2LnhtbERP24rCMBB9F/yHMMK+ramLSK1GEaGLu7Li7QOGZmyL&#10;zaQ0sXb/3giCb3M415kvO1OJlhpXWlYwGkYgiDOrS84VnE/pZwzCeWSNlWVS8E8Olot+b46Jtnc+&#10;UHv0uQgh7BJUUHhfJ1K6rCCDbmhr4sBdbGPQB9jkUjd4D+Gmkl9RNJEGSw4NBda0Lii7Hm9Gwfab&#10;0k0a/6Xbn9q34+v+d1dJVOpj0K1mIDx1/i1+uTc6zJ/GI3h+E06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Qb/E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89" o:spid="_x0000_s1070" style="position:absolute;left:547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Mhs8IA&#10;AADdAAAADwAAAGRycy9kb3ducmV2LnhtbERP24rCMBB9F/yHMMK+aboi0q1GWRa6uIriqh8wNGNb&#10;bCalibX+vREE3+ZwrjNfdqYSLTWutKzgcxSBIM6sLjlXcDqmwxiE88gaK8uk4E4Olot+b46Jtjf+&#10;p/bgcxFC2CWooPC+TqR0WUEG3cjWxIE728agD7DJpW7wFsJNJcdRNJUGSw4NBdb0U1B2OVyNgs0v&#10;pas03qabv9q3k8t+vaskKvUx6L5nIDx1/i1+uVc6zP+Kx/D8Jp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kyG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90" o:spid="_x0000_s1071" style="position:absolute;left:552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+EKMMA&#10;AADdAAAADwAAAGRycy9kb3ducmV2LnhtbERP22rCQBB9F/yHZYS+NZu2IjG6ERFSbKWlVT9gyE6T&#10;kOxsyG5j/PuuUPBtDuc6681oWjFQ72rLCp6iGARxYXXNpYLzKX9MQDiPrLG1TAqu5GCTTSdrTLW9&#10;8DcNR1+KEMIuRQWV910qpSsqMugi2xEH7sf2Bn2AfSl1j5cQblr5HMcLabDm0FBhR7uKiub4axQc&#10;Xinf58lHfnjr/DBvvt4/W4lKPczG7QqEp9Hfxf/uvQ7zl8kL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+EK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291" o:spid="_x0000_s1072" style="position:absolute;left:558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YcXMIA&#10;AADdAAAADwAAAGRycy9kb3ducmV2LnhtbERP24rCMBB9F/yHMMK+aboi0q1GWYSKu6K46gcMzdgW&#10;m0lpYu3+vREE3+ZwrjNfdqYSLTWutKzgcxSBIM6sLjlXcD6lwxiE88gaK8uk4J8cLBf93hwTbe/8&#10;R+3R5yKEsEtQQeF9nUjpsoIMupGtiQN3sY1BH2CTS93gPYSbSo6jaCoNlhwaCqxpVVB2Pd6Mgu2a&#10;0k0a79LtT+3byfXwu68kKvUx6L5nIDx1/i1+uTc6zP+KJ/D8Jp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Nhx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92" o:spid="_x0000_s1073" style="position:absolute;left:5644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q5x8MA&#10;AADdAAAADwAAAGRycy9kb3ducmV2LnhtbERP22rCQBB9F/yHZYS+NZuWKjG6ERFSbKWlVT9gyE6T&#10;kOxsyG5j/PuuUPBtDuc6681oWjFQ72rLCp6iGARxYXXNpYLzKX9MQDiPrLG1TAqu5GCTTSdrTLW9&#10;8DcNR1+KEMIuRQWV910qpSsqMugi2xEH7sf2Bn2AfSl1j5cQblr5HMcLabDm0FBhR7uKiub4axQc&#10;Xinf58lHfnjr/PDSfL1/thKVepiN2xUIT6O/i//dex3mL5M5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3q5x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293" o:spid="_x0000_s1074" style="position:absolute;left:5702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gnsMIA&#10;AADdAAAADwAAAGRycy9kb3ducmV2LnhtbERP24rCMBB9X/Afwgi+rakiUqtRRKjoyi7r5QOGZmyL&#10;zaQ0sda/3wjCvs3hXGex6kwlWmpcaVnBaBiBIM6sLjlXcDmnnzEI55E1VpZJwZMcrJa9jwUm2j74&#10;SO3J5yKEsEtQQeF9nUjpsoIMuqGtiQN3tY1BH2CTS93gI4SbSo6jaCoNlhwaCqxpU1B2O92NgsOW&#10;0l0af6eHfe3bye3366eSqNSg363nIDx1/l/8du90mD+Lp/D6Jpw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qCew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94" o:spid="_x0000_s1075" style="position:absolute;left:575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SCK8MA&#10;AADdAAAADwAAAGRycy9kb3ducmV2LnhtbERP22rCQBB9F/yHZYS+NZuWojG6ERFSbKWlVT9gyE6T&#10;kOxsyG5j/PuuUPBtDuc6681oWjFQ72rLCp6iGARxYXXNpYLzKX9MQDiPrLG1TAqu5GCTTSdrTLW9&#10;8DcNR1+KEMIuRQWV910qpSsqMugi2xEH7sf2Bn2AfSl1j5cQblr5HMdzabDm0FBhR7uKiub4axQc&#10;Xinf58lHfnjr/PDSfL1/thKVepiN2xUIT6O/i//dex3mL5MF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SCK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295" o:spid="_x0000_s1076" style="position:absolute;left:581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sWWcYA&#10;AADdAAAADwAAAGRycy9kb3ducmV2LnhtbESP0WrCQBBF3wv+wzJC3+qmpZQYXaUUUmxF0bQfMGTH&#10;JJidDdltTP/eeRB8m+HeuffMcj26Vg3Uh8azgedZAoq49LbhysDvT/6UggoR2WLrmQz8U4D1avKw&#10;xMz6Cx9pKGKlJIRDhgbqGLtM61DW5DDMfEcs2sn3DqOsfaVtjxcJd61+SZI37bBhaaixo4+aynPx&#10;5wxsPynf5Oku3351cXg9H773rUZjHqfj+wJUpDHezbfrjRX8eSq48o2Mo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XsWW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96" o:spid="_x0000_s1077" style="position:absolute;left:587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zwsIA&#10;AADdAAAADwAAAGRycy9kb3ducmV2LnhtbERP24rCMBB9F/Yfwgi+aaosS61GkYWKFxRvHzA0Y1ts&#10;JqXJ1vr3m4UF3+ZwrjNfdqYSLTWutKxgPIpAEGdWl5wruF3TYQzCeWSNlWVS8CIHy8VHb46Jtk8+&#10;U3vxuQgh7BJUUHhfJ1K6rCCDbmRr4sDdbWPQB9jkUjf4DOGmkpMo+pIGSw4NBdb0XVD2uPwYBfs1&#10;pZs0PqT7be3bz8dpd6wkKjXod6sZCE+df4v/3Rsd5k/jKfx9E0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N7P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97" o:spid="_x0000_s1078" style="position:absolute;left:5932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SMgsUA&#10;AADdAAAADwAAAGRycy9kb3ducmV2LnhtbESP0WrCQBBF34X+wzKFvunGUkSjq0ghYhWlVT9gyI5J&#10;MDsbsmtM/77zUPBthnvn3jOLVe9q1VEbKs8GxqMEFHHubcWFgcs5G05BhYhssfZMBn4pwGr5Mlhg&#10;av2Df6g7xUJJCIcUDZQxNqnWIS/JYRj5hli0q28dRlnbQtsWHxLuav2eJBPtsGJpKLGhz5Ly2+nu&#10;DOw3lG2z6SHbfzWx+7h97461RmPeXvv1HFSkPj7N/9dbK/izmfDL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1IyC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98" o:spid="_x0000_s1079" style="position:absolute;left:5990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pGcEA&#10;AADdAAAADwAAAGRycy9kb3ducmV2LnhtbERP24rCMBB9F/yHMMK+aeoiotUoInRxVxRvHzA0Y1ts&#10;JqWJtfv3RhB8m8O5znzZmlI0VLvCsoLhIAJBnFpdcKbgck76ExDOI2ssLZOCf3KwXHQ7c4y1ffCR&#10;mpPPRAhhF6OC3PsqltKlORl0A1sRB+5qa4M+wDqTusZHCDel/I6isTRYcGjIsaJ1TuntdDcKtj+U&#10;bJLJLtn+Vr4Z3Q5/+1KiUl+9djUD4an1H/HbvdFh/nQ6hNc34QS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YKRn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299" o:spid="_x0000_s1080" style="position:absolute;left:604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q3bsMA&#10;AADdAAAADwAAAGRycy9kb3ducmV2LnhtbERP22rCQBB9L/Qflin0TTcNpZjoKkWIpAalVT9gyI5J&#10;MDsbstsk/n23UOjbHM51VpvJtGKg3jWWFbzMIxDEpdUNVwou52y2AOE8ssbWMim4k4PN+vFhham2&#10;I3/RcPKVCCHsUlRQe9+lUrqyJoNubjviwF1tb9AH2FdS9ziGcNPKOIrepMGGQ0ONHW1rKm+nb6Og&#10;2FGWZ4tDVnx0fni9fe6PrUSlnp+m9yUIT5P/F/+5cx3mJ0kMv9+EE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Uq3b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00" o:spid="_x0000_s1081" style="position:absolute;left:610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YS9cIA&#10;AADdAAAADwAAAGRycy9kb3ducmV2LnhtbERP24rCMBB9F/yHMIJvmqrLol2jiFDxguK6+wFDM7bF&#10;ZlKaWLt/bxYE3+ZwrjNftqYUDdWusKxgNIxAEKdWF5wp+P1JBlMQziNrLC2Tgj9ysFx0O3OMtX3w&#10;NzUXn4kQwi5GBbn3VSylS3My6Ia2Ig7c1dYGfYB1JnWNjxBuSjmOok9psODQkGNF65zS2+VuFBw2&#10;lGyT6TE57CrffNzO+1MpUal+r119gfDU+rf45d7qMH82m8D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BhL1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01" o:spid="_x0000_s1082" style="position:absolute;left:616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+KgcMA&#10;AADdAAAADwAAAGRycy9kb3ducmV2LnhtbERP22rCQBB9L/gPywi+NRslFE1dRYSUqFQ07QcM2WkS&#10;zM6G7DbGv+8WCn2bw7nOejuaVgzUu8aygnkUgyAurW64UvD5kT0vQTiPrLG1TAoe5GC7mTytMdX2&#10;zlcaCl+JEMIuRQW1910qpStrMugi2xEH7sv2Bn2AfSV1j/cQblq5iOMXabDh0FBjR/uaylvxbRSc&#10;3ijLs+V7djp0fkhul+O5lajUbDruXkF4Gv2/+M+d6zB/tUrg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e+Kg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02" o:spid="_x0000_s1083" style="position:absolute;left:6220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MvGsIA&#10;AADdAAAADwAAAGRycy9kb3ducmV2LnhtbERP24rCMBB9F/yHMIJvmiruol2jiFDxguK6+wFDM7bF&#10;ZlKaWLt/bxYE3+ZwrjNftqYUDdWusKxgNIxAEKdWF5wp+P1JBlMQziNrLC2Tgj9ysFx0O3OMtX3w&#10;NzUXn4kQwi5GBbn3VSylS3My6Ia2Ig7c1dYGfYB1JnWNjxBuSjmOok9psODQkGNF65zS2+VuFBw2&#10;lGyT6TE57CrfTG7n/amUqFS/166+QHhq/Vv8cm91mD+bfcD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oy8a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03" o:spid="_x0000_s1084" style="position:absolute;left:6278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GxbcEA&#10;AADdAAAADwAAAGRycy9kb3ducmV2LnhtbERP24rCMBB9F/yHMIJvmioi2jWKCBUvKOruBwzNbFts&#10;JqWJtf69WVjwbQ7nOotVa0rRUO0KywpGwwgEcWp1wZmCn+9kMAPhPLLG0jIpeJGD1bLbWWCs7ZOv&#10;1Nx8JkIIuxgV5N5XsZQuzcmgG9qKOHC/tjboA6wzqWt8hnBTynEUTaXBgkNDjhVtckrvt4dRcNxS&#10;sktmp+S4r3wzuV8O51KiUv1eu/4C4an1H/G/e6fD/Pl8Cn/fhBP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xsW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304" o:spid="_x0000_s1085" style="position:absolute;left:633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0U9sIA&#10;AADdAAAADwAAAGRycy9kb3ducmV2LnhtbERP24rCMBB9F/yHMIJvmiqyq12jiFDxguK6+wFDM7bF&#10;ZlKaWLt/bxYE3+ZwrjNftqYUDdWusKxgNIxAEKdWF5wp+P1JBlMQziNrLC2Tgj9ysFx0O3OMtX3w&#10;NzUXn4kQwi5GBbn3VSylS3My6Ia2Ig7c1dYGfYB1JnWNjxBuSjmOog9psODQkGNF65zS2+VuFBw2&#10;lGyT6TE57CrfTG7n/amUqFS/166+QHhq/Vv8cm91mD+bfcL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PRT2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05" o:spid="_x0000_s1086" style="position:absolute;left:639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KAhMUA&#10;AADdAAAADwAAAGRycy9kb3ducmV2LnhtbESP0WrCQBBF34X+wzKFvunGUkSjq0ghYhWlVT9gyI5J&#10;MDsbsmtM/77zUPBthnvn3jOLVe9q1VEbKs8GxqMEFHHubcWFgcs5G05BhYhssfZMBn4pwGr5Mlhg&#10;av2Df6g7xUJJCIcUDZQxNqnWIS/JYRj5hli0q28dRlnbQtsWHxLuav2eJBPtsGJpKLGhz5Ly2+nu&#10;DOw3lG2z6SHbfzWx+7h97461RmPeXvv1HFSkPj7N/9dbK/izmeDK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ooCE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06" o:spid="_x0000_s1087" style="position:absolute;left:645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4lH8IA&#10;AADdAAAADwAAAGRycy9kb3ducmV2LnhtbERP24rCMBB9X/Afwgi+aaqI2K5RFqHiBZdV9wOGZrYt&#10;NpPSxFr/3gjCvs3hXGex6kwlWmpcaVnBeBSBIM6sLjlX8HtJh3MQziNrrCyTggc5WC17HwtMtL3z&#10;idqzz0UIYZeggsL7OpHSZQUZdCNbEwfuzzYGfYBNLnWD9xBuKjmJopk0WHJoKLCmdUHZ9XwzCg4b&#10;Srfp/JgedrVvp9ef/XclUalBv/v6BOGp8//it3urw/w4juH1TThB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7iUf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07" o:spid="_x0000_s1088" style="position:absolute;left:6508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syusQA&#10;AADdAAAADwAAAGRycy9kb3ducmV2LnhtbESP22rCQBCG7wu+wzKCd3XTIkWiq0ghxQMWTw8wZMck&#10;mJ0N2TXGt+9cCL0c/vm/mW++7F2tOmpD5dnAxzgBRZx7W3Fh4HLO3qegQkS2WHsmA08KsFwM3uaY&#10;Wv/gI3WnWCiBcEjRQBljk2od8pIchrFviCW7+tZhlLEttG3xIXBX688k+dIOK5YLJTb0XVJ+O92d&#10;gd0PZetsus92myZ2k9th+1trNGY07FczUJH6+L/8aq+tASHK/2IjJq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LMrr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08" o:spid="_x0000_s1089" style="position:absolute;left:6566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eXIcIA&#10;AADdAAAADwAAAGRycy9kb3ducmV2LnhtbESP3YrCMBSE7wXfIRzBO00VEalGEaHiD7v49wCH5tgW&#10;m5PSxFrf3ggLeznMzDfMYtWaUjRUu8KygtEwAkGcWl1wpuB2TQYzEM4jaywtk4I3OVgtu50Fxtq+&#10;+EzNxWciQNjFqCD3voqldGlOBt3QVsTBu9vaoA+yzqSu8RXgppTjKJpKgwWHhRwr2uSUPi5Po+C4&#10;pWSXzH6S477yzeRxOvyWEpXq99r1HISn1v+H/9o7rSAQR/B9E56AX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B5c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09" o:spid="_x0000_s1090" style="position:absolute;left:662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UJVsIA&#10;AADdAAAADwAAAGRycy9kb3ducmV2LnhtbESP3YrCMBSE74V9h3AWvNNUEZFqFBG6+IPi3wMcmmNb&#10;bE5Kk6317Y0geDnMzDfMbNGaUjRUu8KygkE/AkGcWl1wpuB6SXoTEM4jaywtk4InOVjMfzozjLV9&#10;8Imas89EgLCLUUHufRVL6dKcDLq+rYiDd7O1QR9knUld4yPATSmHUTSWBgsOCzlWtMopvZ//jYLd&#10;HyXrZLJPdpvKN6P7cXsoJSrV/W2XUxCeWv8Nf9prrSAQh/B+E56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1QlW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10" o:spid="_x0000_s1091" style="position:absolute;left:668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mszcMA&#10;AADdAAAADwAAAGRycy9kb3ducmV2LnhtbESP3YrCMBSE7xd8h3AE79bUH5ZSjSJCF1dR/HuAQ3Ns&#10;i81JabK1+/ZGEPZymJlvmPmyM5VoqXGlZQWjYQSCOLO65FzB9ZJ+xiCcR9ZYWSYFf+Rgueh9zDHR&#10;9sEnas8+FwHCLkEFhfd1IqXLCjLohrYmDt7NNgZ9kE0udYOPADeVHEfRlzRYclgosKZ1Qdn9/GsU&#10;7L4p3aTxPt391L6d3o/bQyVRqUG/W81AeOr8f/jd3mgFgTiB15vwBO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5msz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11" o:spid="_x0000_s1092" style="position:absolute;left:673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A0ucQA&#10;AADdAAAADwAAAGRycy9kb3ducmV2LnhtbESP0WrCQBRE3wv9h+UW+tZsWqRIdBUppGiDotEPuGSv&#10;STB7N2TXJP69WxB8HGbmDDNfjqYRPXWutqzgM4pBEBdW11wqOB3TjykI55E1NpZJwY0cLBevL3NM&#10;tB34QH3uSxEg7BJUUHnfJlK6oiKDLrItcfDOtjPog+xKqTscAtw08iuOv6XBmsNChS39VFRc8qtR&#10;kP1Suk6n2zTbtL6fXPZ/u0aiUu9v42oGwtPon+FHe60VBOIE/t+EJ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wNLn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12" o:spid="_x0000_s1093" style="position:absolute;left:6796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yRIsMA&#10;AADdAAAADwAAAGRycy9kb3ducmV2LnhtbESP3YrCMBSE7xd8h3AE79ZU0aVUo4jQxVUU/x7g0Bzb&#10;YnNSmmztvr0RhL0cZuYbZr7sTCVaalxpWcFoGIEgzqwuOVdwvaSfMQjnkTVWlknBHzlYLnofc0y0&#10;ffCJ2rPPRYCwS1BB4X2dSOmyggy6oa2Jg3ezjUEfZJNL3eAjwE0lx1H0JQ2WHBYKrGldUHY//xoF&#10;u29KN2m8T3c/tW8n9+P2UElUatDvVjMQnjr/H363N1pBIE7h9SY8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zyRI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13" o:spid="_x0000_s1094" style="position:absolute;left:6854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4PVcIA&#10;AADdAAAADwAAAGRycy9kb3ducmV2LnhtbESP3YrCMBSE7wXfIRzBO00VWaQ2FREqurKLfw9waI5t&#10;sTkpTazdt98IC3s5zMw3TLLuTS06al1lWcFsGoEgzq2uuFBwu2aTJQjnkTXWlknBDzlYp8NBgrG2&#10;Lz5Td/GFCBB2MSoovW9iKV1ekkE3tQ1x8O62NeiDbAupW3wFuKnlPIo+pMGKw0KJDW1Lyh+Xp1Fw&#10;3FG2z5Zf2fHQ+G7xOH1+1xKVGo/6zQqEp97/h//ae63gTYT3m/AEZPo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7g9V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14" o:spid="_x0000_s1095" style="position:absolute;left:691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KqzsMA&#10;AADdAAAADwAAAGRycy9kb3ducmV2LnhtbESP3YrCMBSE7xd8h3AE79ZUEbdUo4jQxVUU/x7g0Bzb&#10;YnNSmmztvr0RhL0cZuYbZr7sTCVaalxpWcFoGIEgzqwuOVdwvaSfMQjnkTVWlknBHzlYLnofc0y0&#10;ffCJ2rPPRYCwS1BB4X2dSOmyggy6oa2Jg3ezjUEfZJNL3eAjwE0lx1E0lQZLDgsF1rQuKLuff42C&#10;3TelmzTep7uf2reT+3F7qCQqNeh3qxkIT53/D7/bG60gEL/g9SY8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Kqz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15" o:spid="_x0000_s1096" style="position:absolute;left:696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0+vMQA&#10;AADdAAAADwAAAGRycy9kb3ducmV2LnhtbESP22rCQBCG7wu+wzKCd3XTIkWiq0ghxQMWTw8wZMck&#10;mJ0N2TXGt+9cCL0c/vm/mW++7F2tOmpD5dnAxzgBRZx7W3Fh4HLO3qegQkS2WHsmA08KsFwM3uaY&#10;Wv/gI3WnWCiBcEjRQBljk2od8pIchrFviCW7+tZhlLEttG3xIXBX688k+dIOK5YLJTb0XVJ+O92d&#10;gd0PZetsus92myZ2k9th+1trNGY07FczUJH6+L/8aq+tASHKu2IjJq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9Prz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16" o:spid="_x0000_s1097" style="position:absolute;left:702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GbJ8UA&#10;AADdAAAADwAAAGRycy9kb3ducmV2LnhtbESP0WrCQBRE3wX/YblC38xGKcXGrFKEiG1Q2tQPuGRv&#10;k2D2bshuk/Tvu4WCj8PMnGHS/WRaMVDvGssKVlEMgri0uuFKwfUzW25AOI+ssbVMCn7IwX43n6WY&#10;aDvyBw2Fr0SAsEtQQe19l0jpypoMush2xMH7sr1BH2RfSd3jGOCmles4fpIGGw4LNXZ0qKm8Fd9G&#10;QX6k7JRtzln+2vnh8fb+dmklKvWwmF62IDxN/h7+b5+0gkB8hr834Qn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cZsn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17" o:spid="_x0000_s1098" style="position:absolute;left:7084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KkZ8IA&#10;AADdAAAADwAAAGRycy9kb3ducmV2LnhtbERP3WrCMBS+F3yHcAa709QyhnSmRQaVOlH82QMcmmNb&#10;bE5KE2v39suF4OXH97/KRtOKgXrXWFawmEcgiEurG64U/F7y2RKE88gaW8uk4I8cZOl0ssJE2wef&#10;aDj7SoQQdgkqqL3vEildWZNBN7cdceCutjfoA+wrqXt8hHDTyjiKPqXBhkNDjR1911TeznejYLeh&#10;vMiX+3y37fzwcTv+HFqJSr2/jesvEJ5G/xI/3YVWEEeLsD+8CU9Ap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kqRn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18" o:spid="_x0000_s1099" style="position:absolute;left:7142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4B/MUA&#10;AADdAAAADwAAAGRycy9kb3ducmV2LnhtbESP0WrCQBRE3wv9h+UWfKubSBFJXaUUIqli0bQfcMne&#10;JsHs3bC7JunfdwWhj8PMnGHW28l0YiDnW8sK0nkCgriyuuVawfdX/rwC4QOyxs4yKfglD9vN48Ma&#10;M21HPtNQhlpECPsMFTQh9JmUvmrIoJ/bnjh6P9YZDFG6WmqHY4SbTi6SZCkNthwXGuzpvaHqUl6N&#10;gsOO8iJfHfPDRx+Gl8tp/9lJVGr2NL29ggg0hf/wvV1oBYskTeH2Jj4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3gH8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19" o:spid="_x0000_s1100" style="position:absolute;left:719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yfi8UA&#10;AADdAAAADwAAAGRycy9kb3ducmV2LnhtbESP0WrCQBRE3wv9h+UWfGs2hiKSZhURIqnSotYPuGSv&#10;STB7N2TXJP37rlDo4zAzZ5hsPZlWDNS7xrKCeRSDIC6tbrhScPnOX5cgnEfW2FomBT/kYL16fsow&#10;1XbkEw1nX4kAYZeigtr7LpXSlTUZdJHtiIN3tb1BH2RfSd3jGOCmlUkcL6TBhsNCjR1taypv57tR&#10;cNhRXuTLz/zw0fnh7Xbcf7USlZq9TJt3EJ4m/x/+axdaQRLPE3i8C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DJ+L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20" o:spid="_x0000_s1101" style="position:absolute;left:725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A6EMYA&#10;AADdAAAADwAAAGRycy9kb3ducmV2LnhtbESP3WqDQBSE7wN9h+UUchfX/BDEZhNKwWITGhLbBzi4&#10;pypxz4q7Vfv23UIhl8PMfMPsDpNpxUC9aywrWEYxCOLS6oYrBZ8f2SIB4TyyxtYyKfghB4f9w2yH&#10;qbYjX2kofCUChF2KCmrvu1RKV9Zk0EW2Iw7el+0N+iD7SuoexwA3rVzF8VYabDgs1NjRS03lrfg2&#10;Ck6vlOVZ8p6d3jo/bG6X47mVqNT8cXp+AuFp8vfwfzvXClbxcg1/b8ITkP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A6E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21" o:spid="_x0000_s1102" style="position:absolute;left:731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miZMQA&#10;AADdAAAADwAAAGRycy9kb3ducmV2LnhtbESP3YrCMBSE7wXfIRzBO00VEalNRYSKq+zi3wMcmmNb&#10;bE5Kk63dt98IC3s5zMw3TLLpTS06al1lWcFsGoEgzq2uuFBwv2WTFQjnkTXWlknBDznYpMNBgrG2&#10;L75Qd/WFCBB2MSoovW9iKV1ekkE3tQ1x8B62NeiDbAupW3wFuKnlPIqW0mDFYaHEhnYl5c/rt1Fw&#10;2lN2yFaf2emj8d3ieT5+1RKVGo/67RqEp97/h//aB61gHs0W8H4TnoB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pomT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22" o:spid="_x0000_s1103" style="position:absolute;left:7372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UH/8YA&#10;AADdAAAADwAAAGRycy9kb3ducmV2LnhtbESP0WrCQBRE34X+w3ILvpmNohJSVymFlFSpaNoPuGRv&#10;k2D2bshuk/Tvu4WCj8PMnGF2h8m0YqDeNZYVLKMYBHFpdcOVgs+PbJGAcB5ZY2uZFPyQg8P+YbbD&#10;VNuRrzQUvhIBwi5FBbX3XSqlK2sy6CLbEQfvy/YGfZB9JXWPY4CbVq7ieCsNNhwWauzopabyVnwb&#10;BadXyvIsec9Ob50f1rfL8dxKVGr+OD0/gfA0+Xv4v51rBat4uYG/N+EJyP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uUH/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23" o:spid="_x0000_s1104" style="position:absolute;left:7430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eZiMQA&#10;AADdAAAADwAAAGRycy9kb3ducmV2LnhtbESP3YrCMBSE7xd8h3AE79ZUEZFuU1mEiqso/uwDHJqz&#10;bbE5KU221rc3guDlMDPfMMmyN7XoqHWVZQWTcQSCOLe64kLB7yX7XIBwHlljbZkU3MnBMh18JBhr&#10;e+MTdWdfiABhF6OC0vsmltLlJRl0Y9sQB+/PtgZ9kG0hdYu3ADe1nEbRXBqsOCyU2NCqpPx6/jcK&#10;dmvKNtlin+1+Gt/NrsftoZao1GjYf3+B8NT7d/jV3mgF02gyh+eb8ARk+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3mYj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24" o:spid="_x0000_s1105" style="position:absolute;left:748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s8E8YA&#10;AADdAAAADwAAAGRycy9kb3ducmV2LnhtbESP0WrCQBRE34X+w3ILvpmNIhpSVymFlFSpaNoPuGRv&#10;k2D2bshuk/Tvu4WCj8PMnGF2h8m0YqDeNZYVLKMYBHFpdcOVgs+PbJGAcB5ZY2uZFPyQg8P+YbbD&#10;VNuRrzQUvhIBwi5FBbX3XSqlK2sy6CLbEQfvy/YGfZB9JXWPY4CbVq7ieCMNNhwWauzopabyVnwb&#10;BadXyvIsec9Ob50f1rfL8dxKVGr+OD0/gfA0+Xv4v51rBat4uYW/N+EJyP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Xs8E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25" o:spid="_x0000_s1106" style="position:absolute;left:754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SoYcIA&#10;AADdAAAADwAAAGRycy9kb3ducmV2LnhtbERP3WrCMBS+F3yHcAa709QyhnSmRQaVOlH82QMcmmNb&#10;bE5KE2v39suF4OXH97/KRtOKgXrXWFawmEcgiEurG64U/F7y2RKE88gaW8uk4I8cZOl0ssJE2wef&#10;aDj7SoQQdgkqqL3vEildWZNBN7cdceCutjfoA+wrqXt8hHDTyjiKPqXBhkNDjR1911TeznejYLeh&#10;vMiX+3y37fzwcTv+HFqJSr2/jesvEJ5G/xI/3YVWEEeLMDe8CU9Ap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5Kh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26" o:spid="_x0000_s1107" style="position:absolute;left:760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gN+sUA&#10;AADdAAAADwAAAGRycy9kb3ducmV2LnhtbESP0WrCQBRE3wv+w3IF3+rGUIqmriJCJBoq1vYDLtlr&#10;EszeDdltEv++Wyj0cZiZM8x6O5pG9NS52rKCxTwCQVxYXXOp4OszfV6CcB5ZY2OZFDzIwXYzeVpj&#10;ou3AH9RffSkChF2CCirv20RKV1Rk0M1tSxy8m+0M+iC7UuoOhwA3jYyj6FUarDksVNjSvqLifv02&#10;CvIDpVm6fE/zY+v7l/vldG4kKjWbjrs3EJ5G/x/+a2daQRwtVvD7Jj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qA36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27" o:spid="_x0000_s1108" style="position:absolute;left:7660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5u2sIA&#10;AADdAAAADwAAAGRycy9kb3ducmV2LnhtbERP3WrCMBS+H/gO4Qi7W1PLGKUzyhhUdEXRzgc4NMe2&#10;2JyUJtbu7ZcLwcuP73+5nkwnRhpca1nBIopBEFdWt1wrOP/mbykI55E1dpZJwR85WK9mL0vMtL3z&#10;icbS1yKEsMtQQeN9n0npqoYMusj2xIG72MGgD3CopR7wHsJNJ5M4/pAGWw4NDfb03VB1LW9GQbGh&#10;fJun+7zY9X58vx5/Dp1EpV7n09cnCE+Tf4of7q1WkMRJ2B/ehCc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/m7a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28" o:spid="_x0000_s1109" style="position:absolute;left:7718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LLQcUA&#10;AADdAAAADwAAAGRycy9kb3ducmV2LnhtbESP0WrCQBRE3wv9h+UWfGs2hiKSZhURIqnSotYPuGSv&#10;STB7N2TXJP37rlDo4zAzZ5hsPZlWDNS7xrKCeRSDIC6tbrhScPnOX5cgnEfW2FomBT/kYL16fsow&#10;1XbkEw1nX4kAYZeigtr7LpXSlTUZdJHtiIN3tb1BH2RfSd3jGOCmlUkcL6TBhsNCjR1taypv57tR&#10;cNhRXuTLz/zw0fnh7Xbcf7USlZq9TJt3EJ4m/x/+axdaQRInc3i8C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sstB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29" o:spid="_x0000_s1110" style="position:absolute;left:777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BVNsUA&#10;AADdAAAADwAAAGRycy9kb3ducmV2LnhtbESP3WqDQBSE7wt5h+UEclfXSCnBugklYEgjLfnpAxzc&#10;U5W4Z8XdqHn7bKHQy2FmvmGyzWRaMVDvGssKllEMgri0uuFKwfclf16BcB5ZY2uZFNzJwWY9e8ow&#10;1XbkEw1nX4kAYZeigtr7LpXSlTUZdJHtiIP3Y3uDPsi+krrHMcBNK5M4fpUGGw4LNXa0ram8nm9G&#10;QbGjfJ+vPvPio/PDy/V4+GolKrWYT+9vIDxN/j/8195rBUmcJPD7JjwBu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YFU2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30" o:spid="_x0000_s1111" style="position:absolute;left:783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zwrcQA&#10;AADdAAAADwAAAGRycy9kb3ducmV2LnhtbESP3YrCMBSE7xd8h3AE79bUuixSjSJCRVdc1p8HODTH&#10;tticlCbW+vZGEPZymJlvmNmiM5VoqXGlZQWjYQSCOLO65FzB+ZR+TkA4j6yxskwKHuRgMe99zDDR&#10;9s4Hao8+FwHCLkEFhfd1IqXLCjLohrYmDt7FNgZ9kE0udYP3ADeVjKPoWxosOSwUWNOqoOx6vBkF&#10;uzWlm3SyT3fb2rdf17+f30qiUoN+t5yC8NT5//C7vdEK4igew+tNe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s8K3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31" o:spid="_x0000_s1112" style="position:absolute;left:789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Vo2cUA&#10;AADdAAAADwAAAGRycy9kb3ducmV2LnhtbESP0WrCQBRE3wv+w3ILvjWbBhFJs4oIEau0qPUDLtlr&#10;EszeDbvbmP59Vyj0cZiZM0yxGk0nBnK+tazgNUlBEFdWt1wruHyVLwsQPiBr7CyTgh/ysFpOngrM&#10;tb3ziYZzqEWEsM9RQRNCn0vpq4YM+sT2xNG7WmcwROlqqR3eI9x0MkvTuTTYclxosKdNQ9Xt/G0U&#10;HLZU7srFR3l478Mwux33n51EpabP4/oNRKAx/If/2jutIEuzGTzex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xWjZ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32" o:spid="_x0000_s1113" style="position:absolute;left:7948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nNQsQA&#10;AADdAAAADwAAAGRycy9kb3ducmV2LnhtbESP3YrCMBSE7xd8h3AE79bU4i5SjSJCRVdc1p8HODTH&#10;tticlCbW+vZGEPZymJlvmNmiM5VoqXGlZQWjYQSCOLO65FzB+ZR+TkA4j6yxskwKHuRgMe99zDDR&#10;9s4Hao8+FwHCLkEFhfd1IqXLCjLohrYmDt7FNgZ9kE0udYP3ADeVjKPoWxosOSwUWNOqoOx6vBkF&#10;uzWlm3SyT3fb2rfj69/PbyVRqUG/W05BeOr8f/jd3mgFcRR/wetNe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JzUL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33" o:spid="_x0000_s1114" style="position:absolute;left:8006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tTNcUA&#10;AADdAAAADwAAAGRycy9kb3ducmV2LnhtbESP0WrCQBRE3wv+w3IF3+rGICLRVUohkiqWVvsBl+xt&#10;EpK9G3a3Mf59tyD0cZiZM8x2P5pODOR8Y1nBYp6AIC6tbrhS8HXNn9cgfEDW2FkmBXfysN9NnraY&#10;aXvjTxouoRIRwj5DBXUIfSalL2sy6Oe2J47et3UGQ5SuktrhLcJNJ9MkWUmDDceFGnt6ralsLz9G&#10;welAeZGvz/nprQ/Dsv04vncSlZpNx5cNiEBj+A8/2oVWkCbpCv7exCc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W1M1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34" o:spid="_x0000_s1115" style="position:absolute;left:806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f2rsQA&#10;AADdAAAADwAAAGRycy9kb3ducmV2LnhtbESP3YrCMBSE7xd8h3AE79bUIrtSjSJCRVdc1p8HODTH&#10;tticlCbW+vZGEPZymJlvmNmiM5VoqXGlZQWjYQSCOLO65FzB+ZR+TkA4j6yxskwKHuRgMe99zDDR&#10;9s4Hao8+FwHCLkEFhfd1IqXLCjLohrYmDt7FNgZ9kE0udYP3ADeVjKPoSxosOSwUWNOqoOx6vBkF&#10;uzWlm3SyT3fb2rfj69/PbyVRqUG/W05BeOr8f/jd3mgFcRR/w+tNe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X9q7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35" o:spid="_x0000_s1116" style="position:absolute;left:812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hi3MIA&#10;AADdAAAADwAAAGRycy9kb3ducmV2LnhtbERP3WrCMBS+H/gO4Qi7W1PLGKUzyhhUdEXRzgc4NMe2&#10;2JyUJtbu7ZcLwcuP73+5nkwnRhpca1nBIopBEFdWt1wrOP/mbykI55E1dpZJwR85WK9mL0vMtL3z&#10;icbS1yKEsMtQQeN9n0npqoYMusj2xIG72MGgD3CopR7wHsJNJ5M4/pAGWw4NDfb03VB1LW9GQbGh&#10;fJun+7zY9X58vx5/Dp1EpV7n09cnCE+Tf4of7q1WkMRJmBvehCc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iGL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36" o:spid="_x0000_s1117" style="position:absolute;left:817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THR8YA&#10;AADdAAAADwAAAGRycy9kb3ducmV2LnhtbESPzWrDMBCE74W8g9hAbrUcU0riRgkh4JAfWhq3D7BY&#10;W9tEWhlLdZy3rwqFHoeZ+YZZbUZrxEC9bx0rmCcpCOLK6ZZrBZ8fxeMChA/IGo1jUnAnD5v15GGF&#10;uXY3vtBQhlpECPscFTQhdLmUvmrIok9cRxy9L9dbDFH2tdQ93iLcGpml6bO02HJcaLCjXUPVtfy2&#10;Cs57Kg7F4rU4H7swPF3fT29GolKz6bh9ARFoDP/hv/ZBK8jSbAm/b+IT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cTHR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37" o:spid="_x0000_s1118" style="position:absolute;left:8236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f4B8IA&#10;AADdAAAADwAAAGRycy9kb3ducmV2LnhtbERP3WrCMBS+H+wdwhl4N1N1jFKNIoOOqky0+gCH5tgW&#10;m5PSxLa+/XIx2OXH97/ajKYRPXWutqxgNo1AEBdW11wquF7S9xiE88gaG8uk4EkONuvXlxUm2g58&#10;pj73pQgh7BJUUHnfJlK6oiKDbmpb4sDdbGfQB9iVUnc4hHDTyHkUfUqDNYeGClv6qqi45w+j4PBN&#10;aZbGP+lh1/r+437aHxuJSk3exu0ShKfR/4v/3JlWMI8WYX94E56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J/g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38" o:spid="_x0000_s1119" style="position:absolute;left:8294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tdnMYA&#10;AADdAAAADwAAAGRycy9kb3ducmV2LnhtbESP3WqDQBSE7wN9h+UUchfX/BDEZhNKwWITGhLbBzi4&#10;pypxz4q7Vfv23UIhl8PMfMPsDpNpxUC9aywrWEYxCOLS6oYrBZ8f2SIB4TyyxtYyKfghB4f9w2yH&#10;qbYjX2kofCUChF2KCmrvu1RKV9Zk0EW2Iw7el+0N+iD7SuoexwA3rVzF8VYabDgs1NjRS03lrfg2&#10;Ck6vlOVZ8p6d3jo/bG6X47mVqNT8cXp+AuFp8vfwfzvXClbxegl/b8ITkP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mtdn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39" o:spid="_x0000_s1120" style="position:absolute;left:835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nD68QA&#10;AADdAAAADwAAAGRycy9kb3ducmV2LnhtbESP3YrCMBSE7xd8h3AE79bUuixSjSJCRVdc1p8HODTH&#10;tticlCbW+vZGEPZymJlvmNmiM5VoqXGlZQWjYQSCOLO65FzB+ZR+TkA4j6yxskwKHuRgMe99zDDR&#10;9s4Hao8+FwHCLkEFhfd1IqXLCjLohrYmDt7FNgZ9kE0udYP3ADeVjKPoWxosOSwUWNOqoOx6vBkF&#10;uzWlm3SyT3fb2rdf17+f30qiUoN+t5yC8NT5//C7vdEK4mgcw+tNe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5w+v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40" o:spid="_x0000_s1121" style="position:absolute;left:840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VmcMMA&#10;AADdAAAADwAAAGRycy9kb3ducmV2LnhtbESP3YrCMBSE7xd8h3AE79ZUXRapRhGhoiuKfw9waI5t&#10;sTkpTaz17Y0g7OUwM98w03lrStFQ7QrLCgb9CARxanXBmYLLOfkeg3AeWWNpmRQ8ycF81vmaYqzt&#10;g4/UnHwmAoRdjApy76tYSpfmZND1bUUcvKutDfog60zqGh8Bbko5jKJfabDgsJBjRcuc0tvpbhRs&#10;V5Ssk/Eu2W4q3/zcDn/7UqJSvW67mIDw1Pr/8Ke91gqG0WgE7zfhCc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Vmc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41" o:spid="_x0000_s1122" style="position:absolute;left:846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z+BMMA&#10;AADdAAAADwAAAGRycy9kb3ducmV2LnhtbESP3YrCMBSE7xd8h3CEvdNUV0SqUUSouIri3wMcmmNb&#10;bE5Kk6317Y0g7OUwM98ws0VrStFQ7QrLCgb9CARxanXBmYLrJelNQDiPrLG0TAqe5GAx73zNMNb2&#10;wSdqzj4TAcIuRgW591UspUtzMuj6tiIO3s3WBn2QdSZ1jY8AN6UcRtFYGiw4LORY0Sqn9H7+Mwp2&#10;a0o2yWSf7H4r34zux+2hlKjUd7ddTkF4av1/+NPeaAXD6GcE7zfh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z+B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42" o:spid="_x0000_s1123" style="position:absolute;left:8524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Bbn8QA&#10;AADdAAAADwAAAGRycy9kb3ducmV2LnhtbESP3YrCMBSE7wXfIRzBuzX1F6lGEaHiKsquuw9waI5t&#10;sTkpTbbWtzfCgpfDzHzDLNetKUVDtSssKxgOIhDEqdUFZwp+f5KPOQjnkTWWlknBgxysV93OEmNt&#10;7/xNzcVnIkDYxagg976KpXRpTgbdwFbEwbva2qAPss6krvEe4KaUoyiaSYMFh4UcK9rmlN4uf0bB&#10;cUfJPpmfkuNn5ZvJ7etwLiUq1e+1mwUIT61/h//be61gFI2n8HoTnoB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QW5/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43" o:spid="_x0000_s1124" style="position:absolute;left:8582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LF6MQA&#10;AADdAAAADwAAAGRycy9kb3ducmV2LnhtbESP3YrCMBSE7wXfIRzBuzX1B5GuUUSo+MOKuvsAh+Zs&#10;W2xOShNrfXsjCF4OM/MNM1+2phQN1a6wrGA4iEAQp1YXnCn4+02+ZiCcR9ZYWiYFD3KwXHQ7c4y1&#10;vfOZmovPRICwi1FB7n0VS+nSnAy6ga2Ig/dva4M+yDqTusZ7gJtSjqJoKg0WHBZyrGidU3q93IyC&#10;w4aSbTL7SQ67yjeT62l/LCUq1e+1q28Qnlr/Cb/bW61gFI2n8HoTno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Cxej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44" o:spid="_x0000_s1125" style="position:absolute;left:863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5gc8QA&#10;AADdAAAADwAAAGRycy9kb3ducmV2LnhtbESP3YrCMBSE7wXfIRzBuzX1B5VqFBEqrqLsuvsAh+bY&#10;FpuT0mRrfXsjLHg5zMw3zHLdmlI0VLvCsoLhIAJBnFpdcKbg9yf5mINwHlljaZkUPMjBetXtLDHW&#10;9s7f1Fx8JgKEXYwKcu+rWEqX5mTQDWxFHLyrrQ36IOtM6hrvAW5KOYqiqTRYcFjIsaJtTunt8mcU&#10;HHeU7JP5KTl+Vr6Z3L4O51KiUv1eu1mA8NT6d/i/vdcKRtF4Bq834QnI1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OYHP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45" o:spid="_x0000_s1126" style="position:absolute;left:869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H0AcIA&#10;AADdAAAADwAAAGRycy9kb3ducmV2LnhtbERP3WrCMBS+H+wdwhl4N1N1jFKNIoOOqky0+gCH5tgW&#10;m5PSxLa+/XIx2OXH97/ajKYRPXWutqxgNo1AEBdW11wquF7S9xiE88gaG8uk4EkONuvXlxUm2g58&#10;pj73pQgh7BJUUHnfJlK6oiKDbmpb4sDdbGfQB9iVUnc4hHDTyHkUfUqDNYeGClv6qqi45w+j4PBN&#10;aZbGP+lh1/r+437aHxuJSk3exu0ShKfR/4v/3JlWMI8WYW54E56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UfQ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46" o:spid="_x0000_s1127" style="position:absolute;left:875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1RmsYA&#10;AADdAAAADwAAAGRycy9kb3ducmV2LnhtbESP0WrCQBRE3wv+w3ILfdNN01JsdA1SSIkVxaofcMle&#10;k2D2bsiuSfr33YLQx2FmzjDLdDSN6KlztWUFz7MIBHFhdc2lgvMpm85BOI+ssbFMCn7IQbqaPCwx&#10;0Xbgb+qPvhQBwi5BBZX3bSKlKyoy6Ga2JQ7exXYGfZBdKXWHQ4CbRsZR9CYN1hwWKmzpo6LierwZ&#10;BdtPyvJsvsu2m9b3r9fD176RqNTT47hegPA0+v/wvZ1rBXH08g5/b8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B1Rm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47" o:spid="_x0000_s1128" style="position:absolute;left:8812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GLesIA&#10;AADdAAAADwAAAGRycy9kb3ducmV2LnhtbERP3WrCMBS+F3yHcITd2XRShnSNIoNKpyjO7QEOzbEt&#10;NielibW+/XIhePnx/Wfr0bRioN41lhW8RzEI4tLqhisFf7/5fAnCeWSNrWVS8CAH69V0kmGq7Z1/&#10;aDj7SoQQdikqqL3vUildWZNBF9mOOHAX2xv0AfaV1D3eQ7hp5SKOP6TBhkNDjR191VRezzejYL+l&#10;vMiXh3z/3fkhuZ52x1aiUm+zcfMJwtPoX+Knu9AKFnES9oc34Qn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IYt6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48" o:spid="_x0000_s1129" style="position:absolute;left:8870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0u4cQA&#10;AADdAAAADwAAAGRycy9kb3ducmV2LnhtbESP3YrCMBSE7wXfIRzBO00VEalNRYSKq+zi3wMcmmNb&#10;bE5Kk63dt98IC3s5zMw3TLLpTS06al1lWcFsGoEgzq2uuFBwv2WTFQjnkTXWlknBDznYpMNBgrG2&#10;L75Qd/WFCBB2MSoovW9iKV1ekkE3tQ1x8B62NeiDbAupW3wFuKnlPIqW0mDFYaHEhnYl5c/rt1Fw&#10;2lN2yFaf2emj8d3ieT5+1RKVGo/67RqEp97/h//aB61gHi1m8H4TnoB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tLuH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49" o:spid="_x0000_s1130" style="position:absolute;left:892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+wlsUA&#10;AADdAAAADwAAAGRycy9kb3ducmV2LnhtbESP0WrCQBRE3wv+w3ILvjWbBhFJs4oIEau0qPUDLtlr&#10;EszeDbvbmP59Vyj0cZiZM0yxGk0nBnK+tazgNUlBEFdWt1wruHyVLwsQPiBr7CyTgh/ysFpOngrM&#10;tb3ziYZzqEWEsM9RQRNCn0vpq4YM+sT2xNG7WmcwROlqqR3eI9x0MkvTuTTYclxosKdNQ9Xt/G0U&#10;HLZU7srFR3l478Mwux33n51EpabP4/oNRKAx/If/2jutIEtnGTzex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v7CW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50" o:spid="_x0000_s1131" style="position:absolute;left:898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MVDcMA&#10;AADdAAAADwAAAGRycy9kb3ducmV2LnhtbESP3YrCMBSE7xd8h3CEvdNUV0SqUUSouIri3wMcmmNb&#10;bE5Kk6317Y0g7OUwM98ws0VrStFQ7QrLCgb9CARxanXBmYLrJelNQDiPrLG0TAqe5GAx73zNMNb2&#10;wSdqzj4TAcIuRgW591UspUtzMuj6tiIO3s3WBn2QdSZ1jY8AN6UcRtFYGiw4LORY0Sqn9H7+Mwp2&#10;a0o2yWSf7H4r34zux+2hlKjUd7ddTkF4av1/+NPeaAXDaPQD7zfh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MVD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51" o:spid="_x0000_s1132" style="position:absolute;left:904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qNecUA&#10;AADdAAAADwAAAGRycy9kb3ducmV2LnhtbESPzWrDMBCE74W8g9hCbo1cY0pwo4RScMgPKa3bB1is&#10;rW1srYykOM7bR4VAj8PMfMOsNpPpxUjOt5YVPC8SEMSV1S3XCn6+i6clCB+QNfaWScGVPGzWs4cV&#10;5tpe+IvGMtQiQtjnqKAJYcil9FVDBv3CDsTR+7XOYIjS1VI7vES46WWaJC/SYMtxocGB3huquvJs&#10;FBy3VOyK5ak47ocwZt3n4aOXqNT8cXp7BRFoCv/he3unFaRJlsHfm/gE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Go15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52" o:spid="_x0000_s1133" style="position:absolute;left:9100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Yo4sMA&#10;AADdAAAADwAAAGRycy9kb3ducmV2LnhtbESP3YrCMBSE7xd8h3AE79ZUcRepRhGhoiuKfw9waI5t&#10;sTkpTaz17Y0g7OUwM98w03lrStFQ7QrLCgb9CARxanXBmYLLOfkeg3AeWWNpmRQ8ycF81vmaYqzt&#10;g4/UnHwmAoRdjApy76tYSpfmZND1bUUcvKutDfog60zqGh8Bbko5jKJfabDgsJBjRcuc0tvpbhRs&#10;V5Ssk/Eu2W4q34xuh799KVGpXrddTEB4av1/+NNeawXDaPQD7zfhCc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Yo4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53" o:spid="_x0000_s1134" style="position:absolute;left:9158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S2lcQA&#10;AADdAAAADwAAAGRycy9kb3ducmV2LnhtbESP3YrCMBSE7xd8h3AE79ZUEZHaVESo6IqLfw9waI5t&#10;sTkpTazdt98sCHs5zMw3TLLqTS06al1lWcFkHIEgzq2uuFBwu2afCxDOI2usLZOCH3KwSgcfCcba&#10;vvhM3cUXIkDYxaig9L6JpXR5SQbd2DbEwbvb1qAPsi2kbvEV4KaW0yiaS4MVh4USG9qUlD8uT6Pg&#10;sKVsly2O2WHf+G72OH191xKVGg379RKEp97/h9/tnVYwjWZz+HsTnoB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EtpX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54" o:spid="_x0000_s1135" style="position:absolute;left:921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gTDsMA&#10;AADdAAAADwAAAGRycy9kb3ducmV2LnhtbESP3YrCMBSE7xd8h3AE79ZUkV2pRhGhoiuKfw9waI5t&#10;sTkpTaz17Y0g7OUwM98w03lrStFQ7QrLCgb9CARxanXBmYLLOfkeg3AeWWNpmRQ8ycF81vmaYqzt&#10;g4/UnHwmAoRdjApy76tYSpfmZND1bUUcvKutDfog60zqGh8Bbko5jKIfabDgsJBjRcuc0tvpbhRs&#10;V5Ssk/Eu2W4q34xuh799KVGpXrddTEB4av1/+NNeawXDaPQL7zfhCc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sgTD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55" o:spid="_x0000_s1136" style="position:absolute;left:927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eHfMIA&#10;AADdAAAADwAAAGRycy9kb3ducmV2LnhtbERP3WrCMBS+F3yHcITd2XRShnSNIoNKpyjO7QEOzbEt&#10;NielibW+/XIhePnx/Wfr0bRioN41lhW8RzEI4tLqhisFf7/5fAnCeWSNrWVS8CAH69V0kmGq7Z1/&#10;aDj7SoQQdikqqL3vUildWZNBF9mOOHAX2xv0AfaV1D3eQ7hp5SKOP6TBhkNDjR191VRezzejYL+l&#10;vMiXh3z/3fkhuZ52x1aiUm+zcfMJwtPoX+Knu9AKFnES5oY34Qn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V4d8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56" o:spid="_x0000_s1137" style="position:absolute;left:933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si58UA&#10;AADdAAAADwAAAGRycy9kb3ducmV2LnhtbESP0WrCQBRE3wv+w3IF3+pGCUVTVxEhJRoq1vYDLtlr&#10;EszeDdltEv++Wyj0cZiZM8xmN5pG9NS52rKCxTwCQVxYXXOp4OszfV6BcB5ZY2OZFDzIwW47edpg&#10;ou3AH9RffSkChF2CCirv20RKV1Rk0M1tSxy8m+0M+iC7UuoOhwA3jVxG0Ys0WHNYqLClQ0XF/fpt&#10;FORvlGbp6j3Nj63v4/vldG4kKjWbjvtXEJ5G/x/+a2dawTKK1/D7JjwBu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GyLn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57" o:spid="_x0000_s1138" style="position:absolute;left:9388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gdp8IA&#10;AADdAAAADwAAAGRycy9kb3ducmV2LnhtbERP3WrCMBS+H+wdwhl4N1PFjVKNIoOOqky0+gCH5tgW&#10;m5PSxLa+/XIx2OXH97/ajKYRPXWutqxgNo1AEBdW11wquF7S9xiE88gaG8uk4EkONuvXlxUm2g58&#10;pj73pQgh7BJUUHnfJlK6oiKDbmpb4sDdbGfQB9iVUnc4hHDTyHkUfUqDNYeGClv6qqi45w+j4PBN&#10;aZbGP+lh1/p+cT/tj41EpSZv43YJwtPo/8V/7kwrmEcfYX94E56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+B2n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58" o:spid="_x0000_s1139" style="position:absolute;left:9446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S4PMYA&#10;AADdAAAADwAAAGRycy9kb3ducmV2LnhtbESP0WrCQBRE34X+w3ILvpmNohJSVymFlFSpaNoPuGRv&#10;k2D2bshuk/Tvu4WCj8PMnGF2h8m0YqDeNZYVLKMYBHFpdcOVgs+PbJGAcB5ZY2uZFPyQg8P+YbbD&#10;VNuRrzQUvhIBwi5FBbX3XSqlK2sy6CLbEQfvy/YGfZB9JXWPY4CbVq7ieCsNNhwWauzopabyVnwb&#10;BadXyvIsec9Ob50f1rfL8dxKVGr+OD0/gfA0+Xv4v51rBat4s4S/N+EJyP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7S4P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59" o:spid="_x0000_s1140" style="position:absolute;left:950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YmS8QA&#10;AADdAAAADwAAAGRycy9kb3ducmV2LnhtbESP3YrCMBSE7xd8h3AE79bU4i5SjSJCRVdc1p8HODTH&#10;tticlCbW+vZGEPZymJlvmNmiM5VoqXGlZQWjYQSCOLO65FzB+ZR+TkA4j6yxskwKHuRgMe99zDDR&#10;9s4Hao8+FwHCLkEFhfd1IqXLCjLohrYmDt7FNgZ9kE0udYP3ADeVjKPoWxosOSwUWNOqoOx6vBkF&#10;uzWlm3SyT3fb2rfj69/PbyVRqUG/W05BeOr8f/jd3mgFcfQVw+tNe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mJkv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60" o:spid="_x0000_s1141" style="position:absolute;left:956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qD0MQA&#10;AADdAAAADwAAAGRycy9kb3ducmV2LnhtbESP3YrCMBSE7wXfIRzBuzX1F6lGEaHiKsquuw9waI5t&#10;sTkpTbbWtzfCgpfDzHzDLNetKUVDtSssKxgOIhDEqdUFZwp+f5KPOQjnkTWWlknBgxysV93OEmNt&#10;7/xNzcVnIkDYxagg976KpXRpTgbdwFbEwbva2qAPss6krvEe4KaUoyiaSYMFh4UcK9rmlN4uf0bB&#10;cUfJPpmfkuNn5ZvJ7etwLiUq1e+1mwUIT61/h//be61gFE3H8HoTnoB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qg9D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61" o:spid="_x0000_s1142" style="position:absolute;left:961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MbpMMA&#10;AADdAAAADwAAAGRycy9kb3ducmV2LnhtbESP3YrCMBSE7xd8h3AE79ZUcRepRhGhoiuKfw9waI5t&#10;sTkpTaz17Y0g7OUwM98w03lrStFQ7QrLCgb9CARxanXBmYLLOfkeg3AeWWNpmRQ8ycF81vmaYqzt&#10;g4/UnHwmAoRdjApy76tYSpfmZND1bUUcvKutDfog60zqGh8Bbko5jKJfabDgsJBjRcuc0tvpbhRs&#10;V5Ssk/Eu2W4q34xuh799KVGpXrddTEB4av1/+NNeawXD6GcE7zfhCc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8Mbp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62" o:spid="_x0000_s1143" style="position:absolute;left:9676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++P8MA&#10;AADdAAAADwAAAGRycy9kb3ducmV2LnhtbESP3YrCMBSE7xd8h3CEvdNUWUWqUUSouIri3wMcmmNb&#10;bE5Kk6317Y0g7OUwM98ws0VrStFQ7QrLCgb9CARxanXBmYLrJelNQDiPrLG0TAqe5GAx73zNMNb2&#10;wSdqzj4TAcIuRgW591UspUtzMuj6tiIO3s3WBn2QdSZ1jY8AN6UcRtFYGiw4LORY0Sqn9H7+Mwp2&#10;a0o2yWSf7H4r3/zcj9tDKVGp7267nILw1Pr/8Ke90QqG0WgE7zfh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++P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63" o:spid="_x0000_s1144" style="position:absolute;left:9734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0gSMQA&#10;AADdAAAADwAAAGRycy9kb3ducmV2LnhtbESP3YrCMBSE7wXfIRzBuzVVVKRrFBEq/rCi7j7AoTnb&#10;FpuT0sRa394IgpfDzHzDzJetKUVDtSssKxgOIhDEqdUFZwr+fpOvGQjnkTWWlknBgxwsF93OHGNt&#10;73ym5uIzESDsYlSQe1/FUro0J4NuYCvi4P3b2qAPss6krvEe4KaUoyiaSoMFh4UcK1rnlF4vN6Pg&#10;sKFkm8x+ksOu8s34etofS4lK9Xvt6huEp9Z/wu/2VisYRZMpvN6EJ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dIEj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64" o:spid="_x0000_s1145" style="position:absolute;left:979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GF08QA&#10;AADdAAAADwAAAGRycy9kb3ducmV2LnhtbESP3YrCMBSE7wXfIRzBuzVV/KMaRYSKqyi77j7AoTm2&#10;xeakNNla394IC14OM/MNs1y3phQN1a6wrGA4iEAQp1YXnCn4/Uk+5iCcR9ZYWiYFD3KwXnU7S4y1&#10;vfM3NRefiQBhF6OC3PsqltKlORl0A1sRB+9qa4M+yDqTusZ7gJtSjqJoKg0WHBZyrGibU3q7/BkF&#10;xx0l+2R+So6flW/Gt6/DuZSoVL/XbhYgPLX+Hf5v77WCUTSZwetNeAJy9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RhdP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65" o:spid="_x0000_s1146" style="position:absolute;left:984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4RocIA&#10;AADdAAAADwAAAGRycy9kb3ducmV2LnhtbERP3WrCMBS+H+wdwhl4N1PFjVKNIoOOqky0+gCH5tgW&#10;m5PSxLa+/XIx2OXH97/ajKYRPXWutqxgNo1AEBdW11wquF7S9xiE88gaG8uk4EkONuvXlxUm2g58&#10;pj73pQgh7BJUUHnfJlK6oiKDbmpb4sDdbGfQB9iVUnc4hHDTyHkUfUqDNYeGClv6qqi45w+j4PBN&#10;aZbGP+lh1/p+cT/tj41EpSZv43YJwtPo/8V/7kwrmEcfYW54E56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jhG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66" o:spid="_x0000_s1147" style="position:absolute;left:990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K0OsYA&#10;AADdAAAADwAAAGRycy9kb3ducmV2LnhtbESP0WrCQBRE3wv+w3ILfdNNQ1tsdA1SSIkVxaofcMle&#10;k2D2bsiuSfr33YLQx2FmzjDLdDSN6KlztWUFz7MIBHFhdc2lgvMpm85BOI+ssbFMCn7IQbqaPCwx&#10;0Xbgb+qPvhQBwi5BBZX3bSKlKyoy6Ga2JQ7exXYGfZBdKXWHQ4CbRsZR9CYN1hwWKmzpo6LierwZ&#10;BdtPyvJsvsu2m9b3L9fD176RqNTT47hegPA0+v/wvZ1rBXH0+g5/b8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cK0O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67" o:spid="_x0000_s1148" style="position:absolute;left:9964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TXGsIA&#10;AADdAAAADwAAAGRycy9kb3ducmV2LnhtbERP3WqDMBS+H/Qdwinsbo2TIcU1Shk4uslK5/YAB3Oq&#10;ojkRk1n79s3FoJcf3/8uX8wgZppcZ1nB8yYCQVxb3XGj4PeneNqCcB5Z42CZFFzJQZ6tHnaYanvh&#10;b5or34gQwi5FBa33Yyqlq1sy6DZ2JA7c2U4GfYBTI/WElxBuBhlHUSINdhwaWhzpraW6r/6MgvKd&#10;ikOx/SrKj9HPL/3p8zhIVOpxvexfQXha/F387z5oBXGUhP3hTXgCMr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lNca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68" o:spid="_x0000_s1149" style="position:absolute;left:10022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hygcQA&#10;AADdAAAADwAAAGRycy9kb3ducmV2LnhtbESP3YrCMBSE7xd8h3AE79ZUEZFuU1mEiqso/uwDHJqz&#10;bbE5KU221rc3guDlMDPfMMmyN7XoqHWVZQWTcQSCOLe64kLB7yX7XIBwHlljbZkU3MnBMh18JBhr&#10;e+MTdWdfiABhF6OC0vsmltLlJRl0Y9sQB+/PtgZ9kG0hdYu3ADe1nEbRXBqsOCyU2NCqpPx6/jcK&#10;dmvKNtlin+1+Gt/NrsftoZao1GjYf3+B8NT7d/jV3mgF02g+geeb8ARk+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YcoH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69" o:spid="_x0000_s1150" style="position:absolute;left:1007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rs9sUA&#10;AADdAAAADwAAAGRycy9kb3ducmV2LnhtbESP0WrCQBRE3wv+w3IF3+rGICLRVUohkiqWVvsBl+xt&#10;EpK9G3a3Mf59tyD0cZiZM8x2P5pODOR8Y1nBYp6AIC6tbrhS8HXNn9cgfEDW2FkmBXfysN9NnraY&#10;aXvjTxouoRIRwj5DBXUIfSalL2sy6Oe2J47et3UGQ5SuktrhLcJNJ9MkWUmDDceFGnt6ralsLz9G&#10;welAeZGvz/nprQ/Dsv04vncSlZpNx5cNiEBj+A8/2oVWkCarFP7exCc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Cuz2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w10:wrap anchorx="page"/>
              </v:group>
            </w:pict>
          </mc:Fallback>
        </mc:AlternateContent>
      </w:r>
      <w:r>
        <w:t xml:space="preserve">Il </w:t>
      </w:r>
      <w:r>
        <w:rPr>
          <w:spacing w:val="-1"/>
        </w:rPr>
        <w:t>sottoscritto</w:t>
      </w:r>
      <w:r>
        <w:rPr>
          <w:spacing w:val="-2"/>
        </w:rPr>
        <w:t xml:space="preserve"> </w:t>
      </w:r>
      <w:r>
        <w:rPr>
          <w:spacing w:val="-1"/>
        </w:rPr>
        <w:t>legale</w:t>
      </w:r>
      <w:r>
        <w:t xml:space="preserve"> </w:t>
      </w:r>
      <w:r>
        <w:rPr>
          <w:spacing w:val="-1"/>
        </w:rPr>
        <w:t>rappresentante</w:t>
      </w:r>
    </w:p>
    <w:p w:rsidR="000559FB" w:rsidRDefault="000559FB">
      <w:pPr>
        <w:pStyle w:val="Corpotesto"/>
        <w:kinsoku w:val="0"/>
        <w:overflowPunct w:val="0"/>
        <w:spacing w:before="1"/>
        <w:ind w:left="0"/>
        <w:rPr>
          <w:sz w:val="3"/>
          <w:szCs w:val="3"/>
        </w:rPr>
      </w:pPr>
    </w:p>
    <w:p w:rsidR="000559FB" w:rsidRDefault="00113316">
      <w:pPr>
        <w:pStyle w:val="Corpotesto"/>
        <w:kinsoku w:val="0"/>
        <w:overflowPunct w:val="0"/>
        <w:spacing w:line="30" w:lineRule="atLeast"/>
        <w:ind w:left="117"/>
        <w:rPr>
          <w:spacing w:val="4"/>
          <w:position w:val="9"/>
          <w:sz w:val="3"/>
          <w:szCs w:val="3"/>
        </w:rPr>
      </w:pPr>
      <w:r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1B1568E0" wp14:editId="1F650D3A">
                <wp:extent cx="3764280" cy="952500"/>
                <wp:effectExtent l="0" t="0" r="0" b="0"/>
                <wp:docPr id="1937" name="Text Box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428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233"/>
                              <w:gridCol w:w="2114"/>
                              <w:gridCol w:w="1581"/>
                            </w:tblGrid>
                            <w:tr w:rsidR="000559FB">
                              <w:trPr>
                                <w:trHeight w:hRule="exact" w:val="390"/>
                              </w:trPr>
                              <w:tc>
                                <w:tcPr>
                                  <w:tcW w:w="22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113316">
                                  <w:pPr>
                                    <w:pStyle w:val="Corpotesto"/>
                                    <w:kinsoku w:val="0"/>
                                    <w:overflowPunct w:val="0"/>
                                    <w:spacing w:before="71"/>
                                    <w:ind w:left="55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</w:rPr>
                                    <w:t>per</w:t>
                                  </w:r>
                                  <w:r>
                                    <w:rPr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l’impresa</w:t>
                                  </w:r>
                                </w:p>
                              </w:tc>
                              <w:tc>
                                <w:tcPr>
                                  <w:tcW w:w="369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0559FB"/>
                              </w:tc>
                            </w:tr>
                            <w:tr w:rsidR="000559FB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22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113316">
                                  <w:pPr>
                                    <w:pStyle w:val="Corpotesto"/>
                                    <w:kinsoku w:val="0"/>
                                    <w:overflowPunct w:val="0"/>
                                    <w:spacing w:before="42"/>
                                    <w:ind w:left="55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</w:rPr>
                                    <w:t>con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sede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legale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in</w:t>
                                  </w:r>
                                </w:p>
                              </w:tc>
                              <w:tc>
                                <w:tcPr>
                                  <w:tcW w:w="21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0559FB"/>
                              </w:tc>
                              <w:tc>
                                <w:tcPr>
                                  <w:tcW w:w="15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0559FB"/>
                              </w:tc>
                            </w:tr>
                            <w:tr w:rsidR="000559FB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22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113316">
                                  <w:pPr>
                                    <w:pStyle w:val="Corpotesto"/>
                                    <w:kinsoku w:val="0"/>
                                    <w:overflowPunct w:val="0"/>
                                    <w:spacing w:before="42"/>
                                    <w:ind w:left="55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</w:rPr>
                                    <w:t>via/piazza</w:t>
                                  </w:r>
                                </w:p>
                              </w:tc>
                              <w:tc>
                                <w:tcPr>
                                  <w:tcW w:w="21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0559FB"/>
                              </w:tc>
                              <w:tc>
                                <w:tcPr>
                                  <w:tcW w:w="15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0559FB"/>
                              </w:tc>
                            </w:tr>
                            <w:tr w:rsidR="000559FB">
                              <w:trPr>
                                <w:trHeight w:hRule="exact" w:val="390"/>
                              </w:trPr>
                              <w:tc>
                                <w:tcPr>
                                  <w:tcW w:w="22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113316">
                                  <w:pPr>
                                    <w:pStyle w:val="Corpotesto"/>
                                    <w:kinsoku w:val="0"/>
                                    <w:overflowPunct w:val="0"/>
                                    <w:spacing w:before="42"/>
                                    <w:ind w:left="55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</w:rPr>
                                    <w:t>tel.</w:t>
                                  </w:r>
                                  <w:r>
                                    <w:rPr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n.</w:t>
                                  </w:r>
                                </w:p>
                              </w:tc>
                              <w:tc>
                                <w:tcPr>
                                  <w:tcW w:w="21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113316">
                                  <w:pPr>
                                    <w:pStyle w:val="Corpotesto"/>
                                    <w:kinsoku w:val="0"/>
                                    <w:overflowPunct w:val="0"/>
                                    <w:spacing w:before="42"/>
                                    <w:ind w:left="401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t>fax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n.</w:t>
                                  </w:r>
                                </w:p>
                              </w:tc>
                              <w:tc>
                                <w:tcPr>
                                  <w:tcW w:w="15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113316">
                                  <w:pPr>
                                    <w:pStyle w:val="Corpotesto"/>
                                    <w:kinsoku w:val="0"/>
                                    <w:overflowPunct w:val="0"/>
                                    <w:spacing w:before="42"/>
                                    <w:ind w:left="0" w:right="53"/>
                                    <w:jc w:val="righ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</w:rPr>
                                    <w:t>pec</w:t>
                                  </w:r>
                                </w:p>
                              </w:tc>
                            </w:tr>
                          </w:tbl>
                          <w:p w:rsidR="000559FB" w:rsidRDefault="000559FB">
                            <w:pPr>
                              <w:pStyle w:val="Corpotesto"/>
                              <w:kinsoku w:val="0"/>
                              <w:overflowPunct w:val="0"/>
                              <w:ind w:left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0" o:spid="_x0000_s1026" type="#_x0000_t202" style="width:296.4pt;height: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233"/>
                        <w:gridCol w:w="2114"/>
                        <w:gridCol w:w="1581"/>
                      </w:tblGrid>
                      <w:tr w:rsidR="000559FB">
                        <w:trPr>
                          <w:trHeight w:hRule="exact" w:val="390"/>
                        </w:trPr>
                        <w:tc>
                          <w:tcPr>
                            <w:tcW w:w="22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113316">
                            <w:pPr>
                              <w:pStyle w:val="Corpotesto"/>
                              <w:kinsoku w:val="0"/>
                              <w:overflowPunct w:val="0"/>
                              <w:spacing w:before="71"/>
                              <w:ind w:left="5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pacing w:val="-1"/>
                              </w:rPr>
                              <w:t>per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l’impresa</w:t>
                            </w:r>
                          </w:p>
                        </w:tc>
                        <w:tc>
                          <w:tcPr>
                            <w:tcW w:w="3695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0559FB"/>
                        </w:tc>
                      </w:tr>
                      <w:tr w:rsidR="000559FB">
                        <w:trPr>
                          <w:trHeight w:hRule="exact" w:val="360"/>
                        </w:trPr>
                        <w:tc>
                          <w:tcPr>
                            <w:tcW w:w="22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113316">
                            <w:pPr>
                              <w:pStyle w:val="Corpotesto"/>
                              <w:kinsoku w:val="0"/>
                              <w:overflowPunct w:val="0"/>
                              <w:spacing w:before="42"/>
                              <w:ind w:left="5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pacing w:val="-1"/>
                              </w:rPr>
                              <w:t>con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sede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legale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in</w:t>
                            </w:r>
                          </w:p>
                        </w:tc>
                        <w:tc>
                          <w:tcPr>
                            <w:tcW w:w="21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0559FB"/>
                        </w:tc>
                        <w:tc>
                          <w:tcPr>
                            <w:tcW w:w="15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0559FB"/>
                        </w:tc>
                      </w:tr>
                      <w:tr w:rsidR="000559FB">
                        <w:trPr>
                          <w:trHeight w:hRule="exact" w:val="360"/>
                        </w:trPr>
                        <w:tc>
                          <w:tcPr>
                            <w:tcW w:w="22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113316">
                            <w:pPr>
                              <w:pStyle w:val="Corpotesto"/>
                              <w:kinsoku w:val="0"/>
                              <w:overflowPunct w:val="0"/>
                              <w:spacing w:before="42"/>
                              <w:ind w:left="5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pacing w:val="-1"/>
                              </w:rPr>
                              <w:t>via/piazza</w:t>
                            </w:r>
                          </w:p>
                        </w:tc>
                        <w:tc>
                          <w:tcPr>
                            <w:tcW w:w="21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0559FB"/>
                        </w:tc>
                        <w:tc>
                          <w:tcPr>
                            <w:tcW w:w="15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0559FB"/>
                        </w:tc>
                      </w:tr>
                      <w:tr w:rsidR="000559FB">
                        <w:trPr>
                          <w:trHeight w:hRule="exact" w:val="390"/>
                        </w:trPr>
                        <w:tc>
                          <w:tcPr>
                            <w:tcW w:w="22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113316">
                            <w:pPr>
                              <w:pStyle w:val="Corpotesto"/>
                              <w:kinsoku w:val="0"/>
                              <w:overflowPunct w:val="0"/>
                              <w:spacing w:before="42"/>
                              <w:ind w:left="5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pacing w:val="-1"/>
                              </w:rPr>
                              <w:t>tel.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n.</w:t>
                            </w:r>
                          </w:p>
                        </w:tc>
                        <w:tc>
                          <w:tcPr>
                            <w:tcW w:w="21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113316">
                            <w:pPr>
                              <w:pStyle w:val="Corpotesto"/>
                              <w:kinsoku w:val="0"/>
                              <w:overflowPunct w:val="0"/>
                              <w:spacing w:before="42"/>
                              <w:ind w:left="401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t>fax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n.</w:t>
                            </w:r>
                          </w:p>
                        </w:tc>
                        <w:tc>
                          <w:tcPr>
                            <w:tcW w:w="15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113316">
                            <w:pPr>
                              <w:pStyle w:val="Corpotesto"/>
                              <w:kinsoku w:val="0"/>
                              <w:overflowPunct w:val="0"/>
                              <w:spacing w:before="42"/>
                              <w:ind w:left="0" w:right="53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pacing w:val="-1"/>
                              </w:rPr>
                              <w:t>pec</w:t>
                            </w:r>
                          </w:p>
                        </w:tc>
                      </w:tr>
                    </w:tbl>
                    <w:p w:rsidR="000559FB" w:rsidRDefault="000559FB">
                      <w:pPr>
                        <w:pStyle w:val="Corpotesto"/>
                        <w:kinsoku w:val="0"/>
                        <w:overflowPunct w:val="0"/>
                        <w:ind w:left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hAnsi="Times New Roman" w:cs="Times New Roman"/>
          <w:spacing w:val="4"/>
          <w:sz w:val="3"/>
          <w:szCs w:val="3"/>
        </w:rPr>
        <w:t xml:space="preserve"> </w:t>
      </w:r>
      <w:r>
        <w:rPr>
          <w:noProof/>
          <w:spacing w:val="4"/>
          <w:position w:val="9"/>
          <w:sz w:val="3"/>
          <w:szCs w:val="3"/>
        </w:rPr>
        <mc:AlternateContent>
          <mc:Choice Requires="wpg">
            <w:drawing>
              <wp:inline distT="0" distB="0" distL="0" distR="0" wp14:anchorId="02B93839" wp14:editId="16AEA77E">
                <wp:extent cx="1969135" cy="22860"/>
                <wp:effectExtent l="9525" t="0" r="2540" b="0"/>
                <wp:docPr id="1882" name="Group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69135" cy="22860"/>
                          <a:chOff x="0" y="0"/>
                          <a:chExt cx="3101" cy="36"/>
                        </a:xfrm>
                      </wpg:grpSpPr>
                      <wps:wsp>
                        <wps:cNvPr id="1883" name="Freeform 372"/>
                        <wps:cNvSpPr>
                          <a:spLocks/>
                        </wps:cNvSpPr>
                        <wps:spPr bwMode="auto">
                          <a:xfrm>
                            <a:off x="9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4" name="Freeform 373"/>
                        <wps:cNvSpPr>
                          <a:spLocks/>
                        </wps:cNvSpPr>
                        <wps:spPr bwMode="auto">
                          <a:xfrm>
                            <a:off x="66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5" name="Freeform 374"/>
                        <wps:cNvSpPr>
                          <a:spLocks/>
                        </wps:cNvSpPr>
                        <wps:spPr bwMode="auto">
                          <a:xfrm>
                            <a:off x="124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" name="Freeform 375"/>
                        <wps:cNvSpPr>
                          <a:spLocks/>
                        </wps:cNvSpPr>
                        <wps:spPr bwMode="auto">
                          <a:xfrm>
                            <a:off x="182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7" name="Freeform 376"/>
                        <wps:cNvSpPr>
                          <a:spLocks/>
                        </wps:cNvSpPr>
                        <wps:spPr bwMode="auto">
                          <a:xfrm>
                            <a:off x="239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" name="Freeform 377"/>
                        <wps:cNvSpPr>
                          <a:spLocks/>
                        </wps:cNvSpPr>
                        <wps:spPr bwMode="auto">
                          <a:xfrm>
                            <a:off x="297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9" name="Freeform 378"/>
                        <wps:cNvSpPr>
                          <a:spLocks/>
                        </wps:cNvSpPr>
                        <wps:spPr bwMode="auto">
                          <a:xfrm>
                            <a:off x="355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0" name="Freeform 379"/>
                        <wps:cNvSpPr>
                          <a:spLocks/>
                        </wps:cNvSpPr>
                        <wps:spPr bwMode="auto">
                          <a:xfrm>
                            <a:off x="412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1" name="Freeform 380"/>
                        <wps:cNvSpPr>
                          <a:spLocks/>
                        </wps:cNvSpPr>
                        <wps:spPr bwMode="auto">
                          <a:xfrm>
                            <a:off x="470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2" name="Freeform 381"/>
                        <wps:cNvSpPr>
                          <a:spLocks/>
                        </wps:cNvSpPr>
                        <wps:spPr bwMode="auto">
                          <a:xfrm>
                            <a:off x="527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3" name="Freeform 382"/>
                        <wps:cNvSpPr>
                          <a:spLocks/>
                        </wps:cNvSpPr>
                        <wps:spPr bwMode="auto">
                          <a:xfrm>
                            <a:off x="585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4" name="Freeform 383"/>
                        <wps:cNvSpPr>
                          <a:spLocks/>
                        </wps:cNvSpPr>
                        <wps:spPr bwMode="auto">
                          <a:xfrm>
                            <a:off x="642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5" name="Freeform 384"/>
                        <wps:cNvSpPr>
                          <a:spLocks/>
                        </wps:cNvSpPr>
                        <wps:spPr bwMode="auto">
                          <a:xfrm>
                            <a:off x="700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6" name="Freeform 385"/>
                        <wps:cNvSpPr>
                          <a:spLocks/>
                        </wps:cNvSpPr>
                        <wps:spPr bwMode="auto">
                          <a:xfrm>
                            <a:off x="758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7" name="Freeform 386"/>
                        <wps:cNvSpPr>
                          <a:spLocks/>
                        </wps:cNvSpPr>
                        <wps:spPr bwMode="auto">
                          <a:xfrm>
                            <a:off x="815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8" name="Freeform 387"/>
                        <wps:cNvSpPr>
                          <a:spLocks/>
                        </wps:cNvSpPr>
                        <wps:spPr bwMode="auto">
                          <a:xfrm>
                            <a:off x="873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9" name="Freeform 388"/>
                        <wps:cNvSpPr>
                          <a:spLocks/>
                        </wps:cNvSpPr>
                        <wps:spPr bwMode="auto">
                          <a:xfrm>
                            <a:off x="930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0" name="Freeform 389"/>
                        <wps:cNvSpPr>
                          <a:spLocks/>
                        </wps:cNvSpPr>
                        <wps:spPr bwMode="auto">
                          <a:xfrm>
                            <a:off x="988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1" name="Freeform 390"/>
                        <wps:cNvSpPr>
                          <a:spLocks/>
                        </wps:cNvSpPr>
                        <wps:spPr bwMode="auto">
                          <a:xfrm>
                            <a:off x="1046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2" name="Freeform 391"/>
                        <wps:cNvSpPr>
                          <a:spLocks/>
                        </wps:cNvSpPr>
                        <wps:spPr bwMode="auto">
                          <a:xfrm>
                            <a:off x="1103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3" name="Freeform 392"/>
                        <wps:cNvSpPr>
                          <a:spLocks/>
                        </wps:cNvSpPr>
                        <wps:spPr bwMode="auto">
                          <a:xfrm>
                            <a:off x="1161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4" name="Freeform 393"/>
                        <wps:cNvSpPr>
                          <a:spLocks/>
                        </wps:cNvSpPr>
                        <wps:spPr bwMode="auto">
                          <a:xfrm>
                            <a:off x="1218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5" name="Freeform 394"/>
                        <wps:cNvSpPr>
                          <a:spLocks/>
                        </wps:cNvSpPr>
                        <wps:spPr bwMode="auto">
                          <a:xfrm>
                            <a:off x="1276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6" name="Freeform 395"/>
                        <wps:cNvSpPr>
                          <a:spLocks/>
                        </wps:cNvSpPr>
                        <wps:spPr bwMode="auto">
                          <a:xfrm>
                            <a:off x="1334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7" name="Freeform 396"/>
                        <wps:cNvSpPr>
                          <a:spLocks/>
                        </wps:cNvSpPr>
                        <wps:spPr bwMode="auto">
                          <a:xfrm>
                            <a:off x="1391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8" name="Freeform 397"/>
                        <wps:cNvSpPr>
                          <a:spLocks/>
                        </wps:cNvSpPr>
                        <wps:spPr bwMode="auto">
                          <a:xfrm>
                            <a:off x="1449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9" name="Freeform 398"/>
                        <wps:cNvSpPr>
                          <a:spLocks/>
                        </wps:cNvSpPr>
                        <wps:spPr bwMode="auto">
                          <a:xfrm>
                            <a:off x="1506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0" name="Freeform 399"/>
                        <wps:cNvSpPr>
                          <a:spLocks/>
                        </wps:cNvSpPr>
                        <wps:spPr bwMode="auto">
                          <a:xfrm>
                            <a:off x="1564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1" name="Freeform 400"/>
                        <wps:cNvSpPr>
                          <a:spLocks/>
                        </wps:cNvSpPr>
                        <wps:spPr bwMode="auto">
                          <a:xfrm>
                            <a:off x="1622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2" name="Freeform 401"/>
                        <wps:cNvSpPr>
                          <a:spLocks/>
                        </wps:cNvSpPr>
                        <wps:spPr bwMode="auto">
                          <a:xfrm>
                            <a:off x="1679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3" name="Freeform 402"/>
                        <wps:cNvSpPr>
                          <a:spLocks/>
                        </wps:cNvSpPr>
                        <wps:spPr bwMode="auto">
                          <a:xfrm>
                            <a:off x="1737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" name="Freeform 403"/>
                        <wps:cNvSpPr>
                          <a:spLocks/>
                        </wps:cNvSpPr>
                        <wps:spPr bwMode="auto">
                          <a:xfrm>
                            <a:off x="1795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5" name="Freeform 404"/>
                        <wps:cNvSpPr>
                          <a:spLocks/>
                        </wps:cNvSpPr>
                        <wps:spPr bwMode="auto">
                          <a:xfrm>
                            <a:off x="1852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6" name="Freeform 405"/>
                        <wps:cNvSpPr>
                          <a:spLocks/>
                        </wps:cNvSpPr>
                        <wps:spPr bwMode="auto">
                          <a:xfrm>
                            <a:off x="1910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7" name="Freeform 406"/>
                        <wps:cNvSpPr>
                          <a:spLocks/>
                        </wps:cNvSpPr>
                        <wps:spPr bwMode="auto">
                          <a:xfrm>
                            <a:off x="1967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8" name="Freeform 407"/>
                        <wps:cNvSpPr>
                          <a:spLocks/>
                        </wps:cNvSpPr>
                        <wps:spPr bwMode="auto">
                          <a:xfrm>
                            <a:off x="2025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9" name="Freeform 408"/>
                        <wps:cNvSpPr>
                          <a:spLocks/>
                        </wps:cNvSpPr>
                        <wps:spPr bwMode="auto">
                          <a:xfrm>
                            <a:off x="2082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0" name="Freeform 409"/>
                        <wps:cNvSpPr>
                          <a:spLocks/>
                        </wps:cNvSpPr>
                        <wps:spPr bwMode="auto">
                          <a:xfrm>
                            <a:off x="2140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1" name="Freeform 410"/>
                        <wps:cNvSpPr>
                          <a:spLocks/>
                        </wps:cNvSpPr>
                        <wps:spPr bwMode="auto">
                          <a:xfrm>
                            <a:off x="2198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2" name="Freeform 411"/>
                        <wps:cNvSpPr>
                          <a:spLocks/>
                        </wps:cNvSpPr>
                        <wps:spPr bwMode="auto">
                          <a:xfrm>
                            <a:off x="2255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3" name="Freeform 412"/>
                        <wps:cNvSpPr>
                          <a:spLocks/>
                        </wps:cNvSpPr>
                        <wps:spPr bwMode="auto">
                          <a:xfrm>
                            <a:off x="2313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4" name="Freeform 413"/>
                        <wps:cNvSpPr>
                          <a:spLocks/>
                        </wps:cNvSpPr>
                        <wps:spPr bwMode="auto">
                          <a:xfrm>
                            <a:off x="2370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5" name="Freeform 414"/>
                        <wps:cNvSpPr>
                          <a:spLocks/>
                        </wps:cNvSpPr>
                        <wps:spPr bwMode="auto">
                          <a:xfrm>
                            <a:off x="2428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6" name="Freeform 415"/>
                        <wps:cNvSpPr>
                          <a:spLocks/>
                        </wps:cNvSpPr>
                        <wps:spPr bwMode="auto">
                          <a:xfrm>
                            <a:off x="2486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7" name="Freeform 416"/>
                        <wps:cNvSpPr>
                          <a:spLocks/>
                        </wps:cNvSpPr>
                        <wps:spPr bwMode="auto">
                          <a:xfrm>
                            <a:off x="2543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8" name="Freeform 417"/>
                        <wps:cNvSpPr>
                          <a:spLocks/>
                        </wps:cNvSpPr>
                        <wps:spPr bwMode="auto">
                          <a:xfrm>
                            <a:off x="2601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9" name="Freeform 418"/>
                        <wps:cNvSpPr>
                          <a:spLocks/>
                        </wps:cNvSpPr>
                        <wps:spPr bwMode="auto">
                          <a:xfrm>
                            <a:off x="2658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0" name="Freeform 419"/>
                        <wps:cNvSpPr>
                          <a:spLocks/>
                        </wps:cNvSpPr>
                        <wps:spPr bwMode="auto">
                          <a:xfrm>
                            <a:off x="2716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1" name="Freeform 420"/>
                        <wps:cNvSpPr>
                          <a:spLocks/>
                        </wps:cNvSpPr>
                        <wps:spPr bwMode="auto">
                          <a:xfrm>
                            <a:off x="2774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2" name="Freeform 421"/>
                        <wps:cNvSpPr>
                          <a:spLocks/>
                        </wps:cNvSpPr>
                        <wps:spPr bwMode="auto">
                          <a:xfrm>
                            <a:off x="2831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3" name="Freeform 422"/>
                        <wps:cNvSpPr>
                          <a:spLocks/>
                        </wps:cNvSpPr>
                        <wps:spPr bwMode="auto">
                          <a:xfrm>
                            <a:off x="2889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4" name="Freeform 423"/>
                        <wps:cNvSpPr>
                          <a:spLocks/>
                        </wps:cNvSpPr>
                        <wps:spPr bwMode="auto">
                          <a:xfrm>
                            <a:off x="2946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5" name="Freeform 424"/>
                        <wps:cNvSpPr>
                          <a:spLocks/>
                        </wps:cNvSpPr>
                        <wps:spPr bwMode="auto">
                          <a:xfrm>
                            <a:off x="3004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6" name="Freeform 425"/>
                        <wps:cNvSpPr>
                          <a:spLocks/>
                        </wps:cNvSpPr>
                        <wps:spPr bwMode="auto">
                          <a:xfrm>
                            <a:off x="3062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71" o:spid="_x0000_s1026" style="width:155.05pt;height:1.8pt;mso-position-horizontal-relative:char;mso-position-vertical-relative:line" coordsize="3101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">
                <v:shape id="Freeform 372" o:spid="_x0000_s1027" style="position:absolute;left:9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6LtcMA&#10;AADdAAAADwAAAGRycy9kb3ducmV2LnhtbERP22rCQBB9F/oPyxT61mxqpYToKkVISZWKRj9gyI5J&#10;MDsbstsk/ftuoeDbHM51VpvJtGKg3jWWFbxEMQji0uqGKwWXc/acgHAeWWNrmRT8kIPN+mG2wlTb&#10;kU80FL4SIYRdigpq77tUSlfWZNBFtiMO3NX2Bn2AfSV1j2MIN62cx/GbNNhwaKixo21N5a34Ngr2&#10;H5TlWfKV7T87Pyxux92hlajU0+P0vgThafJ38b8712F+krzC3zfhB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6Lt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73" o:spid="_x0000_s1028" style="position:absolute;left:66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cTwcEA&#10;AADdAAAADwAAAGRycy9kb3ducmV2LnhtbERP24rCMBB9F/yHMMK+abqLSKlGkYUu7oqi1Q8YmrEt&#10;NpPSZGv9eyMIvs3hXGex6k0tOmpdZVnB5yQCQZxbXXGh4HxKxzEI55E11pZJwZ0crJbDwQITbW98&#10;pC7zhQgh7BJUUHrfJFK6vCSDbmIb4sBdbGvQB9gWUrd4C+Gmll9RNJMGKw4NJTb0XVJ+zf6Ngu0P&#10;pZs03qXb38Z30+vhb19LVOpj1K/nIDz1/i1+uTc6zI/jKTy/CS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XE8H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374" o:spid="_x0000_s1029" style="position:absolute;left:124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u2WsMA&#10;AADdAAAADwAAAGRycy9kb3ducmV2LnhtbERP22rCQBB9F/oPyxT61mwqtYToKkVISZWKRj9gyI5J&#10;MDsbstsk/ftuoeDbHM51VpvJtGKg3jWWFbxEMQji0uqGKwWXc/acgHAeWWNrmRT8kIPN+mG2wlTb&#10;kU80FL4SIYRdigpq77tUSlfWZNBFtiMO3NX2Bn2AfSV1j2MIN62cx/GbNNhwaKixo21N5a34Ngr2&#10;H5TlWfKV7T87P7zejrtDK1Gpp8fpfQnC0+Tv4n93rsP8JFnA3zfhB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Zu2W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75" o:spid="_x0000_s1030" style="position:absolute;left:182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koLcEA&#10;AADdAAAADwAAAGRycy9kb3ducmV2LnhtbERP24rCMBB9X/Afwgi+rakiUqpRRKh4wcXbBwzN2Bab&#10;SWlirX+/WRD2bQ7nOvNlZyrRUuNKywpGwwgEcWZ1ybmC2zX9jkE4j6yxskwK3uRgueh9zTHR9sVn&#10;ai8+FyGEXYIKCu/rREqXFWTQDW1NHLi7bQz6AJtc6gZfIdxUchxFU2mw5NBQYE3rgrLH5WkUHDaU&#10;btP4mB52tW8nj9P+p5Ko1KDfrWYgPHX+X/xxb3WYH8dT+PsmnC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JKC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376" o:spid="_x0000_s1031" style="position:absolute;left:239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WNtsMA&#10;AADdAAAADwAAAGRycy9kb3ducmV2LnhtbERP22rCQBB9F/oPyxT61mwqxYboKkVISZWKRj9gyI5J&#10;MDsbstsk/ftuoeDbHM51VpvJtGKg3jWWFbxEMQji0uqGKwWXc/acgHAeWWNrmRT8kIPN+mG2wlTb&#10;kU80FL4SIYRdigpq77tUSlfWZNBFtiMO3NX2Bn2AfSV1j2MIN62cx/FCGmw4NNTY0bam8lZ8GwX7&#10;D8ryLPnK9p+dH15vx92hlajU0+P0vgThafJ38b8712F+krzB3zfhB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WNt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77" o:spid="_x0000_s1032" style="position:absolute;left:297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oZxMUA&#10;AADdAAAADwAAAGRycy9kb3ducmV2LnhtbESP3WrCQBCF7wu+wzKCd3WjSAnRVUSI2EqLfw8wZMck&#10;mJ0N2W1M375zUejdDOfMOd+sNoNrVE9dqD0bmE0TUMSFtzWXBm7X/DUFFSKyxcYzGfihAJv16GWF&#10;mfVPPlN/iaWSEA4ZGqhibDOtQ1GRwzD1LbFod985jLJ2pbYdPiXcNXqeJG/aYc3SUGFLu4qKx+Xb&#10;GTjuKT/k6Wd+fG9jv3icPr4ajcZMxsN2CSrSEP/Nf9cHK/hpKrj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mhnE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78" o:spid="_x0000_s1033" style="position:absolute;left:355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a8X8IA&#10;AADdAAAADwAAAGRycy9kb3ducmV2LnhtbERP24rCMBB9X/Afwgi+ramLSK1GEaGLF1a8fcDQjG2x&#10;mZQm1vr3ZmFh3+ZwrjNfdqYSLTWutKxgNIxAEGdWl5wruF7SzxiE88gaK8uk4EUOlovexxwTbZ98&#10;ovbscxFC2CWooPC+TqR0WUEG3dDWxIG72cagD7DJpW7wGcJNJb+iaCINlhwaCqxpXVB2Pz+Mgv03&#10;pZs0/kn329q34/txd6gkKjXod6sZCE+d/xf/uTc6zI/jKfx+E06Qi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1rxf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79" o:spid="_x0000_s1034" style="position:absolute;left:412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WDH8YA&#10;AADdAAAADwAAAGRycy9kb3ducmV2LnhtbESP0WrCQBBF3wv+wzJC3+qmpZQYXaUUUmxF0bQfMGTH&#10;JJidDdltTP/eeRB8m+HeuffMcj26Vg3Uh8azgedZAoq49LbhysDvT/6UggoR2WLrmQz8U4D1avKw&#10;xMz6Cx9pKGKlJIRDhgbqGLtM61DW5DDMfEcs2sn3DqOsfaVtjxcJd61+SZI37bBhaaixo4+aynPx&#10;5wxsPynf5Oku3351cXg9H773rUZjHqfj+wJUpDHezbfrjRX8dC788o2Mo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DWDH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80" o:spid="_x0000_s1035" style="position:absolute;left:470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kmhMIA&#10;AADdAAAADwAAAGRycy9kb3ducmV2LnhtbERP24rCMBB9F/yHMMK+ramLSK1GEaGLu7Li7QOGZmyL&#10;zaQ0sXb/3giCb3M415kvO1OJlhpXWlYwGkYgiDOrS84VnE/pZwzCeWSNlWVS8E8Olot+b46Jtnc+&#10;UHv0uQgh7BJUUHhfJ1K6rCCDbmhr4sBdbGPQB9jkUjd4D+Gmkl9RNJEGSw4NBda0Lii7Hm9Gwfab&#10;0k0a/6Xbn9q34+v+d1dJVOpj0K1mIDx1/i1+uTc6zI+nI3h+E06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eSaE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81" o:spid="_x0000_s1036" style="position:absolute;left:527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u488IA&#10;AADdAAAADwAAAGRycy9kb3ducmV2LnhtbERP24rCMBB9F/yHMMK+aboi0q1GWRa6uIriqh8wNGNb&#10;bCalibX+vREE3+ZwrjNfdqYSLTWutKzgcxSBIM6sLjlXcDqmwxiE88gaK8uk4E4Olot+b46Jtjf+&#10;p/bgcxFC2CWooPC+TqR0WUEG3cjWxIE728agD7DJpW7wFsJNJcdRNJUGSw4NBdb0U1B2OVyNgs0v&#10;pas03qabv9q3k8t+vaskKvUx6L5nIDx1/i1+uVc6zI+/xvD8Jp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7j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82" o:spid="_x0000_s1037" style="position:absolute;left:585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cdaMMA&#10;AADdAAAADwAAAGRycy9kb3ducmV2LnhtbERP22rCQBB9F/yHZYS+NZu2IjG6ERFSbKWlVT9gyE6T&#10;kOxsyG5j/PuuUPBtDuc6681oWjFQ72rLCp6iGARxYXXNpYLzKX9MQDiPrLG1TAqu5GCTTSdrTLW9&#10;8DcNR1+KEMIuRQWV910qpSsqMugi2xEH7sf2Bn2AfSl1j5cQblr5HMcLabDm0FBhR7uKiub4axQc&#10;Xinf58lHfnjr/DBvvt4/W4lKPczG7QqEp9Hfxf/uvQ7zk+UL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cda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83" o:spid="_x0000_s1038" style="position:absolute;left:642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6FHMIA&#10;AADdAAAADwAAAGRycy9kb3ducmV2LnhtbERP24rCMBB9F/yHMMK+aboi0q1GWYSKu6K46gcMzdgW&#10;m0lpYu3+vREE3+ZwrjNfdqYSLTWutKzgcxSBIM6sLjlXcD6lwxiE88gaK8uk4J8cLBf93hwTbe/8&#10;R+3R5yKEsEtQQeF9nUjpsoIMupGtiQN3sY1BH2CTS93gPYSbSo6jaCoNlhwaCqxpVVB2Pd6Mgu2a&#10;0k0a79LtT+3byfXwu68kKvUx6L5nIDx1/i1+uTc6zI+/JvD8Jp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DoU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84" o:spid="_x0000_s1039" style="position:absolute;left:700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Igh8MA&#10;AADdAAAADwAAAGRycy9kb3ducmV2LnhtbERP22rCQBB9F/yHZYS+NZuWKjG6ERFSbKWlVT9gyE6T&#10;kOxsyG5j/PuuUPBtDuc6681oWjFQ72rLCp6iGARxYXXNpYLzKX9MQDiPrLG1TAqu5GCTTSdrTLW9&#10;8DcNR1+KEMIuRQWV910qpSsqMugi2xEH7sf2Bn2AfSl1j5cQblr5HMcLabDm0FBhR7uKiub4axQc&#10;Xinf58lHfnjr/PDSfL1/thKVepiN2xUIT6O/i//dex3mJ8s5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Igh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85" o:spid="_x0000_s1040" style="position:absolute;left:758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C+8MIA&#10;AADdAAAADwAAAGRycy9kb3ducmV2LnhtbERP24rCMBB9X/Afwgi+rakiUqtRRKjoyi7r5QOGZmyL&#10;zaQ0sda/3wjCvs3hXGex6kwlWmpcaVnBaBiBIM6sLjlXcDmnnzEI55E1VpZJwZMcrJa9jwUm2j74&#10;SO3J5yKEsEtQQeF9nUjpsoIMuqGtiQN3tY1BH2CTS93gI4SbSo6jaCoNlhwaCqxpU1B2O92NgsOW&#10;0l0af6eHfe3bye3366eSqNSg363nIDx1/l/8du90mB/PpvD6Jpw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kL7w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86" o:spid="_x0000_s1041" style="position:absolute;left:815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wba8MA&#10;AADdAAAADwAAAGRycy9kb3ducmV2LnhtbERP22rCQBB9F/yHZYS+NZuWojG6ERFSbKWlVT9gyE6T&#10;kOxsyG5j/PuuUPBtDuc6681oWjFQ72rLCp6iGARxYXXNpYLzKX9MQDiPrLG1TAqu5GCTTSdrTLW9&#10;8DcNR1+KEMIuRQWV910qpSsqMugi2xEH7sf2Bn2AfSl1j5cQblr5HMdzabDm0FBhR7uKiub4axQc&#10;Xinf58lHfnjr/PDSfL1/thKVepiN2xUIT6O/i//dex3mJ8sF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9wba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87" o:spid="_x0000_s1042" style="position:absolute;left:873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OPGcYA&#10;AADdAAAADwAAAGRycy9kb3ducmV2LnhtbESP0WrCQBBF3wv+wzJC3+qmpZQYXaUUUmxF0bQfMGTH&#10;JJidDdltTP/eeRB8m+HeuffMcj26Vg3Uh8azgedZAoq49LbhysDvT/6UggoR2WLrmQz8U4D1avKw&#10;xMz6Cx9pKGKlJIRDhgbqGLtM61DW5DDMfEcs2sn3DqOsfaVtjxcJd61+SZI37bBhaaixo4+aynPx&#10;5wxsPynf5Oku3351cXg9H773rUZjHqfj+wJUpDHezbfrjRX8dC648o2Mo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kOPG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88" o:spid="_x0000_s1043" style="position:absolute;left:930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8qgsIA&#10;AADdAAAADwAAAGRycy9kb3ducmV2LnhtbERP24rCMBB9F/Yfwgi+aaosS61GkYWKFxRvHzA0Y1ts&#10;JqXJ1vr3m4UF3+ZwrjNfdqYSLTWutKxgPIpAEGdWl5wruF3TYQzCeWSNlWVS8CIHy8VHb46Jtk8+&#10;U3vxuQgh7BJUUHhfJ1K6rCCDbmRr4sDdbWPQB9jkUjf4DOGmkpMo+pIGSw4NBdb0XVD2uPwYBfs1&#10;pZs0PqT7be3bz8dpd6wkKjXod6sZCE+df4v/3Rsd5sfTKfx9E0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Dyq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89" o:spid="_x0000_s1044" style="position:absolute;left:988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4ZBcYA&#10;AADdAAAADwAAAGRycy9kb3ducmV2LnhtbESP0WrCQBBF34X+wzIF33TTImJT11AKKVZRrO0HDNlp&#10;EpKdDdltTP/eeRB8m+HeuffMOhtdqwbqQ+3ZwNM8AUVceFtzaeDnO5+tQIWIbLH1TAb+KUC2eZis&#10;MbX+wl80nGOpJIRDigaqGLtU61BU5DDMfUcs2q/vHUZZ+1LbHi8S7lr9nCRL7bBmaaiwo/eKiub8&#10;5wzsPyjf5qtDvv/s4rBoTrtjq9GY6eP49goq0hjv5tv11gr+SyL88o2MoD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t4ZB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90" o:spid="_x0000_s1045" style="position:absolute;left:1046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K8nsEA&#10;AADdAAAADwAAAGRycy9kb3ducmV2LnhtbERP24rCMBB9X/Afwgi+ramLiFajiNDFCyvePmBoxrbY&#10;TEoTa/17Iwj7NodzndmiNaVoqHaFZQWDfgSCOLW64EzB5Zx8j0E4j6yxtEwKnuRgMe98zTDW9sFH&#10;ak4+EyGEXYwKcu+rWEqX5mTQ9W1FHLirrQ36AOtM6hofIdyU8ieKRtJgwaEhx4pWOaW3090o2P1S&#10;sk7Gf8luU/lmeDts96VEpXrddjkF4an1/+KPe63D/Ek0gPc34QQ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2SvJ7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391" o:spid="_x0000_s1046" style="position:absolute;left:1103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i6cMA&#10;AADdAAAADwAAAGRycy9kb3ducmV2LnhtbERP22rCQBB9F/yHZYS+6aahlBhdpRRSbIOiaT9gyI5J&#10;SHY2ZLcx/ftuoeDbHM51tvvJdGKkwTWWFTyuIhDEpdUNVwq+PrNlAsJ5ZI2dZVLwQw72u/lsi6m2&#10;N77QWPhKhBB2KSqove9TKV1Zk0G3sj1x4K52MOgDHCqpB7yFcNPJOIqepcGGQ0ONPb3WVLbFt1GQ&#10;v1F2yJJjlr/3fnxqzx+nTqJSD4vpZQPC0+Tv4n/3QYf56yiGv2/CC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Ai6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92" o:spid="_x0000_s1047" style="position:absolute;left:1161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yHcsMA&#10;AADdAAAADwAAAGRycy9kb3ducmV2LnhtbERP22rCQBB9L/Qflin0TTdtRTTNKiKkaEOLxn7AkJ0m&#10;wexsyK5J/PuuIPRtDuc6yXo0jeipc7VlBS/TCARxYXXNpYKfUzpZgHAeWWNjmRRcycF69fiQYKzt&#10;wEfqc1+KEMIuRgWV920spSsqMuimtiUO3K/tDPoAu1LqDocQbhr5GkVzabDm0FBhS9uKinN+MQqy&#10;D0p36eIrzfat72fnw+d3I1Gp56dx8w7C0+j/xXf3Tof5y+gNbt+EE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yHc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93" o:spid="_x0000_s1048" style="position:absolute;left:1218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UfBsMA&#10;AADdAAAADwAAAGRycy9kb3ducmV2LnhtbERP22rCQBB9L/gPywi+1U0lFI2uUoSIF1qq7QcM2TEJ&#10;ZmfD7prEv+8WCn2bw7nOajOYRnTkfG1Zwcs0AUFcWF1zqeD7K3+eg/ABWWNjmRQ8yMNmPXpaYaZt&#10;z2fqLqEUMYR9hgqqENpMSl9UZNBPbUscuat1BkOErpTaYR/DTSNnSfIqDdYcGypsaVtRcbvcjYLT&#10;jvJ9Pn/PT4c2dOnt8/jRSFRqMh7eliACDeFf/Ofe6zh/kaTw+008Qa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UfB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94" o:spid="_x0000_s1049" style="position:absolute;left:1276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m6ncMA&#10;AADdAAAADwAAAGRycy9kb3ducmV2LnhtbERP22rCQBB9L/Qflin0TTctVTTNKiKkaEOLxn7AkJ0m&#10;wexsyK5J/PuuIPRtDuc6yXo0jeipc7VlBS/TCARxYXXNpYKfUzpZgHAeWWNjmRRcycF69fiQYKzt&#10;wEfqc1+KEMIuRgWV920spSsqMuimtiUO3K/tDPoAu1LqDocQbhr5GkVzabDm0FBhS9uKinN+MQqy&#10;D0p36eIrzfat79/Oh8/vRqJSz0/j5h2Ep9H/i+/unQ7zl9EMbt+EE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m6n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95" o:spid="_x0000_s1050" style="position:absolute;left:1334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sk6sIA&#10;AADdAAAADwAAAGRycy9kb3ducmV2LnhtbERP24rCMBB9F/Yfwiz4tqaKiFuNIkJFV1bc6gcMzdgW&#10;m0lpYq1/vxEE3+ZwrjNfdqYSLTWutKxgOIhAEGdWl5wrOJ+SrykI55E1VpZJwYMcLBcfvTnG2t75&#10;j9rU5yKEsItRQeF9HUvpsoIMuoGtiQN3sY1BH2CTS93gPYSbSo6iaCINlhwaCqxpXVB2TW9GwX5D&#10;yTaZ/ib7Xe3b8fX4c6gkKtX/7FYzEJ46/xa/3Fsd5n9HE3h+E06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eyTq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96" o:spid="_x0000_s1051" style="position:absolute;left:1391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eBccQA&#10;AADdAAAADwAAAGRycy9kb3ducmV2LnhtbERP22rCQBB9L/Qflin0TTctxUuaVURI0YYWjf2AITtN&#10;gtnZkF2T+PddQejbHM51kvVoGtFT52rLCl6mEQjiwuqaSwU/p3SyAOE8ssbGMim4koP16vEhwVjb&#10;gY/U574UIYRdjAoq79tYSldUZNBNbUscuF/bGfQBdqXUHQ4h3DTyNYpm0mDNoaHClrYVFef8YhRk&#10;H5Tu0sVXmu1b37+dD5/fjUSlnp/GzTsIT6P/F9/dOx3mL6M53L4JJ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3gXH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97" o:spid="_x0000_s1052" style="position:absolute;left:1449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gVA8YA&#10;AADdAAAADwAAAGRycy9kb3ducmV2LnhtbESP0WrCQBBF34X+wzIF33TTImJT11AKKVZRrO0HDNlp&#10;EpKdDdltTP/eeRB8m+HeuffMOhtdqwbqQ+3ZwNM8AUVceFtzaeDnO5+tQIWIbLH1TAb+KUC2eZis&#10;MbX+wl80nGOpJIRDigaqGLtU61BU5DDMfUcs2q/vHUZZ+1LbHi8S7lr9nCRL7bBmaaiwo/eKiub8&#10;5wzsPyjf5qtDvv/s4rBoTrtjq9GY6eP49goq0hjv5tv11gr+SyK48o2MoD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KgVA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98" o:spid="_x0000_s1053" style="position:absolute;left:1506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SwmMMA&#10;AADdAAAADwAAAGRycy9kb3ducmV2LnhtbERP22rCQBB9L/gPywh9azYWKRpdpQgpqVKxqR8wZKdJ&#10;MDsbsmsS/74rCH2bw7nOejuaRvTUudqyglkUgyAurK65VHD+SV8WIJxH1thYJgU3crDdTJ7WmGg7&#10;8Df1uS9FCGGXoILK+zaR0hUVGXSRbYkD92s7gz7ArpS6wyGEm0a+xvGbNFhzaKiwpV1FxSW/GgWH&#10;D0qzdPGVHj5b388vp/2xkajU83R8X4HwNPp/8cOd6TB/GS/h/k04QW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+Swm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99" o:spid="_x0000_s1054" style="position:absolute;left:1564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eP2MUA&#10;AADdAAAADwAAAGRycy9kb3ducmV2LnhtbESP3WrCQBCF74W+wzKF3unGUsRGV5FCxCpK/XmAITsm&#10;wexsyK4xffvORcG7Gc6Zc76ZL3tXq47aUHk2MB4loIhzbysuDFzO2XAKKkRki7VnMvBLAZaLl8Ec&#10;U+sffKTuFAslIRxSNFDG2KRah7wkh2HkG2LRrr51GGVtC21bfEi4q/V7kky0w4qlocSGvkrKb6e7&#10;M7BbU7bJpvts993E7uP2sz3UGo15e+1XM1CR+vg0/19vrOB/joVfvpER9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B4/Y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00" o:spid="_x0000_s1055" style="position:absolute;left:1622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sqQ8IA&#10;AADdAAAADwAAAGRycy9kb3ducmV2LnhtbERP24rCMBB9F/yHMMK+rWkXEa1GEaGLu7Li7QOGZmyL&#10;zaQ0sXb/3giCb3M415kvO1OJlhpXWlYQDyMQxJnVJecKzqf0cwLCeWSNlWVS8E8Olot+b46Jtnc+&#10;UHv0uQgh7BJUUHhfJ1K6rCCDbmhr4sBdbGPQB9jkUjd4D+Gmkl9RNJYGSw4NBda0Lii7Hm9Gwfab&#10;0k06+Uu3P7VvR9f9766SqNTHoFvNQHjq/Fv8cm90mD+NY3h+E06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SypD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01" o:spid="_x0000_s1056" style="position:absolute;left:1679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m0NMIA&#10;AADdAAAADwAAAGRycy9kb3ducmV2LnhtbERP24rCMBB9F/Yfwizsm6aKiFajLELFXVG0+gFDM9sW&#10;m0lpYu3+vREE3+ZwrrNYdaYSLTWutKxgOIhAEGdWl5wruJyT/hSE88gaK8uk4J8crJYfvQXG2t75&#10;RG3qcxFC2MWooPC+jqV0WUEG3cDWxIH7s41BH2CTS93gPYSbSo6iaCINlhwaCqxpXVB2TW9GwW5D&#10;yTaZ7pPdT+3b8fX4e6gkKvX12X3PQXjq/Fv8cm91mD8bjuD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mbQ0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02" o:spid="_x0000_s1057" style="position:absolute;left:1737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URr8IA&#10;AADdAAAADwAAAGRycy9kb3ducmV2LnhtbERP24rCMBB9F/yHMIJvmqrLol2jiFDxgqLufsDQzLbF&#10;ZlKaWLt/bxYE3+ZwrjNftqYUDdWusKxgNIxAEKdWF5wp+PlOBlMQziNrLC2Tgj9ysFx0O3OMtX3w&#10;hZqrz0QIYRejgtz7KpbSpTkZdENbEQfu19YGfYB1JnWNjxBuSjmOok9psODQkGNF65zS2/VuFBw2&#10;lGyT6TE57CrffNzO+1MpUal+r119gfDU+rf45d7qMH82msD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1RGv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03" o:spid="_x0000_s1058" style="position:absolute;left:1795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yJ28IA&#10;AADdAAAADwAAAGRycy9kb3ducmV2LnhtbERP24rCMBB9F/yHMMK+aaqIuNUoi1BxV5S1+gFDM9sW&#10;m0lpYu3+vREE3+ZwrrNcd6YSLTWutKxgPIpAEGdWl5wruJyT4RyE88gaK8uk4J8crFf93hJjbe98&#10;ojb1uQgh7GJUUHhfx1K6rCCDbmRr4sD92cagD7DJpW7wHsJNJSdRNJMGSw4NBda0KSi7pjejYL+l&#10;ZJfMD8n+u/bt9Pr7c6wkKvUx6L4WIDx1/i1+uXc6zP8cT+H5TThB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PIn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04" o:spid="_x0000_s1059" style="position:absolute;left:1852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AsQMIA&#10;AADdAAAADwAAAGRycy9kb3ducmV2LnhtbERP24rCMBB9F/yHMIJvmiruol2jiFDxgqLufsDQzLbF&#10;ZlKaWLt/bxYE3+ZwrjNftqYUDdWusKxgNIxAEKdWF5wp+PlOBlMQziNrLC2Tgj9ysFx0O3OMtX3w&#10;hZqrz0QIYRejgtz7KpbSpTkZdENbEQfu19YGfYB1JnWNjxBuSjmOok9psODQkGNF65zS2/VuFBw2&#10;lGyT6TE57CrfTG7n/amUqFS/166+QHhq/Vv8cm91mD8bfcD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cCxA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05" o:spid="_x0000_s1060" style="position:absolute;left:1910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KyN8IA&#10;AADdAAAADwAAAGRycy9kb3ducmV2LnhtbERP24rCMBB9F/yHMMK+aaos4lajLELFVZS1+gFDM9sW&#10;m0lpYu3+vREE3+ZwrrNYdaYSLTWutKxgPIpAEGdWl5wruJyT4QyE88gaK8uk4J8crJb93gJjbe98&#10;ojb1uQgh7GJUUHhfx1K6rCCDbmRr4sD92cagD7DJpW7wHsJNJSdRNJUGSw4NBda0Lii7pjejYL+h&#10;ZJvMDsn+p/bt5/V3d6wkKvUx6L7nIDx1/i1+ubc6zP8aT+H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orI3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06" o:spid="_x0000_s1061" style="position:absolute;left:1967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4XrMIA&#10;AADdAAAADwAAAGRycy9kb3ducmV2LnhtbERP24rCMBB9F/yHMIJvmiqyq12jiFDxgqLufsDQzLbF&#10;ZlKaWLt/bxYE3+ZwrjNftqYUDdWusKxgNIxAEKdWF5wp+PlOBlMQziNrLC2Tgj9ysFx0O3OMtX3w&#10;hZqrz0QIYRejgtz7KpbSpTkZdENbEQfu19YGfYB1JnWNjxBuSjmOog9psODQkGNF65zS2/VuFBw2&#10;lGyT6TE57CrfTG7n/amUqFS/166+QHhq/Vv8cm91mD8bfcL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7hes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07" o:spid="_x0000_s1062" style="position:absolute;left:2025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GD3sUA&#10;AADdAAAADwAAAGRycy9kb3ducmV2LnhtbESP3WrCQBCF74W+wzKF3unGUsRGV5FCxCpK/XmAITsm&#10;wexsyK4xffvORcG7Gc6Zc76ZL3tXq47aUHk2MB4loIhzbysuDFzO2XAKKkRki7VnMvBLAZaLl8Ec&#10;U+sffKTuFAslIRxSNFDG2KRah7wkh2HkG2LRrr51GGVtC21bfEi4q/V7kky0w4qlocSGvkrKb6e7&#10;M7BbU7bJpvts993E7uP2sz3UGo15e+1XM1CR+vg0/19vrOB/jgVXvpER9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cYPe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08" o:spid="_x0000_s1063" style="position:absolute;left:2082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0mRcEA&#10;AADdAAAADwAAAGRycy9kb3ducmV2LnhtbERP24rCMBB9F/yHMMK+aeoiotUoInRxVxRvHzA0Y1ts&#10;JqWJtfv3RhB8m8O5znzZmlI0VLvCsoLhIAJBnFpdcKbgck76ExDOI2ssLZOCf3KwXHQ7c4y1ffCR&#10;mpPPRAhhF6OC3PsqltKlORl0A1sRB+5qa4M+wDqTusZHCDel/I6isTRYcGjIsaJ1TuntdDcKtj+U&#10;bJLJLtn+Vr4Z3Q5/+1KiUl+9djUD4an1H/HbvdFh/nQ4hdc34QS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9JkX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09" o:spid="_x0000_s1064" style="position:absolute;left:2140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tFZcUA&#10;AADdAAAADwAAAGRycy9kb3ducmV2LnhtbESP3WrCQBCF74W+wzIF73RTkaLRVaSQYiuKfw8wZMck&#10;mJ0N2W1M375zUfBuhnPmnG+W697VqqM2VJ4NvI0TUMS5txUXBq6XbDQDFSKyxdozGfilAOvVy2CJ&#10;qfUPPlF3joWSEA4pGihjbFKtQ16SwzD2DbFoN986jLK2hbYtPiTc1XqSJO/aYcXSUGJDHyXl9/OP&#10;M7D7pGybzfbZ7quJ3fR+/D7UGo0ZvvabBahIfXya/6+3VvDnE+GXb2QEv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a0Vl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10" o:spid="_x0000_s1065" style="position:absolute;left:2198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fg/sIA&#10;AADdAAAADwAAAGRycy9kb3ducmV2LnhtbERP24rCMBB9F/Yfwizsm6aKiFajLELFXVG0+gFDM9sW&#10;m0lpYu3+vREE3+ZwrrNYdaYSLTWutKxgOIhAEGdWl5wruJyT/hSE88gaK8uk4J8crJYfvQXG2t75&#10;RG3qcxFC2MWooPC+jqV0WUEG3cDWxIH7s41BH2CTS93gPYSbSo6iaCINlhwaCqxpXVB2TW9GwW5D&#10;yTaZ7pPdT+3b8fX4e6gkKvX12X3PQXjq/Fv8cm91mD8bDeH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J+D+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11" o:spid="_x0000_s1066" style="position:absolute;left:2255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V+icIA&#10;AADdAAAADwAAAGRycy9kb3ducmV2LnhtbERP24rCMBB9X/Afwgi+ralFRLtGEaHihRV19wOGZrYt&#10;NpPSxFr/3gjCvs3hXGe+7EwlWmpcaVnBaBiBIM6sLjlX8PuTfk5BOI+ssbJMCh7kYLnofcwx0fbO&#10;Z2ovPhchhF2CCgrv60RKlxVk0A1tTRy4P9sY9AE2udQN3kO4qWQcRRNpsOTQUGBN64Ky6+VmFBw2&#10;lG7T6Xd62NW+HV9P+2MlUalBv1t9gfDU+X/x273VYf4sjuH1TThB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9X6J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12" o:spid="_x0000_s1067" style="position:absolute;left:2313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nbEsQA&#10;AADdAAAADwAAAGRycy9kb3ducmV2LnhtbERP22rCQBB9L/gPyxT6ppvaUmzMKlJIiRXFRj9gyI5J&#10;MDsbsmuS/n23IPRtDuc6yXo0jeipc7VlBc+zCARxYXXNpYLzKZ0uQDiPrLGxTAp+yMF6NXlIMNZ2&#10;4G/qc1+KEMIuRgWV920spSsqMuhmtiUO3MV2Bn2AXSl1h0MIN42cR9GbNFhzaKiwpY+Kimt+Mwp2&#10;n5Rm6WKf7rat71+vx69DI1Gpp8dxswThafT/4rs702H++/wF/r4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52xL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13" o:spid="_x0000_s1068" style="position:absolute;left:2370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BDZsIA&#10;AADdAAAADwAAAGRycy9kb3ducmV2LnhtbERP24rCMBB9F/yHMAv7pumKiFajLELFXVG0+gFDM9sW&#10;m0lpYu3+vREE3+ZwrrNYdaYSLTWutKzgaxiBIM6sLjlXcDkngykI55E1VpZJwT85WC37vQXG2t75&#10;RG3qcxFC2MWooPC+jqV0WUEG3dDWxIH7s41BH2CTS93gPYSbSo6iaCINlhwaCqxpXVB2TW9GwW5D&#10;yTaZ7pPdT+3b8fX4e6gkKvX50X3PQXjq/Fv8cm91mD8bjeH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UENm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14" o:spid="_x0000_s1069" style="position:absolute;left:2428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zm/cQA&#10;AADdAAAADwAAAGRycy9kb3ducmV2LnhtbERP22rCQBB9L/gPyxT6pptKW2zMKlJIiRXFRj9gyI5J&#10;MDsbsmuS/n23IPRtDuc6yXo0jeipc7VlBc+zCARxYXXNpYLzKZ0uQDiPrLGxTAp+yMF6NXlIMNZ2&#10;4G/qc1+KEMIuRgWV920spSsqMuhmtiUO3MV2Bn2AXSl1h0MIN42cR9GbNFhzaKiwpY+Kimt+Mwp2&#10;n5Rm6WKf7rat71+ux69DI1Gpp8dxswThafT/4rs702H++/wV/r4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c5v3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15" o:spid="_x0000_s1070" style="position:absolute;left:2486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54isMA&#10;AADdAAAADwAAAGRycy9kb3ducmV2LnhtbERP22rCQBB9L/gPywi+NRtFgqZZRYQU21Cxth8wZMck&#10;mJ0N2W1M/74rCH2bw7lOth1NKwbqXWNZwTyKQRCXVjdcKfj+yp9XIJxH1thaJgW/5GC7mTxlmGp7&#10;408azr4SIYRdigpq77tUSlfWZNBFtiMO3MX2Bn2AfSV1j7cQblq5iONEGmw4NNTY0b6m8nr+MQqK&#10;V8oP+eojL946Pyyvp/djK1Gp2XTcvYDwNPp/8cN90GH+epHA/Ztwgt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54i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16" o:spid="_x0000_s1071" style="position:absolute;left:2543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LdEcQA&#10;AADdAAAADwAAAGRycy9kb3ducmV2LnhtbERP22rCQBB9L/gPyxT6pptKaW3MKlJIiRXFRj9gyI5J&#10;MDsbsmuS/n23IPRtDuc6yXo0jeipc7VlBc+zCARxYXXNpYLzKZ0uQDiPrLGxTAp+yMF6NXlIMNZ2&#10;4G/qc1+KEMIuRgWV920spSsqMuhmtiUO3MV2Bn2AXSl1h0MIN42cR9GrNFhzaKiwpY+Kimt+Mwp2&#10;n5Rm6WKf7rat71+ux69DI1Gpp8dxswThafT/4rs702H++/wN/r4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C3RH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17" o:spid="_x0000_s1072" style="position:absolute;left:2601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1JY8UA&#10;AADdAAAADwAAAGRycy9kb3ducmV2LnhtbESP3WrCQBCF74W+wzIF73RTkaLRVaSQYiuKfw8wZMck&#10;mJ0N2W1M375zUfBuhnPmnG+W697VqqM2VJ4NvI0TUMS5txUXBq6XbDQDFSKyxdozGfilAOvVy2CJ&#10;qfUPPlF3joWSEA4pGihjbFKtQ16SwzD2DbFoN986jLK2hbYtPiTc1XqSJO/aYcXSUGJDHyXl9/OP&#10;M7D7pGybzfbZ7quJ3fR+/D7UGo0ZvvabBahIfXya/6+3VvDnE8GVb2QEv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HUlj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18" o:spid="_x0000_s1073" style="position:absolute;left:2658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Hs+MMA&#10;AADdAAAADwAAAGRycy9kb3ducmV2LnhtbERP22rCQBB9L/Qflin0TTcNpZjoKkWIpAalVT9gyI5J&#10;MDsbstsk/n23UOjbHM51VpvJtGKg3jWWFbzMIxDEpdUNVwou52y2AOE8ssbWMim4k4PN+vFhham2&#10;I3/RcPKVCCHsUlRQe9+lUrqyJoNubjviwF1tb9AH2FdS9ziGcNPKOIrepMGGQ0ONHW1rKm+nb6Og&#10;2FGWZ4tDVnx0fni9fe6PrUSlnp+m9yUIT5P/F/+5cx3mJ3ECv9+EE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Hs+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19" o:spid="_x0000_s1074" style="position:absolute;left:2716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LTuMYA&#10;AADdAAAADwAAAGRycy9kb3ducmV2LnhtbESP0WrCQBBF34X+wzKFvummVSRNXaUUIlpRrPoBQ3aa&#10;BLOzIbuN6d93Hgq+zXDv3HtmsRpco3rqQu3ZwPMkAUVceFtzaeByzscpqBCRLTaeycAvBVgtH0YL&#10;zKy/8Rf1p1gqCeGQoYEqxjbTOhQVOQwT3xKL9u07h1HWrtS2w5uEu0a/JMlcO6xZGips6aOi4nr6&#10;cQZ2a8o3ebrPd9s29rPr8fPQaDTm6XF4fwMVaYh38//1xgr+61T45RsZQS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LLTu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420" o:spid="_x0000_s1075" style="position:absolute;left:2774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52I8IA&#10;AADdAAAADwAAAGRycy9kb3ducmV2LnhtbERP24rCMBB9F/yHMIJvmqrLol2jiFDxgqLufsDQzLbF&#10;ZlKaWLt/bxYE3+ZwrjNftqYUDdWusKxgNIxAEKdWF5wp+PlOBlMQziNrLC2Tgj9ysFx0O3OMtX3w&#10;hZqrz0QIYRejgtz7KpbSpTkZdENbEQfu19YGfYB1JnWNjxBuSjmOok9psODQkGNF65zS2/VuFBw2&#10;lGyT6TE57CrffNzO+1MpUal+r119gfDU+rf45d7qMH82Gc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/nYj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21" o:spid="_x0000_s1076" style="position:absolute;left:2831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zoVMQA&#10;AADdAAAADwAAAGRycy9kb3ducmV2LnhtbERP22rCQBB9L/gPyxT6ppvaUmzMKlJIiRXFRj9gyI5J&#10;MDsbsmuS/n23IPRtDuc6yXo0jeipc7VlBc+zCARxYXXNpYLzKZ0uQDiPrLGxTAp+yMF6NXlIMNZ2&#10;4G/qc1+KEMIuRgWV920spSsqMuhmtiUO3MV2Bn2AXSl1h0MIN42cR9GbNFhzaKiwpY+Kimt+Mwp2&#10;n5Rm6WKf7rat71+vx69DI1Gpp8dxswThafT/4rs702H++8sc/r4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s6FT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22" o:spid="_x0000_s1077" style="position:absolute;left:2889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BNz8IA&#10;AADdAAAADwAAAGRycy9kb3ducmV2LnhtbERP24rCMBB9F/yHMMK+rakXRLtGEaGLFxR19wOGZrYt&#10;NpPSxFr/3ggLvs3hXGe+bE0pGqpdYVnBoB+BIE6tLjhT8PuTfE5BOI+ssbRMCh7kYLnoduYYa3vn&#10;MzUXn4kQwi5GBbn3VSylS3My6Pq2Ig7cn60N+gDrTOoa7yHclHIYRRNpsODQkGNF65zS6+VmFOy/&#10;Kdkk00Oy31a+GV9Pu2MpUamPXrv6AuGp9W/xv3ujw/zZaASvb8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YE3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23" o:spid="_x0000_s1078" style="position:absolute;left:2946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nVu8IA&#10;AADdAAAADwAAAGRycy9kb3ducmV2LnhtbERP24rCMBB9X/Afwgi+aeqFRbtGEaHiBUXd/YChmW2L&#10;zaQ0sda/NwvCvs3hXGe+bE0pGqpdYVnBcBCBIE6tLjhT8POd9KcgnEfWWFomBU9ysFx0PuYYa/vg&#10;CzVXn4kQwi5GBbn3VSylS3My6Aa2Ig7cr60N+gDrTOoaHyHclHIURZ/SYMGhIceK1jmlt+vdKDhs&#10;KNkm02Ny2FW+mdzO+1MpUalet119gfDU+n/x273VYf5sPIG/b8IJ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idW7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24" o:spid="_x0000_s1079" style="position:absolute;left:3004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VwIMIA&#10;AADdAAAADwAAAGRycy9kb3ducmV2LnhtbERP22rCQBB9L/gPywi+1Y3aikZXESFFK4q3DxiyYxLM&#10;zobsNqZ/7xaEvs3hXGe+bE0pGqpdYVnBoB+BIE6tLjhTcL0k7xMQziNrLC2Tgl9ysFx03uYYa/vg&#10;EzVnn4kQwi5GBbn3VSylS3My6Pq2Ig7czdYGfYB1JnWNjxBuSjmMorE0WHBoyLGidU7p/fxjFOy+&#10;KNkkk32y21a++bgfvw+lRKV63XY1A+Gp9f/il3ujw/zp6BP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xXA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25" o:spid="_x0000_s1080" style="position:absolute;left:3062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fuV8IA&#10;AADdAAAADwAAAGRycy9kb3ducmV2LnhtbERP24rCMBB9F/yHMIJva+oqol2jyELFC4q6+wFDM9sW&#10;m0lpYq1/b4QF3+ZwrjNftqYUDdWusKxgOIhAEKdWF5wp+P1JPqYgnEfWWFomBQ9ysFx0O3OMtb3z&#10;mZqLz0QIYRejgtz7KpbSpTkZdANbEQfuz9YGfYB1JnWN9xBuSvkZRRNpsODQkGNF3zml18vNKNiv&#10;Kdkk00Oy31a+GV9Pu2MpUal+r119gfDU+rf4373RYf5sNIH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F+5X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w10:anchorlock/>
              </v:group>
            </w:pict>
          </mc:Fallback>
        </mc:AlternateContent>
      </w:r>
    </w:p>
    <w:p w:rsidR="000559FB" w:rsidRDefault="00113316">
      <w:pPr>
        <w:pStyle w:val="Corpotesto"/>
        <w:tabs>
          <w:tab w:val="left" w:pos="4555"/>
        </w:tabs>
        <w:kinsoku w:val="0"/>
        <w:overflowPunct w:val="0"/>
        <w:spacing w:before="12" w:line="341" w:lineRule="auto"/>
        <w:ind w:left="172" w:right="247"/>
        <w:rPr>
          <w:spacing w:val="-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0592" behindDoc="1" locked="0" layoutInCell="0" allowOverlap="1" wp14:anchorId="455C5CE0" wp14:editId="0363CE87">
                <wp:simplePos x="0" y="0"/>
                <wp:positionH relativeFrom="page">
                  <wp:posOffset>1383665</wp:posOffset>
                </wp:positionH>
                <wp:positionV relativeFrom="paragraph">
                  <wp:posOffset>-309245</wp:posOffset>
                </wp:positionV>
                <wp:extent cx="5041265" cy="22860"/>
                <wp:effectExtent l="0" t="0" r="0" b="0"/>
                <wp:wrapNone/>
                <wp:docPr id="1743" name="Group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41265" cy="22860"/>
                          <a:chOff x="2179" y="-487"/>
                          <a:chExt cx="7939" cy="36"/>
                        </a:xfrm>
                      </wpg:grpSpPr>
                      <wps:wsp>
                        <wps:cNvPr id="1744" name="Freeform 427"/>
                        <wps:cNvSpPr>
                          <a:spLocks/>
                        </wps:cNvSpPr>
                        <wps:spPr bwMode="auto">
                          <a:xfrm>
                            <a:off x="218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5" name="Freeform 428"/>
                        <wps:cNvSpPr>
                          <a:spLocks/>
                        </wps:cNvSpPr>
                        <wps:spPr bwMode="auto">
                          <a:xfrm>
                            <a:off x="224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6" name="Freeform 429"/>
                        <wps:cNvSpPr>
                          <a:spLocks/>
                        </wps:cNvSpPr>
                        <wps:spPr bwMode="auto">
                          <a:xfrm>
                            <a:off x="230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7" name="Freeform 430"/>
                        <wps:cNvSpPr>
                          <a:spLocks/>
                        </wps:cNvSpPr>
                        <wps:spPr bwMode="auto">
                          <a:xfrm>
                            <a:off x="236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8" name="Freeform 431"/>
                        <wps:cNvSpPr>
                          <a:spLocks/>
                        </wps:cNvSpPr>
                        <wps:spPr bwMode="auto">
                          <a:xfrm>
                            <a:off x="241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9" name="Freeform 432"/>
                        <wps:cNvSpPr>
                          <a:spLocks/>
                        </wps:cNvSpPr>
                        <wps:spPr bwMode="auto">
                          <a:xfrm>
                            <a:off x="247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0" name="Freeform 433"/>
                        <wps:cNvSpPr>
                          <a:spLocks/>
                        </wps:cNvSpPr>
                        <wps:spPr bwMode="auto">
                          <a:xfrm>
                            <a:off x="253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1" name="Freeform 434"/>
                        <wps:cNvSpPr>
                          <a:spLocks/>
                        </wps:cNvSpPr>
                        <wps:spPr bwMode="auto">
                          <a:xfrm>
                            <a:off x="259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2" name="Freeform 435"/>
                        <wps:cNvSpPr>
                          <a:spLocks/>
                        </wps:cNvSpPr>
                        <wps:spPr bwMode="auto">
                          <a:xfrm>
                            <a:off x="264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3" name="Freeform 436"/>
                        <wps:cNvSpPr>
                          <a:spLocks/>
                        </wps:cNvSpPr>
                        <wps:spPr bwMode="auto">
                          <a:xfrm>
                            <a:off x="270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4" name="Freeform 437"/>
                        <wps:cNvSpPr>
                          <a:spLocks/>
                        </wps:cNvSpPr>
                        <wps:spPr bwMode="auto">
                          <a:xfrm>
                            <a:off x="276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5" name="Freeform 438"/>
                        <wps:cNvSpPr>
                          <a:spLocks/>
                        </wps:cNvSpPr>
                        <wps:spPr bwMode="auto">
                          <a:xfrm>
                            <a:off x="282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6" name="Freeform 439"/>
                        <wps:cNvSpPr>
                          <a:spLocks/>
                        </wps:cNvSpPr>
                        <wps:spPr bwMode="auto">
                          <a:xfrm>
                            <a:off x="288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7" name="Freeform 440"/>
                        <wps:cNvSpPr>
                          <a:spLocks/>
                        </wps:cNvSpPr>
                        <wps:spPr bwMode="auto">
                          <a:xfrm>
                            <a:off x="293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" name="Freeform 441"/>
                        <wps:cNvSpPr>
                          <a:spLocks/>
                        </wps:cNvSpPr>
                        <wps:spPr bwMode="auto">
                          <a:xfrm>
                            <a:off x="299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" name="Freeform 442"/>
                        <wps:cNvSpPr>
                          <a:spLocks/>
                        </wps:cNvSpPr>
                        <wps:spPr bwMode="auto">
                          <a:xfrm>
                            <a:off x="305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0" name="Freeform 443"/>
                        <wps:cNvSpPr>
                          <a:spLocks/>
                        </wps:cNvSpPr>
                        <wps:spPr bwMode="auto">
                          <a:xfrm>
                            <a:off x="311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1" name="Freeform 444"/>
                        <wps:cNvSpPr>
                          <a:spLocks/>
                        </wps:cNvSpPr>
                        <wps:spPr bwMode="auto">
                          <a:xfrm>
                            <a:off x="316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2" name="Freeform 445"/>
                        <wps:cNvSpPr>
                          <a:spLocks/>
                        </wps:cNvSpPr>
                        <wps:spPr bwMode="auto">
                          <a:xfrm>
                            <a:off x="322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3" name="Freeform 446"/>
                        <wps:cNvSpPr>
                          <a:spLocks/>
                        </wps:cNvSpPr>
                        <wps:spPr bwMode="auto">
                          <a:xfrm>
                            <a:off x="328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4" name="Freeform 447"/>
                        <wps:cNvSpPr>
                          <a:spLocks/>
                        </wps:cNvSpPr>
                        <wps:spPr bwMode="auto">
                          <a:xfrm>
                            <a:off x="334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5" name="Freeform 448"/>
                        <wps:cNvSpPr>
                          <a:spLocks/>
                        </wps:cNvSpPr>
                        <wps:spPr bwMode="auto">
                          <a:xfrm>
                            <a:off x="339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6" name="Freeform 449"/>
                        <wps:cNvSpPr>
                          <a:spLocks/>
                        </wps:cNvSpPr>
                        <wps:spPr bwMode="auto">
                          <a:xfrm>
                            <a:off x="345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7" name="Freeform 450"/>
                        <wps:cNvSpPr>
                          <a:spLocks/>
                        </wps:cNvSpPr>
                        <wps:spPr bwMode="auto">
                          <a:xfrm>
                            <a:off x="351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8" name="Freeform 451"/>
                        <wps:cNvSpPr>
                          <a:spLocks/>
                        </wps:cNvSpPr>
                        <wps:spPr bwMode="auto">
                          <a:xfrm>
                            <a:off x="357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9" name="Freeform 452"/>
                        <wps:cNvSpPr>
                          <a:spLocks/>
                        </wps:cNvSpPr>
                        <wps:spPr bwMode="auto">
                          <a:xfrm>
                            <a:off x="362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0" name="Freeform 453"/>
                        <wps:cNvSpPr>
                          <a:spLocks/>
                        </wps:cNvSpPr>
                        <wps:spPr bwMode="auto">
                          <a:xfrm>
                            <a:off x="368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1" name="Freeform 454"/>
                        <wps:cNvSpPr>
                          <a:spLocks/>
                        </wps:cNvSpPr>
                        <wps:spPr bwMode="auto">
                          <a:xfrm>
                            <a:off x="374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2" name="Freeform 455"/>
                        <wps:cNvSpPr>
                          <a:spLocks/>
                        </wps:cNvSpPr>
                        <wps:spPr bwMode="auto">
                          <a:xfrm>
                            <a:off x="380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3" name="Freeform 456"/>
                        <wps:cNvSpPr>
                          <a:spLocks/>
                        </wps:cNvSpPr>
                        <wps:spPr bwMode="auto">
                          <a:xfrm>
                            <a:off x="385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4" name="Freeform 457"/>
                        <wps:cNvSpPr>
                          <a:spLocks/>
                        </wps:cNvSpPr>
                        <wps:spPr bwMode="auto">
                          <a:xfrm>
                            <a:off x="391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5" name="Freeform 458"/>
                        <wps:cNvSpPr>
                          <a:spLocks/>
                        </wps:cNvSpPr>
                        <wps:spPr bwMode="auto">
                          <a:xfrm>
                            <a:off x="397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6" name="Freeform 459"/>
                        <wps:cNvSpPr>
                          <a:spLocks/>
                        </wps:cNvSpPr>
                        <wps:spPr bwMode="auto">
                          <a:xfrm>
                            <a:off x="403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7" name="Freeform 460"/>
                        <wps:cNvSpPr>
                          <a:spLocks/>
                        </wps:cNvSpPr>
                        <wps:spPr bwMode="auto">
                          <a:xfrm>
                            <a:off x="408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8" name="Freeform 461"/>
                        <wps:cNvSpPr>
                          <a:spLocks/>
                        </wps:cNvSpPr>
                        <wps:spPr bwMode="auto">
                          <a:xfrm>
                            <a:off x="414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9" name="Freeform 462"/>
                        <wps:cNvSpPr>
                          <a:spLocks/>
                        </wps:cNvSpPr>
                        <wps:spPr bwMode="auto">
                          <a:xfrm>
                            <a:off x="420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0" name="Freeform 463"/>
                        <wps:cNvSpPr>
                          <a:spLocks/>
                        </wps:cNvSpPr>
                        <wps:spPr bwMode="auto">
                          <a:xfrm>
                            <a:off x="426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1" name="Freeform 464"/>
                        <wps:cNvSpPr>
                          <a:spLocks/>
                        </wps:cNvSpPr>
                        <wps:spPr bwMode="auto">
                          <a:xfrm>
                            <a:off x="432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2" name="Freeform 465"/>
                        <wps:cNvSpPr>
                          <a:spLocks/>
                        </wps:cNvSpPr>
                        <wps:spPr bwMode="auto">
                          <a:xfrm>
                            <a:off x="437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3" name="Freeform 466"/>
                        <wps:cNvSpPr>
                          <a:spLocks/>
                        </wps:cNvSpPr>
                        <wps:spPr bwMode="auto">
                          <a:xfrm>
                            <a:off x="443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4" name="Freeform 467"/>
                        <wps:cNvSpPr>
                          <a:spLocks/>
                        </wps:cNvSpPr>
                        <wps:spPr bwMode="auto">
                          <a:xfrm>
                            <a:off x="449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5" name="Freeform 468"/>
                        <wps:cNvSpPr>
                          <a:spLocks/>
                        </wps:cNvSpPr>
                        <wps:spPr bwMode="auto">
                          <a:xfrm>
                            <a:off x="455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6" name="Freeform 469"/>
                        <wps:cNvSpPr>
                          <a:spLocks/>
                        </wps:cNvSpPr>
                        <wps:spPr bwMode="auto">
                          <a:xfrm>
                            <a:off x="460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7" name="Freeform 470"/>
                        <wps:cNvSpPr>
                          <a:spLocks/>
                        </wps:cNvSpPr>
                        <wps:spPr bwMode="auto">
                          <a:xfrm>
                            <a:off x="466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8" name="Freeform 471"/>
                        <wps:cNvSpPr>
                          <a:spLocks/>
                        </wps:cNvSpPr>
                        <wps:spPr bwMode="auto">
                          <a:xfrm>
                            <a:off x="472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9" name="Freeform 472"/>
                        <wps:cNvSpPr>
                          <a:spLocks/>
                        </wps:cNvSpPr>
                        <wps:spPr bwMode="auto">
                          <a:xfrm>
                            <a:off x="478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0" name="Freeform 473"/>
                        <wps:cNvSpPr>
                          <a:spLocks/>
                        </wps:cNvSpPr>
                        <wps:spPr bwMode="auto">
                          <a:xfrm>
                            <a:off x="483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1" name="Freeform 474"/>
                        <wps:cNvSpPr>
                          <a:spLocks/>
                        </wps:cNvSpPr>
                        <wps:spPr bwMode="auto">
                          <a:xfrm>
                            <a:off x="489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2" name="Freeform 475"/>
                        <wps:cNvSpPr>
                          <a:spLocks/>
                        </wps:cNvSpPr>
                        <wps:spPr bwMode="auto">
                          <a:xfrm>
                            <a:off x="495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3" name="Freeform 476"/>
                        <wps:cNvSpPr>
                          <a:spLocks/>
                        </wps:cNvSpPr>
                        <wps:spPr bwMode="auto">
                          <a:xfrm>
                            <a:off x="501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4" name="Freeform 477"/>
                        <wps:cNvSpPr>
                          <a:spLocks/>
                        </wps:cNvSpPr>
                        <wps:spPr bwMode="auto">
                          <a:xfrm>
                            <a:off x="506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" name="Freeform 478"/>
                        <wps:cNvSpPr>
                          <a:spLocks/>
                        </wps:cNvSpPr>
                        <wps:spPr bwMode="auto">
                          <a:xfrm>
                            <a:off x="512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6" name="Freeform 479"/>
                        <wps:cNvSpPr>
                          <a:spLocks/>
                        </wps:cNvSpPr>
                        <wps:spPr bwMode="auto">
                          <a:xfrm>
                            <a:off x="518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7" name="Freeform 480"/>
                        <wps:cNvSpPr>
                          <a:spLocks/>
                        </wps:cNvSpPr>
                        <wps:spPr bwMode="auto">
                          <a:xfrm>
                            <a:off x="524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8" name="Freeform 481"/>
                        <wps:cNvSpPr>
                          <a:spLocks/>
                        </wps:cNvSpPr>
                        <wps:spPr bwMode="auto">
                          <a:xfrm>
                            <a:off x="529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9" name="Freeform 482"/>
                        <wps:cNvSpPr>
                          <a:spLocks/>
                        </wps:cNvSpPr>
                        <wps:spPr bwMode="auto">
                          <a:xfrm>
                            <a:off x="535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0" name="Freeform 483"/>
                        <wps:cNvSpPr>
                          <a:spLocks/>
                        </wps:cNvSpPr>
                        <wps:spPr bwMode="auto">
                          <a:xfrm>
                            <a:off x="541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1" name="Freeform 484"/>
                        <wps:cNvSpPr>
                          <a:spLocks/>
                        </wps:cNvSpPr>
                        <wps:spPr bwMode="auto">
                          <a:xfrm>
                            <a:off x="547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2" name="Freeform 485"/>
                        <wps:cNvSpPr>
                          <a:spLocks/>
                        </wps:cNvSpPr>
                        <wps:spPr bwMode="auto">
                          <a:xfrm>
                            <a:off x="552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3" name="Freeform 486"/>
                        <wps:cNvSpPr>
                          <a:spLocks/>
                        </wps:cNvSpPr>
                        <wps:spPr bwMode="auto">
                          <a:xfrm>
                            <a:off x="558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4" name="Freeform 487"/>
                        <wps:cNvSpPr>
                          <a:spLocks/>
                        </wps:cNvSpPr>
                        <wps:spPr bwMode="auto">
                          <a:xfrm>
                            <a:off x="564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5" name="Freeform 488"/>
                        <wps:cNvSpPr>
                          <a:spLocks/>
                        </wps:cNvSpPr>
                        <wps:spPr bwMode="auto">
                          <a:xfrm>
                            <a:off x="570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6" name="Freeform 489"/>
                        <wps:cNvSpPr>
                          <a:spLocks/>
                        </wps:cNvSpPr>
                        <wps:spPr bwMode="auto">
                          <a:xfrm>
                            <a:off x="576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7" name="Freeform 490"/>
                        <wps:cNvSpPr>
                          <a:spLocks/>
                        </wps:cNvSpPr>
                        <wps:spPr bwMode="auto">
                          <a:xfrm>
                            <a:off x="581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8" name="Freeform 491"/>
                        <wps:cNvSpPr>
                          <a:spLocks/>
                        </wps:cNvSpPr>
                        <wps:spPr bwMode="auto">
                          <a:xfrm>
                            <a:off x="587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9" name="Freeform 492"/>
                        <wps:cNvSpPr>
                          <a:spLocks/>
                        </wps:cNvSpPr>
                        <wps:spPr bwMode="auto">
                          <a:xfrm>
                            <a:off x="593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0" name="Freeform 493"/>
                        <wps:cNvSpPr>
                          <a:spLocks/>
                        </wps:cNvSpPr>
                        <wps:spPr bwMode="auto">
                          <a:xfrm>
                            <a:off x="599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1" name="Freeform 494"/>
                        <wps:cNvSpPr>
                          <a:spLocks/>
                        </wps:cNvSpPr>
                        <wps:spPr bwMode="auto">
                          <a:xfrm>
                            <a:off x="604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2" name="Freeform 495"/>
                        <wps:cNvSpPr>
                          <a:spLocks/>
                        </wps:cNvSpPr>
                        <wps:spPr bwMode="auto">
                          <a:xfrm>
                            <a:off x="610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3" name="Freeform 496"/>
                        <wps:cNvSpPr>
                          <a:spLocks/>
                        </wps:cNvSpPr>
                        <wps:spPr bwMode="auto">
                          <a:xfrm>
                            <a:off x="616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4" name="Freeform 497"/>
                        <wps:cNvSpPr>
                          <a:spLocks/>
                        </wps:cNvSpPr>
                        <wps:spPr bwMode="auto">
                          <a:xfrm>
                            <a:off x="622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5" name="Freeform 498"/>
                        <wps:cNvSpPr>
                          <a:spLocks/>
                        </wps:cNvSpPr>
                        <wps:spPr bwMode="auto">
                          <a:xfrm>
                            <a:off x="627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6" name="Freeform 499"/>
                        <wps:cNvSpPr>
                          <a:spLocks/>
                        </wps:cNvSpPr>
                        <wps:spPr bwMode="auto">
                          <a:xfrm>
                            <a:off x="633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7" name="Freeform 500"/>
                        <wps:cNvSpPr>
                          <a:spLocks/>
                        </wps:cNvSpPr>
                        <wps:spPr bwMode="auto">
                          <a:xfrm>
                            <a:off x="639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8" name="Freeform 501"/>
                        <wps:cNvSpPr>
                          <a:spLocks/>
                        </wps:cNvSpPr>
                        <wps:spPr bwMode="auto">
                          <a:xfrm>
                            <a:off x="645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9" name="Freeform 502"/>
                        <wps:cNvSpPr>
                          <a:spLocks/>
                        </wps:cNvSpPr>
                        <wps:spPr bwMode="auto">
                          <a:xfrm>
                            <a:off x="650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0" name="Freeform 503"/>
                        <wps:cNvSpPr>
                          <a:spLocks/>
                        </wps:cNvSpPr>
                        <wps:spPr bwMode="auto">
                          <a:xfrm>
                            <a:off x="656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1" name="Freeform 504"/>
                        <wps:cNvSpPr>
                          <a:spLocks/>
                        </wps:cNvSpPr>
                        <wps:spPr bwMode="auto">
                          <a:xfrm>
                            <a:off x="662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2" name="Freeform 505"/>
                        <wps:cNvSpPr>
                          <a:spLocks/>
                        </wps:cNvSpPr>
                        <wps:spPr bwMode="auto">
                          <a:xfrm>
                            <a:off x="668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3" name="Freeform 506"/>
                        <wps:cNvSpPr>
                          <a:spLocks/>
                        </wps:cNvSpPr>
                        <wps:spPr bwMode="auto">
                          <a:xfrm>
                            <a:off x="673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4" name="Freeform 507"/>
                        <wps:cNvSpPr>
                          <a:spLocks/>
                        </wps:cNvSpPr>
                        <wps:spPr bwMode="auto">
                          <a:xfrm>
                            <a:off x="679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5" name="Freeform 508"/>
                        <wps:cNvSpPr>
                          <a:spLocks/>
                        </wps:cNvSpPr>
                        <wps:spPr bwMode="auto">
                          <a:xfrm>
                            <a:off x="685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6" name="Freeform 509"/>
                        <wps:cNvSpPr>
                          <a:spLocks/>
                        </wps:cNvSpPr>
                        <wps:spPr bwMode="auto">
                          <a:xfrm>
                            <a:off x="691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7" name="Freeform 510"/>
                        <wps:cNvSpPr>
                          <a:spLocks/>
                        </wps:cNvSpPr>
                        <wps:spPr bwMode="auto">
                          <a:xfrm>
                            <a:off x="696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8" name="Freeform 511"/>
                        <wps:cNvSpPr>
                          <a:spLocks/>
                        </wps:cNvSpPr>
                        <wps:spPr bwMode="auto">
                          <a:xfrm>
                            <a:off x="702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9" name="Freeform 512"/>
                        <wps:cNvSpPr>
                          <a:spLocks/>
                        </wps:cNvSpPr>
                        <wps:spPr bwMode="auto">
                          <a:xfrm>
                            <a:off x="708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0" name="Freeform 513"/>
                        <wps:cNvSpPr>
                          <a:spLocks/>
                        </wps:cNvSpPr>
                        <wps:spPr bwMode="auto">
                          <a:xfrm>
                            <a:off x="714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1" name="Freeform 514"/>
                        <wps:cNvSpPr>
                          <a:spLocks/>
                        </wps:cNvSpPr>
                        <wps:spPr bwMode="auto">
                          <a:xfrm>
                            <a:off x="720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2" name="Freeform 515"/>
                        <wps:cNvSpPr>
                          <a:spLocks/>
                        </wps:cNvSpPr>
                        <wps:spPr bwMode="auto">
                          <a:xfrm>
                            <a:off x="725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3" name="Freeform 516"/>
                        <wps:cNvSpPr>
                          <a:spLocks/>
                        </wps:cNvSpPr>
                        <wps:spPr bwMode="auto">
                          <a:xfrm>
                            <a:off x="731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4" name="Freeform 517"/>
                        <wps:cNvSpPr>
                          <a:spLocks/>
                        </wps:cNvSpPr>
                        <wps:spPr bwMode="auto">
                          <a:xfrm>
                            <a:off x="737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5" name="Freeform 518"/>
                        <wps:cNvSpPr>
                          <a:spLocks/>
                        </wps:cNvSpPr>
                        <wps:spPr bwMode="auto">
                          <a:xfrm>
                            <a:off x="743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6" name="Freeform 519"/>
                        <wps:cNvSpPr>
                          <a:spLocks/>
                        </wps:cNvSpPr>
                        <wps:spPr bwMode="auto">
                          <a:xfrm>
                            <a:off x="748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7" name="Freeform 520"/>
                        <wps:cNvSpPr>
                          <a:spLocks/>
                        </wps:cNvSpPr>
                        <wps:spPr bwMode="auto">
                          <a:xfrm>
                            <a:off x="754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8" name="Freeform 521"/>
                        <wps:cNvSpPr>
                          <a:spLocks/>
                        </wps:cNvSpPr>
                        <wps:spPr bwMode="auto">
                          <a:xfrm>
                            <a:off x="760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9" name="Freeform 522"/>
                        <wps:cNvSpPr>
                          <a:spLocks/>
                        </wps:cNvSpPr>
                        <wps:spPr bwMode="auto">
                          <a:xfrm>
                            <a:off x="766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0" name="Freeform 523"/>
                        <wps:cNvSpPr>
                          <a:spLocks/>
                        </wps:cNvSpPr>
                        <wps:spPr bwMode="auto">
                          <a:xfrm>
                            <a:off x="771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1" name="Freeform 524"/>
                        <wps:cNvSpPr>
                          <a:spLocks/>
                        </wps:cNvSpPr>
                        <wps:spPr bwMode="auto">
                          <a:xfrm>
                            <a:off x="777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2" name="Freeform 525"/>
                        <wps:cNvSpPr>
                          <a:spLocks/>
                        </wps:cNvSpPr>
                        <wps:spPr bwMode="auto">
                          <a:xfrm>
                            <a:off x="783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3" name="Freeform 526"/>
                        <wps:cNvSpPr>
                          <a:spLocks/>
                        </wps:cNvSpPr>
                        <wps:spPr bwMode="auto">
                          <a:xfrm>
                            <a:off x="789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4" name="Freeform 527"/>
                        <wps:cNvSpPr>
                          <a:spLocks/>
                        </wps:cNvSpPr>
                        <wps:spPr bwMode="auto">
                          <a:xfrm>
                            <a:off x="794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" name="Freeform 528"/>
                        <wps:cNvSpPr>
                          <a:spLocks/>
                        </wps:cNvSpPr>
                        <wps:spPr bwMode="auto">
                          <a:xfrm>
                            <a:off x="800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6" name="Freeform 529"/>
                        <wps:cNvSpPr>
                          <a:spLocks/>
                        </wps:cNvSpPr>
                        <wps:spPr bwMode="auto">
                          <a:xfrm>
                            <a:off x="806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7" name="Freeform 530"/>
                        <wps:cNvSpPr>
                          <a:spLocks/>
                        </wps:cNvSpPr>
                        <wps:spPr bwMode="auto">
                          <a:xfrm>
                            <a:off x="812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8" name="Freeform 531"/>
                        <wps:cNvSpPr>
                          <a:spLocks/>
                        </wps:cNvSpPr>
                        <wps:spPr bwMode="auto">
                          <a:xfrm>
                            <a:off x="817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9" name="Freeform 532"/>
                        <wps:cNvSpPr>
                          <a:spLocks/>
                        </wps:cNvSpPr>
                        <wps:spPr bwMode="auto">
                          <a:xfrm>
                            <a:off x="823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0" name="Freeform 533"/>
                        <wps:cNvSpPr>
                          <a:spLocks/>
                        </wps:cNvSpPr>
                        <wps:spPr bwMode="auto">
                          <a:xfrm>
                            <a:off x="829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1" name="Freeform 534"/>
                        <wps:cNvSpPr>
                          <a:spLocks/>
                        </wps:cNvSpPr>
                        <wps:spPr bwMode="auto">
                          <a:xfrm>
                            <a:off x="835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2" name="Freeform 535"/>
                        <wps:cNvSpPr>
                          <a:spLocks/>
                        </wps:cNvSpPr>
                        <wps:spPr bwMode="auto">
                          <a:xfrm>
                            <a:off x="840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3" name="Freeform 536"/>
                        <wps:cNvSpPr>
                          <a:spLocks/>
                        </wps:cNvSpPr>
                        <wps:spPr bwMode="auto">
                          <a:xfrm>
                            <a:off x="846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4" name="Freeform 537"/>
                        <wps:cNvSpPr>
                          <a:spLocks/>
                        </wps:cNvSpPr>
                        <wps:spPr bwMode="auto">
                          <a:xfrm>
                            <a:off x="852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5" name="Freeform 538"/>
                        <wps:cNvSpPr>
                          <a:spLocks/>
                        </wps:cNvSpPr>
                        <wps:spPr bwMode="auto">
                          <a:xfrm>
                            <a:off x="858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6" name="Freeform 539"/>
                        <wps:cNvSpPr>
                          <a:spLocks/>
                        </wps:cNvSpPr>
                        <wps:spPr bwMode="auto">
                          <a:xfrm>
                            <a:off x="864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7" name="Freeform 540"/>
                        <wps:cNvSpPr>
                          <a:spLocks/>
                        </wps:cNvSpPr>
                        <wps:spPr bwMode="auto">
                          <a:xfrm>
                            <a:off x="869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8" name="Freeform 541"/>
                        <wps:cNvSpPr>
                          <a:spLocks/>
                        </wps:cNvSpPr>
                        <wps:spPr bwMode="auto">
                          <a:xfrm>
                            <a:off x="875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9" name="Freeform 542"/>
                        <wps:cNvSpPr>
                          <a:spLocks/>
                        </wps:cNvSpPr>
                        <wps:spPr bwMode="auto">
                          <a:xfrm>
                            <a:off x="881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0" name="Freeform 543"/>
                        <wps:cNvSpPr>
                          <a:spLocks/>
                        </wps:cNvSpPr>
                        <wps:spPr bwMode="auto">
                          <a:xfrm>
                            <a:off x="887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1" name="Freeform 544"/>
                        <wps:cNvSpPr>
                          <a:spLocks/>
                        </wps:cNvSpPr>
                        <wps:spPr bwMode="auto">
                          <a:xfrm>
                            <a:off x="892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2" name="Freeform 545"/>
                        <wps:cNvSpPr>
                          <a:spLocks/>
                        </wps:cNvSpPr>
                        <wps:spPr bwMode="auto">
                          <a:xfrm>
                            <a:off x="898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3" name="Freeform 546"/>
                        <wps:cNvSpPr>
                          <a:spLocks/>
                        </wps:cNvSpPr>
                        <wps:spPr bwMode="auto">
                          <a:xfrm>
                            <a:off x="904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4" name="Freeform 547"/>
                        <wps:cNvSpPr>
                          <a:spLocks/>
                        </wps:cNvSpPr>
                        <wps:spPr bwMode="auto">
                          <a:xfrm>
                            <a:off x="910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5" name="Freeform 548"/>
                        <wps:cNvSpPr>
                          <a:spLocks/>
                        </wps:cNvSpPr>
                        <wps:spPr bwMode="auto">
                          <a:xfrm>
                            <a:off x="915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6" name="Freeform 549"/>
                        <wps:cNvSpPr>
                          <a:spLocks/>
                        </wps:cNvSpPr>
                        <wps:spPr bwMode="auto">
                          <a:xfrm>
                            <a:off x="921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7" name="Freeform 550"/>
                        <wps:cNvSpPr>
                          <a:spLocks/>
                        </wps:cNvSpPr>
                        <wps:spPr bwMode="auto">
                          <a:xfrm>
                            <a:off x="927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8" name="Freeform 551"/>
                        <wps:cNvSpPr>
                          <a:spLocks/>
                        </wps:cNvSpPr>
                        <wps:spPr bwMode="auto">
                          <a:xfrm>
                            <a:off x="933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9" name="Freeform 552"/>
                        <wps:cNvSpPr>
                          <a:spLocks/>
                        </wps:cNvSpPr>
                        <wps:spPr bwMode="auto">
                          <a:xfrm>
                            <a:off x="938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0" name="Freeform 553"/>
                        <wps:cNvSpPr>
                          <a:spLocks/>
                        </wps:cNvSpPr>
                        <wps:spPr bwMode="auto">
                          <a:xfrm>
                            <a:off x="944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1" name="Freeform 554"/>
                        <wps:cNvSpPr>
                          <a:spLocks/>
                        </wps:cNvSpPr>
                        <wps:spPr bwMode="auto">
                          <a:xfrm>
                            <a:off x="950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2" name="Freeform 555"/>
                        <wps:cNvSpPr>
                          <a:spLocks/>
                        </wps:cNvSpPr>
                        <wps:spPr bwMode="auto">
                          <a:xfrm>
                            <a:off x="956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3" name="Freeform 556"/>
                        <wps:cNvSpPr>
                          <a:spLocks/>
                        </wps:cNvSpPr>
                        <wps:spPr bwMode="auto">
                          <a:xfrm>
                            <a:off x="961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4" name="Freeform 557"/>
                        <wps:cNvSpPr>
                          <a:spLocks/>
                        </wps:cNvSpPr>
                        <wps:spPr bwMode="auto">
                          <a:xfrm>
                            <a:off x="967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5" name="Freeform 558"/>
                        <wps:cNvSpPr>
                          <a:spLocks/>
                        </wps:cNvSpPr>
                        <wps:spPr bwMode="auto">
                          <a:xfrm>
                            <a:off x="973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6" name="Freeform 559"/>
                        <wps:cNvSpPr>
                          <a:spLocks/>
                        </wps:cNvSpPr>
                        <wps:spPr bwMode="auto">
                          <a:xfrm>
                            <a:off x="979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7" name="Freeform 560"/>
                        <wps:cNvSpPr>
                          <a:spLocks/>
                        </wps:cNvSpPr>
                        <wps:spPr bwMode="auto">
                          <a:xfrm>
                            <a:off x="984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8" name="Freeform 561"/>
                        <wps:cNvSpPr>
                          <a:spLocks/>
                        </wps:cNvSpPr>
                        <wps:spPr bwMode="auto">
                          <a:xfrm>
                            <a:off x="990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9" name="Freeform 562"/>
                        <wps:cNvSpPr>
                          <a:spLocks/>
                        </wps:cNvSpPr>
                        <wps:spPr bwMode="auto">
                          <a:xfrm>
                            <a:off x="996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0" name="Freeform 563"/>
                        <wps:cNvSpPr>
                          <a:spLocks/>
                        </wps:cNvSpPr>
                        <wps:spPr bwMode="auto">
                          <a:xfrm>
                            <a:off x="1002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1" name="Freeform 564"/>
                        <wps:cNvSpPr>
                          <a:spLocks/>
                        </wps:cNvSpPr>
                        <wps:spPr bwMode="auto">
                          <a:xfrm>
                            <a:off x="1008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6" o:spid="_x0000_s1026" style="position:absolute;margin-left:108.95pt;margin-top:-24.35pt;width:396.95pt;height:1.8pt;z-index:-251685888;mso-position-horizontal-relative:page" coordorigin="2179,-487" coordsize="7939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" o:allowincell="f">
                <v:shape id="Freeform 427" o:spid="_x0000_s1027" style="position:absolute;left:218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o9DcMA&#10;AADdAAAADwAAAGRycy9kb3ducmV2LnhtbERP22rCQBB9L/QflhH6VjeW0Ep0FSmkxEpLvXzAkB2T&#10;kN3ZkN3G+PeuUOjbHM51luvRGjFQ7xvHCmbTBARx6XTDlYLTMX+eg/ABWaNxTAqu5GG9enxYYqbd&#10;hfc0HEIlYgj7DBXUIXSZlL6syaKfuo44cmfXWwwR9pXUPV5iuDXyJUlepcWGY0ONHb3XVLaHX6tg&#10;90F5kc+/8t22C0Pa/nx+G4lKPU3GzQJEoDH8i//chY7z39IU7t/EE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o9D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28" o:spid="_x0000_s1028" style="position:absolute;left:224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aYlsIA&#10;AADdAAAADwAAAGRycy9kb3ducmV2LnhtbERP24rCMBB9F/yHMMK+ranijWoUEbp4Qdl19wOGZmyL&#10;zaQ0sda/N8KCb3M411msWlOKhmpXWFYw6EcgiFOrC84U/P0mnzMQziNrLC2Tggc5WC27nQXG2t75&#10;h5qzz0QIYRejgtz7KpbSpTkZdH1bEQfuYmuDPsA6k7rGewg3pRxG0UQaLDg05FjRJqf0er4ZBYcv&#10;SrbJ7JgcdpVvRtfv/amUqNRHr13PQXhq/Vv8797qMH86GsP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lpiW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29" o:spid="_x0000_s1029" style="position:absolute;left:230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QG4cEA&#10;AADdAAAADwAAAGRycy9kb3ducmV2LnhtbERP24rCMBB9X/Afwgi+aaqISjWKCF10RfH2AUMztsVm&#10;Upps7f69EYR9m8O5zmLVmlI0VLvCsoLhIAJBnFpdcKbgdk36MxDOI2ssLZOCP3KwWna+Fhhr++Qz&#10;NRefiRDCLkYFufdVLKVLczLoBrYiDtzd1gZ9gHUmdY3PEG5KOYqiiTRYcGjIsaJNTunj8msU7L8p&#10;2SazQ7LfVb4ZP04/x1KiUr1uu56D8NT6f/HHvdVh/nQ8gfc34QS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EBuH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30" o:spid="_x0000_s1030" style="position:absolute;left:236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ijesMA&#10;AADdAAAADwAAAGRycy9kb3ducmV2LnhtbERP22rCQBB9L/gPywi+NRslVEldRYSUqFQ07QcM2WkS&#10;zM6G7DbGv+8WCn2bw7nOejuaVgzUu8aygnkUgyAurW64UvD5kT2vQDiPrLG1TAoe5GC7mTytMdX2&#10;zlcaCl+JEMIuRQW1910qpStrMugi2xEH7sv2Bn2AfSV1j/cQblq5iOMXabDh0FBjR/uaylvxbRSc&#10;3ijLs9V7djp0fkhul+O5lajUbDruXkF4Gv2/+M+d6zB/mSzh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ije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31" o:spid="_x0000_s1031" style="position:absolute;left:241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c3CMUA&#10;AADdAAAADwAAAGRycy9kb3ducmV2LnhtbESP3WrCQBCF7wu+wzKCd3WjSCvRVURI0UrFvwcYsmMS&#10;zM6G7Damb9+5KPRuhnPmnG+W697VqqM2VJ4NTMYJKOLc24oLA7dr9joHFSKyxdozGfihAOvV4GWJ&#10;qfVPPlN3iYWSEA4pGihjbFKtQ16SwzD2DbFod986jLK2hbYtPiXc1XqaJG/aYcXSUGJD25Lyx+Xb&#10;GTh8ULbL5l/ZYd/EbvY4fR5rjcaMhv1mASpSH//Nf9c7K/jvM8GV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lzcI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32" o:spid="_x0000_s1032" style="position:absolute;left:247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uSk8IA&#10;AADdAAAADwAAAGRycy9kb3ducmV2LnhtbERP24rCMBB9F/yHMMK+rakiXrpGEaGLFxR19wOGZrYt&#10;NpPSxFr/3ggLvs3hXGe+bE0pGqpdYVnBoB+BIE6tLjhT8PuTfE5BOI+ssbRMCh7kYLnoduYYa3vn&#10;MzUXn4kQwi5GBbn3VSylS3My6Pq2Ig7cn60N+gDrTOoa7yHclHIYRWNpsODQkGNF65zS6+VmFOy/&#10;Kdkk00Oy31a+GV1Pu2MpUamPXrv6AuGp9W/xv3ujw/zJaAavb8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25KT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33" o:spid="_x0000_s1033" style="position:absolute;left:253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it08YA&#10;AADdAAAADwAAAGRycy9kb3ducmV2LnhtbESP3WrCQBCF7wu+wzKCd3Vj6Y9EV5FCilUs/j3AkB2T&#10;YHY2ZNeYvn3nQujdDOfMOd/Ml72rVUdtqDwbmIwTUMS5txUXBs6n7HkKKkRki7VnMvBLAZaLwdMc&#10;U+vvfKDuGAslIRxSNFDG2KRah7wkh2HsG2LRLr51GGVtC21bvEu4q/VLkrxrhxVLQ4kNfZaUX483&#10;Z2D7Rdk6m+6y7XcTu9frfvNTazRmNOxXM1CR+vhvflyvreB/vAm/fCMj6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Tit0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434" o:spid="_x0000_s1034" style="position:absolute;left:259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QISMIA&#10;AADdAAAADwAAAGRycy9kb3ducmV2LnhtbERP24rCMBB9X/Afwgi+aerijWoUEbq4K4q3DxiasS02&#10;k9Jka/37jSDs2xzOdRar1pSiodoVlhUMBxEI4tTqgjMF10vSn4FwHlljaZkUPMnBatn5WGCs7YNP&#10;1Jx9JkIIuxgV5N5XsZQuzcmgG9iKOHA3Wxv0AdaZ1DU+Qrgp5WcUTaTBgkNDjhVtckrv51+jYPdF&#10;yTaZ7ZPdd+Wb0f34cyglKtXrtus5CE+t/xe/3Vsd5k/HQ3h9E06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dAhI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35" o:spid="_x0000_s1035" style="position:absolute;left:264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aWP8IA&#10;AADdAAAADwAAAGRycy9kb3ducmV2LnhtbERP24rCMBB9X/Afwgi+aaq4q1SjyEIXLyjePmBoxrbY&#10;TEoTa/fvzYKwb3M415kvW1OKhmpXWFYwHEQgiFOrC84UXC9JfwrCeWSNpWVS8EsOlovOxxxjbZ98&#10;oubsMxFC2MWoIPe+iqV0aU4G3cBWxIG72dqgD7DOpK7xGcJNKUdR9CUNFhwacqzoO6f0fn4YBbsf&#10;StbJdJ/sNpVvxvfj9lBKVKrXbVczEJ5a/y9+u9c6zJ98juDvm3CC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ppY/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36" o:spid="_x0000_s1036" style="position:absolute;left:270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ozpMMA&#10;AADdAAAADwAAAGRycy9kb3ducmV2LnhtbERP22rCQBB9L/gPywi+6cZarcRsRAoRW1Gs7QcM2TEJ&#10;ZmdDdo3p33cLQt/mcK6TrHtTi45aV1lWMJ1EIIhzqysuFHx/ZeMlCOeRNdaWScEPOVing6cEY23v&#10;/End2RcihLCLUUHpfRNL6fKSDLqJbYgDd7GtQR9gW0jd4j2Em1o+R9FCGqw4NJTY0FtJ+fV8Mwr2&#10;W8p22fKQ7d8b371cTx/HWqJSo2G/WYHw1Pt/8cO902H+63wGf9+EE2T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ozp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37" o:spid="_x0000_s1037" style="position:absolute;left:276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Or0MIA&#10;AADdAAAADwAAAGRycy9kb3ducmV2LnhtbERP24rCMBB9F/yHMMK+ranijWoUEbp4Qdl19wOGZmyL&#10;zaQ0sda/N8KCb3M411msWlOKhmpXWFYw6EcgiFOrC84U/P0mnzMQziNrLC2Tggc5WC27nQXG2t75&#10;h5qzz0QIYRejgtz7KpbSpTkZdH1bEQfuYmuDPsA6k7rGewg3pRxG0UQaLDg05FjRJqf0er4ZBYcv&#10;SrbJ7JgcdpVvRtfv/amUqNRHr13PQXhq/Vv8797qMH86HsH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A6vQ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38" o:spid="_x0000_s1038" style="position:absolute;left:282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8OS8IA&#10;AADdAAAADwAAAGRycy9kb3ducmV2LnhtbERP24rCMBB9X/Afwgi+aaroKtUoIlS8oOy6+wFDM7bF&#10;ZlKaWOvfmwVh3+ZwrrNYtaYUDdWusKxgOIhAEKdWF5wp+P1J+jMQziNrLC2Tgic5WC07HwuMtX3w&#10;NzUXn4kQwi5GBbn3VSylS3My6Aa2Ig7c1dYGfYB1JnWNjxBuSjmKok9psODQkGNFm5zS2+VuFBy3&#10;lOyS2Sk57ivfjG9fh3MpUalet13PQXhq/b/47d7pMH86mcDfN+EE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Tw5L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39" o:spid="_x0000_s1039" style="position:absolute;left:288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2QPMIA&#10;AADdAAAADwAAAGRycy9kb3ducmV2LnhtbERP24rCMBB9F/yHMIJva+rijWoUWah4Qdl19wOGZmyL&#10;zaQ0sda/N8KCb3M411msWlOKhmpXWFYwHEQgiFOrC84U/P0mHzMQziNrLC2Tggc5WC27nQXG2t75&#10;h5qzz0QIYRejgtz7KpbSpTkZdANbEQfuYmuDPsA6k7rGewg3pfyMook0WHBoyLGir5zS6/lmFBw2&#10;lGyT2TE57CrfjK7f+1MpUal+r13PQXhq/Vv8797qMH86nsD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nZA8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40" o:spid="_x0000_s1040" style="position:absolute;left:293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E1p8IA&#10;AADdAAAADwAAAGRycy9kb3ducmV2LnhtbERP24rCMBB9F/yHMIJvmiruKl2jiFDxguK6+wFDM7bF&#10;ZlKaWLt/bxYE3+ZwrjNftqYUDdWusKxgNIxAEKdWF5wp+P1JBjMQziNrLC2Tgj9ysFx0O3OMtX3w&#10;NzUXn4kQwi5GBbn3VSylS3My6Ia2Ig7c1dYGfYB1JnWNjxBuSjmOok9psODQkGNF65zS2+VuFBw2&#10;lGyT2TE57CrfTG7n/amUqFS/166+QHhq/Vv8cm91mD/9mML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0TWn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41" o:spid="_x0000_s1041" style="position:absolute;left:299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6h1cYA&#10;AADdAAAADwAAAGRycy9kb3ducmV2LnhtbESP3WrCQBCF7wu+wzKCd3Vj6Y9EV5FCilUs/j3AkB2T&#10;YHY2ZNeYvn3nQujdDOfMOd/Ml72rVUdtqDwbmIwTUMS5txUXBs6n7HkKKkRki7VnMvBLAZaLwdMc&#10;U+vvfKDuGAslIRxSNFDG2KRah7wkh2HsG2LRLr51GGVtC21bvEu4q/VLkrxrhxVLQ4kNfZaUX483&#10;Z2D7Rdk6m+6y7XcTu9frfvNTazRmNOxXM1CR+vhvflyvreB/vAmufCMj6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06h1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442" o:spid="_x0000_s1042" style="position:absolute;left:305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IETsIA&#10;AADdAAAADwAAAGRycy9kb3ducmV2LnhtbERP22rCQBB9L/gPywi+1Y1iq0ZXESFFK4q3DxiyYxLM&#10;zobsNqZ/7xaEvs3hXGe+bE0pGqpdYVnBoB+BIE6tLjhTcL0k7xMQziNrLC2Tgl9ysFx03uYYa/vg&#10;EzVnn4kQwi5GBbn3VSylS3My6Pq2Ig7czdYGfYB1JnWNjxBuSjmMok9psODQkGNF65zS+/nHKNh9&#10;UbJJJvtkt618M7ofvw+lRKV63XY1A+Gp9f/il3ujw/zxxxT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AgRO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43" o:spid="_x0000_s1043" style="position:absolute;left:311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RnbsYA&#10;AADdAAAADwAAAGRycy9kb3ducmV2LnhtbESP0WrCQBBF3wv9h2UKfasbS7ES3QQppGil0qofMGTH&#10;JJidDdltjH/feRB8m+HeuffMMh9dqwbqQ+PZwHSSgCIuvW24MnA8FC9zUCEiW2w9k4ErBcizx4cl&#10;ptZf+JeGfayUhHBI0UAdY5dqHcqaHIaJ74hFO/neYZS1r7Tt8SLhrtWvSTLTDhuWhho7+qipPO//&#10;nIHtJxXrYv5dbDddHN7OP1+7VqMxz0/jagEq0hjv5tv12gr++0z45RsZQW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1Rnb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444" o:spid="_x0000_s1044" style="position:absolute;left:316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jC9cIA&#10;AADdAAAADwAAAGRycy9kb3ducmV2LnhtbERP24rCMBB9F/yHMIJva6qIW6pRRKjoyoq3DxiasS02&#10;k9LE2v37zcKCb3M411msOlOJlhpXWlYwHkUgiDOrS84V3K7pRwzCeWSNlWVS8EMOVst+b4GJti8+&#10;U3vxuQgh7BJUUHhfJ1K6rCCDbmRr4sDdbWPQB9jkUjf4CuGmkpMomkmDJYeGAmvaFJQ9Lk+j4LCl&#10;dJfG3+lhX/t2+jh9HSuJSg0H3XoOwlPn3+J/906H+Z+zMfx9E0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GML1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45" o:spid="_x0000_s1045" style="position:absolute;left:322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pcgsMA&#10;AADdAAAADwAAAGRycy9kb3ducmV2LnhtbERP22rCQBB9F/oPyxR8q5sGSUPqKkWIRKXS2n7AkJ0m&#10;wexsyK5J/PtuoeDbHM51VpvJtGKg3jWWFTwvIhDEpdUNVwq+v/KnFITzyBpby6TgRg4264fZCjNt&#10;R/6k4ewrEULYZaig9r7LpHRlTQbdwnbEgfuxvUEfYF9J3eMYwk0r4yhKpMGGQ0ONHW1rKi/nq1Fw&#10;3FFe5Ol7ftx3flhePg6nVqJS88fp7RWEp8nfxf/uQof5L0kMf9+E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Mpcg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46" o:spid="_x0000_s1046" style="position:absolute;left:328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b5GcIA&#10;AADdAAAADwAAAGRycy9kb3ducmV2LnhtbERP24rCMBB9F/yHMIJva+oqKtUoslDxgrLr7gcMzdgW&#10;m0lpYq1/b4QF3+ZwrrNYtaYUDdWusKxgOIhAEKdWF5wp+PtNPmYgnEfWWFomBQ9ysFp2OwuMtb3z&#10;DzVnn4kQwi5GBbn3VSylS3My6Aa2Ig7cxdYGfYB1JnWN9xBuSvkZRRNpsODQkGNFXzml1/PNKDhs&#10;KNkms2Ny2FW+GV+/96dSolL9Xrueg/DU+rf4373VYf50MoLXN+EE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hvk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47" o:spid="_x0000_s1047" style="position:absolute;left:334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9hbcEA&#10;AADdAAAADwAAAGRycy9kb3ducmV2LnhtbERP24rCMBB9X/Afwgi+aaqISjWKCF10RfH2AUMztsVm&#10;Upps7f69EYR9m8O5zmLVmlI0VLvCsoLhIAJBnFpdcKbgdk36MxDOI2ssLZOCP3KwWna+Fhhr++Qz&#10;NRefiRDCLkYFufdVLKVLczLoBrYiDtzd1gZ9gHUmdY3PEG5KOYqiiTRYcGjIsaJNTunj8msU7L8p&#10;2SazQ7LfVb4ZP04/x1KiUr1uu56D8NT6f/HHvdVh/nQyhvc34QS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vYW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48" o:spid="_x0000_s1048" style="position:absolute;left:339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PE9sIA&#10;AADdAAAADwAAAGRycy9kb3ducmV2LnhtbERP24rCMBB9F/yHMIJva+rijWoUWah4Qdl19wOGZmyL&#10;zaQ0sda/N8KCb3M411msWlOKhmpXWFYwHEQgiFOrC84U/P0mHzMQziNrLC2Tggc5WC27nQXG2t75&#10;h5qzz0QIYRejgtz7KpbSpTkZdANbEQfuYmuDPsA6k7rGewg3pfyMook0WHBoyLGir5zS6/lmFBw2&#10;lGyT2TE57CrfjK7f+1MpUal+r13PQXhq/Vv8797qMH86GcP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I8T2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49" o:spid="_x0000_s1049" style="position:absolute;left:345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FagcIA&#10;AADdAAAADwAAAGRycy9kb3ducmV2LnhtbERP24rCMBB9F/yHMMK+aapIla5RFqHirihe9gOGZrYt&#10;NpPSxNr9eyMIvs3hXGex6kwlWmpcaVnBeBSBIM6sLjlX8HtJh3MQziNrrCyTgn9ysFr2ewtMtL3z&#10;idqzz0UIYZeggsL7OpHSZQUZdCNbEwfuzzYGfYBNLnWD9xBuKjmJolgaLDk0FFjTuqDser4ZBbsN&#10;pdt0vk9337Vvp9fjz6GSqNTHoPv6BOGp82/xy73VYf4sjuH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8Vq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50" o:spid="_x0000_s1050" style="position:absolute;left:351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3/GsEA&#10;AADdAAAADwAAAGRycy9kb3ducmV2LnhtbERP24rCMBB9F/yHMIJvmiqi0jWKCBUvKOruBwzNbFts&#10;JqWJtf69WVjwbQ7nOotVa0rRUO0KywpGwwgEcWp1wZmCn+9kMAfhPLLG0jIpeJGD1bLbWWCs7ZOv&#10;1Nx8JkIIuxgV5N5XsZQuzcmgG9qKOHC/tjboA6wzqWt8hnBTynEUTaXBgkNDjhVtckrvt4dRcNxS&#10;skvmp+S4r3wzuV8O51KiUv1eu/4C4an1H/G/e6fD/Nl0Bn/fhBP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9/xr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51" o:spid="_x0000_s1051" style="position:absolute;left:357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JraMYA&#10;AADdAAAADwAAAGRycy9kb3ducmV2LnhtbESP0WrCQBBF3wv9h2UKfasbS7ES3QQppGil0qofMGTH&#10;JJidDdltjH/feRB8m+HeuffMMh9dqwbqQ+PZwHSSgCIuvW24MnA8FC9zUCEiW2w9k4ErBcizx4cl&#10;ptZf+JeGfayUhHBI0UAdY5dqHcqaHIaJ74hFO/neYZS1r7Tt8SLhrtWvSTLTDhuWhho7+qipPO//&#10;nIHtJxXrYv5dbDddHN7OP1+7VqMxz0/jagEq0hjv5tv12gr++0xw5RsZQW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SJra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452" o:spid="_x0000_s1052" style="position:absolute;left:362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7O88IA&#10;AADdAAAADwAAAGRycy9kb3ducmV2LnhtbERP24rCMBB9X/Afwgi+aaqIq12jiFDxgqLufsDQzLbF&#10;ZlKaWOvfmwVh3+ZwrjNftqYUDdWusKxgOIhAEKdWF5wp+PlO+lMQziNrLC2Tgic5WC46H3OMtX3w&#10;hZqrz0QIYRejgtz7KpbSpTkZdANbEQfu19YGfYB1JnWNjxBuSjmKook0WHBoyLGidU7p7Xo3Cg4b&#10;SrbJ9JgcdpVvxrfz/lRKVKrXbVdfIDy1/l/8dm91mP85mcHfN+EE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bs7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53" o:spid="_x0000_s1053" style="position:absolute;left:368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3xs8UA&#10;AADdAAAADwAAAGRycy9kb3ducmV2LnhtbESP0WrCQBBF34X+wzKFvunGUlSiq0ghYhWlVT9gyI5J&#10;MDsbsmtM/77zUPBthnvn3jOLVe9q1VEbKs8GxqMEFHHubcWFgcs5G85AhYhssfZMBn4pwGr5Mlhg&#10;av2Df6g7xUJJCIcUDZQxNqnWIS/JYRj5hli0q28dRlnbQtsWHxLuav2eJBPtsGJpKLGhz5Ly2+nu&#10;DOw3lG2z2SHbfzWx+7h97461RmPeXvv1HFSkPj7N/9dbK/jTqfDL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jfGz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54" o:spid="_x0000_s1054" style="position:absolute;left:374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FUKMEA&#10;AADdAAAADwAAAGRycy9kb3ducmV2LnhtbERP24rCMBB9F/yHMMK+aeoiKtUoInRxVxRvHzA0Y1ts&#10;JqWJtfv3RhB8m8O5znzZmlI0VLvCsoLhIAJBnFpdcKbgck76UxDOI2ssLZOCf3KwXHQ7c4y1ffCR&#10;mpPPRAhhF6OC3PsqltKlORl0A1sRB+5qa4M+wDqTusZHCDel/I6isTRYcGjIsaJ1TuntdDcKtj+U&#10;bJLpLtn+Vr4Z3Q5/+1KiUl+9djUD4an1H/HbvdFh/mQyhNc34QS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BVCj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55" o:spid="_x0000_s1055" style="position:absolute;left:380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PKX8MA&#10;AADdAAAADwAAAGRycy9kb3ducmV2LnhtbERP22rCQBB9L/Qflin0TTcNpYboKkWIpAalVT9gyI5J&#10;MDsbstsk/n23UOjbHM51VpvJtGKg3jWWFbzMIxDEpdUNVwou52yWgHAeWWNrmRTcycFm/fiwwlTb&#10;kb9oOPlKhBB2KSqove9SKV1Zk0E3tx1x4K62N+gD7CupexxDuGllHEVv0mDDoaHGjrY1lbfTt1FQ&#10;7CjLs+SQFR+dH15vn/tjK1Gp56fpfQnC0+T/xX/uXIf5i0UMv9+EE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PKX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56" o:spid="_x0000_s1056" style="position:absolute;left:385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9vxMIA&#10;AADdAAAADwAAAGRycy9kb3ducmV2LnhtbERP24rCMBB9F/yHMIJvmqrLKl2jiFDxguK6+wFDM7bF&#10;ZlKaWLt/bxYE3+ZwrjNftqYUDdWusKxgNIxAEKdWF5wp+P1JBjMQziNrLC2Tgj9ysFx0O3OMtX3w&#10;NzUXn4kQwi5GBbn3VSylS3My6Ia2Ig7c1dYGfYB1JnWNjxBuSjmOok9psODQkGNF65zS2+VuFBw2&#10;lGyT2TE57CrffNzO+1MpUal+r119gfDU+rf45d7qMH86ncD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X2/E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57" o:spid="_x0000_s1057" style="position:absolute;left:391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b3sMMA&#10;AADdAAAADwAAAGRycy9kb3ducmV2LnhtbERP22rCQBB9L/gPywi+NRslVEldRYSUqFQ07QcM2WkS&#10;zM6G7DbGv+8WCn2bw7nOejuaVgzUu8aygnkUgyAurW64UvD5kT2vQDiPrLG1TAoe5GC7mTytMdX2&#10;zlcaCl+JEMIuRQW1910qpStrMugi2xEH7sv2Bn2AfSV1j/cQblq5iOMXabDh0FBjR/uaylvxbRSc&#10;3ijLs9V7djp0fkhul+O5lajUbDruXkF4Gv2/+M+d6zB/uUzg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b3s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58" o:spid="_x0000_s1058" style="position:absolute;left:397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pSK8IA&#10;AADdAAAADwAAAGRycy9kb3ducmV2LnhtbERP24rCMBB9F/yHMIJvmiruKl2jiFDxguK6+wFDM7bF&#10;ZlKaWLt/bxYE3+ZwrjNftqYUDdWusKxgNIxAEKdWF5wp+P1JBjMQziNrLC2Tgj9ysFx0O3OMtX3w&#10;NzUXn4kQwi5GBbn3VSylS3My6Ia2Ig7c1dYGfYB1JnWNjxBuSjmOok9psODQkGNF65zS2+VuFBw2&#10;lGyT2TE57CrfTG7n/amUqFS/166+QHhq/Vv8cm91mD+dfsD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+lIr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59" o:spid="_x0000_s1059" style="position:absolute;left:403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jMXMEA&#10;AADdAAAADwAAAGRycy9kb3ducmV2LnhtbERP24rCMBB9F/yHMIJvmiqi0jWKCBUvKOruBwzNbFts&#10;JqWJtf69WVjwbQ7nOotVa0rRUO0KywpGwwgEcWp1wZmCn+9kMAfhPLLG0jIpeJGD1bLbWWCs7ZOv&#10;1Nx8JkIIuxgV5N5XsZQuzcmgG9qKOHC/tjboA6wzqWt8hnBTynEUTaXBgkNDjhVtckrvt4dRcNxS&#10;skvmp+S4r3wzuV8O51KiUv1eu/4C4an1H/G/e6fD/NlsCn/fhBP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ozFz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60" o:spid="_x0000_s1060" style="position:absolute;left:408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Rpx8IA&#10;AADdAAAADwAAAGRycy9kb3ducmV2LnhtbERP24rCMBB9F/Yfwgi+aaosW6lGkYWKFxRvHzA0Y1ts&#10;JqXJ1vr3m4UF3+ZwrjNfdqYSLTWutKxgPIpAEGdWl5wruF3T4RSE88gaK8uk4EUOlouP3hwTbZ98&#10;pvbicxFC2CWooPC+TqR0WUEG3cjWxIG728agD7DJpW7wGcJNJSdR9CUNlhwaCqzpu6DscfkxCvZr&#10;Sjfp9JDut7VvPx+n3bGSqNSg361mIDx1/i3+d290mB/HMfx9E0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ZGn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61" o:spid="_x0000_s1061" style="position:absolute;left:414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v9tcUA&#10;AADdAAAADwAAAGRycy9kb3ducmV2LnhtbESP0WrCQBBF34X+wzKFvunGUlSiq0ghYhWlVT9gyI5J&#10;MDsbsmtM/77zUPBthnvn3jOLVe9q1VEbKs8GxqMEFHHubcWFgcs5G85AhYhssfZMBn4pwGr5Mlhg&#10;av2Df6g7xUJJCIcUDZQxNqnWIS/JYRj5hli0q28dRlnbQtsWHxLuav2eJBPtsGJpKLGhz5Ly2+nu&#10;DOw3lG2z2SHbfzWx+7h97461RmPeXvv1HFSkPj7N/9dbK/jTqeDK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+/21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62" o:spid="_x0000_s1062" style="position:absolute;left:420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dYLsIA&#10;AADdAAAADwAAAGRycy9kb3ducmV2LnhtbERP24rCMBB9F/yHMIJva+oiXrpGkYWKFxR19wOGZrYt&#10;NpPSxFr/3ggLvs3hXGe+bE0pGqpdYVnBcBCBIE6tLjhT8PuTfExBOI+ssbRMCh7kYLnoduYYa3vn&#10;MzUXn4kQwi5GBbn3VSylS3My6Aa2Ig7cn60N+gDrTOoa7yHclPIzisbSYMGhIceKvnNKr5ebUbBf&#10;U7JJpodkv618M7qedsdSolL9Xrv6AuGp9W/xv3ujw/zJZAavb8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1gu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63" o:spid="_x0000_s1063" style="position:absolute;left:426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iBlMYA&#10;AADdAAAADwAAAGRycy9kb3ducmV2LnhtbESP0WrCQBBF3wX/YRmhb7qxlBqiqxQhxVYUm/oBQ3aa&#10;BLOzIbuN6d93Hgp9m+HeuffMZje6Vg3Uh8azgeUiAUVcettwZeD6mc9TUCEiW2w9k4EfCrDbTicb&#10;zKy/8wcNRayUhHDI0EAdY5dpHcqaHIaF74hF+/K9wyhrX2nb413CXasfk+RZO2xYGmrsaF9TeSu+&#10;nYHjK+WHPD3lx7cuDk+3y/u51WjMw2x8WYOKNMZ/89/1wQr+KhV++UZG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1iBl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464" o:spid="_x0000_s1064" style="position:absolute;left:432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QkD8MA&#10;AADdAAAADwAAAGRycy9kb3ducmV2LnhtbERP22rCQBB9L/Qflin0rdlEig3RVURISZWKRj9gyI5J&#10;MDsbstuY/n23UOjbHM51luvJdGKkwbWWFSRRDIK4srrlWsHlnL+kIJxH1thZJgXf5GC9enxYYqbt&#10;nU80lr4WIYRdhgoa7/tMSlc1ZNBFticO3NUOBn2AQy31gPcQbjo5i+O5NNhyaGiwp21D1a38Mgr2&#10;75QXefqZ7z96P77ejrtDJ1Gp56dpswDhafL/4j93ocP8tzSB32/CC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BQkD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65" o:spid="_x0000_s1065" style="position:absolute;left:437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a6eMIA&#10;AADdAAAADwAAAGRycy9kb3ducmV2LnhtbERP24rCMBB9X/Afwgi+rakibqlGEaHiKoq3DxiasS02&#10;k9LE2v37zYKwb3M415kvO1OJlhpXWlYwGkYgiDOrS84V3K7pZwzCeWSNlWVS8EMOlovexxwTbV98&#10;pvbicxFC2CWooPC+TqR0WUEG3dDWxIG728agD7DJpW7wFcJNJcdRNJUGSw4NBda0Lih7XJ5GwX5D&#10;6TaND+n+u/bt5HHaHSuJSg363WoGwlPn/8Vv91aH+V/xGP6+CSfI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xrp4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66" o:spid="_x0000_s1066" style="position:absolute;left:443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of48QA&#10;AADdAAAADwAAAGRycy9kb3ducmV2LnhtbERP22rCQBB9F/yHZYS+NZu2YkN0IyKk2EpLvXzAkJ0m&#10;IdnZkN3G+PddoeDbHM51VuvRtGKg3tWWFTxFMQjiwuqaSwXnU/6YgHAeWWNrmRRcycE6m05WmGp7&#10;4QMNR1+KEMIuRQWV910qpSsqMugi2xEH7sf2Bn2AfSl1j5cQblr5HMcLabDm0FBhR9uKiub4axTs&#10;3yjf5clnvn/v/DBvvj++WolKPczGzRKEp9Hfxf/unQ7zX5MXuH0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KH+P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67" o:spid="_x0000_s1067" style="position:absolute;left:449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OHl8MA&#10;AADdAAAADwAAAGRycy9kb3ducmV2LnhtbERP3WrCMBS+F/YO4Qi7s6lDZumMMgYdOtmYdQ9waM7a&#10;YnJSmqzWtzfCwLvz8f2e1Wa0RgzU+9axgnmSgiCunG65VvBzLGYZCB+QNRrHpOBCHjbrh8kKc+3O&#10;fKChDLWIIexzVNCE0OVS+qohiz5xHXHkfl1vMUTY11L3eI7h1sinNH2WFluODQ129NZQdSr/rIL9&#10;OxXbIvss9rsuDIvT98eXkajU43R8fQERaAx38b97q+P8ZbaA2zfxB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OHl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68" o:spid="_x0000_s1068" style="position:absolute;left:455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8iDMQA&#10;AADdAAAADwAAAGRycy9kb3ducmV2LnhtbERP22rCQBB9F/yHZYS+NZuWakN0IyKk2EpLvXzAkJ0m&#10;IdnZkN3G+PddoeDbHM51VuvRtGKg3tWWFTxFMQjiwuqaSwXnU/6YgHAeWWNrmRRcycE6m05WmGp7&#10;4QMNR1+KEMIuRQWV910qpSsqMugi2xEH7sf2Bn2AfSl1j5cQblr5HMcLabDm0FBhR9uKiub4axTs&#10;3yjf5clnvn/v/PDSfH98tRKVepiNmyUIT6O/i//dOx3mvyZzuH0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vIgz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69" o:spid="_x0000_s1069" style="position:absolute;left:460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28e8MA&#10;AADdAAAADwAAAGRycy9kb3ducmV2LnhtbERP22qDQBB9L/Qflgn0rVlTihWbTSgFi40k5NIPGNyp&#10;StxZcbdq/j4bCPRtDuc6y/VkWjFQ7xrLChbzCARxaXXDlYKfU/acgHAeWWNrmRRcyMF69fiwxFTb&#10;kQ80HH0lQgi7FBXU3neplK6syaCb2444cL+2N+gD7CupexxDuGnlSxTF0mDDoaHGjj5rKs/HP6Og&#10;+KIsz5JtVnx3fng97ze7VqJST7Pp4x2Ep8n/i+/uXIf5b0kMt2/CC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/28e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70" o:spid="_x0000_s1070" style="position:absolute;left:466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EZ4MIA&#10;AADdAAAADwAAAGRycy9kb3ducmV2LnhtbERP24rCMBB9X/Afwgi+aaqIlq5RFqHiBZdV9wOGZrYt&#10;NpPSxFr/3gjCvs3hXGex6kwlWmpcaVnBeBSBIM6sLjlX8HtJhzEI55E1VpZJwYMcrJa9jwUm2t75&#10;RO3Z5yKEsEtQQeF9nUjpsoIMupGtiQP3ZxuDPsAml7rBewg3lZxE0UwaLDk0FFjTuqDser4ZBYcN&#10;pds0PqaHXe3b6fVn/11JVGrQ774+QXjq/L/47d7qMH8ez+H1TThB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sRn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71" o:spid="_x0000_s1071" style="position:absolute;left:472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6NksYA&#10;AADdAAAADwAAAGRycy9kb3ducmV2LnhtbESP0WrCQBBF3wX/YRmhb7qxlBqiqxQhxVYUm/oBQ3aa&#10;BLOzIbuN6d93Hgp9m+HeuffMZje6Vg3Uh8azgeUiAUVcettwZeD6mc9TUCEiW2w9k4EfCrDbTicb&#10;zKy/8wcNRayUhHDI0EAdY5dpHcqaHIaF74hF+/K9wyhrX2nb413CXasfk+RZO2xYGmrsaF9TeSu+&#10;nYHjK+WHPD3lx7cuDk+3y/u51WjMw2x8WYOKNMZ/89/1wQr+KhVc+UZG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S6Nk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472" o:spid="_x0000_s1072" style="position:absolute;left:478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IoCcMA&#10;AADdAAAADwAAAGRycy9kb3ducmV2LnhtbERP22rCQBB9F/yHZYS+NZuWojG6ERFSbKWlVT9gyE6T&#10;kOxsyG5j/PuuUPBtDuc6681oWjFQ72rLCp6iGARxYXXNpYLzKX9MQDiPrLG1TAqu5GCTTSdrTLW9&#10;8DcNR1+KEMIuRQWV910qpSsqMugi2xEH7sf2Bn2AfSl1j5cQblr5HMdzabDm0FBhR7uKiub4axQc&#10;Xinf58lHfnjr/PDSfL1/thKVepiN2xUIT6O/i//dex3mL5Il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IoC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73" o:spid="_x0000_s1073" style="position:absolute;left:483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EXScYA&#10;AADdAAAADwAAAGRycy9kb3ducmV2LnhtbESP0WrCQBBF34X+wzKFvummRTRNXaUUIlpRrPoBQ3aa&#10;BLOzIbuN6d93Hgq+zXDv3HtmsRpco3rqQu3ZwPMkAUVceFtzaeByzscpqBCRLTaeycAvBVgtH0YL&#10;zKy/8Rf1p1gqCeGQoYEqxjbTOhQVOQwT3xKL9u07h1HWrtS2w5uEu0a/JMlMO6xZGips6aOi4nr6&#10;cQZ2a8o3ebrPd9s29tPr8fPQaDTm6XF4fwMVaYh38//1xgr+/FX45RsZQS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EXS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474" o:spid="_x0000_s1074" style="position:absolute;left:489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2y0sIA&#10;AADdAAAADwAAAGRycy9kb3ducmV2LnhtbERP24rCMBB9F/yHMIJvmiqyq12jiFDxgqLufsDQzLbF&#10;ZlKaWLt/bxYE3+ZwrjNftqYUDdWusKxgNIxAEKdWF5wp+PlOBlMQziNrLC2Tgj9ysFx0O3OMtX3w&#10;hZqrz0QIYRejgtz7KpbSpTkZdENbEQfu19YGfYB1JnWNjxBuSjmOog9psODQkGNF65zS2/VuFBw2&#10;lGyT6TE57CrfTG7n/amUqFS/166+QHhq/Vv8cm91mP85G8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zbLS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75" o:spid="_x0000_s1075" style="position:absolute;left:495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8spcQA&#10;AADdAAAADwAAAGRycy9kb3ducmV2LnhtbERP22rCQBB9L/gPyxT6pptKaW3MKlJIiRXFRj9gyI5J&#10;MDsbsmuS/n23IPRtDuc6yXo0jeipc7VlBc+zCARxYXXNpYLzKZ0uQDiPrLGxTAp+yMF6NXlIMNZ2&#10;4G/qc1+KEMIuRgWV920spSsqMuhmtiUO3MV2Bn2AXSl1h0MIN42cR9GrNFhzaKiwpY+Kimt+Mwp2&#10;n5Rm6WKf7rat71+ux69DI1Gpp8dxswThafT/4rs702H+2/sc/r4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fLKX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76" o:spid="_x0000_s1076" style="position:absolute;left:501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OJPsIA&#10;AADdAAAADwAAAGRycy9kb3ducmV2LnhtbERP22rCQBB9L/gPywi+1Y1aqkZXESFFK4q3DxiyYxLM&#10;zobsNqZ/7xaEvs3hXGe+bE0pGqpdYVnBoB+BIE6tLjhTcL0k7xMQziNrLC2Tgl9ysFx03uYYa/vg&#10;EzVnn4kQwi5GBbn3VSylS3My6Pq2Ig7czdYGfYB1JnWNjxBuSjmMok9psODQkGNF65zS+/nHKNh9&#10;UbJJJvtkt61883E/fh9KiUr1uu1qBsJT6//FL/dGh/nj6Qj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U4k+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77" o:spid="_x0000_s1077" style="position:absolute;left:506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oRSsIA&#10;AADdAAAADwAAAGRycy9kb3ducmV2LnhtbERP24rCMBB9F/yHMMK+rakiXrpGEaGLFxR19wOGZrYt&#10;NpPSxFr/3ggLvs3hXGe+bE0pGqpdYVnBoB+BIE6tLjhT8PuTfE5BOI+ssbRMCh7kYLnoduYYa3vn&#10;MzUXn4kQwi5GBbn3VSylS3My6Pq2Ig7cn60N+gDrTOoa7yHclHIYRWNpsODQkGNF65zS6+VmFOy/&#10;Kdkk00Oy31a+GV1Pu2MpUamPXrv6AuGp9W/xv3ujw/zJbASvb8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uhFK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78" o:spid="_x0000_s1078" style="position:absolute;left:512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a00cIA&#10;AADdAAAADwAAAGRycy9kb3ducmV2LnhtbERP22rCQBB9L/gPywi+1Y1iq0ZXESFFK4q3DxiyYxLM&#10;zobsNqZ/7xaEvs3hXGe+bE0pGqpdYVnBoB+BIE6tLjhTcL0k7xMQziNrLC2Tgl9ysFx03uYYa/vg&#10;EzVnn4kQwi5GBbn3VSylS3My6Pq2Ig7czdYGfYB1JnWNjxBuSjmMok9psODQkGNF65zS+/nHKNh9&#10;UbJJJvtkt618M7ofvw+lRKV63XY1A+Gp9f/il3ujw/zx9AP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9rTR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79" o:spid="_x0000_s1079" style="position:absolute;left:518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QqpsIA&#10;AADdAAAADwAAAGRycy9kb3ducmV2LnhtbERP24rCMBB9X/Afwgi+aaqIq12jiFDxgqLufsDQzLbF&#10;ZlKaWOvfmwVh3+ZwrjNftqYUDdWusKxgOIhAEKdWF5wp+PlO+lMQziNrLC2Tgic5WC46H3OMtX3w&#10;hZqrz0QIYRejgtz7KpbSpTkZdANbEQfu19YGfYB1JnWNjxBuSjmKook0WHBoyLGidU7p7Xo3Cg4b&#10;SrbJ9JgcdpVvxrfz/lRKVKrXbVdfIDy1/l/8dm91mP85m8DfN+EE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JCqm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80" o:spid="_x0000_s1080" style="position:absolute;left:524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iPPcIA&#10;AADdAAAADwAAAGRycy9kb3ducmV2LnhtbERP24rCMBB9F/yHMIJva+oiXrpGkYWKFxR19wOGZrYt&#10;NpPSxFr/3ggLvs3hXGe+bE0pGqpdYVnBcBCBIE6tLjhT8PuTfExBOI+ssbRMCh7kYLnoduYYa3vn&#10;MzUXn4kQwi5GBbn3VSylS3My6Aa2Ig7cn60N+gDrTOoa7yHclPIzisbSYMGhIceKvnNKr5ebUbBf&#10;U7JJpodkv618M7qedsdSolL9Xrv6AuGp9W/xv3ujw/zJbAKvb8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aI89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81" o:spid="_x0000_s1081" style="position:absolute;left:529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cbT8YA&#10;AADdAAAADwAAAGRycy9kb3ducmV2LnhtbESP0WrCQBBF34X+wzKFvummRTRNXaUUIlpRrPoBQ3aa&#10;BLOzIbuN6d93Hgq+zXDv3HtmsRpco3rqQu3ZwPMkAUVceFtzaeByzscpqBCRLTaeycAvBVgtH0YL&#10;zKy/8Rf1p1gqCeGQoYEqxjbTOhQVOQwT3xKL9u07h1HWrtS2w5uEu0a/JMlMO6xZGips6aOi4nr6&#10;cQZ2a8o3ebrPd9s29tPr8fPQaDTm6XF4fwMVaYh38//1xgr+/FVw5RsZQS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PcbT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482" o:spid="_x0000_s1082" style="position:absolute;left:535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u+1MIA&#10;AADdAAAADwAAAGRycy9kb3ducmV2LnhtbERP24rCMBB9F/yHMIJvmiqyq12jiFDxguK6+wFDM7bF&#10;ZlKaWLt/bxYE3+ZwrjNftqYUDdWusKxgNIxAEKdWF5wp+P1JBlMQziNrLC2Tgj9ysFx0O3OMtX3w&#10;NzUXn4kQwi5GBbn3VSylS3My6Ia2Ig7c1dYGfYB1JnWNjxBuSjmOog9psODQkGNF65zS2+VuFBw2&#10;lGyT6TE57CrfTG7n/amUqFS/166+QHhq/Vv8cm91mP85m8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u77U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83" o:spid="_x0000_s1083" style="position:absolute;left:541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8WmMUA&#10;AADdAAAADwAAAGRycy9kb3ducmV2LnhtbESP3WrCQBCF7wu+wzKCd3WjSAnRVUSI2EqLfw8wZMck&#10;mJ0N2W1M375zUejdDOfMOd+sNoNrVE9dqD0bmE0TUMSFtzWXBm7X/DUFFSKyxcYzGfihAJv16GWF&#10;mfVPPlN/iaWSEA4ZGqhibDOtQ1GRwzD1LbFod985jLJ2pbYdPiXcNXqeJG/aYc3SUGFLu4qKx+Xb&#10;GTjuKT/k6Wd+fG9jv3icPr4ajcZMxsN2CSrSEP/Nf9cHK/hpIv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PxaY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84" o:spid="_x0000_s1084" style="position:absolute;left:547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OzA8EA&#10;AADdAAAADwAAAGRycy9kb3ducmV2LnhtbERP24rCMBB9F/yHMIJvmiqylGoUESpe2MXbBwzN2Bab&#10;SWlirX9vFhb2bQ7nOotVZyrRUuNKywom4wgEcWZ1ybmC2zUdxSCcR9ZYWSYFb3KwWvZ7C0y0ffGZ&#10;2ovPRQhhl6CCwvs6kdJlBRl0Y1sTB+5uG4M+wCaXusFXCDeVnEbRlzRYcmgosKZNQdnj8jQKjltK&#10;d2n8nR73tW9nj9Php5Ko1HDQrecgPHX+X/zn3ukwP44m8PtNOEEu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zswP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85" o:spid="_x0000_s1085" style="position:absolute;left:552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EtdMEA&#10;AADdAAAADwAAAGRycy9kb3ducmV2LnhtbERP24rCMBB9F/yHMMK+aboiUqpRZKGLriha/YChGdti&#10;MylNtnb/fiMIvs3hXGe57k0tOmpdZVnB5yQCQZxbXXGh4HpJxzEI55E11pZJwR85WK+GgyUm2j74&#10;TF3mCxFC2CWooPS+SaR0eUkG3cQ2xIG72dagD7AtpG7xEcJNLadRNJcGKw4NJTb0VVJ+z36Ngv03&#10;pds0PqT7XeO72f30c6wlKvUx6jcLEJ56/xa/3Fsd5sfRFJ7fhB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hLXT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86" o:spid="_x0000_s1086" style="position:absolute;left:558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2I78IA&#10;AADdAAAADwAAAGRycy9kb3ducmV2LnhtbERP24rCMBB9X/Afwgi+aaouUrpGEaGiK4q6+wFDM9sW&#10;m0lpYq1/bwRh3+ZwrjNfdqYSLTWutKxgPIpAEGdWl5wr+P1JhzEI55E1VpZJwYMcLBe9jzkm2t75&#10;TO3F5yKEsEtQQeF9nUjpsoIMupGtiQP3ZxuDPsAml7rBewg3lZxE0UwaLDk0FFjTuqDserkZBfsN&#10;pds0PqT7Xe3bz+vp+1hJVGrQ71ZfIDx1/l/8dm91mB9HU3h9E06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Yjv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87" o:spid="_x0000_s1087" style="position:absolute;left:564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QQm8EA&#10;AADdAAAADwAAAGRycy9kb3ducmV2LnhtbERP24rCMBB9F/yHMIJvmioipWuURah4wcXLfsDQzLbF&#10;ZlKaWOvfG0HYtzmc6yxWnalES40rLSuYjCMQxJnVJecKfq/pKAbhPLLGyjIpeJKD1bLfW2Ci7YPP&#10;1F58LkIIuwQVFN7XiZQuK8igG9uaOHB/tjHoA2xyqRt8hHBTyWkUzaXBkkNDgTWtC8pul7tRcNhQ&#10;uk3jY3rY1b6d3U77n0qiUsNB9/0FwlPn/8Uf91aH+XE0g/c34QS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EEJv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88" o:spid="_x0000_s1088" style="position:absolute;left:570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i1AMIA&#10;AADdAAAADwAAAGRycy9kb3ducmV2LnhtbERP24rCMBB9X/Afwgi+aaq4UrpGEaGiK4q6+wFDM9sW&#10;m0lpYq1/bwRh3+ZwrjNfdqYSLTWutKxgPIpAEGdWl5wr+P1JhzEI55E1VpZJwYMcLBe9jzkm2t75&#10;TO3F5yKEsEtQQeF9nUjpsoIMupGtiQP3ZxuDPsAml7rBewg3lZxE0UwaLDk0FFjTuqDserkZBfsN&#10;pds0PqT7Xe3b6fX0fawkKjXod6svEJ46/y9+u7c6zI+jT3h9E06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SLUA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89" o:spid="_x0000_s1089" style="position:absolute;left:576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ord8EA&#10;AADdAAAADwAAAGRycy9kb3ducmV2LnhtbERP24rCMBB9X/Afwgi+rakiUqpRRKi4yopWP2BoxrbY&#10;TEqTrfXvNwsLvs3hXGe57k0tOmpdZVnBZByBIM6trrhQcLumnzEI55E11pZJwYscrFeDjyUm2j75&#10;Ql3mCxFC2CWooPS+SaR0eUkG3dg2xIG729agD7AtpG7xGcJNLadRNJcGKw4NJTa0LSl/ZD9GwXFH&#10;6T6Nv9PjV+O72eN8ONUSlRoN+80ChKfev8X/7r0O8+NoDn/fhB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aK3f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90" o:spid="_x0000_s1090" style="position:absolute;left:581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aO7MIA&#10;AADdAAAADwAAAGRycy9kb3ducmV2LnhtbERP24rCMBB9X/Afwgi+aarIWrpGEaGiK4q6+wFDM9sW&#10;m0lpYq1/bwRh3+ZwrjNfdqYSLTWutKxgPIpAEGdWl5wr+P1JhzEI55E1VpZJwYMcLBe9jzkm2t75&#10;TO3F5yKEsEtQQeF9nUjpsoIMupGtiQP3ZxuDPsAml7rBewg3lZxE0ac0WHJoKLCmdUHZ9XIzCvYb&#10;SrdpfEj3u9q30+vp+1hJVGrQ71ZfIDx1/l/8dm91mB9HM3h9E06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1o7s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91" o:spid="_x0000_s1091" style="position:absolute;left:587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kansUA&#10;AADdAAAADwAAAGRycy9kb3ducmV2LnhtbESP3WrCQBCF7wu+wzKCd3WjSAnRVUSI2EqLfw8wZMck&#10;mJ0N2W1M375zUejdDOfMOd+sNoNrVE9dqD0bmE0TUMSFtzWXBm7X/DUFFSKyxcYzGfihAJv16GWF&#10;mfVPPlN/iaWSEA4ZGqhibDOtQ1GRwzD1LbFod985jLJ2pbYdPiXcNXqeJG/aYc3SUGFLu4qKx+Xb&#10;GTjuKT/k6Wd+fG9jv3icPr4ajcZMxsN2CSrSEP/Nf9cHK/hpIrj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SRqe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92" o:spid="_x0000_s1092" style="position:absolute;left:593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W/BcEA&#10;AADdAAAADwAAAGRycy9kb3ducmV2LnhtbERP24rCMBB9F/yHMAu+abqySK1GWYSKrijePmBoZtti&#10;MylNtnb/3giCb3M415kvO1OJlhpXWlbwOYpAEGdWl5wruF7SYQzCeWSNlWVS8E8Olot+b46Jtnc+&#10;UXv2uQgh7BJUUHhfJ1K6rCCDbmRr4sD92sagD7DJpW7wHsJNJcdRNJEGSw4NBda0Kii7nf+Mgt2a&#10;0k0a79Pdtvbt1+34c6gkKjX46L5nIDx1/i1+uTc6zI+jKTy/CS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FvwX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93" o:spid="_x0000_s1093" style="position:absolute;left:599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aARcUA&#10;AADdAAAADwAAAGRycy9kb3ducmV2LnhtbESP0WrCQBBF3wv+wzKCb3WjSAnRVUSI2IqlVT9gyI5J&#10;MDsbstuY/n3nQejbDPfOvWdWm8E1qqcu1J4NzKYJKOLC25pLA9dL/pqCChHZYuOZDPxSgM169LLC&#10;zPoHf1N/jqWSEA4ZGqhibDOtQ1GRwzD1LbFoN985jLJ2pbYdPiTcNXqeJG/aYc3SUGFLu4qK+/nH&#10;GTjuKT/k6Sk/vrexX9y/Pj4bjcZMxsN2CSrSEP/Nz+uDFfx0JvzyjYy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5oBF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94" o:spid="_x0000_s1094" style="position:absolute;left:604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ol3sEA&#10;AADdAAAADwAAAGRycy9kb3ducmV2LnhtbERP24rCMBB9F/yHMMK+aVpZpHSNIkLFXVFcdz9gaMa2&#10;2ExKE2v9eyMIvs3hXGe+7E0tOmpdZVlBPIlAEOdWV1wo+P/LxgkI55E11pZJwZ0cLBfDwRxTbW/8&#10;S93JFyKEsEtRQel9k0rp8pIMuoltiAN3tq1BH2BbSN3iLYSbWk6jaCYNVhwaSmxoXVJ+OV2Ngt2G&#10;sm2W7LPdd+O7z8vx51BLVOpj1K++QHjq/Vv8cm91mJ/EMTy/CS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6qJd7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95" o:spid="_x0000_s1095" style="position:absolute;left:610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i7qcEA&#10;AADdAAAADwAAAGRycy9kb3ducmV2LnhtbERP24rCMBB9F/yHMIJvmiqylGoUESpeWNlVP2BoxrbY&#10;TEoTa/17s7Dg2xzOdRarzlSipcaVlhVMxhEI4szqknMF10s6ikE4j6yxskwKXuRgtez3Fpho++Rf&#10;as8+FyGEXYIKCu/rREqXFWTQjW1NHLibbQz6AJtc6gafIdxUchpFX9JgyaGhwJo2BWX388MoOG4p&#10;3aXxd3rc176d3X8Op0qiUsNBt56D8NT5j/jfvdNhfjyZwt834QS5f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54u6n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96" o:spid="_x0000_s1096" style="position:absolute;left:616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QeMsMA&#10;AADdAAAADwAAAGRycy9kb3ducmV2LnhtbERP22rCQBB9L/Qflin0rdnESgnRVURISZWKRj9gyI5J&#10;MDsbstuY/n23UOjbHM51luvJdGKkwbWWFSRRDIK4srrlWsHlnL+kIJxH1thZJgXf5GC9enxYYqbt&#10;nU80lr4WIYRdhgoa7/tMSlc1ZNBFticO3NUOBn2AQy31gPcQbjo5i+M3abDl0NBgT9uGqlv5ZRTs&#10;3ykv8vQz33/0fpzfjrtDJ1Gp56dpswDhafL/4j93ocP8NHmF32/CC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TQeM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97" o:spid="_x0000_s1097" style="position:absolute;left:622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2GRsEA&#10;AADdAAAADwAAAGRycy9kb3ducmV2LnhtbERP24rCMBB9F/yHMIJvmioipRplWah4QdnV/YChmW2L&#10;zaQ0sda/N4Lg2xzOdZbrzlSipcaVlhVMxhEI4szqknMFf5d0FINwHlljZZkUPMjBetXvLTHR9s6/&#10;1J59LkIIuwQVFN7XiZQuK8igG9uaOHD/tjHoA2xyqRu8h3BTyWkUzaXBkkNDgTV9F5Rdzzej4LCh&#10;dJvGx/Swq307u/7sT5VEpYaD7msBwlPnP+K3e6vD/Hgyg9c34QS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7dhkb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98" o:spid="_x0000_s1098" style="position:absolute;left:627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Ej3cMA&#10;AADdAAAADwAAAGRycy9kb3ducmV2LnhtbERP22rCQBB9L/Qflin0rdlEagnRVURISZWKRj9gyI5J&#10;MDsbstuY/n23UOjbHM51luvJdGKkwbWWFSRRDIK4srrlWsHlnL+kIJxH1thZJgXf5GC9enxYYqbt&#10;nU80lr4WIYRdhgoa7/tMSlc1ZNBFticO3NUOBn2AQy31gPcQbjo5i+M3abDl0NBgT9uGqlv5ZRTs&#10;3ykv8vQz33/0fny9HXeHTqJSz0/TZgHC0+T/xX/uQof5aTKH32/CC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Ej3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99" o:spid="_x0000_s1099" style="position:absolute;left:633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O9qsEA&#10;AADdAAAADwAAAGRycy9kb3ducmV2LnhtbERP24rCMBB9F/yHMIJvmioipRplWah4wcXLfsDQzLbF&#10;ZlKaWOvfG0HYtzmc6yzXnalES40rLSuYjCMQxJnVJecKfq/pKAbhPLLGyjIpeJKD9arfW2Ki7YPP&#10;1F58LkIIuwQVFN7XiZQuK8igG9uaOHB/tjHoA2xyqRt8hHBTyWkUzaXBkkNDgTV9F5TdLnej4LCh&#10;dJvGx/Swq307u532P5VEpYaD7msBwlPn/8Uf91aH+fFkDu9vwgl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Dvar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500" o:spid="_x0000_s1100" style="position:absolute;left:639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8YMcMA&#10;AADdAAAADwAAAGRycy9kb3ducmV2LnhtbERP22rCQBB9L/Qflin0rdlEig3RVURISZWKRj9gyI5J&#10;MDsbstuY/n23UOjbHM51luvJdGKkwbWWFSRRDIK4srrlWsHlnL+kIJxH1thZJgXf5GC9enxYYqbt&#10;nU80lr4WIYRdhgoa7/tMSlc1ZNBFticO3NUOBn2AQy31gPcQbjo5i+O5NNhyaGiwp21D1a38Mgr2&#10;75QXefqZ7z96P77ejrtDJ1Gp56dpswDhafL/4j93ocP8NHmD32/CC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8YM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01" o:spid="_x0000_s1101" style="position:absolute;left:645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CMQ8UA&#10;AADdAAAADwAAAGRycy9kb3ducmV2LnhtbESP0WrCQBBF3wv+wzKCb3WjSAnRVUSI2IqlVT9gyI5J&#10;MDsbstuY/n3nQejbDPfOvWdWm8E1qqcu1J4NzKYJKOLC25pLA9dL/pqCChHZYuOZDPxSgM169LLC&#10;zPoHf1N/jqWSEA4ZGqhibDOtQ1GRwzD1LbFoN985jLJ2pbYdPiTcNXqeJG/aYc3SUGFLu4qK+/nH&#10;GTjuKT/k6Sk/vrexX9y/Pj4bjcZMxsN2CSrSEP/Nz+uDFfx0JrjyjYy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kIxD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02" o:spid="_x0000_s1102" style="position:absolute;left:650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wp2MIA&#10;AADdAAAADwAAAGRycy9kb3ducmV2LnhtbERP24rCMBB9F/yHMMK+ramLSK1GEaGLu7Li7QOGZmyL&#10;zaQ0sXb/3giCb3M415kvO1OJlhpXWlYwGkYgiDOrS84VnE/pZwzCeWSNlWVS8E8Olot+b46Jtnc+&#10;UHv0uQgh7BJUUHhfJ1K6rCCDbmhr4sBdbGPQB9jkUjd4D+Gmkl9RNJEGSw4NBda0Lii7Hm9Gwfab&#10;0k0a/6Xbn9q34+v+d1dJVOpj0K1mIDx1/i1+uTc6zI9HU3h+E06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3CnY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03" o:spid="_x0000_s1103" style="position:absolute;left:656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pK+MUA&#10;AADdAAAADwAAAGRycy9kb3ducmV2LnhtbESP0WrCQBBF3wv+wzKCb3WjSAnRVUSIWKWlVT9gyI5J&#10;MDsbstsY/77zUOjbDPfOvWdWm8E1qqcu1J4NzKYJKOLC25pLA9dL/pqCChHZYuOZDDwpwGY9ellh&#10;Zv2Dv6k/x1JJCIcMDVQxtpnWoajIYZj6lli0m+8cRlm7UtsOHxLuGj1PkjftsGZpqLClXUXF/fzj&#10;DJz2lB/y9CM/vbexX9y/jp+NRmMm42G7BBVpiP/mv+uDFfx0Lv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ikr4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04" o:spid="_x0000_s1104" style="position:absolute;left:662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bvY8EA&#10;AADdAAAADwAAAGRycy9kb3ducmV2LnhtbERP24rCMBB9F/yHMIJvmiqylGoUESpeWNlVP2BoxrbY&#10;TEoTa/17s7Dg2xzOdRarzlSipcaVlhVMxhEI4szqknMF10s6ikE4j6yxskwKXuRgtez3Fpho++Rf&#10;as8+FyGEXYIKCu/rREqXFWTQjW1NHLibbQz6AJtc6gafIdxUchpFX9JgyaGhwJo2BWX388MoOG4p&#10;3aXxd3rc176d3X8Op0qiUsNBt56D8NT5j/jfvdNhfjydwN834QS5f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G72P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505" o:spid="_x0000_s1105" style="position:absolute;left:668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RxFMMA&#10;AADdAAAADwAAAGRycy9kb3ducmV2LnhtbERP22qDQBB9L+Qflgn0ra6VUMRmE0LBYBpaUtsPGNyJ&#10;StxZcTdq/j5bKPRtDuc66+1sOjHS4FrLCp6jGARxZXXLtYKf7/wpBeE8ssbOMim4kYPtZvGwxkzb&#10;ib9oLH0tQgi7DBU03veZlK5qyKCLbE8cuLMdDPoAh1rqAacQbjqZxPGLNNhyaGiwp7eGqkt5NQqO&#10;e8qLPP3Ij4fej6vL6f2zk6jU43LevYLwNPt/8Z+70GF+miTw+004QW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RxF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06" o:spid="_x0000_s1106" style="position:absolute;left:673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jUj8IA&#10;AADdAAAADwAAAGRycy9kb3ducmV2LnhtbERP24rCMBB9X/Afwgi+rakXllKNIkLFVRRvHzA0Y1ts&#10;JqWJtfv3mwVh3+ZwrjNfdqYSLTWutKxgNIxAEGdWl5wruF3TzxiE88gaK8uk4IccLBe9jzkm2r74&#10;TO3F5yKEsEtQQeF9nUjpsoIMuqGtiQN3t41BH2CTS93gK4SbSo6j6EsaLDk0FFjTuqDscXkaBfsN&#10;pds0PqT779q308dpd6wkKjXod6sZCE+d/xe/3Vsd5sfjCfx9E0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WNS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07" o:spid="_x0000_s1107" style="position:absolute;left:679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FM+8IA&#10;AADdAAAADwAAAGRycy9kb3ducmV2LnhtbERP24rCMBB9X/Afwgi+rakiUqpRloWKF1y07gcMzWxb&#10;bCalibX+vRGEfZvDuc5y3ZtadNS6yrKCyTgCQZxbXXGh4PeSfsYgnEfWWFsmBQ9ysF4NPpaYaHvn&#10;M3WZL0QIYZeggtL7JpHS5SUZdGPbEAfuz7YGfYBtIXWL9xBuajmNork0WHFoKLGh75Lya3YzCg4b&#10;SrdpfEwPu8Z3s+tp/1NLVGo07L8WIDz1/l/8dm91mB9PZ/D6Jpw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sUz7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08" o:spid="_x0000_s1108" style="position:absolute;left:685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3pYMIA&#10;AADdAAAADwAAAGRycy9kb3ducmV2LnhtbERP24rCMBB9X/Afwgi+ramiS6lGEaHiKoq3DxiasS02&#10;k9LE2v37zYKwb3M415kvO1OJlhpXWlYwGkYgiDOrS84V3K7pZwzCeWSNlWVS8EMOlovexxwTbV98&#10;pvbicxFC2CWooPC+TqR0WUEG3dDWxIG728agD7DJpW7wFcJNJcdR9CUNlhwaCqxpXVD2uDyNgv2G&#10;0m0aH9L9d+3byeO0O1YSlRr0u9UMhKfO/4vf7q0O8+PxFP6+CSfI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/el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09" o:spid="_x0000_s1109" style="position:absolute;left:691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93F8IA&#10;AADdAAAADwAAAGRycy9kb3ducmV2LnhtbERP24rCMBB9F/yHMAv7punKIqVrFBEquqJo1w8YmrEt&#10;NpPSxNr9eyMIvs3hXGe26E0tOmpdZVnB1zgCQZxbXXGh4PyXjmIQziNrrC2Tgn9ysJgPBzNMtL3z&#10;ibrMFyKEsEtQQel9k0jp8pIMurFtiAN3sa1BH2BbSN3iPYSbWk6iaCoNVhwaSmxoVVJ+zW5GwW5N&#10;6SaN9+lu2/ju+3r8PdQSlfr86Jc/IDz1/i1+uTc6zI8nU3h+E06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L3cX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10" o:spid="_x0000_s1110" style="position:absolute;left:696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PSjMIA&#10;AADdAAAADwAAAGRycy9kb3ducmV2LnhtbERP24rCMBB9X/Afwgi+rakibqlGEaHiKoq3DxiasS02&#10;k9LE2v37zYKwb3M415kvO1OJlhpXWlYwGkYgiDOrS84V3K7pZwzCeWSNlWVS8EMOlovexxwTbV98&#10;pvbicxFC2CWooPC+TqR0WUEG3dDWxIG728agD7DJpW7wFcJNJcdRNJUGSw4NBda0Lih7XJ5GwX5D&#10;6TaND+n+u/bt5HHaHSuJSg363WoGwlPn/8Vv91aH+fH4C/6+CSfI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Y9KM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11" o:spid="_x0000_s1111" style="position:absolute;left:702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xG/sUA&#10;AADdAAAADwAAAGRycy9kb3ducmV2LnhtbESP0WrCQBBF3wv+wzKCb3WjSAnRVUSIWKWlVT9gyI5J&#10;MDsbstsY/77zUOjbDPfOvWdWm8E1qqcu1J4NzKYJKOLC25pLA9dL/pqCChHZYuOZDDwpwGY9ellh&#10;Zv2Dv6k/x1JJCIcMDVQxtpnWoajIYZj6lli0m+8cRlm7UtsOHxLuGj1PkjftsGZpqLClXUXF/fzj&#10;DJz2lB/y9CM/vbexX9y/jp+NRmMm42G7BBVpiP/mv+uDFfx0Lrj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/Eb+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12" o:spid="_x0000_s1112" style="position:absolute;left:708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DjZcIA&#10;AADdAAAADwAAAGRycy9kb3ducmV2LnhtbERP24rCMBB9F/yHMMK+aboi0q1GWRa6uIriqh8wNGNb&#10;bCalibX+vREE3+ZwrjNfdqYSLTWutKzgcxSBIM6sLjlXcDqmwxiE88gaK8uk4E4Olot+b46Jtjf+&#10;p/bgcxFC2CWooPC+TqR0WUEG3cjWxIE728agD7DJpW7wFsJNJcdRNJUGSw4NBdb0U1B2OVyNgs0v&#10;pas03qabv9q3k8t+vaskKvUx6L5nIDx1/i1+uVc6zI/HX/D8Jp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sONl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13" o:spid="_x0000_s1113" style="position:absolute;left:714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PcJcYA&#10;AADdAAAADwAAAGRycy9kb3ducmV2LnhtbESP0WrCQBBF3wX/YRmhb7qxLRKiqxQhxVYUm/oBQ3aa&#10;BLOzIbuN6d93Hgp9m+HeuffMZje6Vg3Uh8azgeUiAUVcettwZeD6mc9TUCEiW2w9k4EfCrDbTicb&#10;zKy/8wcNRayUhHDI0EAdY5dpHcqaHIaF74hF+/K9wyhrX2nb413CXasfk2SlHTYsDTV2tK+pvBXf&#10;zsDxlfJDnp7y41sXh+fb5f3cajTmYTa+rEFFGuO/+e/6YAU/fRJ++UZG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lPcJ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14" o:spid="_x0000_s1114" style="position:absolute;left:720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95vsMA&#10;AADdAAAADwAAAGRycy9kb3ducmV2LnhtbERP22rCQBB9L/Qflin0rdnESgnRVURISZWKRj9gyI5J&#10;MDsbstuY/n23UOjbHM51luvJdGKkwbWWFSRRDIK4srrlWsHlnL+kIJxH1thZJgXf5GC9enxYYqbt&#10;nU80lr4WIYRdhgoa7/tMSlc1ZNBFticO3NUOBn2AQy31gPcQbjo5i+M3abDl0NBgT9uGqlv5ZRTs&#10;3ykv8vQz33/0fpzfjrtDJ1Gp56dpswDhafL/4j93ocP89DWB32/CC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R95v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15" o:spid="_x0000_s1115" style="position:absolute;left:725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3nycIA&#10;AADdAAAADwAAAGRycy9kb3ducmV2LnhtbERP24rCMBB9X/Afwgi+rakXllKNIkLFVRRvHzA0Y1ts&#10;JqWJtfv3mwVh3+ZwrjNfdqYSLTWutKxgNIxAEGdWl5wruF3TzxiE88gaK8uk4IccLBe9jzkm2r74&#10;TO3F5yKEsEtQQeF9nUjpsoIMuqGtiQN3t41BH2CTS93gK4SbSo6j6EsaLDk0FFjTuqDscXkaBfsN&#10;pds0PqT779q308dpd6wkKjXod6sZCE+d/xe/3Vsd5seTMfx9E0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zefJ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16" o:spid="_x0000_s1116" style="position:absolute;left:731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FCUsMA&#10;AADdAAAADwAAAGRycy9kb3ducmV2LnhtbERP3WrCMBS+F/YO4Qi7s6lzSOmMMgYdOtmYdQ9waM7a&#10;YnJSmqzWtzfCwLvz8f2e1Wa0RgzU+9axgnmSgiCunG65VvBzLGYZCB+QNRrHpOBCHjbrh8kKc+3O&#10;fKChDLWIIexzVNCE0OVS+qohiz5xHXHkfl1vMUTY11L3eI7h1sinNF1Kiy3HhgY7emuoOpV/VsH+&#10;nYptkX0W+10XhufT98eXkajU43R8fQERaAx38b97q+P8bLGA2zfxB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FCU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17" o:spid="_x0000_s1117" style="position:absolute;left:737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jaJsMA&#10;AADdAAAADwAAAGRycy9kb3ducmV2LnhtbERP22qDQBB9L/Qflgn0rVnTShGbTSgFi40k5NIPGNyp&#10;StxZcbdq/j4bCPRtDuc6y/VkWjFQ7xrLChbzCARxaXXDlYKfU/acgHAeWWNrmRRcyMF69fiwxFTb&#10;kQ80HH0lQgi7FBXU3neplK6syaCb2444cL+2N+gD7CupexxDuGnlSxS9SYMNh4YaO/qsqTwf/4yC&#10;4ouyPEu2WfHd+SE+7ze7VqJST7Pp4x2Ep8n/i+/uXIf5yWsMt2/CC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jaJ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18" o:spid="_x0000_s1118" style="position:absolute;left:743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R/vcQA&#10;AADdAAAADwAAAGRycy9kb3ducmV2LnhtbERP22rCQBB9F/yHZYS+NZu2WkJ0IyKk2EpLvXzAkJ0m&#10;IdnZkN3G+PddoeDbHM51VuvRtGKg3tWWFTxFMQjiwuqaSwXnU/6YgHAeWWNrmRRcycE6m05WmGp7&#10;4QMNR1+KEMIuRQWV910qpSsqMugi2xEH7sf2Bn2AfSl1j5cQblr5HMev0mDNoaHCjrYVFc3x1yjY&#10;v1G+y5PPfP/e+WHefH98tRKVepiNmyUIT6O/i//dOx3mJy8LuH0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kf73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519" o:spid="_x0000_s1119" style="position:absolute;left:748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bhysIA&#10;AADdAAAADwAAAGRycy9kb3ducmV2LnhtbERP24rCMBB9X/Afwgi+aeoFKV2jLELFCy6r7gcMzWxb&#10;bCalibX+vRGEfZvDuc5i1ZlKtNS40rKC8SgCQZxZXXKu4PeSDmMQziNrrCyTggc5WC17HwtMtL3z&#10;idqzz0UIYZeggsL7OpHSZQUZdCNbEwfuzzYGfYBNLnWD9xBuKjmJork0WHJoKLCmdUHZ9XwzCg4b&#10;SrdpfEwPu9q3s+vP/ruSqNSg3319gvDU+X/x273VYX48ncP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9uHK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20" o:spid="_x0000_s1120" style="position:absolute;left:754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pEUcQA&#10;AADdAAAADwAAAGRycy9kb3ducmV2LnhtbERP22rCQBB9F/yHZYS+NZu2YkN0IyKk2EpLvXzAkJ0m&#10;IdnZkN3G+PddoeDbHM51VuvRtGKg3tWWFTxFMQjiwuqaSwXnU/6YgHAeWWNrmRRcycE6m05WmGp7&#10;4QMNR1+KEMIuRQWV910qpSsqMugi2xEH7sf2Bn2AfSl1j5cQblr5HMcLabDm0FBhR9uKiub4axTs&#10;3yjf5clnvn/v/DBvvj++WolKPczGzRKEp9Hfxf/unQ7zk5dXuH0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6RFH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521" o:spid="_x0000_s1121" style="position:absolute;left:760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XQI8YA&#10;AADdAAAADwAAAGRycy9kb3ducmV2LnhtbESP0WrCQBBF3wX/YRmhb7qxLRKiqxQhxVYUm/oBQ3aa&#10;BLOzIbuN6d93Hgp9m+HeuffMZje6Vg3Uh8azgeUiAUVcettwZeD6mc9TUCEiW2w9k4EfCrDbTicb&#10;zKy/8wcNRayUhHDI0EAdY5dpHcqaHIaF74hF+/K9wyhrX2nb413CXasfk2SlHTYsDTV2tK+pvBXf&#10;zsDxlfJDnp7y41sXh+fb5f3cajTmYTa+rEFFGuO/+e/6YAU/fRJc+UZG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CXQI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22" o:spid="_x0000_s1122" style="position:absolute;left:766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l1uMMA&#10;AADdAAAADwAAAGRycy9kb3ducmV2LnhtbERP22rCQBB9F/yHZYS+NZu2IjG6ERFSbKWlVT9gyE6T&#10;kOxsyG5j/PuuUPBtDuc6681oWjFQ72rLCp6iGARxYXXNpYLzKX9MQDiPrLG1TAqu5GCTTSdrTLW9&#10;8DcNR1+KEMIuRQWV910qpSsqMugi2xEH7sf2Bn2AfSl1j5cQblr5HMcLabDm0FBhR7uKiub4axQc&#10;Xinf58lHfnjr/DBvvt4/W4lKPczG7QqEp9Hfxf/uvQ7zk5cl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2l1u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23" o:spid="_x0000_s1123" style="position:absolute;left:771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WvWMUA&#10;AADdAAAADwAAAGRycy9kb3ducmV2LnhtbESP0WrCQBBF3wv+wzKCb3VjkRKiq4gQ0YqlVT9gyI5J&#10;MDsbstuY/n3nQejbDPfOvWeW68E1qqcu1J4NzKYJKOLC25pLA9dL/pqCChHZYuOZDPxSgPVq9LLE&#10;zPoHf1N/jqWSEA4ZGqhibDOtQ1GRwzD1LbFoN985jLJ2pbYdPiTcNfotSd61w5qlocKWthUV9/OP&#10;M3DcUb7P01N+PLSxn9+/Pj4bjcZMxsNmASrSEP/Nz+u9Ffx0LvzyjYy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Va9Y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24" o:spid="_x0000_s1124" style="position:absolute;left:777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kKw8EA&#10;AADdAAAADwAAAGRycy9kb3ducmV2LnhtbERP24rCMBB9F/yHMIJvmioipRplWah4QdnV/YChmW2L&#10;zaQ0sda/N4Lg2xzOdZbrzlSipcaVlhVMxhEI4szqknMFf5d0FINwHlljZZkUPMjBetXvLTHR9s6/&#10;1J59LkIIuwQVFN7XiZQuK8igG9uaOHD/tjHoA2xyqRu8h3BTyWkUzaXBkkNDgTV9F5Rdzzej4LCh&#10;dJvGx/Swq307u/7sT5VEpYaD7msBwlPnP+K3e6vD/Hg2gdc34QS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0ZCsP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525" o:spid="_x0000_s1125" style="position:absolute;left:783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UtMIA&#10;AADdAAAADwAAAGRycy9kb3ducmV2LnhtbERP24rCMBB9X/Afwgi+rakiUqpRloWKF1y07gcMzWxb&#10;bCalibX+vRGEfZvDuc5y3ZtadNS6yrKCyTgCQZxbXXGh4PeSfsYgnEfWWFsmBQ9ysF4NPpaYaHvn&#10;M3WZL0QIYZeggtL7JpHS5SUZdGPbEAfuz7YGfYBtIXWL9xBuajmNork0WHFoKLGh75Lya3YzCg4b&#10;SrdpfEwPu8Z3s+tp/1NLVGo07L8WIDz1/l/8dm91mB/PpvD6Jpw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5S0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26" o:spid="_x0000_s1126" style="position:absolute;left:789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cxL8MA&#10;AADdAAAADwAAAGRycy9kb3ducmV2LnhtbERP22qDQBB9L/Qflgn0rVnTShGbTSgFi40k5NIPGNyp&#10;StxZcbdq/j4bCPRtDuc6y/VkWjFQ7xrLChbzCARxaXXDlYKfU/acgHAeWWNrmRRcyMF69fiwxFTb&#10;kQ80HH0lQgi7FBXU3neplK6syaCb2444cL+2N+gD7CupexxDuGnlSxS9SYMNh4YaO/qsqTwf/4yC&#10;4ouyPEu2WfHd+SE+7ze7VqJST7Pp4x2Ep8n/i+/uXIf5SfwKt2/CC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ocxL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27" o:spid="_x0000_s1127" style="position:absolute;left:794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6pW8EA&#10;AADdAAAADwAAAGRycy9kb3ducmV2LnhtbERP24rCMBB9F/yHMMK+abpSpHSNIgsVXVFcdz9gaMa2&#10;2ExKE2v9eyMIvs3hXGe+7E0tOmpdZVnB5yQCQZxbXXGh4P8vGycgnEfWWFsmBXdysFwMB3NMtb3x&#10;L3UnX4gQwi5FBaX3TSqly0sy6Ca2IQ7c2bYGfYBtIXWLtxBuajmNopk0WHFoKLGh75Lyy+lqFOzW&#10;lG2yZJ/tto3v4svx51BLVOpj1K++QHjq/Vv8cm90mJ/EMTy/CS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1uqVv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528" o:spid="_x0000_s1128" style="position:absolute;left:800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IMwMMA&#10;AADdAAAADwAAAGRycy9kb3ducmV2LnhtbERP3WrCMBS+F/YO4Qi7s6nDSemMMgYdOtmYdQ9waM7a&#10;YnJSmqzWtzfCwLvz8f2e1Wa0RgzU+9axgnmSgiCunG65VvBzLGYZCB+QNRrHpOBCHjbrh8kKc+3O&#10;fKChDLWIIexzVNCE0OVS+qohiz5xHXHkfl1vMUTY11L3eI7h1sinNF1Kiy3HhgY7emuoOpV/VsH+&#10;nYptkX0W+10XhsXp++PLSFTqcTq+voAINIa7+N+91XF+tniG2zfxB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iIMw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29" o:spid="_x0000_s1129" style="position:absolute;left:806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CSt8MA&#10;AADdAAAADwAAAGRycy9kb3ducmV2LnhtbERP22rCQBB9L/gPywi+1Y0lSIiuUgoRL1ha7QcM2WkS&#10;3J0N2W0S/75bEPo2h3Od9Xa0RvTU+caxgsU8AUFcOt1wpeDrWjxnIHxA1mgck4I7edhuJk9rzLUb&#10;+JP6S6hEDGGfo4I6hDaX0pc1WfRz1xJH7tt1FkOEXSV1h0MMt0a+JMlSWmw4NtTY0ltN5e3yYxWc&#10;dlTsi+xcnA5t6NPbx/HdSFRqNh1fVyACjeFf/HDvdZyfpUv4+yae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CSt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30" o:spid="_x0000_s1130" style="position:absolute;left:812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w3LMMA&#10;AADdAAAADwAAAGRycy9kb3ducmV2LnhtbERP3WrCMBS+F/YO4Qi7s6lDZumMMgYdOtmYdQ9waM7a&#10;YnJSmqzWtzfCwLvz8f2e1Wa0RgzU+9axgnmSgiCunG65VvBzLGYZCB+QNRrHpOBCHjbrh8kKc+3O&#10;fKChDLWIIexzVNCE0OVS+qohiz5xHXHkfl1vMUTY11L3eI7h1sinNH2WFluODQ129NZQdSr/rIL9&#10;OxXbIvss9rsuDIvT98eXkajU43R8fQERaAx38b97q+P8bLGE2zfxB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bw3L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31" o:spid="_x0000_s1131" style="position:absolute;left:817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OjXsUA&#10;AADdAAAADwAAAGRycy9kb3ducmV2LnhtbESP0WrCQBBF3wv+wzKCb3VjkRKiq4gQ0YqlVT9gyI5J&#10;MDsbstuY/n3nQejbDPfOvWeW68E1qqcu1J4NzKYJKOLC25pLA9dL/pqCChHZYuOZDPxSgPVq9LLE&#10;zPoHf1N/jqWSEA4ZGqhibDOtQ1GRwzD1LbFoN985jLJ2pbYdPiTcNfotSd61w5qlocKWthUV9/OP&#10;M3DcUb7P01N+PLSxn9+/Pj4bjcZMxsNmASrSEP/Nz+u9Ffx0LrjyjYy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I6Ne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32" o:spid="_x0000_s1132" style="position:absolute;left:823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8GxcIA&#10;AADdAAAADwAAAGRycy9kb3ducmV2LnhtbERP24rCMBB9F/yHMMK+aboi0q1GWYSKu6K46gcMzdgW&#10;m0lpYu3+vREE3+ZwrjNfdqYSLTWutKzgcxSBIM6sLjlXcD6lwxiE88gaK8uk4J8cLBf93hwTbe/8&#10;R+3R5yKEsEtQQeF9nUjpsoIMupGtiQN3sY1BH2CTS93gPYSbSo6jaCoNlhwaCqxpVVB2Pd6Mgu2a&#10;0k0a79LtT+3byfXwu68kKvUx6L5nIDx1/i1+uTc6zI8nX/D8Jp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bwbF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33" o:spid="_x0000_s1133" style="position:absolute;left:829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w5hcYA&#10;AADdAAAADwAAAGRycy9kb3ducmV2LnhtbESP0WrCQBBF3wX/YRmhb7qxtBKiqxQhxVYUm/oBQ3aa&#10;BLOzIbuN6d93Hgp9m+HeuffMZje6Vg3Uh8azgeUiAUVcettwZeD6mc9TUCEiW2w9k4EfCrDbTicb&#10;zKy/8wcNRayUhHDI0EAdY5dpHcqaHIaF74hF+/K9wyhrX2nb413CXasfk2SlHTYsDTV2tK+pvBXf&#10;zsDxlfJDnp7y41sXh6fb5f3cajTmYTa+rEFFGuO/+e/6YAU/fRZ++UZG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4w5h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34" o:spid="_x0000_s1134" style="position:absolute;left:835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CcHsMA&#10;AADdAAAADwAAAGRycy9kb3ducmV2LnhtbERP22rCQBB9L/Qflin0rdlEagnRVURISZWKRj9gyI5J&#10;MDsbstuY/n23UOjbHM51luvJdGKkwbWWFSRRDIK4srrlWsHlnL+kIJxH1thZJgXf5GC9enxYYqbt&#10;nU80lr4WIYRdhgoa7/tMSlc1ZNBFticO3NUOBn2AQy31gPcQbjo5i+M3abDl0NBgT9uGqlv5ZRTs&#10;3ykv8vQz33/0fny9HXeHTqJSz0/TZgHC0+T/xX/uQof56TyB32/CC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MCcH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35" o:spid="_x0000_s1135" style="position:absolute;left:840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ICacIA&#10;AADdAAAADwAAAGRycy9kb3ducmV2LnhtbERP24rCMBB9X/Afwgi+ramiS6lGEaHiKoq3DxiasS02&#10;k9LE2v37zYKwb3M415kvO1OJlhpXWlYwGkYgiDOrS84V3K7pZwzCeWSNlWVS8EMOlovexxwTbV98&#10;pvbicxFC2CWooPC+TqR0WUEG3dDWxIG728agD7DJpW7wFcJNJcdR9CUNlhwaCqxpXVD2uDyNgv2G&#10;0m0aH9L9d+3byeO0O1YSlRr0u9UMhKfO/4vf7q0O8+PpGP6+CSfI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EgJ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36" o:spid="_x0000_s1136" style="position:absolute;left:846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6n8sQA&#10;AADdAAAADwAAAGRycy9kb3ducmV2LnhtbERP22rCQBB9F/yHZYS+NZu2WkJ0IyKk2EpLvXzAkJ0m&#10;IdnZkN3G+PddoeDbHM51VuvRtGKg3tWWFTxFMQjiwuqaSwXnU/6YgHAeWWNrmRRcycE6m05WmGp7&#10;4QMNR1+KEMIuRQWV910qpSsqMugi2xEH7sf2Bn2AfSl1j5cQblr5HMev0mDNoaHCjrYVFc3x1yjY&#10;v1G+y5PPfP/e+WHefH98tRKVepiNmyUIT6O/i//dOx3mJ4sXuH0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ep/L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537" o:spid="_x0000_s1137" style="position:absolute;left:852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c/hsMA&#10;AADdAAAADwAAAGRycy9kb3ducmV2LnhtbERP3WrCMBS+F/YO4Qi7s6nDSemMMgYdOtmYdQ9waM7a&#10;YnJSmqzWtzfCwLvz8f2e1Wa0RgzU+9axgnmSgiCunG65VvBzLGYZCB+QNRrHpOBCHjbrh8kKc+3O&#10;fKChDLWIIexzVNCE0OVS+qohiz5xHXHkfl1vMUTY11L3eI7h1sinNF1Kiy3HhgY7emuoOpV/VsH+&#10;nYptkX0W+10XhsXp++PLSFTqcTq+voAINIa7+N+91XF+9ryA2zfxB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Lc/h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38" o:spid="_x0000_s1138" style="position:absolute;left:858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uaHcMA&#10;AADdAAAADwAAAGRycy9kb3ducmV2LnhtbERP22qDQBB9L/Qflgn0rVlTahGbTSgFi40k5NIPGNyp&#10;StxZcbdq/j4bCPRtDuc6y/VkWjFQ7xrLChbzCARxaXXDlYKfU/acgHAeWWNrmRRcyMF69fiwxFTb&#10;kQ80HH0lQgi7FBXU3neplK6syaCb2444cL+2N+gD7CupexxDuGnlSxS9SYMNh4YaO/qsqTwf/4yC&#10;4ouyPEu2WfHd+eH1vN/sWolKPc2mj3cQnib/L767cx3mJ3EMt2/CC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uaH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39" o:spid="_x0000_s1139" style="position:absolute;left:864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kEasIA&#10;AADdAAAADwAAAGRycy9kb3ducmV2LnhtbERP24rCMBB9X/Afwgi+aaqolK5RFqHiBZdV9wOGZrYt&#10;NpPSxFr/3gjCvs3hXGex6kwlWmpcaVnBeBSBIM6sLjlX8HtJhzEI55E1VpZJwYMcrJa9jwUm2t75&#10;RO3Z5yKEsEtQQeF9nUjpsoIMupGtiQP3ZxuDPsAml7rBewg3lZxE0VwaLDk0FFjTuqDser4ZBYcN&#10;pds0PqaHXe3b6fVn/11JVGrQ774+QXjq/L/47d7qMD+ezeH1TThB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KQRq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40" o:spid="_x0000_s1140" style="position:absolute;left:869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Wh8cQA&#10;AADdAAAADwAAAGRycy9kb3ducmV2LnhtbERP22rCQBB9F/yHZYS+NZuWakN0IyKk2EpLvXzAkJ0m&#10;IdnZkN3G+PddoeDbHM51VuvRtGKg3tWWFTxFMQjiwuqaSwXnU/6YgHAeWWNrmRRcycE6m05WmGp7&#10;4QMNR1+KEMIuRQWV910qpSsqMugi2xEH7sf2Bn2AfSl1j5cQblr5HMcLabDm0FBhR9uKiub4axTs&#10;3yjf5clnvn/v/PDSfH98tRKVepiNmyUIT6O/i//dOx3mJ/NXuH0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lofH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541" o:spid="_x0000_s1141" style="position:absolute;left:875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o1g8YA&#10;AADdAAAADwAAAGRycy9kb3ducmV2LnhtbESP0WrCQBBF3wX/YRmhb7qxtBKiqxQhxVYUm/oBQ3aa&#10;BLOzIbuN6d93Hgp9m+HeuffMZje6Vg3Uh8azgeUiAUVcettwZeD6mc9TUCEiW2w9k4EfCrDbTicb&#10;zKy/8wcNRayUhHDI0EAdY5dpHcqaHIaF74hF+/K9wyhrX2nb413CXasfk2SlHTYsDTV2tK+pvBXf&#10;zsDxlfJDnp7y41sXh6fb5f3cajTmYTa+rEFFGuO/+e/6YAU/fRZc+UZG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fo1g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42" o:spid="_x0000_s1142" style="position:absolute;left:881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aQGMMA&#10;AADdAAAADwAAAGRycy9kb3ducmV2LnhtbERP22rCQBB9F/yHZYS+NZuWKjG6ERFSbKWlVT9gyE6T&#10;kOxsyG5j/PuuUPBtDuc6681oWjFQ72rLCp6iGARxYXXNpYLzKX9MQDiPrLG1TAqu5GCTTSdrTLW9&#10;8DcNR1+KEMIuRQWV910qpSsqMugi2xEH7sf2Bn2AfSl1j5cQblr5HMcLabDm0FBhR7uKiub4axQc&#10;Xinf58lHfnjr/PDSfL1/thKVepiN2xUIT6O/i//dex3mJ/Ml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aQG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43" o:spid="_x0000_s1143" style="position:absolute;left:887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DzOMUA&#10;AADdAAAADwAAAGRycy9kb3ducmV2LnhtbESP3WrCQBCF7wu+wzKCd3VjEQnRVUSI+ENLqz7AkB2T&#10;YHY2ZLcxffvORaF3M5wz53yz2gyuUT11ofZsYDZNQBEX3tZcGrhd89cUVIjIFhvPZOCHAmzWo5cV&#10;ZtY/+Yv6SyyVhHDI0EAVY5tpHYqKHIapb4lFu/vOYZS1K7Xt8CnhrtFvSbLQDmuWhgpb2lVUPC7f&#10;zsB5T/khT9/z87GN/fzxefpoNBozGQ/bJahIQ/w3/10frOCnC+GXb2QE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4PM4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44" o:spid="_x0000_s1144" style="position:absolute;left:892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xWo8EA&#10;AADdAAAADwAAAGRycy9kb3ducmV2LnhtbERP24rCMBB9F/yHMIJvmioipRplWah4wcXLfsDQzLbF&#10;ZlKaWOvfG0HYtzmc6yzXnalES40rLSuYjCMQxJnVJecKfq/pKAbhPLLGyjIpeJKD9arfW2Ki7YPP&#10;1F58LkIIuwQVFN7XiZQuK8igG9uaOHB/tjHoA2xyqRt8hHBTyWkUzaXBkkNDgTV9F5TdLnej4LCh&#10;dJvGx/Swq307u532P5VEpYaD7msBwlPn/8Uf91aH+fF8Au9vwgl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asVqP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545" o:spid="_x0000_s1145" style="position:absolute;left:898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7I1MIA&#10;AADdAAAADwAAAGRycy9kb3ducmV2LnhtbERP24rCMBB9F/yHMAv7punKIqVrFBEquqJo1w8YmrEt&#10;NpPSxNr9eyMIvs3hXGe26E0tOmpdZVnB1zgCQZxbXXGh4PyXjmIQziNrrC2Tgn9ysJgPBzNMtL3z&#10;ibrMFyKEsEtQQel9k0jp8pIMurFtiAN3sa1BH2BbSN3iPYSbWk6iaCoNVhwaSmxoVVJ+zW5GwW5N&#10;6SaN9+lu2/ju+3r8PdQSlfr86Jc/IDz1/i1+uTc6zI+nE3h+E06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fsjU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46" o:spid="_x0000_s1146" style="position:absolute;left:904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JtT8IA&#10;AADdAAAADwAAAGRycy9kb3ducmV2LnhtbERP24rCMBB9X/Afwgi+aeoFKV2jLELFCy6r7gcMzWxb&#10;bCalibX+vRGEfZvDuc5i1ZlKtNS40rKC8SgCQZxZXXKu4PeSDmMQziNrrCyTggc5WC17HwtMtL3z&#10;idqzz0UIYZeggsL7OpHSZQUZdCNbEwfuzzYGfYBNLnWD9xBuKjmJork0WHJoKLCmdUHZ9XwzCg4b&#10;SrdpfEwPu9q3s+vP/ruSqNSg3319gvDU+X/x273VYX48n8L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Mm1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47" o:spid="_x0000_s1147" style="position:absolute;left:910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v1O8MA&#10;AADdAAAADwAAAGRycy9kb3ducmV2LnhtbERP22rCQBB9L/gPywi+1Y0lSIiuUgoRL1ha7QcM2WkS&#10;3J0N2W0S/75bEPo2h3Od9Xa0RvTU+caxgsU8AUFcOt1wpeDrWjxnIHxA1mgck4I7edhuJk9rzLUb&#10;+JP6S6hEDGGfo4I6hDaX0pc1WfRz1xJH7tt1FkOEXSV1h0MMt0a+JMlSWmw4NtTY0ltN5e3yYxWc&#10;dlTsi+xcnA5t6NPbx/HdSFRqNh1fVyACjeFf/HDvdZyfLVP4+yae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v1O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48" o:spid="_x0000_s1148" style="position:absolute;left:915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dQoMIA&#10;AADdAAAADwAAAGRycy9kb3ducmV2LnhtbERP24rCMBB9X/Afwgi+aaqolK5RFqHiBZdV9wOGZrYt&#10;NpPSxFr/3gjCvs3hXGex6kwlWmpcaVnBeBSBIM6sLjlX8HtJhzEI55E1VpZJwYMcrJa9jwUm2t75&#10;RO3Z5yKEsEtQQeF9nUjpsoIMupGtiQP3ZxuDPsAml7rBewg3lZxE0VwaLDk0FFjTuqDser4ZBYcN&#10;pds0PqaHXe3b6fVn/11JVGrQ774+QXjq/L/47d7qMD+ez+D1TThB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l1C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49" o:spid="_x0000_s1149" style="position:absolute;left:921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XO18MA&#10;AADdAAAADwAAAGRycy9kb3ducmV2LnhtbERP22qDQBB9L/Qflin0rVlbioh1lVCw5EJKmvYDBnei&#10;ojsr7saYv88GAn2bw7lOVsymFxONrrWs4HURgSCurG65VvD3W74kIJxH1thbJgUXclDkjw8Zptqe&#10;+Yemg69FCGGXooLG+yGV0lUNGXQLOxAH7mhHgz7AsZZ6xHMIN718i6JYGmw5NDQ40GdDVXc4GQXb&#10;LypXZbIrt+vBT+/dfvPdS1Tq+WlefoDwNPt/8d290mF+Esdw+yacI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XO1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50" o:spid="_x0000_s1150" style="position:absolute;left:927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lrTMMA&#10;AADdAAAADwAAAGRycy9kb3ducmV2LnhtbERP22qDQBB9L/Qflgn0rVlTihWbTSgFi40k5NIPGNyp&#10;StxZcbdq/j4bCPRtDuc6y/VkWjFQ7xrLChbzCARxaXXDlYKfU/acgHAeWWNrmRRcyMF69fiwxFTb&#10;kQ80HH0lQgi7FBXU3neplK6syaCb2444cL+2N+gD7CupexxDuGnlSxTF0mDDoaHGjj5rKs/HP6Og&#10;+KIsz5JtVnx3fng97ze7VqJST7Pp4x2Ep8n/i+/uXIf5SfwGt2/CC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lrT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51" o:spid="_x0000_s1151" style="position:absolute;left:933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b/PsUA&#10;AADdAAAADwAAAGRycy9kb3ducmV2LnhtbESP3WrCQBCF7wu+wzKCd3VjEQnRVUSI+ENLqz7AkB2T&#10;YHY2ZLcxffvORaF3M5wz53yz2gyuUT11ofZsYDZNQBEX3tZcGrhd89cUVIjIFhvPZOCHAmzWo5cV&#10;ZtY/+Yv6SyyVhHDI0EAVY5tpHYqKHIapb4lFu/vOYZS1K7Xt8CnhrtFvSbLQDmuWhgpb2lVUPC7f&#10;zsB5T/khT9/z87GN/fzxefpoNBozGQ/bJahIQ/w3/10frOCnC8GVb2QE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lv8+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52" o:spid="_x0000_s1152" style="position:absolute;left:938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papcIA&#10;AADdAAAADwAAAGRycy9kb3ducmV2LnhtbERP24rCMBB9X/Afwgi+rakiUqtRRKjoyi7r5QOGZmyL&#10;zaQ0sda/3wjCvs3hXGex6kwlWmpcaVnBaBiBIM6sLjlXcDmnnzEI55E1VpZJwZMcrJa9jwUm2j74&#10;SO3J5yKEsEtQQeF9nUjpsoIMuqGtiQN3tY1BH2CTS93gI4SbSo6jaCoNlhwaCqxpU1B2O92NgsOW&#10;0l0af6eHfe3bye3366eSqNSg363nIDx1/l/8du90mB9PZ/D6Jpw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2lql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53" o:spid="_x0000_s1153" style="position:absolute;left:944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ll5cYA&#10;AADdAAAADwAAAGRycy9kb3ducmV2LnhtbESP0WrCQBBF3wX/YRmhb7qxlBqiqxQhxVYUm/oBQ3aa&#10;BLOzIbuN6d93Hgp9m+HeuffMZje6Vg3Uh8azgeUiAUVcettwZeD6mc9TUCEiW2w9k4EfCrDbTicb&#10;zKy/8wcNRayUhHDI0EAdY5dpHcqaHIaF74hF+/K9wyhrX2nb413CXasfk+RZO2xYGmrsaF9TeSu+&#10;nYHjK+WHPD3lx7cuDk+3y/u51WjMw2x8WYOKNMZ/89/1wQp+uhJ++UZG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Dll5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54" o:spid="_x0000_s1154" style="position:absolute;left:950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XAfsMA&#10;AADdAAAADwAAAGRycy9kb3ducmV2LnhtbERP22rCQBB9L/Qflin0rdlEig3RVURISZWKRj9gyI5J&#10;MDsbstuY/n23UOjbHM51luvJdGKkwbWWFSRRDIK4srrlWsHlnL+kIJxH1thZJgXf5GC9enxYYqbt&#10;nU80lr4WIYRdhgoa7/tMSlc1ZNBFticO3NUOBn2AQy31gPcQbjo5i+O5NNhyaGiwp21D1a38Mgr2&#10;75QXefqZ7z96P77ejrtDJ1Gp56dpswDhafL/4j93ocP89C2B32/CC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3XAf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55" o:spid="_x0000_s1155" style="position:absolute;left:956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deCcIA&#10;AADdAAAADwAAAGRycy9kb3ducmV2LnhtbERP24rCMBB9X/Afwgi+rakibqlGEaHiKoq3DxiasS02&#10;k9LE2v37zYKwb3M415kvO1OJlhpXWlYwGkYgiDOrS84V3K7pZwzCeWSNlWVS8EMOlovexxwTbV98&#10;pvbicxFC2CWooPC+TqR0WUEG3dDWxIG728agD7DJpW7wFcJNJcdRNJUGSw4NBda0Lih7XJ5GwX5D&#10;6TaND+n+u/bt5HHaHSuJSg363WoGwlPn/8Vv91aH+fHXGP6+CSfI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p14J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56" o:spid="_x0000_s1156" style="position:absolute;left:961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v7ksQA&#10;AADdAAAADwAAAGRycy9kb3ducmV2LnhtbERP22rCQBB9F/yHZYS+NZu2YkN0IyKk2EpLvXzAkJ0m&#10;IdnZkN3G+PddoeDbHM51VuvRtGKg3tWWFTxFMQjiwuqaSwXnU/6YgHAeWWNrmRRcycE6m05WmGp7&#10;4QMNR1+KEMIuRQWV910qpSsqMugi2xEH7sf2Bn2AfSl1j5cQblr5HMcLabDm0FBhR9uKiub4axTs&#10;3yjf5clnvn/v/DBvvj++WolKPczGzRKEp9Hfxf/unQ7zk9cXuH0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r+5L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557" o:spid="_x0000_s1157" style="position:absolute;left:967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Jj5sMA&#10;AADdAAAADwAAAGRycy9kb3ducmV2LnhtbERP3WrCMBS+F/YO4Qi7s6lDZumMMgYdOtmYdQ9waM7a&#10;YnJSmqzWtzfCwLvz8f2e1Wa0RgzU+9axgnmSgiCunG65VvBzLGYZCB+QNRrHpOBCHjbrh8kKc+3O&#10;fKChDLWIIexzVNCE0OVS+qohiz5xHXHkfl1vMUTY11L3eI7h1sinNH2WFluODQ129NZQdSr/rIL9&#10;OxXbIvss9rsuDIvT98eXkajU43R8fQERaAx38b97q+P8bLmA2zfxB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wJj5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58" o:spid="_x0000_s1158" style="position:absolute;left:973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7GfcQA&#10;AADdAAAADwAAAGRycy9kb3ducmV2LnhtbERP22rCQBB9F/yHZYS+NZuWakN0IyKk2EpLvXzAkJ0m&#10;IdnZkN3G+PddoeDbHM51VuvRtGKg3tWWFTxFMQjiwuqaSwXnU/6YgHAeWWNrmRRcycE6m05WmGp7&#10;4QMNR1+KEMIuRQWV910qpSsqMugi2xEH7sf2Bn2AfSl1j5cQblr5HMcLabDm0FBhR9uKiub4axTs&#10;3yjf5clnvn/v/PDSfH98tRKVepiNmyUIT6O/i//dOx3mJ69zuH0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Oxn3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559" o:spid="_x0000_s1159" style="position:absolute;left:979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xYCsMA&#10;AADdAAAADwAAAGRycy9kb3ducmV2LnhtbERP22qDQBB9L/Qflgn0rVlTihWbTSgFi40k5NIPGNyp&#10;StxZcbdq/j4bCPRtDuc6y/VkWjFQ7xrLChbzCARxaXXDlYKfU/acgHAeWWNrmRRcyMF69fiwxFTb&#10;kQ80HH0lQgi7FBXU3neplK6syaCb2444cL+2N+gD7CupexxDuGnlSxTF0mDDoaHGjj5rKs/HP6Og&#10;+KIsz5JtVnx3fng97ze7VqJST7Pp4x2Ep8n/i+/uXIf5yVsMt2/CC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xYC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60" o:spid="_x0000_s1160" style="position:absolute;left:984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D9kcIA&#10;AADdAAAADwAAAGRycy9kb3ducmV2LnhtbERP24rCMBB9X/Afwgi+aaqIlq5RFqHiBZdV9wOGZrYt&#10;NpPSxFr/3gjCvs3hXGex6kwlWmpcaVnBeBSBIM6sLjlX8HtJhzEI55E1VpZJwYMcrJa9jwUm2t75&#10;RO3Z5yKEsEtQQeF9nUjpsoIMupGtiQP3ZxuDPsAml7rBewg3lZxE0UwaLDk0FFjTuqDser4ZBYcN&#10;pds0PqaHXe3b6fVn/11JVGrQ774+QXjq/L/47d7qMD+ez+H1TThB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0P2R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61" o:spid="_x0000_s1161" style="position:absolute;left:990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9p48YA&#10;AADdAAAADwAAAGRycy9kb3ducmV2LnhtbESP0WrCQBBF3wX/YRmhb7qxlBqiqxQhxVYUm/oBQ3aa&#10;BLOzIbuN6d93Hgp9m+HeuffMZje6Vg3Uh8azgeUiAUVcettwZeD6mc9TUCEiW2w9k4EfCrDbTicb&#10;zKy/8wcNRayUhHDI0EAdY5dpHcqaHIaF74hF+/K9wyhrX2nb413CXasfk+RZO2xYGmrsaF9TeSu+&#10;nYHjK+WHPD3lx7cuDk+3y/u51WjMw2x8WYOKNMZ/89/1wQp+uhJc+UZG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9p4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62" o:spid="_x0000_s1162" style="position:absolute;left:996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PMeMMA&#10;AADdAAAADwAAAGRycy9kb3ducmV2LnhtbERP22rCQBB9F/yHZYS+NZuWojG6ERFSbKWlVT9gyE6T&#10;kOxsyG5j/PuuUPBtDuc6681oWjFQ72rLCp6iGARxYXXNpYLzKX9MQDiPrLG1TAqu5GCTTSdrTLW9&#10;8DcNR1+KEMIuRQWV910qpSsqMugi2xEH7sf2Bn2AfSl1j5cQblr5HMdzabDm0FBhR7uKiub4axQc&#10;Xinf58lHfnjr/PDSfL1/thKVepiN2xUIT6O/i//dex3mJ4sl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QPMe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63" o:spid="_x0000_s1163" style="position:absolute;left:1002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wVwsUA&#10;AADdAAAADwAAAGRycy9kb3ducmV2LnhtbESP3WrCQBCF7wu+wzKCd3WjSAnRVUSI2EqLfw8wZMck&#10;mJ0N2W1M375zUejdDOfMOd+sNoNrVE9dqD0bmE0TUMSFtzWXBm7X/DUFFSKyxcYzGfihAJv16GWF&#10;mfVPPlN/iaWSEA4ZGqhibDOtQ1GRwzD1LbFod985jLJ2pbYdPiXcNXqeJG/aYc3SUGFLu4qKx+Xb&#10;GTjuKT/k6Wd+fG9jv3icPr4ajcZMxsN2CSrSEP/Nf9cHK/hpKv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7BXC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64" o:spid="_x0000_s1164" style="position:absolute;left:1008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CwWcIA&#10;AADdAAAADwAAAGRycy9kb3ducmV2LnhtbERP24rCMBB9F/yHMIJvmiqylK5RFqHihRWt+wFDM9sW&#10;m0lpYq1/bxYWfJvDuc5y3ZtadNS6yrKC2TQCQZxbXXGh4OeaTmIQziNrrC2Tgic5WK+GgyUm2j74&#10;Ql3mCxFC2CWooPS+SaR0eUkG3dQ2xIH7ta1BH2BbSN3iI4SbWs6j6EMarDg0lNjQpqT8lt2NguOW&#10;0l0af6fHfeO7xe18ONUSlRqP+q9PEJ56/xb/u3c6zI/jGfx9E06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oLB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1616" behindDoc="1" locked="0" layoutInCell="0" allowOverlap="1" wp14:anchorId="26F6B9A8" wp14:editId="623D26BD">
                <wp:simplePos x="0" y="0"/>
                <wp:positionH relativeFrom="page">
                  <wp:posOffset>1094105</wp:posOffset>
                </wp:positionH>
                <wp:positionV relativeFrom="paragraph">
                  <wp:posOffset>-80645</wp:posOffset>
                </wp:positionV>
                <wp:extent cx="1231265" cy="22860"/>
                <wp:effectExtent l="0" t="0" r="0" b="0"/>
                <wp:wrapNone/>
                <wp:docPr id="1708" name="Group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1265" cy="22860"/>
                          <a:chOff x="1723" y="-127"/>
                          <a:chExt cx="1939" cy="36"/>
                        </a:xfrm>
                      </wpg:grpSpPr>
                      <wps:wsp>
                        <wps:cNvPr id="1709" name="Freeform 566"/>
                        <wps:cNvSpPr>
                          <a:spLocks/>
                        </wps:cNvSpPr>
                        <wps:spPr bwMode="auto">
                          <a:xfrm>
                            <a:off x="1732" y="-117"/>
                            <a:ext cx="24" cy="20"/>
                          </a:xfrm>
                          <a:custGeom>
                            <a:avLst/>
                            <a:gdLst>
                              <a:gd name="T0" fmla="*/ 0 w 24"/>
                              <a:gd name="T1" fmla="*/ 8 h 20"/>
                              <a:gd name="T2" fmla="*/ 23 w 24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" h="20">
                                <a:moveTo>
                                  <a:pt x="0" y="8"/>
                                </a:moveTo>
                                <a:lnTo>
                                  <a:pt x="23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0" name="Freeform 567"/>
                        <wps:cNvSpPr>
                          <a:spLocks/>
                        </wps:cNvSpPr>
                        <wps:spPr bwMode="auto">
                          <a:xfrm>
                            <a:off x="178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1" name="Freeform 568"/>
                        <wps:cNvSpPr>
                          <a:spLocks/>
                        </wps:cNvSpPr>
                        <wps:spPr bwMode="auto">
                          <a:xfrm>
                            <a:off x="1843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2" name="Freeform 569"/>
                        <wps:cNvSpPr>
                          <a:spLocks/>
                        </wps:cNvSpPr>
                        <wps:spPr bwMode="auto">
                          <a:xfrm>
                            <a:off x="1900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3" name="Freeform 570"/>
                        <wps:cNvSpPr>
                          <a:spLocks/>
                        </wps:cNvSpPr>
                        <wps:spPr bwMode="auto">
                          <a:xfrm>
                            <a:off x="1958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4" name="Freeform 571"/>
                        <wps:cNvSpPr>
                          <a:spLocks/>
                        </wps:cNvSpPr>
                        <wps:spPr bwMode="auto">
                          <a:xfrm>
                            <a:off x="201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5" name="Freeform 572"/>
                        <wps:cNvSpPr>
                          <a:spLocks/>
                        </wps:cNvSpPr>
                        <wps:spPr bwMode="auto">
                          <a:xfrm>
                            <a:off x="2073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6" name="Freeform 573"/>
                        <wps:cNvSpPr>
                          <a:spLocks/>
                        </wps:cNvSpPr>
                        <wps:spPr bwMode="auto">
                          <a:xfrm>
                            <a:off x="2131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7" name="Freeform 574"/>
                        <wps:cNvSpPr>
                          <a:spLocks/>
                        </wps:cNvSpPr>
                        <wps:spPr bwMode="auto">
                          <a:xfrm>
                            <a:off x="2188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8" name="Freeform 575"/>
                        <wps:cNvSpPr>
                          <a:spLocks/>
                        </wps:cNvSpPr>
                        <wps:spPr bwMode="auto">
                          <a:xfrm>
                            <a:off x="2246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9" name="Freeform 576"/>
                        <wps:cNvSpPr>
                          <a:spLocks/>
                        </wps:cNvSpPr>
                        <wps:spPr bwMode="auto">
                          <a:xfrm>
                            <a:off x="2303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0" name="Freeform 577"/>
                        <wps:cNvSpPr>
                          <a:spLocks/>
                        </wps:cNvSpPr>
                        <wps:spPr bwMode="auto">
                          <a:xfrm>
                            <a:off x="2361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1" name="Freeform 578"/>
                        <wps:cNvSpPr>
                          <a:spLocks/>
                        </wps:cNvSpPr>
                        <wps:spPr bwMode="auto">
                          <a:xfrm>
                            <a:off x="2419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2" name="Freeform 579"/>
                        <wps:cNvSpPr>
                          <a:spLocks/>
                        </wps:cNvSpPr>
                        <wps:spPr bwMode="auto">
                          <a:xfrm>
                            <a:off x="2476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3" name="Freeform 580"/>
                        <wps:cNvSpPr>
                          <a:spLocks/>
                        </wps:cNvSpPr>
                        <wps:spPr bwMode="auto">
                          <a:xfrm>
                            <a:off x="2534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4" name="Freeform 581"/>
                        <wps:cNvSpPr>
                          <a:spLocks/>
                        </wps:cNvSpPr>
                        <wps:spPr bwMode="auto">
                          <a:xfrm>
                            <a:off x="2591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5" name="Freeform 582"/>
                        <wps:cNvSpPr>
                          <a:spLocks/>
                        </wps:cNvSpPr>
                        <wps:spPr bwMode="auto">
                          <a:xfrm>
                            <a:off x="2649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6" name="Freeform 583"/>
                        <wps:cNvSpPr>
                          <a:spLocks/>
                        </wps:cNvSpPr>
                        <wps:spPr bwMode="auto">
                          <a:xfrm>
                            <a:off x="2707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7" name="Freeform 584"/>
                        <wps:cNvSpPr>
                          <a:spLocks/>
                        </wps:cNvSpPr>
                        <wps:spPr bwMode="auto">
                          <a:xfrm>
                            <a:off x="2764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8" name="Freeform 585"/>
                        <wps:cNvSpPr>
                          <a:spLocks/>
                        </wps:cNvSpPr>
                        <wps:spPr bwMode="auto">
                          <a:xfrm>
                            <a:off x="2822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9" name="Freeform 586"/>
                        <wps:cNvSpPr>
                          <a:spLocks/>
                        </wps:cNvSpPr>
                        <wps:spPr bwMode="auto">
                          <a:xfrm>
                            <a:off x="2879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0" name="Freeform 587"/>
                        <wps:cNvSpPr>
                          <a:spLocks/>
                        </wps:cNvSpPr>
                        <wps:spPr bwMode="auto">
                          <a:xfrm>
                            <a:off x="2937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1" name="Freeform 588"/>
                        <wps:cNvSpPr>
                          <a:spLocks/>
                        </wps:cNvSpPr>
                        <wps:spPr bwMode="auto">
                          <a:xfrm>
                            <a:off x="299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2" name="Freeform 589"/>
                        <wps:cNvSpPr>
                          <a:spLocks/>
                        </wps:cNvSpPr>
                        <wps:spPr bwMode="auto">
                          <a:xfrm>
                            <a:off x="3052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3" name="Freeform 590"/>
                        <wps:cNvSpPr>
                          <a:spLocks/>
                        </wps:cNvSpPr>
                        <wps:spPr bwMode="auto">
                          <a:xfrm>
                            <a:off x="3110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4" name="Freeform 591"/>
                        <wps:cNvSpPr>
                          <a:spLocks/>
                        </wps:cNvSpPr>
                        <wps:spPr bwMode="auto">
                          <a:xfrm>
                            <a:off x="3167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5" name="Freeform 592"/>
                        <wps:cNvSpPr>
                          <a:spLocks/>
                        </wps:cNvSpPr>
                        <wps:spPr bwMode="auto">
                          <a:xfrm>
                            <a:off x="322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6" name="Freeform 593"/>
                        <wps:cNvSpPr>
                          <a:spLocks/>
                        </wps:cNvSpPr>
                        <wps:spPr bwMode="auto">
                          <a:xfrm>
                            <a:off x="3283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7" name="Freeform 594"/>
                        <wps:cNvSpPr>
                          <a:spLocks/>
                        </wps:cNvSpPr>
                        <wps:spPr bwMode="auto">
                          <a:xfrm>
                            <a:off x="3340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8" name="Freeform 595"/>
                        <wps:cNvSpPr>
                          <a:spLocks/>
                        </wps:cNvSpPr>
                        <wps:spPr bwMode="auto">
                          <a:xfrm>
                            <a:off x="3398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9" name="Freeform 596"/>
                        <wps:cNvSpPr>
                          <a:spLocks/>
                        </wps:cNvSpPr>
                        <wps:spPr bwMode="auto">
                          <a:xfrm>
                            <a:off x="345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0" name="Freeform 597"/>
                        <wps:cNvSpPr>
                          <a:spLocks/>
                        </wps:cNvSpPr>
                        <wps:spPr bwMode="auto">
                          <a:xfrm>
                            <a:off x="3513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1" name="Freeform 598"/>
                        <wps:cNvSpPr>
                          <a:spLocks/>
                        </wps:cNvSpPr>
                        <wps:spPr bwMode="auto">
                          <a:xfrm>
                            <a:off x="3571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2" name="Freeform 599"/>
                        <wps:cNvSpPr>
                          <a:spLocks/>
                        </wps:cNvSpPr>
                        <wps:spPr bwMode="auto">
                          <a:xfrm>
                            <a:off x="3628" y="-117"/>
                            <a:ext cx="24" cy="20"/>
                          </a:xfrm>
                          <a:custGeom>
                            <a:avLst/>
                            <a:gdLst>
                              <a:gd name="T0" fmla="*/ 0 w 24"/>
                              <a:gd name="T1" fmla="*/ 8 h 20"/>
                              <a:gd name="T2" fmla="*/ 23 w 24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" h="20">
                                <a:moveTo>
                                  <a:pt x="0" y="8"/>
                                </a:moveTo>
                                <a:lnTo>
                                  <a:pt x="23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5" o:spid="_x0000_s1026" style="position:absolute;margin-left:86.15pt;margin-top:-6.35pt;width:96.95pt;height:1.8pt;z-index:-251684864;mso-position-horizontal-relative:page" coordorigin="1723,-127" coordsize="1939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" o:allowincell="f">
                <v:shape id="Freeform 566" o:spid="_x0000_s1027" style="position:absolute;left:1732;top:-117;width:24;height:20;visibility:visible;mso-wrap-style:square;v-text-anchor:top" coordsize="2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t8ecQA&#10;AADdAAAADwAAAGRycy9kb3ducmV2LnhtbERPS4vCMBC+L/gfwgheFk0V8VGNIoLLHvRgFcHb2Ixt&#10;sZmUJmr990ZY2Nt8fM+ZLxtTigfVrrCsoN+LQBCnVhecKTgeNt0JCOeRNZaWScGLHCwXra85xto+&#10;eU+PxGcihLCLUUHufRVL6dKcDLqerYgDd7W1QR9gnUld4zOEm1IOomgkDRYcGnKsaJ1TekvuRsHZ&#10;XXbfk8PPbfs6T7dlMjzZ0WWgVKfdrGYgPDX+X/zn/tVh/jiawuebcIJc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bfHnEAAAA3QAAAA8AAAAAAAAAAAAAAAAAmAIAAGRycy9k&#10;b3ducmV2LnhtbFBLBQYAAAAABAAEAPUAAACJAwAAAAA=&#10;" path="m,8r23,e" filled="f" strokeweight=".33158mm">
                  <v:path arrowok="t" o:connecttype="custom" o:connectlocs="0,8;23,8" o:connectangles="0,0"/>
                </v:shape>
                <v:shape id="Freeform 567" o:spid="_x0000_s1028" style="position:absolute;left:178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IUE8UA&#10;AADdAAAADwAAAGRycy9kb3ducmV2LnhtbESP3WrCQBCF7wu+wzJC7+rGIq1EVxEhxSoV/x5gyI5J&#10;MDsbsmuMb9+5KPRuhnPmnG/my97VqqM2VJ4NjEcJKOLc24oLA5dz9jYFFSKyxdozGXhSgOVi8DLH&#10;1PoHH6k7xUJJCIcUDZQxNqnWIS/JYRj5hli0q28dRlnbQtsWHxLuav2eJB/aYcXSUGJD65Ly2+nu&#10;DOy+KNtk059s993EbnI7bPe1RmNeh/1qBipSH//Nf9cbK/ifY+GXb2QE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UhQT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68" o:spid="_x0000_s1029" style="position:absolute;left:1843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6xiMMA&#10;AADdAAAADwAAAGRycy9kb3ducmV2LnhtbERP22rCQBB9F/yHZYS+6Sal1JC6SilEtKGlxn7AkJ0m&#10;wexsyK5J/PtuoeDbHM51NrvJtGKg3jWWFcSrCARxaXXDlYLvc7ZMQDiPrLG1TApu5GC3nc82mGo7&#10;8omGwlcihLBLUUHtfZdK6cqaDLqV7YgD92N7gz7AvpK6xzGEm1Y+RtGzNNhwaKixo7eayktxNQry&#10;PWWHLPnI8mPnh6fL1/tnK1Gph8X0+gLC0+Tv4n/3QYf56ziGv2/CC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6xi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69" o:spid="_x0000_s1030" style="position:absolute;left:1900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wv/8IA&#10;AADdAAAADwAAAGRycy9kb3ducmV2LnhtbERP24rCMBB9F/yHMIJvmiqipWsUESquoqi7HzA0s22x&#10;mZQm1u7fbxYE3+ZwrrNcd6YSLTWutKxgMo5AEGdWl5wr+P5KRzEI55E1VpZJwS85WK/6vSUm2j75&#10;Su3N5yKEsEtQQeF9nUjpsoIMurGtiQP3YxuDPsAml7rBZwg3lZxG0VwaLDk0FFjTtqDsfnsYBccd&#10;pfs0PqXHz9q3s/vlcK4kKjUcdJsPEJ46/xa/3Hsd5i8mU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zC//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70" o:spid="_x0000_s1031" style="position:absolute;left:1958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CKZMIA&#10;AADdAAAADwAAAGRycy9kb3ducmV2LnhtbERP24rCMBB9X/Afwgi+aeoqKtUoInRxVxRvHzA0Y1ts&#10;JqXJ1vr3G0HYtzmc6yxWrSlFQ7UrLCsYDiIQxKnVBWcKrpekPwPhPLLG0jIpeJKD1bLzscBY2wef&#10;qDn7TIQQdjEqyL2vYildmpNBN7AVceButjboA6wzqWt8hHBTys8omkiDBYeGHCva5JTez79Gwe6L&#10;km0y2ye778o34/vx51BKVKrXbddzEJ5a/y9+u7c6zJ8OR/D6Jpw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gIpk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71" o:spid="_x0000_s1032" style="position:absolute;left:201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kSEMIA&#10;AADdAAAADwAAAGRycy9kb3ducmV2LnhtbERP24rCMBB9F/yHMIJvmiqipWsUESquoqi7HzA0s22x&#10;mZQm1u7fbxYE3+ZwrrNcd6YSLTWutKxgMo5AEGdWl5wr+P5KRzEI55E1VpZJwS85WK/6vSUm2j75&#10;Su3N5yKEsEtQQeF9nUjpsoIMurGtiQP3YxuDPsAml7rBZwg3lZxG0VwaLDk0FFjTtqDsfnsYBccd&#10;pfs0PqXHz9q3s/vlcK4kKjUcdJsPEJ46/xa/3Hsd5i8mM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aRIQ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72" o:spid="_x0000_s1033" style="position:absolute;left:2073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3i8IA&#10;AADdAAAADwAAAGRycy9kb3ducmV2LnhtbERP24rCMBB9X/Afwgi+aerijWoUEbq4K4q3DxiasS02&#10;k9Jka/37jSDs2xzOdRar1pSiodoVlhUMBxEI4tTqgjMF10vSn4FwHlljaZkUPMnBatn5WGCs7YNP&#10;1Jx9JkIIuxgV5N5XsZQuzcmgG9iKOHA3Wxv0AdaZ1DU+Qrgp5WcUTaTBgkNDjhVtckrv51+jYPdF&#10;yTaZ7ZPdd+Wb0f34cyglKtXrtus5CE+t/xe/3Vsd5k+HY3h9E06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JbeL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73" o:spid="_x0000_s1034" style="position:absolute;left:2131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cp/MIA&#10;AADdAAAADwAAAGRycy9kb3ducmV2LnhtbERP24rCMBB9F/yHMIJva6qIW6pRRKjoyoq3DxiasS02&#10;k9LE2v37zcKCb3M411msOlOJlhpXWlYwHkUgiDOrS84V3K7pRwzCeWSNlWVS8EMOVst+b4GJti8+&#10;U3vxuQgh7BJUUHhfJ1K6rCCDbmRr4sDdbWPQB9jkUjf4CuGmkpMomkmDJYeGAmvaFJQ9Lk+j4LCl&#10;dJfG3+lhX/t2+jh9HSuJSg0H3XoOwlPn3+J/906H+Z/jGfx9E0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9yn8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74" o:spid="_x0000_s1035" style="position:absolute;left:2188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uMZ8EA&#10;AADdAAAADwAAAGRycy9kb3ducmV2LnhtbERP24rCMBB9F/yHMMK+aeoiKtUoInRxVxRvHzA0Y1ts&#10;JqWJtfv3RhB8m8O5znzZmlI0VLvCsoLhIAJBnFpdcKbgck76UxDOI2ssLZOCf3KwXHQ7c4y1ffCR&#10;mpPPRAhhF6OC3PsqltKlORl0A1sRB+5qa4M+wDqTusZHCDel/I6isTRYcGjIsaJ1TuntdDcKtj+U&#10;bJLpLtn+Vr4Z3Q5/+1KiUl+9djUD4an1H/HbvdFh/mQ4gdc34QS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7jGf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575" o:spid="_x0000_s1036" style="position:absolute;left:2246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QYFcUA&#10;AADdAAAADwAAAGRycy9kb3ducmV2LnhtbESP3WrCQBCF7wu+wzJC7+rGIq1EVxEhxSoV/x5gyI5J&#10;MDsbsmuMb9+5KPRuhnPmnG/my97VqqM2VJ4NjEcJKOLc24oLA5dz9jYFFSKyxdozGXhSgOVi8DLH&#10;1PoHH6k7xUJJCIcUDZQxNqnWIS/JYRj5hli0q28dRlnbQtsWHxLuav2eJB/aYcXSUGJD65Ly2+nu&#10;DOy+KNtk059s993EbnI7bPe1RmNeh/1qBipSH//Nf9cbK/ifY8GVb2QE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JBgV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76" o:spid="_x0000_s1037" style="position:absolute;left:2303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i9jsIA&#10;AADdAAAADwAAAGRycy9kb3ducmV2LnhtbERP24rCMBB9F/yHMIJvmiqyq12jiFDxgqLufsDQzLbF&#10;ZlKaWLt/bxYE3+ZwrjNftqYUDdWusKxgNIxAEKdWF5wp+PlOBlMQziNrLC2Tgj9ysFx0O3OMtX3w&#10;hZqrz0QIYRejgtz7KpbSpTkZdENbEQfu19YGfYB1JnWNjxBuSjmOog9psODQkGNF65zS2/VuFBw2&#10;lGyT6TE57CrfTG7n/amUqFS/166+QHhq/Vv8cm91mP85ms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aL2O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77" o:spid="_x0000_s1038" style="position:absolute;left:2361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7ersUA&#10;AADdAAAADwAAAGRycy9kb3ducmV2LnhtbESP0WrCQBBF3wv+wzJC3+qmUqxEVylCxCoVtf2AITsm&#10;wexsyG5j/HvnQfBthnvn3jPzZe9q1VEbKs8G3kcJKOLc24oLA3+/2dsUVIjIFmvPZOBGAZaLwcsc&#10;U+uvfKTuFAslIRxSNFDG2KRah7wkh2HkG2LRzr51GGVtC21bvEq4q/U4SSbaYcXSUGJDq5Lyy+nf&#10;GditKdtk059s993E7uNy2O5rjca8DvuvGahIfXyaH9cbK/ifY+GXb2QEv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Pt6u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78" o:spid="_x0000_s1039" style="position:absolute;left:2419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J7NcIA&#10;AADdAAAADwAAAGRycy9kb3ducmV2LnhtbERP24rCMBB9F/yHMIJvmiqipWsUESquoqi7HzA0s22x&#10;mZQm1u7fbxYE3+ZwrrNcd6YSLTWutKxgMo5AEGdWl5wr+P5KRzEI55E1VpZJwS85WK/6vSUm2j75&#10;Su3N5yKEsEtQQeF9nUjpsoIMurGtiQP3YxuDPsAml7rBZwg3lZxG0VwaLDk0FFjTtqDsfnsYBccd&#10;pfs0PqXHz9q3s/vlcK4kKjUcdJsPEJ46/xa/3Hsd5i+mE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ns1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79" o:spid="_x0000_s1040" style="position:absolute;left:2476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DlQsIA&#10;AADdAAAADwAAAGRycy9kb3ducmV2LnhtbERP24rCMBB9F/Yfwgj7pqllUalGkYUuXljx9gFDM7bF&#10;ZlKabK1/b4QF3+ZwrjNfdqYSLTWutKxgNIxAEGdWl5wruJzTwRSE88gaK8uk4EEOlouP3hwTbe98&#10;pPbkcxFC2CWooPC+TqR0WUEG3dDWxIG72sagD7DJpW7wHsJNJeMoGkuDJYeGAmv6Lii7nf6Mgt0P&#10;pet0+pvuNrVvv26H7b6SqNRnv1vNQHjq/Fv8717rMH8Sx/D6Jpw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oOV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80" o:spid="_x0000_s1041" style="position:absolute;left:2534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xA2cIA&#10;AADdAAAADwAAAGRycy9kb3ducmV2LnhtbERP24rCMBB9X/Afwgi+aaouq1SjyEIXLyjePmBoxrbY&#10;TEoTa/fvzYKwb3M415kvW1OKhmpXWFYwHEQgiFOrC84UXC9JfwrCeWSNpWVS8EsOlovOxxxjbZ98&#10;oubsMxFC2MWoIPe+iqV0aU4G3cBWxIG72dqgD7DOpK7xGcJNKUdR9CUNFhwacqzoO6f0fn4YBbsf&#10;StbJdJ/sNpVvPu/H7aGUqFSv265mIDy1/l/8dq91mD8ZjeHvm3CC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7ED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81" o:spid="_x0000_s1042" style="position:absolute;left:2591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XYrcEA&#10;AADdAAAADwAAAGRycy9kb3ducmV2LnhtbERP24rCMBB9X/Afwgi+rakiu1KNIkJFVxRvHzA0Y1ts&#10;JqWJtf69EYR9m8O5znTemlI0VLvCsoJBPwJBnFpdcKbgck6+xyCcR9ZYWiYFT3Iwn3W+phhr++Aj&#10;NSefiRDCLkYFufdVLKVLczLo+rYiDtzV1gZ9gHUmdY2PEG5KOYyiH2mw4NCQY0XLnNLb6W4UbFeU&#10;rJPxLtluKt+Mboe/fSlRqV63XUxAeGr9v/jjXusw/3c4gvc34QQ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YF2K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582" o:spid="_x0000_s1043" style="position:absolute;left:2649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l9NsIA&#10;AADdAAAADwAAAGRycy9kb3ducmV2LnhtbERP24rCMBB9X/Afwgi+aaq4q1SjyEIXLyjePmBoxrbY&#10;TEoTa/fvzYKwb3M415kvW1OKhmpXWFYwHEQgiFOrC84UXC9JfwrCeWSNpWVS8EsOlovOxxxjbZ98&#10;oubsMxFC2MWoIPe+iqV0aU4G3cBWxIG72dqgD7DOpK7xGcJNKUdR9CUNFhwacqzoO6f0fn4YBbsf&#10;StbJdJ/sNpVvxvfj9lBKVKrXbVczEJ5a/y9+u9c6zJ+MPuHvm3CC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X02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83" o:spid="_x0000_s1044" style="position:absolute;left:2707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vjQcMA&#10;AADdAAAADwAAAGRycy9kb3ducmV2LnhtbERP22rCQBB9F/oPyxR8q5sGSUPqKkWIRKXS2n7AkJ0m&#10;wexsyK5J/PtuoeDbHM51VpvJtGKg3jWWFTwvIhDEpdUNVwq+v/KnFITzyBpby6TgRg4264fZCjNt&#10;R/6k4ewrEULYZaig9r7LpHRlTQbdwnbEgfuxvUEfYF9J3eMYwk0r4yhKpMGGQ0ONHW1rKi/nq1Fw&#10;3FFe5Ol7ftx3flhePg6nVqJS88fp7RWEp8nfxf/uQof5L3ECf9+E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ZvjQ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84" o:spid="_x0000_s1045" style="position:absolute;left:2764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dG2sMA&#10;AADdAAAADwAAAGRycy9kb3ducmV2LnhtbERP22rCQBB9L/Qflin0TTcNpYboKkWIpAalVT9gyI5J&#10;MDsbstsk/n23UOjbHM51VpvJtGKg3jWWFbzMIxDEpdUNVwou52yWgHAeWWNrmRTcycFm/fiwwlTb&#10;kb9oOPlKhBB2KSqove9SKV1Zk0E3tx1x4K62N+gD7CupexxDuGllHEVv0mDDoaHGjrY1lbfTt1FQ&#10;7CjLs+SQFR+dH15vn/tjK1Gp56fpfQnC0+T/xX/uXIf5i3gBv9+EE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dG2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85" o:spid="_x0000_s1046" style="position:absolute;left:2822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jSqMUA&#10;AADdAAAADwAAAGRycy9kb3ducmV2LnhtbESP0WrCQBBF3wv+wzJC3+qmUqxEVylCxCoVtf2AITsm&#10;wexsyG5j/HvnQfBthnvn3jPzZe9q1VEbKs8G3kcJKOLc24oLA3+/2dsUVIjIFmvPZOBGAZaLwcsc&#10;U+uvfKTuFAslIRxSNFDG2KRah7wkh2HkG2LRzr51GGVtC21bvEq4q/U4SSbaYcXSUGJDq5Lyy+nf&#10;GditKdtk059s993E7uNy2O5rjca8DvuvGahIfXyaH9cbK/ifY8GVb2QEv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SNKo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86" o:spid="_x0000_s1047" style="position:absolute;left:2879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R3M8QA&#10;AADdAAAADwAAAGRycy9kb3ducmV2LnhtbERP22rCQBB9L/gPyxT6pptKaW3MKlJIiRXFRj9gyI5J&#10;MDsbsmuS/n23IPRtDuc6yXo0jeipc7VlBc+zCARxYXXNpYLzKZ0uQDiPrLGxTAp+yMF6NXlIMNZ2&#10;4G/qc1+KEMIuRgWV920spSsqMuhmtiUO3MV2Bn2AXSl1h0MIN42cR9GrNFhzaKiwpY+Kimt+Mwp2&#10;n5Rm6WKf7rat71+ux69DI1Gpp8dxswThafT/4rs702H+2/wd/r4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EdzP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587" o:spid="_x0000_s1048" style="position:absolute;left:2937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dIc8YA&#10;AADdAAAADwAAAGRycy9kb3ducmV2LnhtbESP3WrCQBCF7wu+wzKCd3VjW1qJriKFFKtY/HuAITsm&#10;wexsyK4xffvOhdC7Gc6Zc76ZL3tXq47aUHk2MBknoIhzbysuDJxP2fMUVIjIFmvPZOCXAiwXg6c5&#10;ptbf+UDdMRZKQjikaKCMsUm1DnlJDsPYN8SiXXzrMMraFtq2eJdwV+uXJHnXDiuWhhIb+iwpvx5v&#10;zsD2i7J1Nt1l2+8mdm/X/ean1mjMaNivZqAi9fHf/LheW8H/eBV++UZG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OdIc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88" o:spid="_x0000_s1049" style="position:absolute;left:299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vt6MIA&#10;AADdAAAADwAAAGRycy9kb3ducmV2LnhtbERP24rCMBB9X/Afwgi+aeoqKtUoInRxVxRvHzA0Y1ts&#10;JqXJ1vr3G0HYtzmc6yxWrSlFQ7UrLCsYDiIQxKnVBWcKrpekPwPhPLLG0jIpeJKD1bLzscBY2wef&#10;qDn7TIQQdjEqyL2vYildmpNBN7AVceButjboA6wzqWt8hHBTys8omkiDBYeGHCva5JTez79Gwe6L&#10;km0y2ye778o34/vx51BKVKrXbddzEJ5a/y9+u7c6zJ+OhvD6Jpw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q+3o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89" o:spid="_x0000_s1050" style="position:absolute;left:3052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lzn8IA&#10;AADdAAAADwAAAGRycy9kb3ducmV2LnhtbERP24rCMBB9X/Afwgi+aaouq1SjyEIXLyjePmBoxrbY&#10;TEoTa/fvzYKwb3M415kvW1OKhmpXWFYwHEQgiFOrC84UXC9JfwrCeWSNpWVS8EsOlovOxxxjbZ98&#10;oubsMxFC2MWoIPe+iqV0aU4G3cBWxIG72dqgD7DOpK7xGcJNKUdR9CUNFhwacqzoO6f0fn4YBbsf&#10;StbJdJ/sNpVvPu/H7aGUqFSv265mIDy1/l/8dq91mD8Zj+Dvm3CC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eXOf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90" o:spid="_x0000_s1051" style="position:absolute;left:3110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XWBMIA&#10;AADdAAAADwAAAGRycy9kb3ducmV2LnhtbERP24rCMBB9F/yHMMK+rakXVKpRROjiBWXX3Q8YmrEt&#10;NpPSxFr/3ggLvs3hXGexak0pGqpdYVnBoB+BIE6tLjhT8PebfM5AOI+ssbRMCh7kYLXsdhYYa3vn&#10;H2rOPhMhhF2MCnLvq1hKl+Zk0PVtRRy4i60N+gDrTOoa7yHclHIYRRNpsODQkGNFm5zS6/lmFBy+&#10;KNkms2Ny2FW+GV+/96dSolIfvXY9B+Gp9W/xv3urw/zpaASvb8IJ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NdYE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91" o:spid="_x0000_s1052" style="position:absolute;left:3167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xOcMIA&#10;AADdAAAADwAAAGRycy9kb3ducmV2LnhtbERP24rCMBB9X/Afwgi+aeqFVapRRKh4Qdl19wOGZmyL&#10;zaQ0sda/NwvCvs3hXGexak0pGqpdYVnBcBCBIE6tLjhT8PuT9GcgnEfWWFomBU9ysFp2PhYYa/vg&#10;b2ouPhMhhF2MCnLvq1hKl+Zk0A1sRRy4q60N+gDrTOoaHyHclHIURZ/SYMGhIceKNjmlt8vdKDhu&#10;Kdkls1Ny3Fe+mdy+DudSolK9brueg/DU+n/x273TYf50PIG/b8IJ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3E5w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92" o:spid="_x0000_s1053" style="position:absolute;left:322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Dr68MA&#10;AADdAAAADwAAAGRycy9kb3ducmV2LnhtbERP22rCQBB9L/gPywi+6cZarcRsRAoRW1Gs7QcM2TEJ&#10;ZmdDdo3p33cLQt/mcK6TrHtTi45aV1lWMJ1EIIhzqysuFHx/ZeMlCOeRNdaWScEPOVing6cEY23v&#10;/End2RcihLCLUUHpfRNL6fKSDLqJbYgDd7GtQR9gW0jd4j2Em1o+R9FCGqw4NJTY0FtJ+fV8Mwr2&#10;W8p22fKQ7d8b371cTx/HWqJSo2G/WYHw1Pt/8cO902H+62wOf9+EE2T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JDr6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93" o:spid="_x0000_s1054" style="position:absolute;left:3283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J1nMIA&#10;AADdAAAADwAAAGRycy9kb3ducmV2LnhtbERP24rCMBB9F/yHMIJva+oqKtUoslDxgrLr7gcMzdgW&#10;m0lpYq1/b4QF3+ZwrrNYtaYUDdWusKxgOIhAEKdWF5wp+PtNPmYgnEfWWFomBQ9ysFp2OwuMtb3z&#10;DzVnn4kQwi5GBbn3VSylS3My6Aa2Ig7cxdYGfYB1JnWN9xBuSvkZRRNpsODQkGNFXzml1/PNKDhs&#10;KNkms2Ny2FW+GV+/96dSolL9Xrueg/DU+rf4373VYf50NIHXN+EE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QnW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94" o:spid="_x0000_s1055" style="position:absolute;left:3340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7QB8IA&#10;AADdAAAADwAAAGRycy9kb3ducmV2LnhtbERP24rCMBB9F/yHMIJvmqrLKl2jiFDxguK6+wFDM7bF&#10;ZlKaWLt/bxYE3+ZwrjNftqYUDdWusKxgNIxAEKdWF5wp+P1JBjMQziNrLC2Tgj9ysFx0O3OMtX3w&#10;NzUXn4kQwi5GBbn3VSylS3My6Ia2Ig7c1dYGfYB1JnWNjxBuSjmOok9psODQkGNF65zS2+VuFBw2&#10;lGyT2TE57CrffNzO+1MpUal+r119gfDU+rf45d7qMH86mcL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DtA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95" o:spid="_x0000_s1056" style="position:absolute;left:3398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FEdcYA&#10;AADdAAAADwAAAGRycy9kb3ducmV2LnhtbESP3WrCQBCF7wu+wzKCd3VjW1qJriKFFKtY/HuAITsm&#10;wexsyK4xffvOhdC7Gc6Zc76ZL3tXq47aUHk2MBknoIhzbysuDJxP2fMUVIjIFmvPZOCXAiwXg6c5&#10;ptbf+UDdMRZKQjikaKCMsUm1DnlJDsPYN8SiXXzrMMraFtq2eJdwV+uXJHnXDiuWhhIb+iwpvx5v&#10;zsD2i7J1Nt1l2+8mdm/X/ean1mjMaNivZqAi9fHf/LheW8H/eBVc+UZG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pFEd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96" o:spid="_x0000_s1057" style="position:absolute;left:345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3h7sIA&#10;AADdAAAADwAAAGRycy9kb3ducmV2LnhtbERP22rCQBB9L/gPywi+1Y1aqkZXESFFK4q3DxiyYxLM&#10;zobsNqZ/7xaEvs3hXGe+bE0pGqpdYVnBoB+BIE6tLjhTcL0k7xMQziNrLC2Tgl9ysFx03uYYa/vg&#10;EzVnn4kQwi5GBbn3VSylS3My6Pq2Ig7czdYGfYB1JnWNjxBuSjmMok9psODQkGNF65zS+/nHKNh9&#10;UbJJJvtkt61883E/fh9KiUr1uu1qBsJT6//FL/dGh/nj0RT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3eHu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97" o:spid="_x0000_s1058" style="position:absolute;left:3513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E7DsUA&#10;AADdAAAADwAAAGRycy9kb3ducmV2LnhtbESP3WrCQBCF7wu+wzKCd3WjSCvRVURI0UrFvwcYsmMS&#10;zM6G7Damb9+5KPRuhnPmnG+W697VqqM2VJ4NTMYJKOLc24oLA7dr9joHFSKyxdozGfihAOvV4GWJ&#10;qfVPPlN3iYWSEA4pGihjbFKtQ16SwzD2DbFod986jLK2hbYtPiXc1XqaJG/aYcXSUGJD25Lyx+Xb&#10;GTh8ULbL5l/ZYd/EbvY4fR5rjcaMhv1mASpSH//Nf9c7K/jvM+GX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4TsO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98" o:spid="_x0000_s1059" style="position:absolute;left:3571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2elcIA&#10;AADdAAAADwAAAGRycy9kb3ducmV2LnhtbERP24rCMBB9F/yHMIJvmiqipWsUESquoqi7HzA0s22x&#10;mZQm1u7fbxYE3+ZwrrNcd6YSLTWutKxgMo5AEGdWl5wr+P5KRzEI55E1VpZJwS85WK/6vSUm2j75&#10;Su3N5yKEsEtQQeF9nUjpsoIMurGtiQP3YxuDPsAml7rBZwg3lZxG0VwaLDk0FFjTtqDsfnsYBccd&#10;pfs0PqXHz9q3s/vlcK4kKjUcdJsPEJ46/xa/3Hsd5i9mE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rZ6V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99" o:spid="_x0000_s1060" style="position:absolute;left:3628;top:-117;width:24;height:20;visibility:visible;mso-wrap-style:square;v-text-anchor:top" coordsize="2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VXyMQA&#10;AADdAAAADwAAAGRycy9kb3ducmV2LnhtbERPTYvCMBC9C/6HMMJeRFOLuFqNIsLKHtyDdRG8jc3Y&#10;FptJaaLWf79ZELzN433OYtWaStypcaVlBaNhBII4s7rkXMHv4WswBeE8ssbKMil4koPVsttZYKLt&#10;g/d0T30uQgi7BBUU3teJlC4ryKAb2po4cBfbGPQBNrnUDT5CuKlkHEUTabDk0FBgTZuCsmt6MwpO&#10;7vzTnx62193zNNtV6fhoJ+dYqY9eu56D8NT6t/jl/tZh/uc4hv9vwgl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VV8jEAAAA3QAAAA8AAAAAAAAAAAAAAAAAmAIAAGRycy9k&#10;b3ducmV2LnhtbFBLBQYAAAAABAAEAPUAAACJAwAAAAA=&#10;" path="m,8r23,e" filled="f" strokeweight=".33158mm">
                  <v:path arrowok="t" o:connecttype="custom" o:connectlocs="0,8;23,8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2640" behindDoc="1" locked="0" layoutInCell="0" allowOverlap="1" wp14:anchorId="5F041027" wp14:editId="39EC8CCC">
                <wp:simplePos x="0" y="0"/>
                <wp:positionH relativeFrom="page">
                  <wp:posOffset>2736850</wp:posOffset>
                </wp:positionH>
                <wp:positionV relativeFrom="paragraph">
                  <wp:posOffset>-80645</wp:posOffset>
                </wp:positionV>
                <wp:extent cx="1417320" cy="22860"/>
                <wp:effectExtent l="0" t="0" r="0" b="0"/>
                <wp:wrapNone/>
                <wp:docPr id="1668" name="Group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17320" cy="22860"/>
                          <a:chOff x="4310" y="-127"/>
                          <a:chExt cx="2232" cy="36"/>
                        </a:xfrm>
                      </wpg:grpSpPr>
                      <wps:wsp>
                        <wps:cNvPr id="1669" name="Freeform 601"/>
                        <wps:cNvSpPr>
                          <a:spLocks/>
                        </wps:cNvSpPr>
                        <wps:spPr bwMode="auto">
                          <a:xfrm>
                            <a:off x="4319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0" name="Freeform 602"/>
                        <wps:cNvSpPr>
                          <a:spLocks/>
                        </wps:cNvSpPr>
                        <wps:spPr bwMode="auto">
                          <a:xfrm>
                            <a:off x="4377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1" name="Freeform 603"/>
                        <wps:cNvSpPr>
                          <a:spLocks/>
                        </wps:cNvSpPr>
                        <wps:spPr bwMode="auto">
                          <a:xfrm>
                            <a:off x="443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2" name="Freeform 604"/>
                        <wps:cNvSpPr>
                          <a:spLocks/>
                        </wps:cNvSpPr>
                        <wps:spPr bwMode="auto">
                          <a:xfrm>
                            <a:off x="4492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3" name="Freeform 605"/>
                        <wps:cNvSpPr>
                          <a:spLocks/>
                        </wps:cNvSpPr>
                        <wps:spPr bwMode="auto">
                          <a:xfrm>
                            <a:off x="4550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4" name="Freeform 606"/>
                        <wps:cNvSpPr>
                          <a:spLocks/>
                        </wps:cNvSpPr>
                        <wps:spPr bwMode="auto">
                          <a:xfrm>
                            <a:off x="4607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5" name="Freeform 607"/>
                        <wps:cNvSpPr>
                          <a:spLocks/>
                        </wps:cNvSpPr>
                        <wps:spPr bwMode="auto">
                          <a:xfrm>
                            <a:off x="466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6" name="Freeform 608"/>
                        <wps:cNvSpPr>
                          <a:spLocks/>
                        </wps:cNvSpPr>
                        <wps:spPr bwMode="auto">
                          <a:xfrm>
                            <a:off x="4723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7" name="Freeform 609"/>
                        <wps:cNvSpPr>
                          <a:spLocks/>
                        </wps:cNvSpPr>
                        <wps:spPr bwMode="auto">
                          <a:xfrm>
                            <a:off x="4780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8" name="Freeform 610"/>
                        <wps:cNvSpPr>
                          <a:spLocks/>
                        </wps:cNvSpPr>
                        <wps:spPr bwMode="auto">
                          <a:xfrm>
                            <a:off x="4838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9" name="Freeform 611"/>
                        <wps:cNvSpPr>
                          <a:spLocks/>
                        </wps:cNvSpPr>
                        <wps:spPr bwMode="auto">
                          <a:xfrm>
                            <a:off x="489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0" name="Freeform 612"/>
                        <wps:cNvSpPr>
                          <a:spLocks/>
                        </wps:cNvSpPr>
                        <wps:spPr bwMode="auto">
                          <a:xfrm>
                            <a:off x="4953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1" name="Freeform 613"/>
                        <wps:cNvSpPr>
                          <a:spLocks/>
                        </wps:cNvSpPr>
                        <wps:spPr bwMode="auto">
                          <a:xfrm>
                            <a:off x="5011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2" name="Freeform 614"/>
                        <wps:cNvSpPr>
                          <a:spLocks/>
                        </wps:cNvSpPr>
                        <wps:spPr bwMode="auto">
                          <a:xfrm>
                            <a:off x="5068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3" name="Freeform 615"/>
                        <wps:cNvSpPr>
                          <a:spLocks/>
                        </wps:cNvSpPr>
                        <wps:spPr bwMode="auto">
                          <a:xfrm>
                            <a:off x="5126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4" name="Freeform 616"/>
                        <wps:cNvSpPr>
                          <a:spLocks/>
                        </wps:cNvSpPr>
                        <wps:spPr bwMode="auto">
                          <a:xfrm>
                            <a:off x="5183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5" name="Freeform 617"/>
                        <wps:cNvSpPr>
                          <a:spLocks/>
                        </wps:cNvSpPr>
                        <wps:spPr bwMode="auto">
                          <a:xfrm>
                            <a:off x="5241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6" name="Freeform 618"/>
                        <wps:cNvSpPr>
                          <a:spLocks/>
                        </wps:cNvSpPr>
                        <wps:spPr bwMode="auto">
                          <a:xfrm>
                            <a:off x="5299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7" name="Freeform 619"/>
                        <wps:cNvSpPr>
                          <a:spLocks/>
                        </wps:cNvSpPr>
                        <wps:spPr bwMode="auto">
                          <a:xfrm>
                            <a:off x="5356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8" name="Freeform 620"/>
                        <wps:cNvSpPr>
                          <a:spLocks/>
                        </wps:cNvSpPr>
                        <wps:spPr bwMode="auto">
                          <a:xfrm>
                            <a:off x="5414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9" name="Freeform 621"/>
                        <wps:cNvSpPr>
                          <a:spLocks/>
                        </wps:cNvSpPr>
                        <wps:spPr bwMode="auto">
                          <a:xfrm>
                            <a:off x="5471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0" name="Freeform 622"/>
                        <wps:cNvSpPr>
                          <a:spLocks/>
                        </wps:cNvSpPr>
                        <wps:spPr bwMode="auto">
                          <a:xfrm>
                            <a:off x="5529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1" name="Freeform 623"/>
                        <wps:cNvSpPr>
                          <a:spLocks/>
                        </wps:cNvSpPr>
                        <wps:spPr bwMode="auto">
                          <a:xfrm>
                            <a:off x="5587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2" name="Freeform 624"/>
                        <wps:cNvSpPr>
                          <a:spLocks/>
                        </wps:cNvSpPr>
                        <wps:spPr bwMode="auto">
                          <a:xfrm>
                            <a:off x="5644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3" name="Freeform 625"/>
                        <wps:cNvSpPr>
                          <a:spLocks/>
                        </wps:cNvSpPr>
                        <wps:spPr bwMode="auto">
                          <a:xfrm>
                            <a:off x="5702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4" name="Freeform 626"/>
                        <wps:cNvSpPr>
                          <a:spLocks/>
                        </wps:cNvSpPr>
                        <wps:spPr bwMode="auto">
                          <a:xfrm>
                            <a:off x="5760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5" name="Freeform 627"/>
                        <wps:cNvSpPr>
                          <a:spLocks/>
                        </wps:cNvSpPr>
                        <wps:spPr bwMode="auto">
                          <a:xfrm>
                            <a:off x="5817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6" name="Freeform 628"/>
                        <wps:cNvSpPr>
                          <a:spLocks/>
                        </wps:cNvSpPr>
                        <wps:spPr bwMode="auto">
                          <a:xfrm>
                            <a:off x="587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7" name="Freeform 629"/>
                        <wps:cNvSpPr>
                          <a:spLocks/>
                        </wps:cNvSpPr>
                        <wps:spPr bwMode="auto">
                          <a:xfrm>
                            <a:off x="5932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8" name="Freeform 630"/>
                        <wps:cNvSpPr>
                          <a:spLocks/>
                        </wps:cNvSpPr>
                        <wps:spPr bwMode="auto">
                          <a:xfrm>
                            <a:off x="5990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9" name="Freeform 631"/>
                        <wps:cNvSpPr>
                          <a:spLocks/>
                        </wps:cNvSpPr>
                        <wps:spPr bwMode="auto">
                          <a:xfrm>
                            <a:off x="6047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0" name="Freeform 632"/>
                        <wps:cNvSpPr>
                          <a:spLocks/>
                        </wps:cNvSpPr>
                        <wps:spPr bwMode="auto">
                          <a:xfrm>
                            <a:off x="610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1" name="Freeform 633"/>
                        <wps:cNvSpPr>
                          <a:spLocks/>
                        </wps:cNvSpPr>
                        <wps:spPr bwMode="auto">
                          <a:xfrm>
                            <a:off x="6163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2" name="Freeform 634"/>
                        <wps:cNvSpPr>
                          <a:spLocks/>
                        </wps:cNvSpPr>
                        <wps:spPr bwMode="auto">
                          <a:xfrm>
                            <a:off x="6220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3" name="Freeform 635"/>
                        <wps:cNvSpPr>
                          <a:spLocks/>
                        </wps:cNvSpPr>
                        <wps:spPr bwMode="auto">
                          <a:xfrm>
                            <a:off x="6278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4" name="Freeform 636"/>
                        <wps:cNvSpPr>
                          <a:spLocks/>
                        </wps:cNvSpPr>
                        <wps:spPr bwMode="auto">
                          <a:xfrm>
                            <a:off x="633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5" name="Freeform 637"/>
                        <wps:cNvSpPr>
                          <a:spLocks/>
                        </wps:cNvSpPr>
                        <wps:spPr bwMode="auto">
                          <a:xfrm>
                            <a:off x="6393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6" name="Freeform 638"/>
                        <wps:cNvSpPr>
                          <a:spLocks/>
                        </wps:cNvSpPr>
                        <wps:spPr bwMode="auto">
                          <a:xfrm>
                            <a:off x="6451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7" name="Freeform 639"/>
                        <wps:cNvSpPr>
                          <a:spLocks/>
                        </wps:cNvSpPr>
                        <wps:spPr bwMode="auto">
                          <a:xfrm>
                            <a:off x="6508" y="-117"/>
                            <a:ext cx="24" cy="20"/>
                          </a:xfrm>
                          <a:custGeom>
                            <a:avLst/>
                            <a:gdLst>
                              <a:gd name="T0" fmla="*/ 0 w 24"/>
                              <a:gd name="T1" fmla="*/ 8 h 20"/>
                              <a:gd name="T2" fmla="*/ 23 w 24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" h="20">
                                <a:moveTo>
                                  <a:pt x="0" y="8"/>
                                </a:moveTo>
                                <a:lnTo>
                                  <a:pt x="23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00" o:spid="_x0000_s1026" style="position:absolute;margin-left:215.5pt;margin-top:-6.35pt;width:111.6pt;height:1.8pt;z-index:-251683840;mso-position-horizontal-relative:page" coordorigin="4310,-127" coordsize="2232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" o:allowincell="f">
                <v:shape id="Freeform 601" o:spid="_x0000_s1027" style="position:absolute;left:4319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/BbsIA&#10;AADdAAAADwAAAGRycy9kb3ducmV2LnhtbERP24rCMBB9F/yHMMK+abqyFLcaZREqrqK46gcMzdgW&#10;m0lpYu3+vREE3+ZwrjNbdKYSLTWutKzgcxSBIM6sLjlXcD6lwwkI55E1VpZJwT85WMz7vRkm2t75&#10;j9qjz0UIYZeggsL7OpHSZQUZdCNbEwfuYhuDPsAml7rBewg3lRxHUSwNlhwaCqxpWVB2Pd6Mgu2K&#10;0nU62aXb39q3X9fDZl9JVOpj0P1MQXjq/Fv8cq91mB/H3/D8Jpw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j8Fu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02" o:spid="_x0000_s1028" style="position:absolute;left:4377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z+LsYA&#10;AADdAAAADwAAAGRycy9kb3ducmV2LnhtbESP0WrCQBBF3wv9h2UKfasbS7ES3QQppGil0qofMGTH&#10;JJidDdltjH/feRB8m+HeuffMMh9dqwbqQ+PZwHSSgCIuvW24MnA8FC9zUCEiW2w9k4ErBcizx4cl&#10;ptZf+JeGfayUhHBI0UAdY5dqHcqaHIaJ74hFO/neYZS1r7Tt8SLhrtWvSTLTDhuWhho7+qipPO//&#10;nIHtJxXrYv5dbDddHN7OP1+7VqMxz0/jagEq0hjv5tv12gr+7F345RsZQW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Gz+L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603" o:spid="_x0000_s1029" style="position:absolute;left:443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BbtcIA&#10;AADdAAAADwAAAGRycy9kb3ducmV2LnhtbERP24rCMBB9F/yHMIJva6qIW6pRRKjoyoq3DxiasS02&#10;k9LE2v37zcKCb3M411msOlOJlhpXWlYwHkUgiDOrS84V3K7pRwzCeWSNlWVS8EMOVst+b4GJti8+&#10;U3vxuQgh7BJUUHhfJ1K6rCCDbmRr4sDdbWPQB9jkUjf4CuGmkpMomkmDJYeGAmvaFJQ9Lk+j4LCl&#10;dJfG3+lhX/t2+jh9HSuJSg0H3XoOwlPn3+J/906H+bPPMfx9E0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IFu1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04" o:spid="_x0000_s1030" style="position:absolute;left:4492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LFwsMA&#10;AADdAAAADwAAAGRycy9kb3ducmV2LnhtbERP22rCQBB9F/oPyxR8q5sGSUPqKkWIRKXS2n7AkJ0m&#10;wexsyK5J/PtuoeDbHM51VpvJtGKg3jWWFTwvIhDEpdUNVwq+v/KnFITzyBpby6TgRg4264fZCjNt&#10;R/6k4ewrEULYZaig9r7LpHRlTQbdwnbEgfuxvUEfYF9J3eMYwk0r4yhKpMGGQ0ONHW1rKi/nq1Fw&#10;3FFe5Ol7ftx3flhePg6nVqJS88fp7RWEp8nfxf/uQof5yUsMf9+E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/LFw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05" o:spid="_x0000_s1031" style="position:absolute;left:4550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WcIA&#10;AADdAAAADwAAAGRycy9kb3ducmV2LnhtbERP24rCMBB9F/yHMIJva+oqKtUoslDxgrLr7gcMzdgW&#10;m0lpYq1/b4QF3+ZwrrNYtaYUDdWusKxgOIhAEKdWF5wp+PtNPmYgnEfWWFomBQ9ysFp2OwuMtb3z&#10;DzVnn4kQwi5GBbn3VSylS3My6Aa2Ig7cxdYGfYB1JnWN9xBuSvkZRRNpsODQkGNFXzml1/PNKDhs&#10;KNkms2Ny2FW+GV+/96dSolL9Xrueg/DU+rf4373VYf5kOoLXN+EE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vmB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06" o:spid="_x0000_s1032" style="position:absolute;left:4607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f4LcEA&#10;AADdAAAADwAAAGRycy9kb3ducmV2LnhtbERP24rCMBB9X/Afwgi+aaqISjWKCF10RfH2AUMztsVm&#10;Upps7f69EYR9m8O5zmLVmlI0VLvCsoLhIAJBnFpdcKbgdk36MxDOI2ssLZOCP3KwWna+Fhhr++Qz&#10;NRefiRDCLkYFufdVLKVLczLoBrYiDtzd1gZ9gHUmdY3PEG5KOYqiiTRYcGjIsaJNTunj8msU7L8p&#10;2SazQ7LfVb4ZP04/x1KiUr1uu56D8NT6f/HHvdVh/mQ6hvc34QS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NX+C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07" o:spid="_x0000_s1033" style="position:absolute;left:466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tdtsIA&#10;AADdAAAADwAAAGRycy9kb3ducmV2LnhtbERP24rCMBB9F/yHMIJva+rijWoUWah4Qdl19wOGZmyL&#10;zaQ0sda/N8KCb3M411msWlOKhmpXWFYwHEQgiFOrC84U/P0mHzMQziNrLC2Tggc5WC27nQXG2t75&#10;h5qzz0QIYRejgtz7KpbSpTkZdANbEQfuYmuDPsA6k7rGewg3pfyMook0WHBoyLGir5zS6/lmFBw2&#10;lGyT2TE57CrfjK7f+1MpUal+r13PQXhq/Vv8797qMH8yHcP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G122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08" o:spid="_x0000_s1034" style="position:absolute;left:4723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nDwcIA&#10;AADdAAAADwAAAGRycy9kb3ducmV2LnhtbERP24rCMBB9F/yHMMK+aapIla5RFqHirihe9gOGZrYt&#10;NpPSxNr9eyMIvs3hXGex6kwlWmpcaVnBeBSBIM6sLjlX8HtJh3MQziNrrCyTgn9ysFr2ewtMtL3z&#10;idqzz0UIYZeggsL7OpHSZQUZdCNbEwfuzzYGfYBNLnWD9xBuKjmJolgaLDk0FFjTuqDser4ZBbsN&#10;pdt0vk9337Vvp9fjz6GSqNTHoPv6BOGp82/xy73VYX48i+H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ycP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09" o:spid="_x0000_s1035" style="position:absolute;left:4780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VmWsEA&#10;AADdAAAADwAAAGRycy9kb3ducmV2LnhtbERP24rCMBB9F/yHMIJvmiqi0jWKCBUvKOruBwzNbFts&#10;JqWJtf69WVjwbQ7nOotVa0rRUO0KywpGwwgEcWp1wZmCn+9kMAfhPLLG0jIpeJGD1bLbWWCs7ZOv&#10;1Nx8JkIIuxgV5N5XsZQuzcmgG9qKOHC/tjboA6wzqWt8hnBTynEUTaXBgkNDjhVtckrvt4dRcNxS&#10;skvmp+S4r3wzuV8O51KiUv1eu/4C4an1H/G/e6fD/OlsBn/fhBP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FZlr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10" o:spid="_x0000_s1036" style="position:absolute;left:4838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ryKMYA&#10;AADdAAAADwAAAGRycy9kb3ducmV2LnhtbESP0WrCQBBF3wv9h2UKfasbS7ES3QQppGil0qofMGTH&#10;JJidDdltjH/feRB8m+HeuffMMh9dqwbqQ+PZwHSSgCIuvW24MnA8FC9zUCEiW2w9k4ErBcizx4cl&#10;ptZf+JeGfayUhHBI0UAdY5dqHcqaHIaJ74hFO/neYZS1r7Tt8SLhrtWvSTLTDhuWhho7+qipPO//&#10;nIHtJxXrYv5dbDddHN7OP1+7VqMxz0/jagEq0hjv5tv12gr+7F1w5RsZQW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hryK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611" o:spid="_x0000_s1037" style="position:absolute;left:489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ZXs8IA&#10;AADdAAAADwAAAGRycy9kb3ducmV2LnhtbERP24rCMBB9X/Afwgi+aaqIq12jiFDxgqLufsDQzLbF&#10;ZlKaWOvfmwVh3+ZwrjNftqYUDdWusKxgOIhAEKdWF5wp+PlO+lMQziNrLC2Tgic5WC46H3OMtX3w&#10;hZqrz0QIYRejgtz7KpbSpTkZdANbEQfu19YGfYB1JnWNjxBuSjmKook0WHBoyLGidU7p7Xo3Cg4b&#10;SrbJ9JgcdpVvxrfz/lRKVKrXbVdfIDy1/l/8dm91mD/5nMHfN+EE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Vle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12" o:spid="_x0000_s1038" style="position:absolute;left:4953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mOCcUA&#10;AADdAAAADwAAAGRycy9kb3ducmV2LnhtbESP3WrCQBCF7wu+wzKCd3VjEQnRVUSI+ENLqz7AkB2T&#10;YHY2ZLcxffvORaF3M5wz53yz2gyuUT11ofZsYDZNQBEX3tZcGrhd89cUVIjIFhvPZOCHAmzWo5cV&#10;ZtY/+Yv6SyyVhHDI0EAVY5tpHYqKHIapb4lFu/vOYZS1K7Xt8CnhrtFvSbLQDmuWhgpb2lVUPC7f&#10;zsB5T/khT9/z87GN/fzxefpoNBozGQ/bJahIQ/w3/10frOAvUuGXb2QE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uY4J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13" o:spid="_x0000_s1039" style="position:absolute;left:5011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UrksEA&#10;AADdAAAADwAAAGRycy9kb3ducmV2LnhtbERP24rCMBB9F/yHMIJvmioipRplWah4wcXLfsDQzLbF&#10;ZlKaWOvfG0HYtzmc6yzXnalES40rLSuYjCMQxJnVJecKfq/pKAbhPLLGyjIpeJKD9arfW2Ki7YPP&#10;1F58LkIIuwQVFN7XiZQuK8igG9uaOHB/tjHoA2xyqRt8hHBTyWkUzaXBkkNDgTV9F5TdLnej4LCh&#10;dJvGx/Swq307u532P5VEpYaD7msBwlPn/8Uf91aH+fN4Au9vwgl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1K5L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14" o:spid="_x0000_s1040" style="position:absolute;left:5068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e15cIA&#10;AADdAAAADwAAAGRycy9kb3ducmV2LnhtbERP24rCMBB9F/yHMAv7punKIqVrFBEquqJo1w8YmrEt&#10;NpPSxNr9eyMIvs3hXGe26E0tOmpdZVnB1zgCQZxbXXGh4PyXjmIQziNrrC2Tgn9ysJgPBzNMtL3z&#10;ibrMFyKEsEtQQel9k0jp8pIMurFtiAN3sa1BH2BbSN3iPYSbWk6iaCoNVhwaSmxoVVJ+zW5GwW5N&#10;6SaN9+lu2/ju+3r8PdQSlfr86Jc/IDz1/i1+uTc6zJ/GE3h+E06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J7Xl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15" o:spid="_x0000_s1041" style="position:absolute;left:5126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sQfsIA&#10;AADdAAAADwAAAGRycy9kb3ducmV2LnhtbERP24rCMBB9X/Afwgi+aeoFKV2jLELFCy6r7gcMzWxb&#10;bCalibX+vRGEfZvDuc5i1ZlKtNS40rKC8SgCQZxZXXKu4PeSDmMQziNrrCyTggc5WC17HwtMtL3z&#10;idqzz0UIYZeggsL7OpHSZQUZdCNbEwfuzzYGfYBNLnWD9xBuKjmJork0WHJoKLCmdUHZ9XwzCg4b&#10;SrdpfEwPu9q3s+vP/ruSqNSg3319gvDU+X/x273VYf48nsL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xB+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16" o:spid="_x0000_s1042" style="position:absolute;left:5183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KICsMA&#10;AADdAAAADwAAAGRycy9kb3ducmV2LnhtbERP22rCQBB9L/gPywi+1Y0lSIiuUgoRL1ha7QcM2WkS&#10;3J0N2W0S/75bEPo2h3Od9Xa0RvTU+caxgsU8AUFcOt1wpeDrWjxnIHxA1mgck4I7edhuJk9rzLUb&#10;+JP6S6hEDGGfo4I6hDaX0pc1WfRz1xJH7tt1FkOEXSV1h0MMt0a+JMlSWmw4NtTY0ltN5e3yYxWc&#10;dlTsi+xcnA5t6NPbx/HdSFRqNh1fVyACjeFf/HDvdZy/zFL4+yae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KIC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17" o:spid="_x0000_s1043" style="position:absolute;left:5241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4tkcIA&#10;AADdAAAADwAAAGRycy9kb3ducmV2LnhtbERP24rCMBB9X/Afwgi+aaqolK5RFqHiBZdV9wOGZrYt&#10;NpPSxFr/3gjCvs3hXGex6kwlWmpcaVnBeBSBIM6sLjlX8HtJhzEI55E1VpZJwYMcrJa9jwUm2t75&#10;RO3Z5yKEsEtQQeF9nUjpsoIMupGtiQP3ZxuDPsAml7rBewg3lZxE0VwaLDk0FFjTuqDser4ZBYcN&#10;pds0PqaHXe3b6fVn/11JVGrQ774+QXjq/L/47d7qMH8ez+D1TThB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zi2R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18" o:spid="_x0000_s1044" style="position:absolute;left:5299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yz5sMA&#10;AADdAAAADwAAAGRycy9kb3ducmV2LnhtbERP22qDQBB9L/Qflin0rVlbioh1lVCw5EJKmvYDBnei&#10;ojsr7saYv88GAn2bw7lOVsymFxONrrWs4HURgSCurG65VvD3W74kIJxH1thbJgUXclDkjw8Zptqe&#10;+Yemg69FCGGXooLG+yGV0lUNGXQLOxAH7mhHgz7AsZZ6xHMIN718i6JYGmw5NDQ40GdDVXc4GQXb&#10;LypXZbIrt+vBT+/dfvPdS1Tq+WlefoDwNPt/8d290mF+nMRw+yacI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yz5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19" o:spid="_x0000_s1045" style="position:absolute;left:5356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AWfcMA&#10;AADdAAAADwAAAGRycy9kb3ducmV2LnhtbERP22qDQBB9L/Qflgn0rVlTihWbTSgFi40k5NIPGNyp&#10;StxZcbdq/j4bCPRtDuc6y/VkWjFQ7xrLChbzCARxaXXDlYKfU/acgHAeWWNrmRRcyMF69fiwxFTb&#10;kQ80HH0lQgi7FBXU3neplK6syaCb2444cL+2N+gD7CupexxDuGnlSxTF0mDDoaHGjj5rKs/HP6Og&#10;+KIsz5JtVnx3fng97ze7VqJST7Pp4x2Ep8n/i+/uXIf5cfIGt2/CC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lAWf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20" o:spid="_x0000_s1046" style="position:absolute;left:5414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+CD8UA&#10;AADdAAAADwAAAGRycy9kb3ducmV2LnhtbESP3WrCQBCF7wu+wzKCd3VjEQnRVUSI+ENLqz7AkB2T&#10;YHY2ZLcxffvORaF3M5wz53yz2gyuUT11ofZsYDZNQBEX3tZcGrhd89cUVIjIFhvPZOCHAmzWo5cV&#10;ZtY/+Yv6SyyVhHDI0EAVY5tpHYqKHIapb4lFu/vOYZS1K7Xt8CnhrtFvSbLQDmuWhgpb2lVUPC7f&#10;zsB5T/khT9/z87GN/fzxefpoNBozGQ/bJahIQ/w3/10frOAvUsGVb2QE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z4IP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21" o:spid="_x0000_s1047" style="position:absolute;left:5471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MnlMIA&#10;AADdAAAADwAAAGRycy9kb3ducmV2LnhtbERP24rCMBB9X/Afwgi+rakiUqtRRKjoyi7r5QOGZmyL&#10;zaQ0sda/3wjCvs3hXGex6kwlWmpcaVnBaBiBIM6sLjlXcDmnnzEI55E1VpZJwZMcrJa9jwUm2j74&#10;SO3J5yKEsEtQQeF9nUjpsoIMuqGtiQN3tY1BH2CTS93gI4SbSo6jaCoNlhwaCqxpU1B2O92NgsOW&#10;0l0af6eHfe3bye3366eSqNSg363nIDx1/l/8du90mD+NZ/D6Jpw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gyeU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22" o:spid="_x0000_s1048" style="position:absolute;left:5529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AY1MYA&#10;AADdAAAADwAAAGRycy9kb3ducmV2LnhtbESP0WrCQBBF3wv+wzJC3+rGIqLRNRQhxVYq1voBQ3aa&#10;hGRnQ3aN6d93Hgp9m+HeuffMNhtdqwbqQ+3ZwHyWgCIuvK25NHD9yp9WoEJEtth6JgM/FCDbTR62&#10;mFp/508aLrFUEsIhRQNVjF2qdSgqchhmviMW7dv3DqOsfaltj3cJd61+TpKldlizNFTY0b6iornc&#10;nIHjK+WHfPWRH9+6OCya8/up1WjM43R82YCKNMZ/89/1wQr+ci388o2Mo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GAY1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623" o:spid="_x0000_s1049" style="position:absolute;left:5587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y9T8IA&#10;AADdAAAADwAAAGRycy9kb3ducmV2LnhtbERP24rCMBB9F/yHMMK+aaos4lajLELFVZS1+gFDM9sW&#10;m0lpYu3+vREE3+ZwrrNYdaYSLTWutKxgPIpAEGdWl5wruJyT4QyE88gaK8uk4J8crJb93gJjbe98&#10;ojb1uQgh7GJUUHhfx1K6rCCDbmRr4sD92cagD7DJpW7wHsJNJSdRNJUGSw4NBda0Lii7pjejYL+h&#10;ZJvMDsn+p/bt5/V3d6wkKvUx6L7nIDx1/i1+ubc6zJ9+jeH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LL1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24" o:spid="_x0000_s1050" style="position:absolute;left:5644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4jOMMA&#10;AADdAAAADwAAAGRycy9kb3ducmV2LnhtbERP22rCQBB9L/gPywi+NRtFgqZZRYQU21Cxth8wZMck&#10;mJ0N2W1M/74rCH2bw7lOth1NKwbqXWNZwTyKQRCXVjdcKfj+yp9XIJxH1thaJgW/5GC7mTxlmGp7&#10;408azr4SIYRdigpq77tUSlfWZNBFtiMO3MX2Bn2AfSV1j7cQblq5iONEGmw4NNTY0b6m8nr+MQqK&#10;V8oP+eojL946Pyyvp/djK1Gp2XTcvYDwNPp/8cN90GF+sl7A/Ztwgt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/4jO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25" o:spid="_x0000_s1051" style="position:absolute;left:5702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KGo8IA&#10;AADdAAAADwAAAGRycy9kb3ducmV2LnhtbERP24rCMBB9F/yHMIJva+oqol2jyELFC4q6+wFDM9sW&#10;m0lpYq1/b4QF3+ZwrjNftqYUDdWusKxgOIhAEKdWF5wp+P1JPqYgnEfWWFomBQ9ysFx0O3OMtb3z&#10;mZqLz0QIYRejgtz7KpbSpTkZdANbEQfuz9YGfYB1JnWN9xBuSvkZRRNpsODQkGNF3zml18vNKNiv&#10;Kdkk00Oy31a+GV9Pu2MpUal+r119gfDU+rf4373RYf5kNoL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soaj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26" o:spid="_x0000_s1052" style="position:absolute;left:5760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se18EA&#10;AADdAAAADwAAAGRycy9kb3ducmV2LnhtbERP24rCMBB9X/Afwgi+aeoiotUoInRxFcXbBwzN2Bab&#10;SWli7f69EYR9m8O5znzZmlI0VLvCsoLhIAJBnFpdcKbgekn6ExDOI2ssLZOCP3KwXHS+5hhr++QT&#10;NWefiRDCLkYFufdVLKVLczLoBrYiDtzN1gZ9gHUmdY3PEG5K+R1FY2mw4NCQY0XrnNL7+WEU7H4o&#10;2SSTfbL7rXwzuh+3h1KiUr1uu5qB8NT6f/HHvdFh/ng6gvc34QS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bHtf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27" o:spid="_x0000_s1053" style="position:absolute;left:5817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e7TMIA&#10;AADdAAAADwAAAGRycy9kb3ducmV2LnhtbERP24rCMBB9F/yHMIJva+qiol2jyELFC4q6+wFDM9sW&#10;m0lpYq1/b4QF3+ZwrjNftqYUDdWusKxgOIhAEKdWF5wp+P1JPqYgnEfWWFomBQ9ysFx0O3OMtb3z&#10;mZqLz0QIYRejgtz7KpbSpTkZdANbEQfuz9YGfYB1JnWN9xBuSvkZRRNpsODQkGNF3zml18vNKNiv&#10;Kdkk00Oy31a+GV1Pu2MpUal+r119gfDU+rf4373RYf5kNob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F7tM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28" o:spid="_x0000_s1054" style="position:absolute;left:587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lO8IA&#10;AADdAAAADwAAAGRycy9kb3ducmV2LnhtbERP24rCMBB9F/yHMMK+abqyFLcaZREqrqK46gcMzdgW&#10;m0lpYu3+vREE3+ZwrjNbdKYSLTWutKzgcxSBIM6sLjlXcD6lwwkI55E1VpZJwT85WMz7vRkm2t75&#10;j9qjz0UIYZeggsL7OpHSZQUZdCNbEwfuYhuDPsAml7rBewg3lRxHUSwNlhwaCqxpWVB2Pd6Mgu2K&#10;0nU62aXb39q3X9fDZl9JVOpj0P1MQXjq/Fv8cq91mB9/x/D8Jpw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xSU7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29" o:spid="_x0000_s1055" style="position:absolute;left:5932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mAoMIA&#10;AADdAAAADwAAAGRycy9kb3ducmV2LnhtbERP24rCMBB9X/Afwgi+aaqIq12jiFDxgqLufsDQzLbF&#10;ZlKaWOvfmwVh3+ZwrjNftqYUDdWusKxgOIhAEKdWF5wp+PlO+lMQziNrLC2Tgic5WC46H3OMtX3w&#10;hZqrz0QIYRejgtz7KpbSpTkZdANbEQfu19YGfYB1JnWNjxBuSjmKook0WHBoyLGidU7p7Xo3Cg4b&#10;SrbJ9JgcdpVvxrfz/lRKVKrXbVdfIDy1/l/8dm91mD+ZfcLfN+EE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iYC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30" o:spid="_x0000_s1056" style="position:absolute;left:5990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YU0sYA&#10;AADdAAAADwAAAGRycy9kb3ducmV2LnhtbESP0WrCQBBF3wv+wzJC3+rGIqLRNRQhxVYq1voBQ3aa&#10;hGRnQ3aN6d93Hgp9m+HeuffMNhtdqwbqQ+3ZwHyWgCIuvK25NHD9yp9WoEJEtth6JgM/FCDbTR62&#10;mFp/508aLrFUEsIhRQNVjF2qdSgqchhmviMW7dv3DqOsfaltj3cJd61+TpKldlizNFTY0b6iornc&#10;nIHjK+WHfPWRH9+6OCya8/up1WjM43R82YCKNMZ/89/1wQr+ci248o2Mo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hYU0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631" o:spid="_x0000_s1057" style="position:absolute;left:6047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qxScEA&#10;AADdAAAADwAAAGRycy9kb3ducmV2LnhtbERP24rCMBB9F/yHMIJvmioi2jWKCBUvKOruBwzNbFts&#10;JqWJtf69WVjwbQ7nOotVa0rRUO0KywpGwwgEcWp1wZmCn+9kMAPhPLLG0jIpeJGD1bLbWWCs7ZOv&#10;1Nx8JkIIuxgV5N5XsZQuzcmgG9qKOHC/tjboA6wzqWt8hnBTynEUTaXBgkNDjhVtckrvt4dRcNxS&#10;sktmp+S4r3wzuV8O51KiUv1eu/4C4an1H/G/e6fD/Ol8Dn/fhBP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1asUn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32" o:spid="_x0000_s1058" style="position:absolute;left:610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uCzsYA&#10;AADdAAAADwAAAGRycy9kb3ducmV2LnhtbESPzWrDQAyE74W8w6JAb806JbTBydqEgEva0NL8PIDw&#10;KraJV2u8G8d9++pQ6E1iRjOf1vnoWjVQHxrPBuazBBRx6W3DlYHzqXhaggoR2WLrmQz8UIA8mzys&#10;MbX+zgcajrFSEsIhRQN1jF2qdShrchhmviMW7eJ7h1HWvtK2x7uEu1Y/J8mLdtiwNNTY0bam8nq8&#10;OQP7Nyp2xfKz2L93cVhcvz++Wo3GPE7HzQpUpDH+m/+ud1bwXxPhl29kBJ3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ouCz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633" o:spid="_x0000_s1059" style="position:absolute;left:6163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cnVcEA&#10;AADdAAAADwAAAGRycy9kb3ducmV2LnhtbERP24rCMBB9X/Afwgi+aarIKtUoIlR0xWW9fMDQjG2x&#10;mZQm1vr3RhD2bQ7nOvNla0rRUO0KywqGgwgEcWp1wZmCyznpT0E4j6yxtEwKnuRgueh8zTHW9sFH&#10;ak4+EyGEXYwKcu+rWEqX5mTQDWxFHLirrQ36AOtM6hofIdyUchRF39JgwaEhx4rWOaW3090o2G8o&#10;2SbTQ7LfVb4Z3/5+fkuJSvW67WoGwlPr/8Uf91aH+ZNoCO9vwgl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HJ1X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34" o:spid="_x0000_s1060" style="position:absolute;left:6220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W5IsMA&#10;AADdAAAADwAAAGRycy9kb3ducmV2LnhtbERP22rCQBB9F/oPyxR8azYNYiW6SimkRMXSpn7AkJ0m&#10;wexsyG5j/HtXEHybw7nOajOaVgzUu8aygtcoBkFcWt1wpeD4m70sQDiPrLG1TAou5GCzfpqsMNX2&#10;zD80FL4SIYRdigpq77tUSlfWZNBFtiMO3J/tDfoA+0rqHs8h3LQyieO5NNhwaKixo4+aylPxbxTs&#10;PynLs8Uh2287P8xO37uvVqJS0+fxfQnC0+gf4rs712H+W5zA7Ztwgl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RW5I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35" o:spid="_x0000_s1061" style="position:absolute;left:6278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kcucMA&#10;AADdAAAADwAAAGRycy9kb3ducmV2LnhtbERP22rCQBB9F/yHZQTf6qZVrMSsUgoptkFpUz9gyE6T&#10;YHY2ZLdJ/PuuUPBtDuc6yX40jeipc7VlBY+LCARxYXXNpYLzd/qwAeE8ssbGMim4koP9bjpJMNZ2&#10;4C/qc1+KEMIuRgWV920spSsqMugWtiUO3I/tDPoAu1LqDocQbhr5FEVrabDm0FBhS68VFZf81yjI&#10;3ig9pJtjmr23vl9dPj9OjUSl5rPxZQvC0+jv4n/3QYf5z9ESbt+EE+Tu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kcu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36" o:spid="_x0000_s1062" style="position:absolute;left:633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CEzcMA&#10;AADdAAAADwAAAGRycy9kb3ducmV2LnhtbERP22rCQBB9F/yHZQTfmo0lWImuUoSUqLS0qR8wZKdJ&#10;MDsbsmuMf98tFHybw7nOZjeaVgzUu8aygkUUgyAurW64UnD+zp5WIJxH1thaJgV3crDbTicbTLW9&#10;8RcNha9ECGGXooLa+y6V0pU1GXSR7YgD92N7gz7AvpK6x1sIN618juOlNNhwaKixo31N5aW4GgWn&#10;N8rybPWenQ6dH5LL5/GjlajUfDa+rkF4Gv1D/O/OdZj/Eifw9004QW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CEz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37" o:spid="_x0000_s1063" style="position:absolute;left:6393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whVsMA&#10;AADdAAAADwAAAGRycy9kb3ducmV2LnhtbERP22rCQBB9F/yHZQTf6qZFrcSsUgoptkFpUz9gyE6T&#10;YHY2ZLdJ/PuuUPBtDuc6yX40jeipc7VlBY+LCARxYXXNpYLzd/qwAeE8ssbGMim4koP9bjpJMNZ2&#10;4C/qc1+KEMIuRgWV920spSsqMugWtiUO3I/tDPoAu1LqDocQbhr5FEVrabDm0FBhS68VFZf81yjI&#10;3ig9pJtjmr23vl9ePj9OjUSl5rPxZQvC0+jv4n/3QYf5z9EKbt+EE+Tu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whV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38" o:spid="_x0000_s1064" style="position:absolute;left:6451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6/IcIA&#10;AADdAAAADwAAAGRycy9kb3ducmV2LnhtbERP24rCMBB9F/Yfwiz4pukuoqUaRRa6eEHx9gFDM7bF&#10;ZlKaWOvfbxYE3+ZwrjNbdKYSLTWutKzgaxiBIM6sLjlXcDmngxiE88gaK8uk4EkOFvOP3gwTbR98&#10;pPbkcxFC2CWooPC+TqR0WUEG3dDWxIG72sagD7DJpW7wEcJNJb+jaCwNlhwaCqzpp6DsdrobBdtf&#10;SldpvEu369q3o9ths68kKtX/7JZTEJ46/xa/3Csd5k+iMfx/E06Q8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Lr8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39" o:spid="_x0000_s1065" style="position:absolute;left:6508;top:-117;width:24;height:20;visibility:visible;mso-wrap-style:square;v-text-anchor:top" coordsize="2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hNkMYA&#10;AADdAAAADwAAAGRycy9kb3ducmV2LnhtbERPTWvCQBC9C/0PyxR6kWZTEY3RTSiFigd7aFIK3sbs&#10;NAlmZ0N21fjvu4WCt3m8z9nko+nEhQbXWlbwEsUgiCurW64VfJXvzwkI55E1dpZJwY0c5NnDZIOp&#10;tlf+pEvhaxFC2KWooPG+T6V0VUMGXWR74sD92MGgD3CopR7wGsJNJ2dxvJAGWw4NDfb01lB1Ks5G&#10;wcEdP6ZJuT3tb4fVvivm33ZxnCn19Di+rkF4Gv1d/O/e6TB/GS/h75twgs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hNkMYAAADdAAAADwAAAAAAAAAAAAAAAACYAgAAZHJz&#10;L2Rvd25yZXYueG1sUEsFBgAAAAAEAAQA9QAAAIsDAAAAAA==&#10;" path="m,8r23,e" filled="f" strokeweight=".33158mm">
                  <v:path arrowok="t" o:connecttype="custom" o:connectlocs="0,8;23,8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3664" behindDoc="1" locked="0" layoutInCell="0" allowOverlap="1" wp14:anchorId="42E245C7" wp14:editId="7D9BAAB2">
                <wp:simplePos x="0" y="0"/>
                <wp:positionH relativeFrom="page">
                  <wp:posOffset>1823720</wp:posOffset>
                </wp:positionH>
                <wp:positionV relativeFrom="paragraph">
                  <wp:posOffset>375920</wp:posOffset>
                </wp:positionV>
                <wp:extent cx="1638300" cy="22860"/>
                <wp:effectExtent l="0" t="0" r="0" b="0"/>
                <wp:wrapNone/>
                <wp:docPr id="1622" name="Group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38300" cy="22860"/>
                          <a:chOff x="2872" y="592"/>
                          <a:chExt cx="2580" cy="36"/>
                        </a:xfrm>
                      </wpg:grpSpPr>
                      <wps:wsp>
                        <wps:cNvPr id="1623" name="Freeform 641"/>
                        <wps:cNvSpPr>
                          <a:spLocks/>
                        </wps:cNvSpPr>
                        <wps:spPr bwMode="auto">
                          <a:xfrm>
                            <a:off x="2882" y="602"/>
                            <a:ext cx="27" cy="20"/>
                          </a:xfrm>
                          <a:custGeom>
                            <a:avLst/>
                            <a:gdLst>
                              <a:gd name="T0" fmla="*/ 0 w 27"/>
                              <a:gd name="T1" fmla="*/ 8 h 20"/>
                              <a:gd name="T2" fmla="*/ 26 w 27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" h="20">
                                <a:moveTo>
                                  <a:pt x="0" y="8"/>
                                </a:moveTo>
                                <a:lnTo>
                                  <a:pt x="26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" name="Freeform 642"/>
                        <wps:cNvSpPr>
                          <a:spLocks/>
                        </wps:cNvSpPr>
                        <wps:spPr bwMode="auto">
                          <a:xfrm>
                            <a:off x="293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5" name="Freeform 643"/>
                        <wps:cNvSpPr>
                          <a:spLocks/>
                        </wps:cNvSpPr>
                        <wps:spPr bwMode="auto">
                          <a:xfrm>
                            <a:off x="299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" name="Freeform 644"/>
                        <wps:cNvSpPr>
                          <a:spLocks/>
                        </wps:cNvSpPr>
                        <wps:spPr bwMode="auto">
                          <a:xfrm>
                            <a:off x="3052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" name="Freeform 645"/>
                        <wps:cNvSpPr>
                          <a:spLocks/>
                        </wps:cNvSpPr>
                        <wps:spPr bwMode="auto">
                          <a:xfrm>
                            <a:off x="3110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" name="Freeform 646"/>
                        <wps:cNvSpPr>
                          <a:spLocks/>
                        </wps:cNvSpPr>
                        <wps:spPr bwMode="auto">
                          <a:xfrm>
                            <a:off x="316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9" name="Freeform 647"/>
                        <wps:cNvSpPr>
                          <a:spLocks/>
                        </wps:cNvSpPr>
                        <wps:spPr bwMode="auto">
                          <a:xfrm>
                            <a:off x="322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0" name="Freeform 648"/>
                        <wps:cNvSpPr>
                          <a:spLocks/>
                        </wps:cNvSpPr>
                        <wps:spPr bwMode="auto">
                          <a:xfrm>
                            <a:off x="328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1" name="Freeform 649"/>
                        <wps:cNvSpPr>
                          <a:spLocks/>
                        </wps:cNvSpPr>
                        <wps:spPr bwMode="auto">
                          <a:xfrm>
                            <a:off x="3340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2" name="Freeform 650"/>
                        <wps:cNvSpPr>
                          <a:spLocks/>
                        </wps:cNvSpPr>
                        <wps:spPr bwMode="auto">
                          <a:xfrm>
                            <a:off x="3398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3" name="Freeform 651"/>
                        <wps:cNvSpPr>
                          <a:spLocks/>
                        </wps:cNvSpPr>
                        <wps:spPr bwMode="auto">
                          <a:xfrm>
                            <a:off x="345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4" name="Freeform 652"/>
                        <wps:cNvSpPr>
                          <a:spLocks/>
                        </wps:cNvSpPr>
                        <wps:spPr bwMode="auto">
                          <a:xfrm>
                            <a:off x="351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5" name="Freeform 653"/>
                        <wps:cNvSpPr>
                          <a:spLocks/>
                        </wps:cNvSpPr>
                        <wps:spPr bwMode="auto">
                          <a:xfrm>
                            <a:off x="357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6" name="Freeform 654"/>
                        <wps:cNvSpPr>
                          <a:spLocks/>
                        </wps:cNvSpPr>
                        <wps:spPr bwMode="auto">
                          <a:xfrm>
                            <a:off x="3628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7" name="Freeform 655"/>
                        <wps:cNvSpPr>
                          <a:spLocks/>
                        </wps:cNvSpPr>
                        <wps:spPr bwMode="auto">
                          <a:xfrm>
                            <a:off x="3686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8" name="Freeform 656"/>
                        <wps:cNvSpPr>
                          <a:spLocks/>
                        </wps:cNvSpPr>
                        <wps:spPr bwMode="auto">
                          <a:xfrm>
                            <a:off x="374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9" name="Freeform 657"/>
                        <wps:cNvSpPr>
                          <a:spLocks/>
                        </wps:cNvSpPr>
                        <wps:spPr bwMode="auto">
                          <a:xfrm>
                            <a:off x="380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0" name="Freeform 658"/>
                        <wps:cNvSpPr>
                          <a:spLocks/>
                        </wps:cNvSpPr>
                        <wps:spPr bwMode="auto">
                          <a:xfrm>
                            <a:off x="385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1" name="Freeform 659"/>
                        <wps:cNvSpPr>
                          <a:spLocks/>
                        </wps:cNvSpPr>
                        <wps:spPr bwMode="auto">
                          <a:xfrm>
                            <a:off x="3916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2" name="Freeform 660"/>
                        <wps:cNvSpPr>
                          <a:spLocks/>
                        </wps:cNvSpPr>
                        <wps:spPr bwMode="auto">
                          <a:xfrm>
                            <a:off x="3974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3" name="Freeform 661"/>
                        <wps:cNvSpPr>
                          <a:spLocks/>
                        </wps:cNvSpPr>
                        <wps:spPr bwMode="auto">
                          <a:xfrm>
                            <a:off x="403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4" name="Freeform 662"/>
                        <wps:cNvSpPr>
                          <a:spLocks/>
                        </wps:cNvSpPr>
                        <wps:spPr bwMode="auto">
                          <a:xfrm>
                            <a:off x="408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5" name="Freeform 663"/>
                        <wps:cNvSpPr>
                          <a:spLocks/>
                        </wps:cNvSpPr>
                        <wps:spPr bwMode="auto">
                          <a:xfrm>
                            <a:off x="414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6" name="Freeform 664"/>
                        <wps:cNvSpPr>
                          <a:spLocks/>
                        </wps:cNvSpPr>
                        <wps:spPr bwMode="auto">
                          <a:xfrm>
                            <a:off x="4204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7" name="Freeform 665"/>
                        <wps:cNvSpPr>
                          <a:spLocks/>
                        </wps:cNvSpPr>
                        <wps:spPr bwMode="auto">
                          <a:xfrm>
                            <a:off x="4262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8" name="Freeform 666"/>
                        <wps:cNvSpPr>
                          <a:spLocks/>
                        </wps:cNvSpPr>
                        <wps:spPr bwMode="auto">
                          <a:xfrm>
                            <a:off x="431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9" name="Freeform 667"/>
                        <wps:cNvSpPr>
                          <a:spLocks/>
                        </wps:cNvSpPr>
                        <wps:spPr bwMode="auto">
                          <a:xfrm>
                            <a:off x="437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0" name="Freeform 668"/>
                        <wps:cNvSpPr>
                          <a:spLocks/>
                        </wps:cNvSpPr>
                        <wps:spPr bwMode="auto">
                          <a:xfrm>
                            <a:off x="443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1" name="Freeform 669"/>
                        <wps:cNvSpPr>
                          <a:spLocks/>
                        </wps:cNvSpPr>
                        <wps:spPr bwMode="auto">
                          <a:xfrm>
                            <a:off x="4492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2" name="Freeform 670"/>
                        <wps:cNvSpPr>
                          <a:spLocks/>
                        </wps:cNvSpPr>
                        <wps:spPr bwMode="auto">
                          <a:xfrm>
                            <a:off x="4550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3" name="Freeform 671"/>
                        <wps:cNvSpPr>
                          <a:spLocks/>
                        </wps:cNvSpPr>
                        <wps:spPr bwMode="auto">
                          <a:xfrm>
                            <a:off x="460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4" name="Freeform 672"/>
                        <wps:cNvSpPr>
                          <a:spLocks/>
                        </wps:cNvSpPr>
                        <wps:spPr bwMode="auto">
                          <a:xfrm>
                            <a:off x="466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5" name="Freeform 673"/>
                        <wps:cNvSpPr>
                          <a:spLocks/>
                        </wps:cNvSpPr>
                        <wps:spPr bwMode="auto">
                          <a:xfrm>
                            <a:off x="472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6" name="Freeform 674"/>
                        <wps:cNvSpPr>
                          <a:spLocks/>
                        </wps:cNvSpPr>
                        <wps:spPr bwMode="auto">
                          <a:xfrm>
                            <a:off x="4780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" name="Freeform 675"/>
                        <wps:cNvSpPr>
                          <a:spLocks/>
                        </wps:cNvSpPr>
                        <wps:spPr bwMode="auto">
                          <a:xfrm>
                            <a:off x="4838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" name="Freeform 676"/>
                        <wps:cNvSpPr>
                          <a:spLocks/>
                        </wps:cNvSpPr>
                        <wps:spPr bwMode="auto">
                          <a:xfrm>
                            <a:off x="489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9" name="Freeform 677"/>
                        <wps:cNvSpPr>
                          <a:spLocks/>
                        </wps:cNvSpPr>
                        <wps:spPr bwMode="auto">
                          <a:xfrm>
                            <a:off x="495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0" name="Freeform 678"/>
                        <wps:cNvSpPr>
                          <a:spLocks/>
                        </wps:cNvSpPr>
                        <wps:spPr bwMode="auto">
                          <a:xfrm>
                            <a:off x="501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1" name="Freeform 679"/>
                        <wps:cNvSpPr>
                          <a:spLocks/>
                        </wps:cNvSpPr>
                        <wps:spPr bwMode="auto">
                          <a:xfrm>
                            <a:off x="5068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2" name="Freeform 680"/>
                        <wps:cNvSpPr>
                          <a:spLocks/>
                        </wps:cNvSpPr>
                        <wps:spPr bwMode="auto">
                          <a:xfrm>
                            <a:off x="5126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3" name="Freeform 681"/>
                        <wps:cNvSpPr>
                          <a:spLocks/>
                        </wps:cNvSpPr>
                        <wps:spPr bwMode="auto">
                          <a:xfrm>
                            <a:off x="518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4" name="Freeform 682"/>
                        <wps:cNvSpPr>
                          <a:spLocks/>
                        </wps:cNvSpPr>
                        <wps:spPr bwMode="auto">
                          <a:xfrm>
                            <a:off x="524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5" name="Freeform 683"/>
                        <wps:cNvSpPr>
                          <a:spLocks/>
                        </wps:cNvSpPr>
                        <wps:spPr bwMode="auto">
                          <a:xfrm>
                            <a:off x="529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6" name="Freeform 684"/>
                        <wps:cNvSpPr>
                          <a:spLocks/>
                        </wps:cNvSpPr>
                        <wps:spPr bwMode="auto">
                          <a:xfrm>
                            <a:off x="5356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7" name="Freeform 685"/>
                        <wps:cNvSpPr>
                          <a:spLocks/>
                        </wps:cNvSpPr>
                        <wps:spPr bwMode="auto">
                          <a:xfrm>
                            <a:off x="5414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0" o:spid="_x0000_s1026" style="position:absolute;margin-left:143.6pt;margin-top:29.6pt;width:129pt;height:1.8pt;z-index:-251682816;mso-position-horizontal-relative:page" coordorigin="2872,592" coordsize="2580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" o:allowincell="f">
                <v:shape id="Freeform 641" o:spid="_x0000_s1027" style="position:absolute;left:2882;top:602;width:27;height:20;visibility:visible;mso-wrap-style:square;v-text-anchor:top" coordsize="2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jccMMA&#10;AADdAAAADwAAAGRycy9kb3ducmV2LnhtbERPTYvCMBC9L/gfwgje1lQFWapRVFzWPexh1YPHoRmb&#10;1mZSm1S7/34jCN7m8T5nvuxsJW7U+MKxgtEwAUGcOV1wruB4+Hz/AOEDssbKMSn4Iw/LRe9tjql2&#10;d/6l2z7kIoawT1GBCaFOpfSZIYt+6GriyJ1dYzFE2ORSN3iP4baS4ySZSosFxwaDNW0MZZd9axV8&#10;UfmN7cX8bO2x3JbtesfF9aTUoN+tZiACdeElfrp3Os6fjifw+Cae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LjccMMAAADdAAAADwAAAAAAAAAAAAAAAACYAgAAZHJzL2Rv&#10;d25yZXYueG1sUEsFBgAAAAAEAAQA9QAAAIgDAAAAAA==&#10;" path="m,8r26,e" filled="f" strokeweight=".33158mm">
                  <v:path arrowok="t" o:connecttype="custom" o:connectlocs="0,8;26,8" o:connectangles="0,0"/>
                </v:shape>
                <v:shape id="Freeform 642" o:spid="_x0000_s1028" style="position:absolute;left:293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TXMMMA&#10;AADdAAAADwAAAGRycy9kb3ducmV2LnhtbERP22rCQBB9F/yHZYS+6aYSgqSuUgop1lDx0g8YstMk&#10;mJ0N2W0S/94VCr7N4VxnvR1NI3rqXG1ZwesiAkFcWF1zqeDnks1XIJxH1thYJgU3crDdTCdrTLUd&#10;+ET92ZcihLBLUUHlfZtK6YqKDLqFbYkD92s7gz7ArpS6wyGEm0YuoyiRBmsODRW29FFRcT3/GQX5&#10;J2W7bPWd5V+t7+PrcX9oJCr1Mhvf30B4Gv1T/O/e6TA/Wcbw+Cac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TXM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43" o:spid="_x0000_s1029" style="position:absolute;left:299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hyq8MA&#10;AADdAAAADwAAAGRycy9kb3ducmV2LnhtbERP22rCQBB9L/Qflin0TTcNrYToKkWIpAalVT9gyI5J&#10;MDsbstsk/n23UOjbHM51VpvJtGKg3jWWFbzMIxDEpdUNVwou52yWgHAeWWNrmRTcycFm/fiwwlTb&#10;kb9oOPlKhBB2KSqove9SKV1Zk0E3tx1x4K62N+gD7CupexxDuGllHEULabDh0FBjR9uaytvp2ygo&#10;dpTlWXLIio/OD6+3z/2xlajU89P0vgThafL/4j93rsP8RfwGv9+EE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hyq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44" o:spid="_x0000_s1030" style="position:absolute;left:3052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rs3MIA&#10;AADdAAAADwAAAGRycy9kb3ducmV2LnhtbERP24rCMBB9F/yHMAv7punKUqRrFBEquqJo1w8YmrEt&#10;NpPSxNr9eyMIvs3hXGe26E0tOmpdZVnB1zgCQZxbXXGh4PyXjqYgnEfWWFsmBf/kYDEfDmaYaHvn&#10;E3WZL0QIYZeggtL7JpHS5SUZdGPbEAfuYluDPsC2kLrFewg3tZxEUSwNVhwaSmxoVVJ+zW5GwW5N&#10;6Sad7tPdtvHd9/X4e6glKvX50S9/QHjq/Vv8cm90mB9PYnh+E06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euz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45" o:spid="_x0000_s1031" style="position:absolute;left:3110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ZJR8MA&#10;AADdAAAADwAAAGRycy9kb3ducmV2LnhtbERP22rCQBB9F/oPyxR8q5sGSUPqKkWIRKXS2n7AkJ0m&#10;wexsyK5J/PtuoeDbHM51VpvJtGKg3jWWFTwvIhDEpdUNVwq+v/KnFITzyBpby6TgRg4264fZCjNt&#10;R/6k4ewrEULYZaig9r7LpHRlTQbdwnbEgfuxvUEfYF9J3eMYwk0r4yhKpMGGQ0ONHW1rKi/nq1Fw&#10;3FFe5Ol7ftx3flhePg6nVqJS88fp7RWEp8nfxf/uQof5SfwCf9+E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ZJR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46" o:spid="_x0000_s1032" style="position:absolute;left:316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ndNcUA&#10;AADdAAAADwAAAGRycy9kb3ducmV2LnhtbESP3WrCQBCF7wu+wzJC7+pGKSLRVUSI2EqLfw8wZMck&#10;mJ0N2TXGt3cuCr2b4Zw555vFqne16qgNlWcD41ECijj3tuLCwOWcfcxAhYhssfZMBp4UYLUcvC0w&#10;tf7BR+pOsVASwiFFA2WMTap1yEtyGEa+IRbt6luHUda20LbFh4S7Wk+SZKodViwNJTa0KSm/ne7O&#10;wH5L2S6b/WT7ryZ2n7fD92+t0Zj3Yb+eg4rUx3/z3/XOCv50IrjyjYygl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qd01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47" o:spid="_x0000_s1033" style="position:absolute;left:322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V4rsMA&#10;AADdAAAADwAAAGRycy9kb3ducmV2LnhtbERP22rCQBB9L/gPywi+NRtFgqZZRYQU21Cxth8wZMck&#10;mJ0N2W1M/74rCH2bw7lOth1NKwbqXWNZwTyKQRCXVjdcKfj+yp9XIJxH1thaJgW/5GC7mTxlmGp7&#10;408azr4SIYRdigpq77tUSlfWZNBFtiMO3MX2Bn2AfSV1j7cQblq5iONEGmw4NNTY0b6m8nr+MQqK&#10;V8oP+eojL946Pyyvp/djK1Gp2XTcvYDwNPp/8cN90GF+sljD/Ztwgt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uV4r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48" o:spid="_x0000_s1034" style="position:absolute;left:328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ZH7sUA&#10;AADdAAAADwAAAGRycy9kb3ducmV2LnhtbESP0WrCQBBF34X+wzKFvunGVkSiq0ghYhWlVT9gyI5J&#10;MDsbsmtM/77zUPBthnvn3jOLVe9q1VEbKs8GxqMEFHHubcWFgcs5G85AhYhssfZMBn4pwGr5Mlhg&#10;av2Df6g7xUJJCIcUDZQxNqnWIS/JYRj5hli0q28dRlnbQtsWHxLuav2eJFPtsGJpKLGhz5Ly2+nu&#10;DOw3lG2z2SHbfzWxm9y+d8daozFvr/16DipSH5/m/+utFfzph/DL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Bkfu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49" o:spid="_x0000_s1035" style="position:absolute;left:3340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ridcEA&#10;AADdAAAADwAAAGRycy9kb3ducmV2LnhtbERP24rCMBB9F/yHMMK+aeoqItUoInRxVxRvHzA0Y1ts&#10;JqWJtfv3RhB8m8O5znzZmlI0VLvCsoLhIAJBnFpdcKbgck76UxDOI2ssLZOCf3KwXHQ7c4y1ffCR&#10;mpPPRAhhF6OC3PsqltKlORl0A1sRB+5qa4M+wDqTusZHCDel/I6iiTRYcGjIsaJ1TuntdDcKtj+U&#10;bJLpLtn+Vr4Z3w5/+1KiUl+9djUD4an1H/HbvdFh/mQ0hNc34QS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VK4nX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50" o:spid="_x0000_s1036" style="position:absolute;left:3398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h8AsMA&#10;AADdAAAADwAAAGRycy9kb3ducmV2LnhtbERP22rCQBB9L/Qflin0TTdNi4ToKkWIpAalVT9gyI5J&#10;MDsbstsk/n23UOjbHM51VpvJtGKg3jWWFbzMIxDEpdUNVwou52yWgHAeWWNrmRTcycFm/fiwwlTb&#10;kb9oOPlKhBB2KSqove9SKV1Zk0E3tx1x4K62N+gD7CupexxDuGllHEULabDh0FBjR9uaytvp2ygo&#10;dpTlWXLIio/OD2+3z/2xlajU89P0vgThafL/4j93rsP8xWsMv9+EE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h8A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51" o:spid="_x0000_s1037" style="position:absolute;left:345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ZmcMA&#10;AADdAAAADwAAAGRycy9kb3ducmV2LnhtbERP22rCQBB9L/gPywi+NRtNEUldRYSUqFQ07QcM2WkS&#10;zM6G7DbGv+8WCn2bw7nOejuaVgzUu8aygnkUgyAurW64UvD5kT2vQDiPrLG1TAoe5GC7mTytMdX2&#10;zlcaCl+JEMIuRQW1910qpStrMugi2xEH7sv2Bn2AfSV1j/cQblq5iOOlNNhwaKixo31N5a34NgpO&#10;b5Tl2eo9Ox06P7zcLsdzK1Gp2XTcvYLwNPp/8Z8712H+Mkng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TZm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52" o:spid="_x0000_s1038" style="position:absolute;left:351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1B7cEA&#10;AADdAAAADwAAAGRycy9kb3ducmV2LnhtbERP24rCMBB9F/yHMIJvmnpBpGsUESpeUNTdDxia2bbY&#10;TEoTa/17s7Dg2xzOdRar1pSiodoVlhWMhhEI4tTqgjMFP9/JYA7CeWSNpWVS8CIHq2W3s8BY2ydf&#10;qbn5TIQQdjEqyL2vYildmpNBN7QVceB+bW3QB1hnUtf4DOGmlOMomkmDBYeGHCva5JTebw+j4Lil&#10;ZJfMT8lxX/lmer8czqVEpfq9dv0FwlPrP+J/906H+bPJFP6+CSfI5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9Qe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53" o:spid="_x0000_s1039" style="position:absolute;left:357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HkdsIA&#10;AADdAAAADwAAAGRycy9kb3ducmV2LnhtbERP24rCMBB9F/yHMIJvmqq7Il2jiFDxguK6+wFDM7bF&#10;ZlKaWLt/bxYE3+ZwrjNftqYUDdWusKxgNIxAEKdWF5wp+P1JBjMQziNrLC2Tgj9ysFx0O3OMtX3w&#10;NzUXn4kQwi5GBbn3VSylS3My6Ia2Ig7c1dYGfYB1JnWNjxBuSjmOoqk0WHBoyLGidU7p7XI3Cg4b&#10;SrbJ7JgcdpVvPm7n/amUqFS/166+QHhq/Vv8cm91mD+dfML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ceR2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54" o:spid="_x0000_s1040" style="position:absolute;left:3628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N6AcIA&#10;AADdAAAADwAAAGRycy9kb3ducmV2LnhtbERP24rCMBB9F/Yfwgi+aaq7FKlGkYWKFxRvHzA0Y1ts&#10;JqXJ1vr3m4UF3+ZwrjNfdqYSLTWutKxgPIpAEGdWl5wruF3T4RSE88gaK8uk4EUOlouP3hwTbZ98&#10;pvbicxFC2CWooPC+TqR0WUEG3cjWxIG728agD7DJpW7wGcJNJSdRFEuDJYeGAmv6Lih7XH6Mgv2a&#10;0k06PaT7be3br8dpd6wkKjXod6sZCE+df4v/3Rsd5sefMfx9E0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o3o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55" o:spid="_x0000_s1041" style="position:absolute;left:3686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/fmsIA&#10;AADdAAAADwAAAGRycy9kb3ducmV2LnhtbERP24rCMBB9F/yHMIJva+oqKtUoslDxgrLr7gcMzdgW&#10;m0lpYq1/b4QF3+ZwrrNYtaYUDdWusKxgOIhAEKdWF5wp+PtNPmYgnEfWWFomBQ9ysFp2OwuMtb3z&#10;DzVnn4kQwi5GBbn3VSylS3My6Aa2Ig7cxdYGfYB1JnWN9xBuSvkZRRNpsODQkGNFXzml1/PNKDhs&#10;KNkms2Ny2FW+GV+/96dSolL9Xrueg/DU+rf4373VYf5kNIXXN+EE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79+a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56" o:spid="_x0000_s1042" style="position:absolute;left:374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BL6MUA&#10;AADdAAAADwAAAGRycy9kb3ducmV2LnhtbESP0WrCQBBF34X+wzKFvunGVkSiq0ghYhWlVT9gyI5J&#10;MDsbsmtM/77zUPBthnvn3jOLVe9q1VEbKs8GxqMEFHHubcWFgcs5G85AhYhssfZMBn4pwGr5Mlhg&#10;av2Df6g7xUJJCIcUDZQxNqnWIS/JYRj5hli0q28dRlnbQtsWHxLuav2eJFPtsGJpKLGhz5Ly2+nu&#10;DOw3lG2z2SHbfzWxm9y+d8daozFvr/16DipSH5/m/+utFfzph+DK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cEvo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57" o:spid="_x0000_s1043" style="position:absolute;left:380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zuc8IA&#10;AADdAAAADwAAAGRycy9kb3ducmV2LnhtbERP24rCMBB9F/yHMIJva+oqol2jyELFC4q6+wFDM9sW&#10;m0lpYq1/b4QF3+ZwrjNftqYUDdWusKxgOIhAEKdWF5wp+P1JPqYgnEfWWFomBQ9ysFx0O3OMtb3z&#10;mZqLz0QIYRejgtz7KpbSpTkZdANbEQfuz9YGfYB1JnWN9xBuSvkZRRNpsODQkGNF3zml18vNKNiv&#10;Kdkk00Oy31a+GV9Pu2MpUal+r119gfDU+rf4373RYf5kNIP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O5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58" o:spid="_x0000_s1044" style="position:absolute;left:385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A0k8UA&#10;AADdAAAADwAAAGRycy9kb3ducmV2LnhtbESP3WrCQBCF7wXfYRnBO920iEjqKlJI8QeLtX2AITsm&#10;wexsyK4xvr1zIfRuhnPmnG+W697VqqM2VJ4NvE0TUMS5txUXBv5+s8kCVIjIFmvPZOBBAdar4WCJ&#10;qfV3/qHuHAslIRxSNFDG2KRah7wkh2HqG2LRLr51GGVtC21bvEu4q/V7ksy1w4qlocSGPkvKr+eb&#10;M3D4omybLY7ZYdfEbnY97b9rjcaMR/3mA1SkPv6bX9dbK/jzmfDLNzKCXj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ADST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59" o:spid="_x0000_s1045" style="position:absolute;left:3916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yRCMIA&#10;AADdAAAADwAAAGRycy9kb3ducmV2LnhtbERP24rCMBB9X/Afwgi+ramLiHSbyiJUvKB42Q8Ymtm2&#10;2ExKk631740g+DaHc51k0ZtadNS6yrKCyTgCQZxbXXGh4PeSfc5BOI+ssbZMCu7kYJEOPhKMtb3x&#10;ibqzL0QIYRejgtL7JpbS5SUZdGPbEAfuz7YGfYBtIXWLtxBuavkVRTNpsOLQUGJDy5Ly6/nfKNit&#10;KFtn83222zS+m16P20MtUanRsP/5BuGp92/xy73WYf5sOoHnN+EEm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TJEI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60" o:spid="_x0000_s1046" style="position:absolute;left:3974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4Pf8MA&#10;AADdAAAADwAAAGRycy9kb3ducmV2LnhtbERP22rCQBB9F/yHZYS+6aYSgqSuUgop1lDx0g8YstMk&#10;mJ0N2W0S/94VCr7N4VxnvR1NI3rqXG1ZwesiAkFcWF1zqeDnks1XIJxH1thYJgU3crDdTCdrTLUd&#10;+ET92ZcihLBLUUHlfZtK6YqKDLqFbYkD92s7gz7ArpS6wyGEm0YuoyiRBmsODRW29FFRcT3/GQX5&#10;J2W7bPWd5V+t7+PrcX9oJCr1Mhvf30B4Gv1T/O/e6TA/iZfw+Cac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4Pf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61" o:spid="_x0000_s1047" style="position:absolute;left:403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q5MEA&#10;AADdAAAADwAAAGRycy9kb3ducmV2LnhtbERP24rCMBB9F/yHMIJvmnpBpGsUESpeUNTdDxia2bbY&#10;TEoTa/17s7Dg2xzOdRar1pSiodoVlhWMhhEI4tTqgjMFP9/JYA7CeWSNpWVS8CIHq2W3s8BY2ydf&#10;qbn5TIQQdjEqyL2vYildmpNBN7QVceB+bW3QB1hnUtf4DOGmlOMomkmDBYeGHCva5JTebw+j4Lil&#10;ZJfMT8lxX/lmer8czqVEpfq9dv0FwlPrP+J/906H+bPpBP6+CSfI5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SquT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62" o:spid="_x0000_s1048" style="position:absolute;left:408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sykMMA&#10;AADdAAAADwAAAGRycy9kb3ducmV2LnhtbERP22rCQBB9L/gPywi+1Y0lBImuUgqRqFha7QcM2WkS&#10;kp0N2W0S/75bEPo2h3Od7X4yrRiod7VlBatlBIK4sLrmUsHXLXteg3AeWWNrmRTcycF+N3vaYqrt&#10;yJ80XH0pQgi7FBVU3neplK6oyKBb2o44cN+2N+gD7EupexxDuGnlSxQl0mDNoaHCjt4qKprrj1Fw&#10;PlCWZ+tLdj52foibj9N7K1GpxXx63YDwNPl/8cOd6zA/iWP4+ya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Tsyk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63" o:spid="_x0000_s1049" style="position:absolute;left:414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eXC8MA&#10;AADdAAAADwAAAGRycy9kb3ducmV2LnhtbERP22rCQBB9L/gPywi+NRslFUldRYSUqFQ07QcM2WkS&#10;zM6G7DbGv+8WCn2bw7nOejuaVgzUu8aygnkUgyAurW64UvD5kT2vQDiPrLG1TAoe5GC7mTytMdX2&#10;zlcaCl+JEMIuRQW1910qpStrMugi2xEH7sv2Bn2AfSV1j/cQblq5iOOlNNhwaKixo31N5a34NgpO&#10;b5Tl2eo9Ox06PyS3y/HcSlRqNh13ryA8jf5f/OfOdZi/TF7g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eXC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64" o:spid="_x0000_s1050" style="position:absolute;left:4204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UJfMMA&#10;AADdAAAADwAAAGRycy9kb3ducmV2LnhtbERP3WrCMBS+H/gO4QjezdQhRapRxqBSFceme4BDc9aW&#10;JielyWp9+2Ug7O58fL9nsxutEQP1vnGsYDFPQBCXTjdcKfi65s8rED4gazSOScGdPOy2k6cNZtrd&#10;+JOGS6hEDGGfoYI6hC6T0pc1WfRz1xFH7tv1FkOEfSV1j7cYbo18SZJUWmw4NtTY0VtNZXv5sQpO&#10;e8qLfHXOT4cuDMv24/huJCo1m46vaxCBxvAvfrgLHeenyxT+vokny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qUJf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65" o:spid="_x0000_s1051" style="position:absolute;left:4262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ms58EA&#10;AADdAAAADwAAAGRycy9kb3ducmV2LnhtbERP24rCMBB9X/Afwgi+aaqISjWKCF10RfH2AUMztsVm&#10;Upps7f69EYR9m8O5zmLVmlI0VLvCsoLhIAJBnFpdcKbgdk36MxDOI2ssLZOCP3KwWna+Fhhr++Qz&#10;NRefiRDCLkYFufdVLKVLczLoBrYiDtzd1gZ9gHUmdY3PEG5KOYqiiTRYcGjIsaJNTunj8msU7L8p&#10;2SazQ7LfVb4ZP04/x1KiUr1uu56D8NT6f/HHvdVh/mQ8hfc34QS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prOf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66" o:spid="_x0000_s1052" style="position:absolute;left:431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Y4lcUA&#10;AADdAAAADwAAAGRycy9kb3ducmV2LnhtbESP3WrCQBCF7wXfYRnBO920iEjqKlJI8QeLtX2AITsm&#10;wexsyK4xvr1zIfRuhnPmnG+W697VqqM2VJ4NvE0TUMS5txUXBv5+s8kCVIjIFmvPZOBBAdar4WCJ&#10;qfV3/qHuHAslIRxSNFDG2KRah7wkh2HqG2LRLr51GGVtC21bvEu4q/V7ksy1w4qlocSGPkvKr+eb&#10;M3D4omybLY7ZYdfEbnY97b9rjcaMR/3mA1SkPv6bX9dbK/jzmeDKNzKCXj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djiV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67" o:spid="_x0000_s1053" style="position:absolute;left:437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qdDsEA&#10;AADdAAAADwAAAGRycy9kb3ducmV2LnhtbERP24rCMBB9X/Afwgi+aeoiotUoInRxFcXbBwzN2Bab&#10;SWli7f69EYR9m8O5znzZmlI0VLvCsoLhIAJBnFpdcKbgekn6ExDOI2ssLZOCP3KwXHS+5hhr++QT&#10;NWefiRDCLkYFufdVLKVLczLoBrYiDtzN1gZ9gHUmdY3PEG5K+R1FY2mw4NCQY0XrnNL7+WEU7H4o&#10;2SSTfbL7rXwzuh+3h1KiUr1uu5qB8NT6f/HHvdFh/ng0hfc34QS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6nQ7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68" o:spid="_x0000_s1054" style="position:absolute;left:443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miTsUA&#10;AADdAAAADwAAAGRycy9kb3ducmV2LnhtbESP0WrCQBBF34X+wzKFvunGUkWiq0ghYhWlVT9gyI5J&#10;MDsbsmtM/77zUPBthnvn3jOLVe9q1VEbKs8GxqMEFHHubcWFgcs5G85AhYhssfZMBn4pwGr5Mlhg&#10;av2Df6g7xUJJCIcUDZQxNqnWIS/JYRj5hli0q28dRlnbQtsWHxLuav2eJFPtsGJpKLGhz5Ly2+nu&#10;DOw3lG2z2SHbfzWx+7h97461RmPeXvv1HFSkPj7N/9dbK/jTifDL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2aJO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69" o:spid="_x0000_s1055" style="position:absolute;left:4492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H1cEA&#10;AADdAAAADwAAAGRycy9kb3ducmV2LnhtbERP24rCMBB9F/yHMMK+aeqiItUoInRxVxRvHzA0Y1ts&#10;JqWJtfv3RhB8m8O5znzZmlI0VLvCsoLhIAJBnFpdcKbgck76UxDOI2ssLZOCf3KwXHQ7c4y1ffCR&#10;mpPPRAhhF6OC3PsqltKlORl0A1sRB+5qa4M+wDqTusZHCDel/I6iiTRYcGjIsaJ1TuntdDcKtj+U&#10;bJLpLtn+Vr4Z3Q5/+1KiUl+9djUD4an1H/HbvdFh/mQ8hNc34QS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VB9X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70" o:spid="_x0000_s1056" style="position:absolute;left:4550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eZosMA&#10;AADdAAAADwAAAGRycy9kb3ducmV2LnhtbERP22rCQBB9L/Qflin0TTcNrYToKkWIpAalVT9gyI5J&#10;MDsbstsk/n23UOjbHM51VpvJtGKg3jWWFbzMIxDEpdUNVwou52yWgHAeWWNrmRTcycFm/fiwwlTb&#10;kb9oOPlKhBB2KSqove9SKV1Zk0E3tx1x4K62N+gD7CupexxDuGllHEULabDh0FBjR9uaytvp2ygo&#10;dpTlWXLIio/OD6+3z/2xlajU89P0vgThafL/4j93rsP8xVsMv9+EE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EeZo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71" o:spid="_x0000_s1057" style="position:absolute;left:460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s8OcIA&#10;AADdAAAADwAAAGRycy9kb3ducmV2LnhtbERP24rCMBB9F/yHMIJvmqq7Il2jiFDxguK6+wFDM7bF&#10;ZlKaWLt/bxYE3+ZwrjNftqYUDdWusKxgNIxAEKdWF5wp+P1JBjMQziNrLC2Tgj9ysFx0O3OMtX3w&#10;NzUXn4kQwi5GBbn3VSylS3My6Ia2Ig7c1dYGfYB1JnWNjxBuSjmOoqk0WHBoyLGidU7p7XI3Cg4b&#10;SrbJ7JgcdpVvPm7n/amUqFS/166+QHhq/Vv8cm91mD/9nMD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Czw5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72" o:spid="_x0000_s1058" style="position:absolute;left:466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KkTcMA&#10;AADdAAAADwAAAGRycy9kb3ducmV2LnhtbERP22rCQBB9L/gPywi+NRslFUldRYSUqFQ07QcM2WkS&#10;zM6G7DbGv+8WCn2bw7nOejuaVgzUu8aygnkUgyAurW64UvD5kT2vQDiPrLG1TAoe5GC7mTytMdX2&#10;zlcaCl+JEMIuRQW1910qpStrMugi2xEH7sv2Bn2AfSV1j/cQblq5iOOlNNhwaKixo31N5a34NgpO&#10;b5Tl2eo9Ox06PyS3y/HcSlRqNh13ryA8jf5f/OfOdZi/fEng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KkT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73" o:spid="_x0000_s1059" style="position:absolute;left:472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4B1sEA&#10;AADdAAAADwAAAGRycy9kb3ducmV2LnhtbERP24rCMBB9F/yHMIJvmioq0jWKCBUvKOruBwzNbFts&#10;JqWJtf69WVjwbQ7nOotVa0rRUO0KywpGwwgEcWp1wZmCn+9kMAfhPLLG0jIpeJGD1bLbWWCs7ZOv&#10;1Nx8JkIIuxgV5N5XsZQuzcmgG9qKOHC/tjboA6wzqWt8hnBTynEUzaTBgkNDjhVtckrvt4dRcNxS&#10;skvmp+S4r3wzuV8O51KiUv1eu/4C4an1H/G/e6fD/Nl0Cn/fhBP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uAdb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74" o:spid="_x0000_s1060" style="position:absolute;left:4780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yfocIA&#10;AADdAAAADwAAAGRycy9kb3ducmV2LnhtbERP24rCMBB9F/Yfwgi+aarsFqlGkYWKFxRvHzA0Y1ts&#10;JqXJ1vr3m4UF3+ZwrjNfdqYSLTWutKxgPIpAEGdWl5wruF3T4RSE88gaK8uk4EUOlouP3hwTbZ98&#10;pvbicxFC2CWooPC+TqR0WUEG3cjWxIG728agD7DJpW7wGcJNJSdRFEuDJYeGAmv6Lih7XH6Mgv2a&#10;0k06PaT7be3bz8dpd6wkKjXod6sZCE+df4v/3Rsd5sdfMfx9E0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fJ+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75" o:spid="_x0000_s1061" style="position:absolute;left:4838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A6OsIA&#10;AADdAAAADwAAAGRycy9kb3ducmV2LnhtbERP24rCMBB9F/yHMIJva+rijWoUWah4Qdl19wOGZmyL&#10;zaQ0sda/N8KCb3M411msWlOKhmpXWFYwHEQgiFOrC84U/P0mHzMQziNrLC2Tggc5WC27nQXG2t75&#10;h5qzz0QIYRejgtz7KpbSpTkZdANbEQfuYmuDPsA6k7rGewg3pfyMook0WHBoyLGir5zS6/lmFBw2&#10;lGyT2TE57CrfjK7f+1MpUal+r13PQXhq/Vv8797qMH8ynsL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MDo6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76" o:spid="_x0000_s1062" style="position:absolute;left:489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+uSMUA&#10;AADdAAAADwAAAGRycy9kb3ducmV2LnhtbESP0WrCQBBF34X+wzKFvunGUkWiq0ghYhWlVT9gyI5J&#10;MDsbsmtM/77zUPBthnvn3jOLVe9q1VEbKs8GxqMEFHHubcWFgcs5G85AhYhssfZMBn4pwGr5Mlhg&#10;av2Df6g7xUJJCIcUDZQxNqnWIS/JYRj5hli0q28dRlnbQtsWHxLuav2eJFPtsGJpKLGhz5Ly2+nu&#10;DOw3lG2z2SHbfzWx+7h97461RmPeXvv1HFSkPj7N/9dbK/jTieDK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r65I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77" o:spid="_x0000_s1063" style="position:absolute;left:495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ML08IA&#10;AADdAAAADwAAAGRycy9kb3ducmV2LnhtbERP24rCMBB9F/yHMIJva+qiol2jyELFC4q6+wFDM9sW&#10;m0lpYq1/b4QF3+ZwrjNftqYUDdWusKxgOIhAEKdWF5wp+P1JPqYgnEfWWFomBQ9ysFx0O3OMtb3z&#10;mZqLz0QIYRejgtz7KpbSpTkZdANbEQfuz9YGfYB1JnWN9xBuSvkZRRNpsODQkGNF3zml18vNKNiv&#10;Kdkk00Oy31a+GV1Pu2MpUal+r119gfDU+rf4373RYf5kPIP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4wvT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78" o:spid="_x0000_s1064" style="position:absolute;left:501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Vo88UA&#10;AADdAAAADwAAAGRycy9kb3ducmV2LnhtbESP3WrCQBCF7wu+wzKCd3VjkSDRVUSI+ENLqz7AkB2T&#10;YHY2ZLcxffvORaF3M5wz53yz2gyuUT11ofZsYDZNQBEX3tZcGrhd89cFqBCRLTaeycAPBdisRy8r&#10;zKx/8hf1l1gqCeGQoYEqxjbTOhQVOQxT3xKLdvedwyhrV2rb4VPCXaPfkiTVDmuWhgpb2lVUPC7f&#10;zsB5T/khX7zn52Mb+/nj8/TRaDRmMh62S1CRhvhv/rs+WMFPU+GXb2QE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tWjz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79" o:spid="_x0000_s1065" style="position:absolute;left:5068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nNaMIA&#10;AADdAAAADwAAAGRycy9kb3ducmV2LnhtbERP24rCMBB9X/Afwgi+rakiRapRRKi4Ky5a/YChGdti&#10;MylNtnb/3gjCvs3hXGe57k0tOmpdZVnBZByBIM6trrhQcL2kn3MQziNrrC2Tgj9ysF4NPpaYaPvg&#10;M3WZL0QIYZeggtL7JpHS5SUZdGPbEAfuZluDPsC2kLrFRwg3tZxGUSwNVhwaSmxoW1J+z36NgsOO&#10;0n06P6aHr8Z3s/vp+6eWqNRo2G8WIDz1/l/8du91mB/HE3h9E06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+c1o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80" o:spid="_x0000_s1066" style="position:absolute;left:5126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tTH8IA&#10;AADdAAAADwAAAGRycy9kb3ducmV2LnhtbERP24rCMBB9F/yHMAv7punKUqRrFBEquqJo1w8YmrEt&#10;NpPSxNr9eyMIvs3hXGe26E0tOmpdZVnB1zgCQZxbXXGh4PyXjqYgnEfWWFsmBf/kYDEfDmaYaHvn&#10;E3WZL0QIYZeggtL7JpHS5SUZdGPbEAfuYluDPsC2kLrFewg3tZxEUSwNVhwaSmxoVVJ+zW5GwW5N&#10;6Sad7tPdtvHd9/X4e6glKvX50S9/QHjq/Vv8cm90mB/HE3h+E06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K1Mf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81" o:spid="_x0000_s1067" style="position:absolute;left:518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f2hMIA&#10;AADdAAAADwAAAGRycy9kb3ducmV2LnhtbERP24rCMBB9F/Yfwgi+aaq7FKlGkYWKFxRvHzA0Y1ts&#10;JqXJ1vr3m4UF3+ZwrjNfdqYSLTWutKxgPIpAEGdWl5wruF3T4RSE88gaK8uk4EUOlouP3hwTbZ98&#10;pvbicxFC2CWooPC+TqR0WUEG3cjWxIG728agD7DJpW7wGcJNJSdRFEuDJYeGAmv6Lih7XH6Mgv2a&#10;0k06PaT7be3br8dpd6wkKjXod6sZCE+df4v/3Rsd5sfxJ/x9E0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Z/aE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82" o:spid="_x0000_s1068" style="position:absolute;left:524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5u8MMA&#10;AADdAAAADwAAAGRycy9kb3ducmV2LnhtbERP3WrCMBS+H/gO4QjezdQhRapRxqBSFceme4BDc9aW&#10;JielyWp9+2Ug7O58fL9nsxutEQP1vnGsYDFPQBCXTjdcKfi65s8rED4gazSOScGdPOy2k6cNZtrd&#10;+JOGS6hEDGGfoYI6hC6T0pc1WfRz1xFH7tv1FkOEfSV1j7cYbo18SZJUWmw4NtTY0VtNZXv5sQpO&#10;e8qLfHXOT4cuDMv24/huJCo1m46vaxCBxvAvfrgLHeen6RL+vokny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5u8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83" o:spid="_x0000_s1069" style="position:absolute;left:529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LLa8IA&#10;AADdAAAADwAAAGRycy9kb3ducmV2LnhtbERP24rCMBB9F/Yfwgi+aarsFqlGkYWKFxRvHzA0Y1ts&#10;JqXJ1vr3m4UF3+ZwrjNfdqYSLTWutKxgPIpAEGdWl5wruF3T4RSE88gaK8uk4EUOlouP3hwTbZ98&#10;pvbicxFC2CWooPC+TqR0WUEG3cjWxIG728agD7DJpW7wGcJNJSdRFEuDJYeGAmv6Lih7XH6Mgv2a&#10;0k06PaT7be3bz8dpd6wkKjXod6sZCE+df4v/3Rsd5sfxF/x9E0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wstr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84" o:spid="_x0000_s1070" style="position:absolute;left:5356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BVHMEA&#10;AADdAAAADwAAAGRycy9kb3ducmV2LnhtbERP24rCMBB9X/Afwgi+rakiRapRRKh4wcXbBwzN2Bab&#10;SWlirX+/WRD2bQ7nOvNlZyrRUuNKywpGwwgEcWZ1ybmC2zX9noJwHlljZZkUvMnBctH7mmOi7YvP&#10;1F58LkIIuwQVFN7XiZQuK8igG9qaOHB32xj0ATa51A2+Qrip5DiKYmmw5NBQYE3rgrLH5WkUHDaU&#10;btPpMT3sat9OHqf9TyVRqUG/W81AeOr8v/jj3uowP45j+PsmnC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QVRz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85" o:spid="_x0000_s1071" style="position:absolute;left:5414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wh8IA&#10;AADdAAAADwAAAGRycy9kb3ducmV2LnhtbERP24rCMBB9F/yHMMK+aapIla5RFqHirihe9gOGZrYt&#10;NpPSxNr9eyMIvs3hXGex6kwlWmpcaVnBeBSBIM6sLjlX8HtJh3MQziNrrCyTgn9ysFr2ewtMtL3z&#10;idqzz0UIYZeggsL7OpHSZQUZdCNbEwfuzzYGfYBNLnWD9xBuKjmJolgaLDk0FFjTuqDser4ZBbsN&#10;pdt0vk9337Vvp9fjz6GSqNTHoPv6BOGp82/xy73VYX4cz+D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XPC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4688" behindDoc="1" locked="0" layoutInCell="0" allowOverlap="1" wp14:anchorId="57F072D6" wp14:editId="3E726577">
                <wp:simplePos x="0" y="0"/>
                <wp:positionH relativeFrom="page">
                  <wp:posOffset>4356735</wp:posOffset>
                </wp:positionH>
                <wp:positionV relativeFrom="paragraph">
                  <wp:posOffset>375920</wp:posOffset>
                </wp:positionV>
                <wp:extent cx="2068195" cy="22860"/>
                <wp:effectExtent l="0" t="0" r="0" b="0"/>
                <wp:wrapNone/>
                <wp:docPr id="1564" name="Group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8195" cy="22860"/>
                          <a:chOff x="6861" y="592"/>
                          <a:chExt cx="3257" cy="36"/>
                        </a:xfrm>
                      </wpg:grpSpPr>
                      <wps:wsp>
                        <wps:cNvPr id="1565" name="Freeform 687"/>
                        <wps:cNvSpPr>
                          <a:spLocks/>
                        </wps:cNvSpPr>
                        <wps:spPr bwMode="auto">
                          <a:xfrm>
                            <a:off x="6871" y="60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8 h 20"/>
                              <a:gd name="T2" fmla="*/ 11 w 20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8"/>
                                </a:moveTo>
                                <a:lnTo>
                                  <a:pt x="11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6" name="Freeform 688"/>
                        <wps:cNvSpPr>
                          <a:spLocks/>
                        </wps:cNvSpPr>
                        <wps:spPr bwMode="auto">
                          <a:xfrm>
                            <a:off x="691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7" name="Freeform 689"/>
                        <wps:cNvSpPr>
                          <a:spLocks/>
                        </wps:cNvSpPr>
                        <wps:spPr bwMode="auto">
                          <a:xfrm>
                            <a:off x="696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" name="Freeform 690"/>
                        <wps:cNvSpPr>
                          <a:spLocks/>
                        </wps:cNvSpPr>
                        <wps:spPr bwMode="auto">
                          <a:xfrm>
                            <a:off x="702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" name="Freeform 691"/>
                        <wps:cNvSpPr>
                          <a:spLocks/>
                        </wps:cNvSpPr>
                        <wps:spPr bwMode="auto">
                          <a:xfrm>
                            <a:off x="7084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" name="Freeform 692"/>
                        <wps:cNvSpPr>
                          <a:spLocks/>
                        </wps:cNvSpPr>
                        <wps:spPr bwMode="auto">
                          <a:xfrm>
                            <a:off x="7142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1" name="Freeform 693"/>
                        <wps:cNvSpPr>
                          <a:spLocks/>
                        </wps:cNvSpPr>
                        <wps:spPr bwMode="auto">
                          <a:xfrm>
                            <a:off x="719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2" name="Freeform 694"/>
                        <wps:cNvSpPr>
                          <a:spLocks/>
                        </wps:cNvSpPr>
                        <wps:spPr bwMode="auto">
                          <a:xfrm>
                            <a:off x="725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3" name="Freeform 695"/>
                        <wps:cNvSpPr>
                          <a:spLocks/>
                        </wps:cNvSpPr>
                        <wps:spPr bwMode="auto">
                          <a:xfrm>
                            <a:off x="731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4" name="Freeform 696"/>
                        <wps:cNvSpPr>
                          <a:spLocks/>
                        </wps:cNvSpPr>
                        <wps:spPr bwMode="auto">
                          <a:xfrm>
                            <a:off x="7372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" name="Freeform 697"/>
                        <wps:cNvSpPr>
                          <a:spLocks/>
                        </wps:cNvSpPr>
                        <wps:spPr bwMode="auto">
                          <a:xfrm>
                            <a:off x="7430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" name="Freeform 698"/>
                        <wps:cNvSpPr>
                          <a:spLocks/>
                        </wps:cNvSpPr>
                        <wps:spPr bwMode="auto">
                          <a:xfrm>
                            <a:off x="748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" name="Freeform 699"/>
                        <wps:cNvSpPr>
                          <a:spLocks/>
                        </wps:cNvSpPr>
                        <wps:spPr bwMode="auto">
                          <a:xfrm>
                            <a:off x="754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" name="Freeform 700"/>
                        <wps:cNvSpPr>
                          <a:spLocks/>
                        </wps:cNvSpPr>
                        <wps:spPr bwMode="auto">
                          <a:xfrm>
                            <a:off x="760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" name="Freeform 701"/>
                        <wps:cNvSpPr>
                          <a:spLocks/>
                        </wps:cNvSpPr>
                        <wps:spPr bwMode="auto">
                          <a:xfrm>
                            <a:off x="7660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" name="Freeform 702"/>
                        <wps:cNvSpPr>
                          <a:spLocks/>
                        </wps:cNvSpPr>
                        <wps:spPr bwMode="auto">
                          <a:xfrm>
                            <a:off x="7718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" name="Freeform 703"/>
                        <wps:cNvSpPr>
                          <a:spLocks/>
                        </wps:cNvSpPr>
                        <wps:spPr bwMode="auto">
                          <a:xfrm>
                            <a:off x="777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2" name="Freeform 704"/>
                        <wps:cNvSpPr>
                          <a:spLocks/>
                        </wps:cNvSpPr>
                        <wps:spPr bwMode="auto">
                          <a:xfrm>
                            <a:off x="783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" name="Freeform 705"/>
                        <wps:cNvSpPr>
                          <a:spLocks/>
                        </wps:cNvSpPr>
                        <wps:spPr bwMode="auto">
                          <a:xfrm>
                            <a:off x="789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" name="Freeform 706"/>
                        <wps:cNvSpPr>
                          <a:spLocks/>
                        </wps:cNvSpPr>
                        <wps:spPr bwMode="auto">
                          <a:xfrm>
                            <a:off x="7948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" name="Freeform 707"/>
                        <wps:cNvSpPr>
                          <a:spLocks/>
                        </wps:cNvSpPr>
                        <wps:spPr bwMode="auto">
                          <a:xfrm>
                            <a:off x="8006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6" name="Freeform 708"/>
                        <wps:cNvSpPr>
                          <a:spLocks/>
                        </wps:cNvSpPr>
                        <wps:spPr bwMode="auto">
                          <a:xfrm>
                            <a:off x="806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7" name="Freeform 709"/>
                        <wps:cNvSpPr>
                          <a:spLocks/>
                        </wps:cNvSpPr>
                        <wps:spPr bwMode="auto">
                          <a:xfrm>
                            <a:off x="812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8" name="Freeform 710"/>
                        <wps:cNvSpPr>
                          <a:spLocks/>
                        </wps:cNvSpPr>
                        <wps:spPr bwMode="auto">
                          <a:xfrm>
                            <a:off x="817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9" name="Freeform 711"/>
                        <wps:cNvSpPr>
                          <a:spLocks/>
                        </wps:cNvSpPr>
                        <wps:spPr bwMode="auto">
                          <a:xfrm>
                            <a:off x="8236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" name="Freeform 712"/>
                        <wps:cNvSpPr>
                          <a:spLocks/>
                        </wps:cNvSpPr>
                        <wps:spPr bwMode="auto">
                          <a:xfrm>
                            <a:off x="8294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" name="Freeform 713"/>
                        <wps:cNvSpPr>
                          <a:spLocks/>
                        </wps:cNvSpPr>
                        <wps:spPr bwMode="auto">
                          <a:xfrm>
                            <a:off x="835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2" name="Freeform 714"/>
                        <wps:cNvSpPr>
                          <a:spLocks/>
                        </wps:cNvSpPr>
                        <wps:spPr bwMode="auto">
                          <a:xfrm>
                            <a:off x="840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" name="Freeform 715"/>
                        <wps:cNvSpPr>
                          <a:spLocks/>
                        </wps:cNvSpPr>
                        <wps:spPr bwMode="auto">
                          <a:xfrm>
                            <a:off x="846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4" name="Freeform 716"/>
                        <wps:cNvSpPr>
                          <a:spLocks/>
                        </wps:cNvSpPr>
                        <wps:spPr bwMode="auto">
                          <a:xfrm>
                            <a:off x="8524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5" name="Freeform 717"/>
                        <wps:cNvSpPr>
                          <a:spLocks/>
                        </wps:cNvSpPr>
                        <wps:spPr bwMode="auto">
                          <a:xfrm>
                            <a:off x="8582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" name="Freeform 718"/>
                        <wps:cNvSpPr>
                          <a:spLocks/>
                        </wps:cNvSpPr>
                        <wps:spPr bwMode="auto">
                          <a:xfrm>
                            <a:off x="863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" name="Freeform 719"/>
                        <wps:cNvSpPr>
                          <a:spLocks/>
                        </wps:cNvSpPr>
                        <wps:spPr bwMode="auto">
                          <a:xfrm>
                            <a:off x="869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" name="Freeform 720"/>
                        <wps:cNvSpPr>
                          <a:spLocks/>
                        </wps:cNvSpPr>
                        <wps:spPr bwMode="auto">
                          <a:xfrm>
                            <a:off x="875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" name="Freeform 721"/>
                        <wps:cNvSpPr>
                          <a:spLocks/>
                        </wps:cNvSpPr>
                        <wps:spPr bwMode="auto">
                          <a:xfrm>
                            <a:off x="8812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" name="Freeform 722"/>
                        <wps:cNvSpPr>
                          <a:spLocks/>
                        </wps:cNvSpPr>
                        <wps:spPr bwMode="auto">
                          <a:xfrm>
                            <a:off x="8870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" name="Freeform 723"/>
                        <wps:cNvSpPr>
                          <a:spLocks/>
                        </wps:cNvSpPr>
                        <wps:spPr bwMode="auto">
                          <a:xfrm>
                            <a:off x="892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2" name="Freeform 724"/>
                        <wps:cNvSpPr>
                          <a:spLocks/>
                        </wps:cNvSpPr>
                        <wps:spPr bwMode="auto">
                          <a:xfrm>
                            <a:off x="898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3" name="Freeform 725"/>
                        <wps:cNvSpPr>
                          <a:spLocks/>
                        </wps:cNvSpPr>
                        <wps:spPr bwMode="auto">
                          <a:xfrm>
                            <a:off x="904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4" name="Freeform 726"/>
                        <wps:cNvSpPr>
                          <a:spLocks/>
                        </wps:cNvSpPr>
                        <wps:spPr bwMode="auto">
                          <a:xfrm>
                            <a:off x="9100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5" name="Freeform 727"/>
                        <wps:cNvSpPr>
                          <a:spLocks/>
                        </wps:cNvSpPr>
                        <wps:spPr bwMode="auto">
                          <a:xfrm>
                            <a:off x="9158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6" name="Freeform 728"/>
                        <wps:cNvSpPr>
                          <a:spLocks/>
                        </wps:cNvSpPr>
                        <wps:spPr bwMode="auto">
                          <a:xfrm>
                            <a:off x="921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7" name="Freeform 729"/>
                        <wps:cNvSpPr>
                          <a:spLocks/>
                        </wps:cNvSpPr>
                        <wps:spPr bwMode="auto">
                          <a:xfrm>
                            <a:off x="927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8" name="Freeform 730"/>
                        <wps:cNvSpPr>
                          <a:spLocks/>
                        </wps:cNvSpPr>
                        <wps:spPr bwMode="auto">
                          <a:xfrm>
                            <a:off x="933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9" name="Freeform 731"/>
                        <wps:cNvSpPr>
                          <a:spLocks/>
                        </wps:cNvSpPr>
                        <wps:spPr bwMode="auto">
                          <a:xfrm>
                            <a:off x="9388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0" name="Freeform 732"/>
                        <wps:cNvSpPr>
                          <a:spLocks/>
                        </wps:cNvSpPr>
                        <wps:spPr bwMode="auto">
                          <a:xfrm>
                            <a:off x="9446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1" name="Freeform 733"/>
                        <wps:cNvSpPr>
                          <a:spLocks/>
                        </wps:cNvSpPr>
                        <wps:spPr bwMode="auto">
                          <a:xfrm>
                            <a:off x="950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2" name="Freeform 734"/>
                        <wps:cNvSpPr>
                          <a:spLocks/>
                        </wps:cNvSpPr>
                        <wps:spPr bwMode="auto">
                          <a:xfrm>
                            <a:off x="956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3" name="Freeform 735"/>
                        <wps:cNvSpPr>
                          <a:spLocks/>
                        </wps:cNvSpPr>
                        <wps:spPr bwMode="auto">
                          <a:xfrm>
                            <a:off x="961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4" name="Freeform 736"/>
                        <wps:cNvSpPr>
                          <a:spLocks/>
                        </wps:cNvSpPr>
                        <wps:spPr bwMode="auto">
                          <a:xfrm>
                            <a:off x="9676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5" name="Freeform 737"/>
                        <wps:cNvSpPr>
                          <a:spLocks/>
                        </wps:cNvSpPr>
                        <wps:spPr bwMode="auto">
                          <a:xfrm>
                            <a:off x="9734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" name="Freeform 738"/>
                        <wps:cNvSpPr>
                          <a:spLocks/>
                        </wps:cNvSpPr>
                        <wps:spPr bwMode="auto">
                          <a:xfrm>
                            <a:off x="979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7" name="Freeform 739"/>
                        <wps:cNvSpPr>
                          <a:spLocks/>
                        </wps:cNvSpPr>
                        <wps:spPr bwMode="auto">
                          <a:xfrm>
                            <a:off x="984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" name="Freeform 740"/>
                        <wps:cNvSpPr>
                          <a:spLocks/>
                        </wps:cNvSpPr>
                        <wps:spPr bwMode="auto">
                          <a:xfrm>
                            <a:off x="990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" name="Freeform 741"/>
                        <wps:cNvSpPr>
                          <a:spLocks/>
                        </wps:cNvSpPr>
                        <wps:spPr bwMode="auto">
                          <a:xfrm>
                            <a:off x="9964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" name="Freeform 742"/>
                        <wps:cNvSpPr>
                          <a:spLocks/>
                        </wps:cNvSpPr>
                        <wps:spPr bwMode="auto">
                          <a:xfrm>
                            <a:off x="10022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" name="Freeform 743"/>
                        <wps:cNvSpPr>
                          <a:spLocks/>
                        </wps:cNvSpPr>
                        <wps:spPr bwMode="auto">
                          <a:xfrm>
                            <a:off x="10080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86" o:spid="_x0000_s1026" style="position:absolute;margin-left:343.05pt;margin-top:29.6pt;width:162.85pt;height:1.8pt;z-index:-251681792;mso-position-horizontal-relative:page" coordorigin="6861,592" coordsize="3257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" o:allowincell="f">
                <v:shape id="Freeform 687" o:spid="_x0000_s1027" style="position:absolute;left:6871;top:60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sr28UA&#10;AADdAAAADwAAAGRycy9kb3ducmV2LnhtbESP0UrDQBBF34X+wzJC3+xGoUVityVVCnlRsfoBQ3ZM&#10;Qndn092xSf16VxB8m+HeuefOejt5p84UUx/YwO2iAEXcBNtza+DjfX9zDyoJskUXmAxcKMF2M7ta&#10;Y2nDyG90PkircginEg10IkOpdWo68pgWYSDO2meIHiWvsdU24pjDvdN3RbHSHnvOhA4HeuyoOR6+&#10;fObuqtf9c90+nZzUyYU4vnxLZcz8eqoeQAlN8m/+u65trr9cLeH3mzyC3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qyvbxQAAAN0AAAAPAAAAAAAAAAAAAAAAAJgCAABkcnMv&#10;ZG93bnJldi54bWxQSwUGAAAAAAQABAD1AAAAigMAAAAA&#10;" path="m,8r11,e" filled="f" strokeweight=".33158mm">
                  <v:path arrowok="t" o:connecttype="custom" o:connectlocs="0,8;11,8" o:connectangles="0,0"/>
                </v:shape>
                <v:shape id="Freeform 688" o:spid="_x0000_s1028" style="position:absolute;left:691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U0YMIA&#10;AADdAAAADwAAAGRycy9kb3ducmV2LnhtbERP24rCMBB9F/Yfwgi+aarsFqlGkYWKFxRvHzA0Y1ts&#10;JqXJ1vr3m4UF3+ZwrjNfdqYSLTWutKxgPIpAEGdWl5wruF3T4RSE88gaK8uk4EUOlouP3hwTbZ98&#10;pvbicxFC2CWooPC+TqR0WUEG3cjWxIG728agD7DJpW7wGcJNJSdRFEuDJYeGAmv6Lih7XH6Mgv2a&#10;0k06PaT7be3bz8dpd6wkKjXod6sZCE+df4v/3Rsd5n/FMfx9E0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NTR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89" o:spid="_x0000_s1029" style="position:absolute;left:696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mR+8IA&#10;AADdAAAADwAAAGRycy9kb3ducmV2LnhtbERP24rCMBB9F/yHMIJva+rijWoUWah4Qdl19wOGZmyL&#10;zaQ0sda/N8KCb3M411msWlOKhmpXWFYwHEQgiFOrC84U/P0mHzMQziNrLC2Tggc5WC27nQXG2t75&#10;h5qzz0QIYRejgtz7KpbSpTkZdANbEQfuYmuDPsA6k7rGewg3pfyMook0WHBoyLGir5zS6/lmFBw2&#10;lGyT2TE57CrfjK7f+1MpUal+r13PQXhq/Vv8797qMH88mcL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eZH7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90" o:spid="_x0000_s1030" style="position:absolute;left:702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YFicUA&#10;AADdAAAADwAAAGRycy9kb3ducmV2LnhtbESP0WrCQBBF34X+wzKFvunGUkWiq0ghYhWlVT9gyI5J&#10;MDsbsmtM/77zUPBthnvn3jOLVe9q1VEbKs8GxqMEFHHubcWFgcs5G85AhYhssfZMBn4pwGr5Mlhg&#10;av2Df6g7xUJJCIcUDZQxNqnWIS/JYRj5hli0q28dRlnbQtsWHxLuav2eJFPtsGJpKLGhz5Ly2+nu&#10;DOw3lG2z2SHbfzWx+7h97461RmPeXvv1HFSkPj7N/9dbK/iTqeDK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5gWJ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91" o:spid="_x0000_s1031" style="position:absolute;left:7084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qgEsIA&#10;AADdAAAADwAAAGRycy9kb3ducmV2LnhtbERP24rCMBB9F/yHMIJva+qiol2jyELFC4q6+wFDM9sW&#10;m0lpYq1/b4QF3+ZwrjNftqYUDdWusKxgOIhAEKdWF5wp+P1JPqYgnEfWWFomBQ9ysFx0O3OMtb3z&#10;mZqLz0QIYRejgtz7KpbSpTkZdANbEQfuz9YGfYB1JnWN9xBuSvkZRRNpsODQkGNF3zml18vNKNiv&#10;Kdkk00Oy31a+GV1Pu2MpUal+r119gfDU+rf4373RYf54MoP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qqAS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92" o:spid="_x0000_s1032" style="position:absolute;left:7142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mfUsYA&#10;AADdAAAADwAAAGRycy9kb3ducmV2LnhtbESP3WrCQBCF7wu+wzKCd3Vj6Y9EV5FCilUs/j3AkB2T&#10;YHY2ZNeYvn3nQujdDOfMOd/Ml72rVUdtqDwbmIwTUMS5txUXBs6n7HkKKkRki7VnMvBLAZaLwdMc&#10;U+vvfKDuGAslIRxSNFDG2KRah7wkh2HsG2LRLr51GGVtC21bvEu4q/VLkrxrhxVLQ4kNfZaUX483&#10;Z2D7Rdk6m+6y7XcTu9frfvNTazRmNOxXM1CR+vhvflyvreC/fQi/fCMj6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0mfU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693" o:spid="_x0000_s1033" style="position:absolute;left:719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U6ycIA&#10;AADdAAAADwAAAGRycy9kb3ducmV2LnhtbERP24rCMBB9X/Afwgi+aerijWoUEbq4K4q3DxiasS02&#10;k9Jka/37jSDs2xzOdRar1pSiodoVlhUMBxEI4tTqgjMF10vSn4FwHlljaZkUPMnBatn5WGCs7YNP&#10;1Jx9JkIIuxgV5N5XsZQuzcmgG9iKOHA3Wxv0AdaZ1DU+Qrgp5WcUTaTBgkNDjhVtckrv51+jYPdF&#10;yTaZ7ZPdd+Wb0f34cyglKtXrtus5CE+t/xe/3Vsd5o+nQ3h9E06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BTrJ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94" o:spid="_x0000_s1034" style="position:absolute;left:725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ekvsIA&#10;AADdAAAADwAAAGRycy9kb3ducmV2LnhtbERP24rCMBB9X/Afwgi+aaq4q1SjyEIXLyjePmBoxrbY&#10;TEoTa/fvzYKwb3M415kvW1OKhmpXWFYwHEQgiFOrC84UXC9JfwrCeWSNpWVS8EsOlovOxxxjbZ98&#10;oubsMxFC2MWoIPe+iqV0aU4G3cBWxIG72dqgD7DOpK7xGcJNKUdR9CUNFhwacqzoO6f0fn4YBbsf&#10;StbJdJ/sNpVvxvfj9lBKVKrXbVczEJ5a/y9+u9c6zP+cjODvm3CC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16S+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95" o:spid="_x0000_s1035" style="position:absolute;left:731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sBJcMA&#10;AADdAAAADwAAAGRycy9kb3ducmV2LnhtbERP22rCQBB9L/gPywi+6cZarcRsRAoRW1Gs7QcM2TEJ&#10;ZmdDdo3p33cLQt/mcK6TrHtTi45aV1lWMJ1EIIhzqysuFHx/ZeMlCOeRNdaWScEPOVing6cEY23v&#10;/End2RcihLCLUUHpfRNL6fKSDLqJbYgDd7GtQR9gW0jd4j2Em1o+R9FCGqw4NJTY0FtJ+fV8Mwr2&#10;W8p22fKQ7d8b371cTx/HWqJSo2G/WYHw1Pt/8cO902H+/HUGf9+EE2T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5sBJ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96" o:spid="_x0000_s1036" style="position:absolute;left:7372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KZUcIA&#10;AADdAAAADwAAAGRycy9kb3ducmV2LnhtbERP24rCMBB9F/yHMMK+ranijWoUEbp4Qdl19wOGZmyL&#10;zaQ0sda/N8KCb3M411msWlOKhmpXWFYw6EcgiFOrC84U/P0mnzMQziNrLC2Tggc5WC27nQXG2t75&#10;h5qzz0QIYRejgtz7KpbSpTkZdH1bEQfuYmuDPsA6k7rGewg3pRxG0UQaLDg05FjRJqf0er4ZBYcv&#10;SrbJ7JgcdpVvRtfv/amUqNRHr13PQXhq/Vv8797qMH88HcH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cplR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97" o:spid="_x0000_s1037" style="position:absolute;left:7430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48ysIA&#10;AADdAAAADwAAAGRycy9kb3ducmV2LnhtbERP24rCMBB9X/Afwgi+aaroKtUoIlS8oOy6+wFDM7bF&#10;ZlKaWOvfmwVh3+ZwrrNYtaYUDdWusKxgOIhAEKdWF5wp+P1J+jMQziNrLC2Tgic5WC07HwuMtX3w&#10;NzUXn4kQwi5GBbn3VSylS3My6Aa2Ig7c1dYGfYB1JnWNjxBuSjmKok9psODQkGNFm5zS2+VuFBy3&#10;lOyS2Sk57ivfjG9fh3MpUalet13PQXhq/b/47d7pMH8yncDfN+EE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PjzK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98" o:spid="_x0000_s1038" style="position:absolute;left:748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yivcIA&#10;AADdAAAADwAAAGRycy9kb3ducmV2LnhtbERP24rCMBB9F/yHMIJva+rijWoUWah4Qdl19wOGZmyL&#10;zaQ0sda/N8KCb3M411msWlOKhmpXWFYwHEQgiFOrC84U/P0mHzMQziNrLC2Tggc5WC27nQXG2t75&#10;h5qzz0QIYRejgtz7KpbSpTkZdANbEQfuYmuDPsA6k7rGewg3pfyMook0WHBoyLGir5zS6/lmFBw2&#10;lGyT2TE57CrfjK7f+1MpUal+r13PQXhq/Vv8797qMH88ncD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7KK9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99" o:spid="_x0000_s1039" style="position:absolute;left:754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AHJsIA&#10;AADdAAAADwAAAGRycy9kb3ducmV2LnhtbERP24rCMBB9F/yHMIJvmiruKl2jiFDxguK6+wFDM7bF&#10;ZlKaWLt/bxYE3+ZwrjNftqYUDdWusKxgNIxAEKdWF5wp+P1JBjMQziNrLC2Tgj9ysFx0O3OMtX3w&#10;NzUXn4kQwi5GBbn3VSylS3My6Ia2Ig7c1dYGfYB1JnWNjxBuSjmOok9psODQkGNF65zS2+VuFBw2&#10;lGyT2TE57CrfTG7n/amUqFS/166+QHhq/Vv8cm91mP8xncL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oAcm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00" o:spid="_x0000_s1040" style="position:absolute;left:760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+TVMYA&#10;AADdAAAADwAAAGRycy9kb3ducmV2LnhtbESP3WrCQBCF7wu+wzKCd3Vj6Y9EV5FCilUs/j3AkB2T&#10;YHY2ZNeYvn3nQujdDOfMOd/Ml72rVUdtqDwbmIwTUMS5txUXBs6n7HkKKkRki7VnMvBLAZaLwdMc&#10;U+vvfKDuGAslIRxSNFDG2KRah7wkh2HsG2LRLr51GGVtC21bvEu4q/VLkrxrhxVLQ4kNfZaUX483&#10;Z2D7Rdk6m+6y7XcTu9frfvNTazRmNOxXM1CR+vhvflyvreC/fQiufCMj6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+TV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01" o:spid="_x0000_s1041" style="position:absolute;left:7660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M2z8IA&#10;AADdAAAADwAAAGRycy9kb3ducmV2LnhtbERP22rCQBB9L/gPywi+1Y1iq0ZXESFFK4q3DxiyYxLM&#10;zobsNqZ/7xaEvs3hXGe+bE0pGqpdYVnBoB+BIE6tLjhTcL0k7xMQziNrLC2Tgl9ysFx03uYYa/vg&#10;EzVnn4kQwi5GBbn3VSylS3My6Pq2Ig7czdYGfYB1JnWNjxBuSjmMok9psODQkGNF65zS+/nHKNh9&#10;UbJJJvtkt618M7ofvw+lRKV63XY1A+Gp9f/il3ujw/yP8RT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zb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02" o:spid="_x0000_s1042" style="position:absolute;left:7718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zvdcYA&#10;AADdAAAADwAAAGRycy9kb3ducmV2LnhtbESP0WrCQBBF3wX/YRmhb7qxtBKiqxQhxVYUm/oBQ3aa&#10;BLOzIbuN6d93Hgp9m+HeuffMZje6Vg3Uh8azgeUiAUVcettwZeD6mc9TUCEiW2w9k4EfCrDbTicb&#10;zKy/8wcNRayUhHDI0EAdY5dpHcqaHIaF74hF+/K9wyhrX2nb413CXasfk2SlHTYsDTV2tK+pvBXf&#10;zsDxlfJDnp7y41sXh6fb5f3cajTmYTa+rEFFGuO/+e/6YAX/ORV++UZG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zvd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03" o:spid="_x0000_s1043" style="position:absolute;left:777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BK7sMA&#10;AADdAAAADwAAAGRycy9kb3ducmV2LnhtbERP22rCQBB9L/Qflin0rdlEagnRVURISZWKRj9gyI5J&#10;MDsbstuY/n23UOjbHM51luvJdGKkwbWWFSRRDIK4srrlWsHlnL+kIJxH1thZJgXf5GC9enxYYqbt&#10;nU80lr4WIYRdhgoa7/tMSlc1ZNBFticO3NUOBn2AQy31gPcQbjo5i+M3abDl0NBgT9uGqlv5ZRTs&#10;3ykv8vQz33/0fny9HXeHTqJSz0/TZgHC0+T/xX/uQof58zSB32/CC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dBK7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04" o:spid="_x0000_s1044" style="position:absolute;left:783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LUmcIA&#10;AADdAAAADwAAAGRycy9kb3ducmV2LnhtbERP24rCMBB9X/Afwgi+ramiS6lGEaHiKoq3DxiasS02&#10;k9LE2v37zYKwb3M415kvO1OJlhpXWlYwGkYgiDOrS84V3K7pZwzCeWSNlWVS8EMOlovexxwTbV98&#10;pvbicxFC2CWooPC+TqR0WUEG3dDWxIG728agD7DJpW7wFcJNJcdR9CUNlhwaCqxpXVD2uDyNgv2G&#10;0m0aH9L9d+3byeO0O1YSlRr0u9UMhKfO/4vf7q0O86fxGP6+CSfI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AtS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05" o:spid="_x0000_s1045" style="position:absolute;left:789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5xAsQA&#10;AADdAAAADwAAAGRycy9kb3ducmV2LnhtbERP22rCQBB9F/yHZYS+NZu2WkJ0IyKk2EpLvXzAkJ0m&#10;IdnZkN3G+PddoeDbHM51VuvRtGKg3tWWFTxFMQjiwuqaSwXnU/6YgHAeWWNrmRRcycE6m05WmGp7&#10;4QMNR1+KEMIuRQWV910qpSsqMugi2xEH7sf2Bn2AfSl1j5cQblr5HMev0mDNoaHCjrYVFc3x1yjY&#10;v1G+y5PPfP/e+WHefH98tRKVepiNmyUIT6O/i//dOx3mL5IXuH0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OcQL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706" o:spid="_x0000_s1046" style="position:absolute;left:7948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fpdsMA&#10;AADdAAAADwAAAGRycy9kb3ducmV2LnhtbERP3WrCMBS+F/YO4Qi7s6nDSemMMgYdOtmYdQ9waM7a&#10;YnJSmqzWtzfCwLvz8f2e1Wa0RgzU+9axgnmSgiCunG65VvBzLGYZCB+QNRrHpOBCHjbrh8kKc+3O&#10;fKChDLWIIexzVNCE0OVS+qohiz5xHXHkfl1vMUTY11L3eI7h1sinNF1Kiy3HhgY7emuoOpV/VsH+&#10;nYptkX0W+10XhsXp++PLSFTqcTq+voAINIa7+N+91XH+c7aA2zfxB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fpd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07" o:spid="_x0000_s1047" style="position:absolute;left:8006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tM7cMA&#10;AADdAAAADwAAAGRycy9kb3ducmV2LnhtbERP22qDQBB9L/Qflgn0rVlTahGbTSgFi40k5NIPGNyp&#10;StxZcbdq/j4bCPRtDuc6y/VkWjFQ7xrLChbzCARxaXXDlYKfU/acgHAeWWNrmRRcyMF69fiwxFTb&#10;kQ80HH0lQgi7FBXU3neplK6syaCb2444cL+2N+gD7CupexxDuGnlSxS9SYMNh4YaO/qsqTwf/4yC&#10;4ouyPEu2WfHd+eH1vN/sWolKPc2mj3cQnib/L767cx3mx0kMt2/CC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tM7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08" o:spid="_x0000_s1048" style="position:absolute;left:806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nSmsIA&#10;AADdAAAADwAAAGRycy9kb3ducmV2LnhtbERP24rCMBB9X/Afwgi+aaqolK5RFqHiBZdV9wOGZrYt&#10;NpPSxFr/3gjCvs3hXGex6kwlWmpcaVnBeBSBIM6sLjlX8HtJhzEI55E1VpZJwYMcrJa9jwUm2t75&#10;RO3Z5yKEsEtQQeF9nUjpsoIMupGtiQP3ZxuDPsAml7rBewg3lZxE0VwaLDk0FFjTuqDser4ZBYcN&#10;pds0PqaHXe3b6fVn/11JVGrQ774+QXjq/L/47d7qMH8Wz+H1TThB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OdKa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09" o:spid="_x0000_s1049" style="position:absolute;left:812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V3AcQA&#10;AADdAAAADwAAAGRycy9kb3ducmV2LnhtbERP22rCQBB9F/yHZYS+NZuWakN0IyKk2EpLvXzAkJ0m&#10;IdnZkN3G+PddoeDbHM51VuvRtGKg3tWWFTxFMQjiwuqaSwXnU/6YgHAeWWNrmRRcycE6m05WmGp7&#10;4QMNR1+KEMIuRQWV910qpSsqMugi2xEH7sf2Bn2AfSl1j5cQblr5HMcLabDm0FBhR9uKiub4axTs&#10;3yjf5clnvn/v/PDSfH98tRKVepiNmyUIT6O/i//dOx3mz5NXuH0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1dwH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710" o:spid="_x0000_s1050" style="position:absolute;left:817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rjc8YA&#10;AADdAAAADwAAAGRycy9kb3ducmV2LnhtbESP0WrCQBBF3wX/YRmhb7qxtBKiqxQhxVYUm/oBQ3aa&#10;BLOzIbuN6d93Hgp9m+HeuffMZje6Vg3Uh8azgeUiAUVcettwZeD6mc9TUCEiW2w9k4EfCrDbTicb&#10;zKy/8wcNRayUhHDI0EAdY5dpHcqaHIaF74hF+/K9wyhrX2nb413CXasfk2SlHTYsDTV2tK+pvBXf&#10;zsDxlfJDnp7y41sXh6fb5f3cajTmYTa+rEFFGuO/+e/6YAX/ORVc+UZG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Orjc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11" o:spid="_x0000_s1051" style="position:absolute;left:8236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ZG6MMA&#10;AADdAAAADwAAAGRycy9kb3ducmV2LnhtbERP22rCQBB9F/yHZYS+NZuWKjG6ERFSbKWlVT9gyE6T&#10;kOxsyG5j/PuuUPBtDuc6681oWjFQ72rLCp6iGARxYXXNpYLzKX9MQDiPrLG1TAqu5GCTTSdrTLW9&#10;8DcNR1+KEMIuRQWV910qpSsqMugi2xEH7sf2Bn2AfSl1j5cQblr5HMcLabDm0FBhR7uKiub4axQc&#10;Xinf58lHfnjr/PDSfL1/thKVepiN2xUIT6O/i//dex3mz5Ml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6ZG6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12" o:spid="_x0000_s1052" style="position:absolute;left:8294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V5qMYA&#10;AADdAAAADwAAAGRycy9kb3ducmV2LnhtbESP0WrCQBBF34X+wzKFvummRSVNXaUUIlpRrPoBQ3aa&#10;BLOzIbuN6d93Hgq+zXDv3HtmsRpco3rqQu3ZwPMkAUVceFtzaeByzscpqBCRLTaeycAvBVgtH0YL&#10;zKy/8Rf1p1gqCeGQoYEqxjbTOhQVOQwT3xKL9u07h1HWrtS2w5uEu0a/JMlcO6xZGips6aOi4nr6&#10;cQZ2a8o3ebrPd9s29tPr8fPQaDTm6XF4fwMVaYh38//1xgr+7FX45RsZQS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0V5q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13" o:spid="_x0000_s1053" style="position:absolute;left:835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ncM8IA&#10;AADdAAAADwAAAGRycy9kb3ducmV2LnhtbERP24rCMBB9F/yHMIJvmiruol2jiFDxgqLufsDQzLbF&#10;ZlKaWLt/bxYE3+ZwrjNftqYUDdWusKxgNIxAEKdWF5wp+PlOBlMQziNrLC2Tgj9ysFx0O3OMtX3w&#10;hZqrz0QIYRejgtz7KpbSpTkZdENbEQfu19YGfYB1JnWNjxBuSjmOok9psODQkGNF65zS2/VuFBw2&#10;lGyT6TE57CrfTG7n/amUqFS/166+QHhq/Vv8cm91mP8xG8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Cdw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14" o:spid="_x0000_s1054" style="position:absolute;left:840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tCRMQA&#10;AADdAAAADwAAAGRycy9kb3ducmV2LnhtbERP22rCQBB9L/gPyxT6pptKW2zMKlJIiRXFRj9gyI5J&#10;MDsbsmuS/n23IPRtDuc6yXo0jeipc7VlBc+zCARxYXXNpYLzKZ0uQDiPrLGxTAp+yMF6NXlIMNZ2&#10;4G/qc1+KEMIuRgWV920spSsqMuhmtiUO3MV2Bn2AXSl1h0MIN42cR9GbNFhzaKiwpY+Kimt+Mwp2&#10;n5Rm6WKf7rat71+ux69DI1Gpp8dxswThafT/4rs702H+6/sc/r4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bQkT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715" o:spid="_x0000_s1055" style="position:absolute;left:846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fn38IA&#10;AADdAAAADwAAAGRycy9kb3ducmV2LnhtbERP22rCQBB9L/gPywi+1Y3aikZXESFFK4q3DxiyYxLM&#10;zobsNqZ/7xaEvs3hXGe+bE0pGqpdYVnBoB+BIE6tLjhTcL0k7xMQziNrLC2Tgl9ysFx03uYYa/vg&#10;EzVnn4kQwi5GBbn3VSylS3My6Pq2Ig7czdYGfYB1JnWNjxBuSjmMorE0WHBoyLGidU7p/fxjFOy+&#10;KNkkk32y21a++bgfvw+lRKV63XY1A+Gp9f/il3ujw/zP6Qj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l+ff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16" o:spid="_x0000_s1056" style="position:absolute;left:8524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5/q8IA&#10;AADdAAAADwAAAGRycy9kb3ducmV2LnhtbERP24rCMBB9F/yHMMK+ramiol2jiNDFC4q6+wFDM9sW&#10;m0lpYq1/b4QF3+ZwrjNftqYUDdWusKxg0I9AEKdWF5wp+P1JPqcgnEfWWFomBQ9ysFx0O3OMtb3z&#10;mZqLz0QIYRejgtz7KpbSpTkZdH1bEQfuz9YGfYB1JnWN9xBuSjmMook0WHBoyLGidU7p9XIzCvbf&#10;lGyS6SHZbyvfjK6n3bGUqNRHr119gfDU+rf4373RYf54NoL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fn+r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17" o:spid="_x0000_s1057" style="position:absolute;left:8582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LaMMIA&#10;AADdAAAADwAAAGRycy9kb3ducmV2LnhtbERP24rCMBB9X/Afwgi+aarool2jiFDxgqLufsDQzLbF&#10;ZlKaWOvfmwVh3+ZwrjNftqYUDdWusKxgOIhAEKdWF5wp+PlO+lMQziNrLC2Tgic5WC46H3OMtX3w&#10;hZqrz0QIYRejgtz7KpbSpTkZdANbEQfu19YGfYB1JnWNjxBuSjmKok9psODQkGNF65zS2/VuFBw2&#10;lGyT6TE57CrfjG/n/amUqFSv266+QHhq/b/47d7qMH8ym8DfN+EE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Mtow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18" o:spid="_x0000_s1058" style="position:absolute;left:863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+BER8IA&#10;AADdAAAADwAAAGRycy9kb3ducmV2LnhtbERP24rCMBB9F/yHMIJva+qiol2jyELFC4q6+wFDM9sW&#10;m0lpYq1/b4QF3+ZwrjNftqYUDdWusKxgOIhAEKdWF5wp+P1JPqYgnEfWWFomBQ9ysFx0O3OMtb3z&#10;mZqLz0QIYRejgtz7KpbSpTkZdANbEQfuz9YGfYB1JnWN9xBuSvkZRRNpsODQkGNF3zml18vNKNiv&#10;Kdkk00Oy31a+GV1Pu2MpUal+r119gfDU+rf4373RYf54NoH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4ER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19" o:spid="_x0000_s1059" style="position:absolute;left:869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zh3MIA&#10;AADdAAAADwAAAGRycy9kb3ducmV2LnhtbERP22rCQBB9L/gPywi+1Y1iq0ZXESFFK4q3DxiyYxLM&#10;zobsNqZ/7xaEvs3hXGe+bE0pGqpdYVnBoB+BIE6tLjhTcL0k7xMQziNrLC2Tgl9ysFx03uYYa/vg&#10;EzVnn4kQwi5GBbn3VSylS3My6Pq2Ig7czdYGfYB1JnWNjxBuSjmMok9psODQkGNF65zS+/nHKNh9&#10;UbJJJvtkt618M7ofvw+lRKV63XY1A+Gp9f/il3ujw/yP6Rj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rOH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20" o:spid="_x0000_s1060" style="position:absolute;left:875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N1rsYA&#10;AADdAAAADwAAAGRycy9kb3ducmV2LnhtbESP0WrCQBBF34X+wzKFvummRSVNXaUUIlpRrPoBQ3aa&#10;BLOzIbuN6d93Hgq+zXDv3HtmsRpco3rqQu3ZwPMkAUVceFtzaeByzscpqBCRLTaeycAvBVgtH0YL&#10;zKy/8Rf1p1gqCeGQoYEqxjbTOhQVOQwT3xKL9u07h1HWrtS2w5uEu0a/JMlcO6xZGips6aOi4nr6&#10;cQZ2a8o3ebrPd9s29tPr8fPQaDTm6XF4fwMVaYh38//1xgr+7FVw5RsZQS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TN1r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21" o:spid="_x0000_s1061" style="position:absolute;left:8812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/QNcIA&#10;AADdAAAADwAAAGRycy9kb3ducmV2LnhtbERP24rCMBB9F/yHMIJvmiruol2jiFDxguK6+wFDM7bF&#10;ZlKaWLt/bxYE3+ZwrjNftqYUDdWusKxgNIxAEKdWF5wp+P1JBlMQziNrLC2Tgj9ysFx0O3OMtX3w&#10;NzUXn4kQwi5GBbn3VSylS3My6Ia2Ig7c1dYGfYB1JnWNjxBuSjmOok9psODQkGNF65zS2+VuFBw2&#10;lGyT6TE57CrfTG7n/amUqFS/166+QHhq/Vv8cm91mP8xm8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f9A1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22" o:spid="_x0000_s1062" style="position:absolute;left:8870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qNU8YA&#10;AADdAAAADwAAAGRycy9kb3ducmV2LnhtbESP0WrCQBBF3wv+wzJC3+rGIiLRTSiFiFYqbewHDNlp&#10;EszOhuw2pn/feSj4NsO9c++ZXT65To00hNazgeUiAUVcedtybeDrUjxtQIWIbLHzTAZ+KUCezR52&#10;mFp/408ay1grCeGQooEmxj7VOlQNOQwL3xOL9u0Hh1HWodZ2wJuEu04/J8laO2xZGhrs6bWh6lr+&#10;OAOnPRWHYvNenI59HFfXj7dzp9GYx/n0sgUVaYp38//1wQr+OhF++UZG0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GqNU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23" o:spid="_x0000_s1063" style="position:absolute;left:892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YoyMMA&#10;AADdAAAADwAAAGRycy9kb3ducmV2LnhtbERP22qDQBB9L+Qflgn0rVkNJQTrKqVgsA0NbZoPGNyJ&#10;iu6suFtj/z4bKORtDuc6aT6bXkw0utaygngVgSCurG65VnD6KZ62IJxH1thbJgV/5CDPFg8pJtpe&#10;+Jumo69FCGGXoILG+yGR0lUNGXQrOxAH7mxHgz7AsZZ6xEsIN71cR9FGGmw5NDQ40FtDVXf8NQr2&#10;OyrKYvtZ7N8HPz13Xx+HXqJSj8v59QWEp9nfxf/uUof5myiG2zfhBJl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Yoy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24" o:spid="_x0000_s1064" style="position:absolute;left:898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S2v8IA&#10;AADdAAAADwAAAGRycy9kb3ducmV2LnhtbERP24rCMBB9X/Afwgi+rakiItVYRKi4K8qu+gFDM7al&#10;zaQ02dr9eyMIvs3hXGeV9KYWHbWutKxgMo5AEGdWl5wruF7SzwUI55E11pZJwT85SNaDjxXG2t75&#10;l7qzz0UIYRejgsL7JpbSZQUZdGPbEAfuZluDPsA2l7rFewg3tZxG0VwaLDk0FNjQtqCsOv8ZBYcd&#10;pft0cUwPX43vZtXP96mWqNRo2G+WIDz1/i1+ufc6zJ9HU3h+E06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9La/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25" o:spid="_x0000_s1065" style="position:absolute;left:904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gTJMMA&#10;AADdAAAADwAAAGRycy9kb3ducmV2LnhtbERP22rCQBB9L/gPywh9azbWIhJdpQgpqVKxqR8wZKdJ&#10;MDsbsmsS/74rCH2bw7nOejuaRvTUudqyglkUgyAurK65VHD+SV+WIJxH1thYJgU3crDdTJ7WmGg7&#10;8Df1uS9FCGGXoILK+zaR0hUVGXSRbYkD92s7gz7ArpS6wyGEm0a+xvFCGqw5NFTY0q6i4pJfjYLD&#10;B6VZuvxKD5+t798up/2xkajU83R8X4HwNPp/8cOd6TB/Ec/h/k04QW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LgTJ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26" o:spid="_x0000_s1066" style="position:absolute;left:9100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GLUMIA&#10;AADdAAAADwAAAGRycy9kb3ducmV2LnhtbERP24rCMBB9X/Afwgi+ramLiFRjEaGiK8qu+gFDM7al&#10;zaQ02dr9eyMIvs3hXGeZ9KYWHbWutKxgMo5AEGdWl5wruF7SzzkI55E11pZJwT85SFaDjyXG2t75&#10;l7qzz0UIYRejgsL7JpbSZQUZdGPbEAfuZluDPsA2l7rFewg3tfyKopk0WHJoKLChTUFZdf4zCg5b&#10;Snfp/Jge9o3vptXP96mWqNRo2K8XIDz1/i1+uXc6zJ9FU3h+E06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UYtQ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27" o:spid="_x0000_s1067" style="position:absolute;left:9158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0uy8MA&#10;AADdAAAADwAAAGRycy9kb3ducmV2LnhtbERP22rCQBB9L/gPywh9azYWKxJdpQgpqVKxqR8wZKdJ&#10;MDsbsmsS/74rCH2bw7nOejuaRvTUudqyglkUgyAurK65VHD+SV+WIJxH1thYJgU3crDdTJ7WmGg7&#10;8Df1uS9FCGGXoILK+zaR0hUVGXSRbYkD92s7gz7ArpS6wyGEm0a+xvFCGqw5NFTY0q6i4pJfjYLD&#10;B6VZuvxKD5+t7+eX0/7YSFTqeTq+r0B4Gv2/+OHOdJi/iN/g/k04QW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0uy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28" o:spid="_x0000_s1068" style="position:absolute;left:921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+wvMEA&#10;AADdAAAADwAAAGRycy9kb3ducmV2LnhtbERP24rCMBB9X/Afwgi+rakiRapRRKi4yi5a/YChGdti&#10;MylNtta/N8LCvs3hXGe57k0tOmpdZVnBZByBIM6trrhQcL2kn3MQziNrrC2Tgic5WK8GH0tMtH3w&#10;mbrMFyKEsEtQQel9k0jp8pIMurFtiAN3s61BH2BbSN3iI4SbWk6jKJYGKw4NJTa0LSm/Z79GwXFH&#10;6T6df6fHr8Z3s/vp8FNLVGo07DcLEJ56/y/+c+91mB9HMby/CS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PsLz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29" o:spid="_x0000_s1069" style="position:absolute;left:927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MVJ8IA&#10;AADdAAAADwAAAGRycy9kb3ducmV2LnhtbERP24rCMBB9F/Yfwiz4pukuoqUaRRa6eEHx9gFDM7bF&#10;ZlKaWOvfbxYE3+ZwrjNbdKYSLTWutKzgaxiBIM6sLjlXcDmngxiE88gaK8uk4EkOFvOP3gwTbR98&#10;pPbkcxFC2CWooPC+TqR0WUEG3dDWxIG72sagD7DJpW7wEcJNJb+jaCwNlhwaCqzpp6DsdrobBdtf&#10;SldpvEu369q3o9ths68kKtX/7JZTEJ46/xa/3Csd5o+jCfx/E06Q8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gxUn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30" o:spid="_x0000_s1070" style="position:absolute;left:933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yBVcYA&#10;AADdAAAADwAAAGRycy9kb3ducmV2LnhtbESP0WrCQBBF3wv+wzJC3+rGIiLRTSiFiFYqbewHDNlp&#10;EszOhuw2pn/feSj4NsO9c++ZXT65To00hNazgeUiAUVcedtybeDrUjxtQIWIbLHzTAZ+KUCezR52&#10;mFp/408ay1grCeGQooEmxj7VOlQNOQwL3xOL9u0Hh1HWodZ2wJuEu04/J8laO2xZGhrs6bWh6lr+&#10;OAOnPRWHYvNenI59HFfXj7dzp9GYx/n0sgUVaYp38//1wQr+OhFc+UZG0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hyBV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31" o:spid="_x0000_s1071" style="position:absolute;left:9388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AkzsIA&#10;AADdAAAADwAAAGRycy9kb3ducmV2LnhtbERP24rCMBB9F/Yfwiz4tqaKiFuNIkJFV1bc6gcMzdgW&#10;m0lpYq1/vxEE3+ZwrjNfdqYSLTWutKxgOIhAEGdWl5wrOJ+SrykI55E1VpZJwYMcLBcfvTnG2t75&#10;j9rU5yKEsItRQeF9HUvpsoIMuoGtiQN3sY1BH2CTS93gPYSbSo6iaCINlhwaCqxpXVB2TW9GwX5D&#10;yTaZ/ib7Xe3b8fX4c6gkKtX/7FYzEJ46/xa/3Fsd5k+ib3h+E06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UCTO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32" o:spid="_x0000_s1072" style="position:absolute;left:9446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MbjsUA&#10;AADdAAAADwAAAGRycy9kb3ducmV2LnhtbESP3WrCQBCF7wu+wzKCd3VjEZHoKiJE/KHFvwcYsmMS&#10;zM6G7Damb9+5KPRuhnPmnG+W697VqqM2VJ4NTMYJKOLc24oLA/db9j4HFSKyxdozGfihAOvV4G2J&#10;qfUvvlB3jYWSEA4pGihjbFKtQ16SwzD2DbFoD986jLK2hbYtviTc1fojSWbaYcXSUGJD25Ly5/Xb&#10;GTjtKNtn88/sdGhiN32ej1+1RmNGw36zABWpj//mv+u9FfzZRPjlGxlBr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sxuO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33" o:spid="_x0000_s1073" style="position:absolute;left:950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++FcEA&#10;AADdAAAADwAAAGRycy9kb3ducmV2LnhtbERP24rCMBB9F/yHMIJvmlZEpBplWah4QfGyHzA0s22x&#10;mZQm1vr3mwXBtzmc6yzXnalES40rLSuIxxEI4szqknMFP7d0NAfhPLLGyjIpeJGD9arfW2Ki7ZMv&#10;1F59LkIIuwQVFN7XiZQuK8igG9uaOHC/tjHoA2xyqRt8hnBTyUkUzaTBkkNDgTV9F5Tdrw+j4LCh&#10;dJvOj+lhV/t2ej/vT5VEpYaD7msBwlPnP+K3e6vD/Fkcw/834QS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7/vhX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34" o:spid="_x0000_s1074" style="position:absolute;left:956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0gYsIA&#10;AADdAAAADwAAAGRycy9kb3ducmV2LnhtbERP24rCMBB9X/Afwgi+rakiIt2msggVV1G87AcMzWxb&#10;bCalydb690YQfJvDuU6y7E0tOmpdZVnBZByBIM6trrhQ8HvJPhcgnEfWWFsmBXdysEwHHwnG2t74&#10;RN3ZFyKEsItRQel9E0vp8pIMurFtiAP3Z1uDPsC2kLrFWwg3tZxG0VwarDg0lNjQqqT8ev43CnZr&#10;yjbZYp/tfhrfza7H7aGWqNRo2H9/gfDU+7f45d7oMH8+mcLzm3CCTB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LSBi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35" o:spid="_x0000_s1075" style="position:absolute;left:961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GF+cEA&#10;AADdAAAADwAAAGRycy9kb3ducmV2LnhtbERP24rCMBB9F/yHMMK+aeoqItUoInRxVxRvHzA0Y1ts&#10;JqWJtfv3RhB8m8O5znzZmlI0VLvCsoLhIAJBnFpdcKbgck76UxDOI2ssLZOCf3KwXHQ7c4y1ffCR&#10;mpPPRAhhF6OC3PsqltKlORl0A1sRB+5qa4M+wDqTusZHCDel/I6iiTRYcGjIsaJ1TuntdDcKtj+U&#10;bJLpLtn+Vr4Z3w5/+1KiUl+9djUD4an1H/HbvdFh/mQ4gtc34QS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hhfn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36" o:spid="_x0000_s1076" style="position:absolute;left:9676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gdjcIA&#10;AADdAAAADwAAAGRycy9kb3ducmV2LnhtbERP24rCMBB9X/Afwgi+ramLiHSbyiJUvKB42Q8Ymtm2&#10;2ExKk631740g+DaHc51k0ZtadNS6yrKCyTgCQZxbXXGh4PeSfc5BOI+ssbZMCu7kYJEOPhKMtb3x&#10;ibqzL0QIYRejgtL7JpbS5SUZdGPbEAfuz7YGfYBtIXWLtxBuavkVRTNpsOLQUGJDy5Ly6/nfKNit&#10;KFtn83222zS+m16P20MtUanRsP/5BuGp92/xy73WYf5sMoXnN+EEm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iB2N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37" o:spid="_x0000_s1077" style="position:absolute;left:9734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S4FsEA&#10;AADdAAAADwAAAGRycy9kb3ducmV2LnhtbERP24rCMBB9F/yHMMK+aeqiItUoInRxVxRvHzA0Y1ts&#10;JqWJtfv3RhB8m8O5znzZmlI0VLvCsoLhIAJBnFpdcKbgck76UxDOI2ssLZOCf3KwXHQ7c4y1ffCR&#10;mpPPRAhhF6OC3PsqltKlORl0A1sRB+5qa4M+wDqTusZHCDel/I6iiTRYcGjIsaJ1TuntdDcKtj+U&#10;bJLpLtn+Vr4Z3Q5/+1KiUl+9djUD4an1H/HbvdFh/mQ4htc34QS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EuBb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38" o:spid="_x0000_s1078" style="position:absolute;left:979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YmYcIA&#10;AADdAAAADwAAAGRycy9kb3ducmV2LnhtbERP24rCMBB9X/Afwgi+rakiRapRRKi4Ky5a/YChGdti&#10;MylNtnb/3gjCvs3hXGe57k0tOmpdZVnBZByBIM6trrhQcL2kn3MQziNrrC2Tgj9ysF4NPpaYaPvg&#10;M3WZL0QIYZeggtL7JpHS5SUZdGPbEAfuZluDPsC2kLrFRwg3tZxGUSwNVhwaSmxoW1J+z36NgsOO&#10;0n06P6aHr8Z3s/vp+6eWqNRo2G8WIDz1/l/8du91mB9PYnh9E06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FiZ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39" o:spid="_x0000_s1079" style="position:absolute;left:984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qD+sIA&#10;AADdAAAADwAAAGRycy9kb3ducmV2LnhtbERP24rCMBB9F/yHMIJva6qIW6pRRKjoyoq3DxiasS02&#10;k9LE2v37zcKCb3M411msOlOJlhpXWlYwHkUgiDOrS84V3K7pRwzCeWSNlWVS8EMOVst+b4GJti8+&#10;U3vxuQgh7BJUUHhfJ1K6rCCDbmRr4sDdbWPQB9jkUjf4CuGmkpMomkmDJYeGAmvaFJQ9Lk+j4LCl&#10;dJfG3+lhX/t2+jh9HSuJSg0H3XoOwlPn3+J/906H+bPxJ/x9E0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WoP6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40" o:spid="_x0000_s1080" style="position:absolute;left:990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UXiMUA&#10;AADdAAAADwAAAGRycy9kb3ducmV2LnhtbESP3WrCQBCF7wu+wzKCd3VjEZHoKiJE/KHFvwcYsmMS&#10;zM6G7Damb9+5KPRuhnPmnG+W697VqqM2VJ4NTMYJKOLc24oLA/db9j4HFSKyxdozGfihAOvV4G2J&#10;qfUvvlB3jYWSEA4pGihjbFKtQ16SwzD2DbFoD986jLK2hbYtviTc1fojSWbaYcXSUGJD25Ly5/Xb&#10;GTjtKNtn88/sdGhiN32ej1+1RmNGw36zABWpj//mv+u9FfzZRHDlGxlBr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xReI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41" o:spid="_x0000_s1081" style="position:absolute;left:9964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myE8IA&#10;AADdAAAADwAAAGRycy9kb3ducmV2LnhtbERP24rCMBB9F/yHMMK+aaos4lajLELFVZS1+gFDM9sW&#10;m0lpYu3+vREE3+ZwrrNYdaYSLTWutKxgPIpAEGdWl5wruJyT4QyE88gaK8uk4J8crJb93gJjbe98&#10;ojb1uQgh7GJUUHhfx1K6rCCDbmRr4sD92cagD7DJpW7wHsJNJSdRNJUGSw4NBda0Lii7pjejYL+h&#10;ZJvMDsn+p/bt5/V3d6wkKvUx6L7nIDx1/i1+ubc6zJ+Ov+D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ibIT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42" o:spid="_x0000_s1082" style="position:absolute;left:10022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/RM8UA&#10;AADdAAAADwAAAGRycy9kb3ducmV2LnhtbESP3WrCQBCF7wu+wzJC7+pGKSLRVUSI2EqLfw8wZMck&#10;mJ0N2TXGt3cuCr2b4Zw555vFqne16qgNlWcD41ECijj3tuLCwOWcfcxAhYhssfZMBp4UYLUcvC0w&#10;tf7BR+pOsVASwiFFA2WMTap1yEtyGEa+IRbt6luHUda20LbFh4S7Wk+SZKodViwNJTa0KSm/ne7O&#10;wH5L2S6b/WT7ryZ2n7fD92+t0Zj3Yb+eg4rUx3/z3/XOCv50IvzyjYygl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39Ez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43" o:spid="_x0000_s1083" style="position:absolute;left:10080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N0qMIA&#10;AADdAAAADwAAAGRycy9kb3ducmV2LnhtbERP24rCMBB9X/Afwgi+rakiIt2msggVV1G87AcMzWxb&#10;bCalydb690YQfJvDuU6y7E0tOmpdZVnBZByBIM6trrhQ8HvJPhcgnEfWWFsmBXdysEwHHwnG2t74&#10;RN3ZFyKEsItRQel9E0vp8pIMurFtiAP3Z1uDPsC2kLrFWwg3tZxG0VwarDg0lNjQqqT8ev43CnZr&#10;yjbZYp/tfhrfza7H7aGWqNRo2H9/gfDU+7f45d7oMH8+ncDzm3CCTB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k3So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w10:wrap anchorx="page"/>
              </v:group>
            </w:pict>
          </mc:Fallback>
        </mc:AlternateContent>
      </w:r>
      <w:r>
        <w:rPr>
          <w:spacing w:val="-1"/>
        </w:rPr>
        <w:t>(NB:</w:t>
      </w:r>
      <w:r>
        <w:rPr>
          <w:spacing w:val="2"/>
        </w:rPr>
        <w:t xml:space="preserve"> </w:t>
      </w:r>
      <w:r>
        <w:rPr>
          <w:spacing w:val="-1"/>
        </w:rPr>
        <w:t>l’indirizzo</w:t>
      </w:r>
      <w:r>
        <w:t xml:space="preserve"> </w:t>
      </w:r>
      <w:r>
        <w:rPr>
          <w:spacing w:val="-1"/>
        </w:rPr>
        <w:t>PEC</w:t>
      </w:r>
      <w:r>
        <w:t xml:space="preserve"> </w:t>
      </w:r>
      <w:r>
        <w:rPr>
          <w:spacing w:val="-1"/>
        </w:rPr>
        <w:t>deve</w:t>
      </w:r>
      <w:r>
        <w:t xml:space="preserve"> </w:t>
      </w:r>
      <w:r>
        <w:rPr>
          <w:spacing w:val="-1"/>
        </w:rPr>
        <w:t>essere</w:t>
      </w:r>
      <w:r>
        <w:rPr>
          <w:spacing w:val="-2"/>
        </w:rPr>
        <w:t xml:space="preserve"> </w:t>
      </w:r>
      <w:r>
        <w:rPr>
          <w:spacing w:val="-1"/>
        </w:rPr>
        <w:t>lo</w:t>
      </w:r>
      <w:r>
        <w:t xml:space="preserve"> </w:t>
      </w:r>
      <w:r>
        <w:rPr>
          <w:spacing w:val="-1"/>
        </w:rPr>
        <w:t>stesso</w:t>
      </w:r>
      <w:r>
        <w:rPr>
          <w:spacing w:val="-2"/>
        </w:rPr>
        <w:t xml:space="preserve"> </w:t>
      </w:r>
      <w:r>
        <w:rPr>
          <w:spacing w:val="-1"/>
        </w:rPr>
        <w:t>con</w:t>
      </w:r>
      <w:r>
        <w:t xml:space="preserve"> </w:t>
      </w:r>
      <w:r>
        <w:rPr>
          <w:spacing w:val="-1"/>
        </w:rPr>
        <w:t>il</w:t>
      </w:r>
      <w:r>
        <w:rPr>
          <w:spacing w:val="-3"/>
        </w:rPr>
        <w:t xml:space="preserve"> </w:t>
      </w:r>
      <w:r>
        <w:rPr>
          <w:spacing w:val="-1"/>
        </w:rPr>
        <w:t>quale</w:t>
      </w:r>
      <w:r>
        <w:t xml:space="preserve"> </w:t>
      </w:r>
      <w:r>
        <w:rPr>
          <w:spacing w:val="-1"/>
        </w:rPr>
        <w:t>il</w:t>
      </w:r>
      <w:r>
        <w:t xml:space="preserve"> </w:t>
      </w:r>
      <w:r>
        <w:rPr>
          <w:spacing w:val="-1"/>
        </w:rPr>
        <w:t>concorrente</w:t>
      </w:r>
      <w:r>
        <w:rPr>
          <w:spacing w:val="-2"/>
        </w:rPr>
        <w:t xml:space="preserve"> </w:t>
      </w:r>
      <w:r>
        <w:t>si è</w:t>
      </w:r>
      <w:r>
        <w:rPr>
          <w:spacing w:val="-2"/>
        </w:rPr>
        <w:t xml:space="preserve"> </w:t>
      </w:r>
      <w:r>
        <w:rPr>
          <w:spacing w:val="-1"/>
        </w:rPr>
        <w:t>registrato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piattaforma)</w:t>
      </w:r>
      <w:r>
        <w:rPr>
          <w:spacing w:val="77"/>
        </w:rPr>
        <w:t xml:space="preserve"> </w:t>
      </w:r>
      <w:r>
        <w:rPr>
          <w:spacing w:val="-1"/>
        </w:rPr>
        <w:t>Codice</w:t>
      </w:r>
      <w:r>
        <w:t xml:space="preserve"> </w:t>
      </w:r>
      <w:r>
        <w:rPr>
          <w:spacing w:val="-1"/>
        </w:rPr>
        <w:t>Fiscale</w:t>
      </w:r>
      <w:r>
        <w:t xml:space="preserve"> </w:t>
      </w:r>
      <w:r>
        <w:rPr>
          <w:spacing w:val="-1"/>
        </w:rPr>
        <w:t>n.</w:t>
      </w:r>
      <w:r>
        <w:rPr>
          <w:spacing w:val="-1"/>
        </w:rPr>
        <w:tab/>
        <w:t>Partita</w:t>
      </w:r>
      <w:r>
        <w:rPr>
          <w:spacing w:val="-2"/>
        </w:rPr>
        <w:t xml:space="preserve"> </w:t>
      </w:r>
      <w:r>
        <w:t xml:space="preserve">IVA </w:t>
      </w:r>
      <w:r>
        <w:rPr>
          <w:spacing w:val="-1"/>
        </w:rPr>
        <w:t>n.</w:t>
      </w:r>
    </w:p>
    <w:p w:rsidR="000559FB" w:rsidRDefault="00113316">
      <w:pPr>
        <w:pStyle w:val="Corpotesto"/>
        <w:tabs>
          <w:tab w:val="left" w:pos="4555"/>
        </w:tabs>
        <w:kinsoku w:val="0"/>
        <w:overflowPunct w:val="0"/>
        <w:spacing w:before="3"/>
        <w:ind w:left="172"/>
        <w:rPr>
          <w:spacing w:val="-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5712" behindDoc="1" locked="0" layoutInCell="0" allowOverlap="1" wp14:anchorId="45AB6B62" wp14:editId="5C4370AE">
                <wp:simplePos x="0" y="0"/>
                <wp:positionH relativeFrom="page">
                  <wp:posOffset>1799590</wp:posOffset>
                </wp:positionH>
                <wp:positionV relativeFrom="paragraph">
                  <wp:posOffset>141605</wp:posOffset>
                </wp:positionV>
                <wp:extent cx="1662430" cy="22860"/>
                <wp:effectExtent l="0" t="0" r="0" b="0"/>
                <wp:wrapNone/>
                <wp:docPr id="1517" name="Group 7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62430" cy="22860"/>
                          <a:chOff x="2834" y="223"/>
                          <a:chExt cx="2618" cy="36"/>
                        </a:xfrm>
                      </wpg:grpSpPr>
                      <wps:wsp>
                        <wps:cNvPr id="1518" name="Freeform 745"/>
                        <wps:cNvSpPr>
                          <a:spLocks/>
                        </wps:cNvSpPr>
                        <wps:spPr bwMode="auto">
                          <a:xfrm>
                            <a:off x="2843" y="23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8 h 20"/>
                              <a:gd name="T2" fmla="*/ 7 w 20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8"/>
                                </a:moveTo>
                                <a:lnTo>
                                  <a:pt x="7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" name="Freeform 746"/>
                        <wps:cNvSpPr>
                          <a:spLocks/>
                        </wps:cNvSpPr>
                        <wps:spPr bwMode="auto">
                          <a:xfrm>
                            <a:off x="287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0" name="Freeform 747"/>
                        <wps:cNvSpPr>
                          <a:spLocks/>
                        </wps:cNvSpPr>
                        <wps:spPr bwMode="auto">
                          <a:xfrm>
                            <a:off x="2937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" name="Freeform 748"/>
                        <wps:cNvSpPr>
                          <a:spLocks/>
                        </wps:cNvSpPr>
                        <wps:spPr bwMode="auto">
                          <a:xfrm>
                            <a:off x="299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" name="Freeform 749"/>
                        <wps:cNvSpPr>
                          <a:spLocks/>
                        </wps:cNvSpPr>
                        <wps:spPr bwMode="auto">
                          <a:xfrm>
                            <a:off x="3052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3" name="Freeform 750"/>
                        <wps:cNvSpPr>
                          <a:spLocks/>
                        </wps:cNvSpPr>
                        <wps:spPr bwMode="auto">
                          <a:xfrm>
                            <a:off x="3110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" name="Freeform 751"/>
                        <wps:cNvSpPr>
                          <a:spLocks/>
                        </wps:cNvSpPr>
                        <wps:spPr bwMode="auto">
                          <a:xfrm>
                            <a:off x="3167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" name="Freeform 752"/>
                        <wps:cNvSpPr>
                          <a:spLocks/>
                        </wps:cNvSpPr>
                        <wps:spPr bwMode="auto">
                          <a:xfrm>
                            <a:off x="322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" name="Freeform 753"/>
                        <wps:cNvSpPr>
                          <a:spLocks/>
                        </wps:cNvSpPr>
                        <wps:spPr bwMode="auto">
                          <a:xfrm>
                            <a:off x="328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" name="Freeform 754"/>
                        <wps:cNvSpPr>
                          <a:spLocks/>
                        </wps:cNvSpPr>
                        <wps:spPr bwMode="auto">
                          <a:xfrm>
                            <a:off x="3340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" name="Freeform 755"/>
                        <wps:cNvSpPr>
                          <a:spLocks/>
                        </wps:cNvSpPr>
                        <wps:spPr bwMode="auto">
                          <a:xfrm>
                            <a:off x="3398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9" name="Freeform 756"/>
                        <wps:cNvSpPr>
                          <a:spLocks/>
                        </wps:cNvSpPr>
                        <wps:spPr bwMode="auto">
                          <a:xfrm>
                            <a:off x="345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" name="Freeform 757"/>
                        <wps:cNvSpPr>
                          <a:spLocks/>
                        </wps:cNvSpPr>
                        <wps:spPr bwMode="auto">
                          <a:xfrm>
                            <a:off x="351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" name="Freeform 758"/>
                        <wps:cNvSpPr>
                          <a:spLocks/>
                        </wps:cNvSpPr>
                        <wps:spPr bwMode="auto">
                          <a:xfrm>
                            <a:off x="357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" name="Freeform 759"/>
                        <wps:cNvSpPr>
                          <a:spLocks/>
                        </wps:cNvSpPr>
                        <wps:spPr bwMode="auto">
                          <a:xfrm>
                            <a:off x="3628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3" name="Freeform 760"/>
                        <wps:cNvSpPr>
                          <a:spLocks/>
                        </wps:cNvSpPr>
                        <wps:spPr bwMode="auto">
                          <a:xfrm>
                            <a:off x="3686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" name="Freeform 761"/>
                        <wps:cNvSpPr>
                          <a:spLocks/>
                        </wps:cNvSpPr>
                        <wps:spPr bwMode="auto">
                          <a:xfrm>
                            <a:off x="374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" name="Freeform 762"/>
                        <wps:cNvSpPr>
                          <a:spLocks/>
                        </wps:cNvSpPr>
                        <wps:spPr bwMode="auto">
                          <a:xfrm>
                            <a:off x="380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6" name="Freeform 763"/>
                        <wps:cNvSpPr>
                          <a:spLocks/>
                        </wps:cNvSpPr>
                        <wps:spPr bwMode="auto">
                          <a:xfrm>
                            <a:off x="385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7" name="Freeform 764"/>
                        <wps:cNvSpPr>
                          <a:spLocks/>
                        </wps:cNvSpPr>
                        <wps:spPr bwMode="auto">
                          <a:xfrm>
                            <a:off x="3916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8" name="Freeform 765"/>
                        <wps:cNvSpPr>
                          <a:spLocks/>
                        </wps:cNvSpPr>
                        <wps:spPr bwMode="auto">
                          <a:xfrm>
                            <a:off x="3974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9" name="Freeform 766"/>
                        <wps:cNvSpPr>
                          <a:spLocks/>
                        </wps:cNvSpPr>
                        <wps:spPr bwMode="auto">
                          <a:xfrm>
                            <a:off x="403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" name="Freeform 767"/>
                        <wps:cNvSpPr>
                          <a:spLocks/>
                        </wps:cNvSpPr>
                        <wps:spPr bwMode="auto">
                          <a:xfrm>
                            <a:off x="408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1" name="Freeform 768"/>
                        <wps:cNvSpPr>
                          <a:spLocks/>
                        </wps:cNvSpPr>
                        <wps:spPr bwMode="auto">
                          <a:xfrm>
                            <a:off x="4147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2" name="Freeform 769"/>
                        <wps:cNvSpPr>
                          <a:spLocks/>
                        </wps:cNvSpPr>
                        <wps:spPr bwMode="auto">
                          <a:xfrm>
                            <a:off x="4204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3" name="Freeform 770"/>
                        <wps:cNvSpPr>
                          <a:spLocks/>
                        </wps:cNvSpPr>
                        <wps:spPr bwMode="auto">
                          <a:xfrm>
                            <a:off x="4262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4" name="Freeform 771"/>
                        <wps:cNvSpPr>
                          <a:spLocks/>
                        </wps:cNvSpPr>
                        <wps:spPr bwMode="auto">
                          <a:xfrm>
                            <a:off x="431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5" name="Freeform 772"/>
                        <wps:cNvSpPr>
                          <a:spLocks/>
                        </wps:cNvSpPr>
                        <wps:spPr bwMode="auto">
                          <a:xfrm>
                            <a:off x="4377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6" name="Freeform 773"/>
                        <wps:cNvSpPr>
                          <a:spLocks/>
                        </wps:cNvSpPr>
                        <wps:spPr bwMode="auto">
                          <a:xfrm>
                            <a:off x="443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7" name="Freeform 774"/>
                        <wps:cNvSpPr>
                          <a:spLocks/>
                        </wps:cNvSpPr>
                        <wps:spPr bwMode="auto">
                          <a:xfrm>
                            <a:off x="4492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8" name="Freeform 775"/>
                        <wps:cNvSpPr>
                          <a:spLocks/>
                        </wps:cNvSpPr>
                        <wps:spPr bwMode="auto">
                          <a:xfrm>
                            <a:off x="4550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9" name="Freeform 776"/>
                        <wps:cNvSpPr>
                          <a:spLocks/>
                        </wps:cNvSpPr>
                        <wps:spPr bwMode="auto">
                          <a:xfrm>
                            <a:off x="4607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0" name="Freeform 777"/>
                        <wps:cNvSpPr>
                          <a:spLocks/>
                        </wps:cNvSpPr>
                        <wps:spPr bwMode="auto">
                          <a:xfrm>
                            <a:off x="466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1" name="Freeform 778"/>
                        <wps:cNvSpPr>
                          <a:spLocks/>
                        </wps:cNvSpPr>
                        <wps:spPr bwMode="auto">
                          <a:xfrm>
                            <a:off x="472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2" name="Freeform 779"/>
                        <wps:cNvSpPr>
                          <a:spLocks/>
                        </wps:cNvSpPr>
                        <wps:spPr bwMode="auto">
                          <a:xfrm>
                            <a:off x="4780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" name="Freeform 780"/>
                        <wps:cNvSpPr>
                          <a:spLocks/>
                        </wps:cNvSpPr>
                        <wps:spPr bwMode="auto">
                          <a:xfrm>
                            <a:off x="4838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4" name="Freeform 781"/>
                        <wps:cNvSpPr>
                          <a:spLocks/>
                        </wps:cNvSpPr>
                        <wps:spPr bwMode="auto">
                          <a:xfrm>
                            <a:off x="489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5" name="Freeform 782"/>
                        <wps:cNvSpPr>
                          <a:spLocks/>
                        </wps:cNvSpPr>
                        <wps:spPr bwMode="auto">
                          <a:xfrm>
                            <a:off x="495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6" name="Freeform 783"/>
                        <wps:cNvSpPr>
                          <a:spLocks/>
                        </wps:cNvSpPr>
                        <wps:spPr bwMode="auto">
                          <a:xfrm>
                            <a:off x="501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7" name="Freeform 784"/>
                        <wps:cNvSpPr>
                          <a:spLocks/>
                        </wps:cNvSpPr>
                        <wps:spPr bwMode="auto">
                          <a:xfrm>
                            <a:off x="5068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8" name="Freeform 785"/>
                        <wps:cNvSpPr>
                          <a:spLocks/>
                        </wps:cNvSpPr>
                        <wps:spPr bwMode="auto">
                          <a:xfrm>
                            <a:off x="5126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9" name="Freeform 786"/>
                        <wps:cNvSpPr>
                          <a:spLocks/>
                        </wps:cNvSpPr>
                        <wps:spPr bwMode="auto">
                          <a:xfrm>
                            <a:off x="518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0" name="Freeform 787"/>
                        <wps:cNvSpPr>
                          <a:spLocks/>
                        </wps:cNvSpPr>
                        <wps:spPr bwMode="auto">
                          <a:xfrm>
                            <a:off x="524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1" name="Freeform 788"/>
                        <wps:cNvSpPr>
                          <a:spLocks/>
                        </wps:cNvSpPr>
                        <wps:spPr bwMode="auto">
                          <a:xfrm>
                            <a:off x="529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2" name="Freeform 789"/>
                        <wps:cNvSpPr>
                          <a:spLocks/>
                        </wps:cNvSpPr>
                        <wps:spPr bwMode="auto">
                          <a:xfrm>
                            <a:off x="5356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3" name="Freeform 790"/>
                        <wps:cNvSpPr>
                          <a:spLocks/>
                        </wps:cNvSpPr>
                        <wps:spPr bwMode="auto">
                          <a:xfrm>
                            <a:off x="5414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44" o:spid="_x0000_s1026" style="position:absolute;margin-left:141.7pt;margin-top:11.15pt;width:130.9pt;height:1.8pt;z-index:-251680768;mso-position-horizontal-relative:page" coordorigin="2834,223" coordsize="2618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" o:allowincell="f">
                <v:shape id="Freeform 745" o:spid="_x0000_s1027" style="position:absolute;left:2843;top:233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z3OMMA&#10;AADdAAAADwAAAGRycy9kb3ducmV2LnhtbESPzUrEQAzH74LvMETw5k5XUKTu7FKVhV5UXH2A0Ilt&#10;cSZTZ+K2+vTmIHhLyP/jl81uicEcKZcxsYP1qgJD3CU/cu/g7XV/cQOmCLLHkJgcfFOB3fb0ZIO1&#10;TzO/0PEgvdEQLjU6GESm2trSDRSxrNJErLf3lCOKrrm3PuOs4THYy6q6thFH1oYBJ7ofqPs4fEXt&#10;vWue949t//AZpC0h5fnpRxrnzs+W5haM0CL/4j936xX/aq24+o2OY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6z3OMMAAADdAAAADwAAAAAAAAAAAAAAAACYAgAAZHJzL2Rv&#10;d25yZXYueG1sUEsFBgAAAAAEAAQA9QAAAIgDAAAAAA==&#10;" path="m,8r7,e" filled="f" strokeweight=".33158mm">
                  <v:path arrowok="t" o:connecttype="custom" o:connectlocs="0,8;7,8" o:connectangles="0,0"/>
                </v:shape>
                <v:shape id="Freeform 746" o:spid="_x0000_s1028" style="position:absolute;left:287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zTb8IA&#10;AADdAAAADwAAAGRycy9kb3ducmV2LnhtbERP24rCMBB9F/yHMIJvmiruol2jiFDxgqLufsDQzLbF&#10;ZlKaWLt/bxYE3+ZwrjNftqYUDdWusKxgNIxAEKdWF5wp+PlOBlMQziNrLC2Tgj9ysFx0O3OMtX3w&#10;hZqrz0QIYRejgtz7KpbSpTkZdENbEQfu19YGfYB1JnWNjxBuSjmOok9psODQkGNF65zS2/VuFBw2&#10;lGyT6TE57CrfTG7n/amUqFS/166+QHhq/Vv8cm91mP8xms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rNNv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47" o:spid="_x0000_s1029" style="position:absolute;left:2937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qwT8UA&#10;AADdAAAADwAAAGRycy9kb3ducmV2LnhtbESP0WrCQBBF3wv+wzJC3+qmUotEVylCxCoVtf2AITsm&#10;wexsyG5j/HvnQfBthnvn3jPzZe9q1VEbKs8G3kcJKOLc24oLA3+/2dsUVIjIFmvPZOBGAZaLwcsc&#10;U+uvfKTuFAslIRxSNFDG2KRah7wkh2HkG2LRzr51GGVtC21bvEq4q/U4ST61w4qlocSGViXll9O/&#10;M7BbU7bJpj/Z7ruJ3cflsN3XGo15HfZfM1CR+vg0P643VvAnY+GXb2QEv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+rBP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48" o:spid="_x0000_s1030" style="position:absolute;left:299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YV1MIA&#10;AADdAAAADwAAAGRycy9kb3ducmV2LnhtbERP24rCMBB9F/yHMIJvmioqpWsUESquoqi7HzA0s22x&#10;mZQm1u7fbxYE3+ZwrrNcd6YSLTWutKxgMo5AEGdWl5wr+P5KRzEI55E1VpZJwS85WK/6vSUm2j75&#10;Su3N5yKEsEtQQeF9nUjpsoIMurGtiQP3YxuDPsAml7rBZwg3lZxG0UIaLDk0FFjTtqDsfnsYBccd&#10;pfs0PqXHz9q3s/vlcK4kKjUcdJsPEJ46/xa/3Hsd5s+nE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thXU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49" o:spid="_x0000_s1031" style="position:absolute;left:3052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SLo8IA&#10;AADdAAAADwAAAGRycy9kb3ducmV2LnhtbERP24rCMBB9F/Yfwgj7pqllFalGkYUuXljx9gFDM7bF&#10;ZlKabK1/b4QF3+ZwrjNfdqYSLTWutKxgNIxAEGdWl5wruJzTwRSE88gaK8uk4EEOlouP3hwTbe98&#10;pPbkcxFC2CWooPC+TqR0WUEG3dDWxIG72sagD7DJpW7wHsJNJeMomkiDJYeGAmv6Lii7nf6Mgt0P&#10;pet0+pvuNrVvv26H7b6SqNRnv1vNQHjq/Fv8717rMH8cx/D6Jpw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ZIuj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50" o:spid="_x0000_s1032" style="position:absolute;left:3110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guOMIA&#10;AADdAAAADwAAAGRycy9kb3ducmV2LnhtbERP24rCMBB9X/Afwgi+aaruilSjyEIXLyjePmBoxrbY&#10;TEoTa/fvzYKwb3M415kvW1OKhmpXWFYwHEQgiFOrC84UXC9JfwrCeWSNpWVS8EsOlovOxxxjbZ98&#10;oubsMxFC2MWoIPe+iqV0aU4G3cBWxIG72dqgD7DOpK7xGcJNKUdRNJEGCw4NOVb0nVN6Pz+Mgt0P&#10;Jetkuk92m8o3n/fj9lBKVKrXbVczEJ5a/y9+u9c6zP8ajeHvm3CC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KC44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51" o:spid="_x0000_s1033" style="position:absolute;left:3167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G2TMEA&#10;AADdAAAADwAAAGRycy9kb3ducmV2LnhtbERP24rCMBB9X/Afwgi+raniLlKNIkJFVxRvHzA0Y1ts&#10;JqWJtf69EYR9m8O5znTemlI0VLvCsoJBPwJBnFpdcKbgck6+xyCcR9ZYWiYFT3Iwn3W+phhr++Aj&#10;NSefiRDCLkYFufdVLKVLczLo+rYiDtzV1gZ9gHUmdY2PEG5KOYyiX2mw4NCQY0XLnNLb6W4UbFeU&#10;rJPxLtluKt+Mboe/fSlRqV63XUxAeGr9v/jjXusw/2c4gvc34QQ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Btkz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52" o:spid="_x0000_s1034" style="position:absolute;left:322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0T18MA&#10;AADdAAAADwAAAGRycy9kb3ducmV2LnhtbERP22rCQBB9F/oPyxR8q5sGU0LqKkWIRKXS2n7AkJ0m&#10;wexsyK5J/PtuoeDbHM51VpvJtGKg3jWWFTwvIhDEpdUNVwq+v/KnFITzyBpby6TgRg4264fZCjNt&#10;R/6k4ewrEULYZaig9r7LpHRlTQbdwnbEgfuxvUEfYF9J3eMYwk0r4yh6kQYbDg01drStqbycr0bB&#10;cUd5kafv+XHf+WF5+TicWolKzR+nt1cQniZ/F/+7Cx3mJ3ECf9+E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0T1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53" o:spid="_x0000_s1035" style="position:absolute;left:328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+NoMMA&#10;AADdAAAADwAAAGRycy9kb3ducmV2LnhtbERP22rCQBB9L/Qflin0TTcNrYToKkWIpAalVT9gyI5J&#10;MDsbstsk/n23UOjbHM51VpvJtGKg3jWWFbzMIxDEpdUNVwou52yWgHAeWWNrmRTcycFm/fiwwlTb&#10;kb9oOPlKhBB2KSqove9SKV1Zk0E3tx1x4K62N+gD7CupexxDuGllHEULabDh0FBjR9uaytvp2ygo&#10;dpTlWXLIio/OD6+3z/2xlajU89P0vgThafL/4j93rsP8t3gBv9+EE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+No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54" o:spid="_x0000_s1036" style="position:absolute;left:3340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MoO8IA&#10;AADdAAAADwAAAGRycy9kb3ducmV2LnhtbERP24rCMBB9X/Afwgi+aaq4q1SjyEIXLyjePmBoxrbY&#10;TEoTa/fvzYKwb3M415kvW1OKhmpXWFYwHEQgiFOrC84UXC9JfwrCeWSNpWVS8EsOlovOxxxjbZ98&#10;oubsMxFC2MWoIPe+iqV0aU4G3cBWxIG72dqgD7DOpK7xGcJNKUdR9CUNFhwacqzoO6f0fn4YBbsf&#10;StbJdJ/sNpVvxvfj9lBKVKrXbVczEJ5a/y9+u9c6zP8cTeDvm3CC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Eyg7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55" o:spid="_x0000_s1037" style="position:absolute;left:3398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y8ScUA&#10;AADdAAAADwAAAGRycy9kb3ducmV2LnhtbESP0WrCQBBF3wv+wzJC3+qmUotEVylCxCoVtf2AITsm&#10;wexsyG5j/HvnQfBthnvn3jPzZe9q1VEbKs8G3kcJKOLc24oLA3+/2dsUVIjIFmvPZOBGAZaLwcsc&#10;U+uvfKTuFAslIRxSNFDG2KRah7wkh2HkG2LRzr51GGVtC21bvEq4q/U4ST61w4qlocSGViXll9O/&#10;M7BbU7bJpj/Z7ruJ3cflsN3XGo15HfZfM1CR+vg0P643VvAnY8GVb2QEv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jLxJ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56" o:spid="_x0000_s1038" style="position:absolute;left:345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AZ0sQA&#10;AADdAAAADwAAAGRycy9kb3ducmV2LnhtbERP22rCQBB9L/gPyxT6pptKW2zMKlJIiRXFRj9gyI5J&#10;MDsbsmuS/n23IPRtDuc6yXo0jeipc7VlBc+zCARxYXXNpYLzKZ0uQDiPrLGxTAp+yMF6NXlIMNZ2&#10;4G/qc1+KEMIuRgWV920spSsqMuhmtiUO3MV2Bn2AXSl1h0MIN42cR9GbNFhzaKiwpY+Kimt+Mwp2&#10;n5Rm6WKf7rat71+ux69DI1Gpp8dxswThafT/4rs702H+6/wd/r4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AGdL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757" o:spid="_x0000_s1039" style="position:absolute;left:351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MmksUA&#10;AADdAAAADwAAAGRycy9kb3ducmV2LnhtbESP3WrCQBCF7wu+wzKCd3Vj/5DoKlJIsYrFvwcYsmMS&#10;zM6G7BrTt+9cCL2b4Zw555v5sne16qgNlWcDk3ECijj3tuLCwPmUPU9BhYhssfZMBn4pwHIxeJpj&#10;av2dD9QdY6EkhEOKBsoYm1TrkJfkMIx9QyzaxbcOo6xtoW2Ldwl3tX5Jkg/tsGJpKLGhz5Ly6/Hm&#10;DGy/KFtn0122/W5i93bdb35qjcaMhv1qBipSH//Nj+u1Ffz3V+GXb2QEv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IyaS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58" o:spid="_x0000_s1040" style="position:absolute;left:357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+DCcIA&#10;AADdAAAADwAAAGRycy9kb3ducmV2LnhtbERP24rCMBB9X/Afwgi+aep6QapRROjirijePmBoxrbY&#10;TEqTrfXvN4Kwb3M411msWlOKhmpXWFYwHEQgiFOrC84UXC9JfwbCeWSNpWVS8CQHq2XnY4Gxtg8+&#10;UXP2mQgh7GJUkHtfxVK6NCeDbmAr4sDdbG3QB1hnUtf4COGmlJ9RNJUGCw4NOVa0ySm9n3+Ngt0X&#10;Jdtktk9235Vvxvfjz6GUqFSv267nIDy1/l/8dm91mD8ZDeH1TThB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b4MJ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59" o:spid="_x0000_s1041" style="position:absolute;left:3628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0dfsIA&#10;AADdAAAADwAAAGRycy9kb3ducmV2LnhtbERP24rCMBB9X/Afwgi+aaruilSjyEIXLyjePmBoxrbY&#10;TEoTa/fvzYKwb3M415kvW1OKhmpXWFYwHEQgiFOrC84UXC9JfwrCeWSNpWVS8EsOlovOxxxjbZ98&#10;oubsMxFC2MWoIPe+iqV0aU4G3cBWxIG72dqgD7DOpK7xGcJNKUdRNJEGCw4NOVb0nVN6Pz+Mgt0P&#10;Jetkuk92m8o3n/fj9lBKVKrXbVczEJ5a/y9+u9c6zP8aj+Dvm3CC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vR1+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60" o:spid="_x0000_s1042" style="position:absolute;left:3686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G45cIA&#10;AADdAAAADwAAAGRycy9kb3ducmV2LnhtbERP24rCMBB9F/yHMMK+ralXpBpFhC5eUHbd/YChGdti&#10;MylNrPXvjbDg2xzOdRar1pSiodoVlhUM+hEI4tTqgjMFf7/J5wyE88gaS8uk4EEOVstuZ4Gxtnf+&#10;oebsMxFC2MWoIPe+iqV0aU4GXd9WxIG72NqgD7DOpK7xHsJNKYdRNJUGCw4NOVa0ySm9nm9GweGL&#10;km0yOyaHXeWb8fV7fyolKvXRa9dzEJ5a/xb/u7c6zJ+MRvD6Jpw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8bjl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61" o:spid="_x0000_s1043" style="position:absolute;left:374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ggkcIA&#10;AADdAAAADwAAAGRycy9kb3ducmV2LnhtbERP24rCMBB9X/Afwgi+aeplRapRRKh4Qdl19wOGZmyL&#10;zaQ0sda/NwvCvs3hXGexak0pGqpdYVnBcBCBIE6tLjhT8PuT9GcgnEfWWFomBU9ysFp2PhYYa/vg&#10;b2ouPhMhhF2MCnLvq1hKl+Zk0A1sRRy4q60N+gDrTOoaHyHclHIURVNpsODQkGNFm5zS2+VuFBy3&#10;lOyS2Sk57ivfTG5fh3MpUalet13PQXhq/b/47d7pMP9zPIG/b8IJ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GCCR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62" o:spid="_x0000_s1044" style="position:absolute;left:380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SFCsIA&#10;AADdAAAADwAAAGRycy9kb3ducmV2LnhtbERP24rCMBB9F/yHMIJva+p6QapRZKHiBWXX3Q8YmrEt&#10;NpPSxFr/3ggLvs3hXGexak0pGqpdYVnBcBCBIE6tLjhT8PebfMxAOI+ssbRMCh7kYLXsdhYYa3vn&#10;H2rOPhMhhF2MCnLvq1hKl+Zk0A1sRRy4i60N+gDrTOoa7yHclPIziqbSYMGhIceKvnJKr+ebUXDY&#10;ULJNZsfksKt8M75+70+lRKX6vXY9B+Gp9W/xv3urw/zJaAKvb8IJ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VIUK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63" o:spid="_x0000_s1045" style="position:absolute;left:385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YbfcIA&#10;AADdAAAADwAAAGRycy9kb3ducmV2LnhtbERP24rCMBB9F/yHMIJvmqq7Il2jiFDxguK6+wFDM7bF&#10;ZlKaWLt/bxYE3+ZwrjNftqYUDdWusKxgNIxAEKdWF5wp+P1JBjMQziNrLC2Tgj9ysFx0O3OMtX3w&#10;NzUXn4kQwi5GBbn3VSylS3My6Ia2Ig7c1dYGfYB1JnWNjxBuSjmOoqk0WHBoyLGidU7p7XI3Cg4b&#10;SrbJ7JgcdpVvPm7n/amUqFS/166+QHhq/Vv8cm91mP85mcL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hht9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64" o:spid="_x0000_s1046" style="position:absolute;left:3916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q+5sMA&#10;AADdAAAADwAAAGRycy9kb3ducmV2LnhtbERP22rCQBB9L/gPywi+6cZarcRsRAoRW1Gs7QcM2TEJ&#10;ZmdDdo3p33cLQt/mcK6TrHtTi45aV1lWMJ1EIIhzqysuFHx/ZeMlCOeRNdaWScEPOVing6cEY23v&#10;/End2RcihLCLUUHpfRNL6fKSDLqJbYgDd7GtQR9gW0jd4j2Em1o+R9FCGqw4NJTY0FtJ+fV8Mwr2&#10;W8p22fKQ7d8b371cTx/HWqJSo2G/WYHw1Pt/8cO902H+fPYKf9+EE2T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q+5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65" o:spid="_x0000_s1047" style="position:absolute;left:3974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UqlMUA&#10;AADdAAAADwAAAGRycy9kb3ducmV2LnhtbESP3WrCQBCF7wu+wzKCd3Vj/5DoKlJIsYrFvwcYsmMS&#10;zM6G7BrTt+9cCL2b4Zw555v5sne16qgNlWcDk3ECijj3tuLCwPmUPU9BhYhssfZMBn4pwHIxeJpj&#10;av2dD9QdY6EkhEOKBsoYm1TrkJfkMIx9QyzaxbcOo6xtoW2Ldwl3tX5Jkg/tsGJpKLGhz5Ly6/Hm&#10;DGy/KFtn0122/W5i93bdb35qjcaMhv1qBipSH//Nj+u1Ffz3V8GVb2QEv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VSqU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66" o:spid="_x0000_s1048" style="position:absolute;left:403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mPD8IA&#10;AADdAAAADwAAAGRycy9kb3ducmV2LnhtbERP22rCQBB9L/gPywi+1Y3aikZXESFFK4q3DxiyYxLM&#10;zobsNqZ/7xaEvs3hXGe+bE0pGqpdYVnBoB+BIE6tLjhTcL0k7xMQziNrLC2Tgl9ysFx03uYYa/vg&#10;EzVnn4kQwi5GBbn3VSylS3My6Pq2Ig7czdYGfYB1JnWNjxBuSjmMorE0WHBoyLGidU7p/fxjFOy+&#10;KNkkk32y21a++bgfvw+lRKV63XY1A+Gp9f/il3ujw/zP0RT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Y8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67" o:spid="_x0000_s1049" style="position:absolute;left:408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VV78UA&#10;AADdAAAADwAAAGRycy9kb3ducmV2LnhtbESP3WrCQBCF7wu+wzKCd3Wj2CLRVURI0UrFvwcYsmMS&#10;zM6G7Damb9+5KPRuhnPmnG+W697VqqM2VJ4NTMYJKOLc24oLA7dr9joHFSKyxdozGfihAOvV4GWJ&#10;qfVPPlN3iYWSEA4pGihjbFKtQ16SwzD2DbFod986jLK2hbYtPiXc1XqaJO/aYcXSUGJD25Lyx+Xb&#10;GTh8ULbL5l/ZYd/EbvY4fR5rjcaMhv1mASpSH//Nf9c7K/hvM+GX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JVXv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68" o:spid="_x0000_s1050" style="position:absolute;left:4147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nwdMIA&#10;AADdAAAADwAAAGRycy9kb3ducmV2LnhtbERP24rCMBB9F/yHMIJvmioqpWsUESquoqi7HzA0s22x&#10;mZQm1u7fbxYE3+ZwrrNcd6YSLTWutKxgMo5AEGdWl5wr+P5KRzEI55E1VpZJwS85WK/6vSUm2j75&#10;Su3N5yKEsEtQQeF9nUjpsoIMurGtiQP3YxuDPsAml7rBZwg3lZxG0UIaLDk0FFjTtqDsfnsYBccd&#10;pfs0PqXHz9q3s/vlcK4kKjUcdJsPEJ46/xa/3Hsd5s9nE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afB0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69" o:spid="_x0000_s1051" style="position:absolute;left:4204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tuA8EA&#10;AADdAAAADwAAAGRycy9kb3ducmV2LnhtbERP24rCMBB9X/Afwgi+raniLlKNIkJFVxRvHzA0Y1ts&#10;JqWJtf69EYR9m8O5znTemlI0VLvCsoJBPwJBnFpdcKbgck6+xyCcR9ZYWiYFT3Iwn3W+phhr++Aj&#10;NSefiRDCLkYFufdVLKVLczLo+rYiDtzV1gZ9gHUmdY2PEG5KOYyiX2mw4NCQY0XLnNLb6W4UbFeU&#10;rJPxLtluKt+Mboe/fSlRqV63XUxAeGr9v/jjXusw/2c0hPc34QQ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7bgP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70" o:spid="_x0000_s1052" style="position:absolute;left:4262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fLmMIA&#10;AADdAAAADwAAAGRycy9kb3ducmV2LnhtbERP24rCMBB9X/Afwgi+aeplRapRRKh4Qdl19wOGZmyL&#10;zaQ0sda/NwvCvs3hXGexak0pGqpdYVnBcBCBIE6tLjhT8PuT9GcgnEfWWFomBU9ysFp2PhYYa/vg&#10;b2ouPhMhhF2MCnLvq1hKl+Zk0A1sRRy4q60N+gDrTOoaHyHclHIURVNpsODQkGNFm5zS2+VuFBy3&#10;lOyS2Sk57ivfTG5fh3MpUalet13PQXhq/b/47d7pMP9zMoa/b8IJ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98uY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71" o:spid="_x0000_s1053" style="position:absolute;left:431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5T7MMA&#10;AADdAAAADwAAAGRycy9kb3ducmV2LnhtbERP22rCQBB9L/QflhH6VjeWtEh0FSmkxEpLvXzAkB2T&#10;kN3ZkN3G+PeuUOjbHM51luvRGjFQ7xvHCmbTBARx6XTDlYLTMX+eg/ABWaNxTAqu5GG9enxYYqbd&#10;hfc0HEIlYgj7DBXUIXSZlL6syaKfuo44cmfXWwwR9pXUPV5iuDXyJUnepMWGY0ONHb3XVLaHX6tg&#10;90F5kc+/8t22C0Pa/nx+G4lKPU3GzQJEoDH8i//chY7zX9MU7t/EE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h5T7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72" o:spid="_x0000_s1054" style="position:absolute;left:4377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L2d8EA&#10;AADdAAAADwAAAGRycy9kb3ducmV2LnhtbERP24rCMBB9X/Afwgi+aaqoSDWKCF10RfH2AUMztsVm&#10;Upps7f69EYR9m8O5zmLVmlI0VLvCsoLhIAJBnFpdcKbgdk36MxDOI2ssLZOCP3KwWna+Fhhr++Qz&#10;NRefiRDCLkYFufdVLKVLczLoBrYiDtzd1gZ9gHUmdY3PEG5KOYqiqTRYcGjIsaJNTunj8msU7L8p&#10;2SazQ7LfVb4ZP04/x1KiUr1uu56D8NT6f/HHvdVh/mQ8gfc34QS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S9nf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73" o:spid="_x0000_s1055" style="position:absolute;left:443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BoAMMA&#10;AADdAAAADwAAAGRycy9kb3ducmV2LnhtbERP22rCQBB9L/gPywi+NRslFUldRYSUqFQ07QcM2WkS&#10;zM6G7DbGv+8WCn2bw7nOejuaVgzUu8aygnkUgyAurW64UvD5kT2vQDiPrLG1TAoe5GC7mTytMdX2&#10;zlcaCl+JEMIuRQW1910qpStrMugi2xEH7sv2Bn2AfSV1j/cQblq5iOOlNNhwaKixo31N5a34NgpO&#10;b5Tl2eo9Ox06PyS3y/HcSlRqNh13ryA8jf5f/OfOdZj/kizh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BoA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74" o:spid="_x0000_s1056" style="position:absolute;left:4492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zNm8IA&#10;AADdAAAADwAAAGRycy9kb3ducmV2LnhtbERP24rCMBB9F/yHMMK+ranijWoUEbp4Qdl19wOGZmyL&#10;zaQ0sda/N8KCb3M411msWlOKhmpXWFYw6EcgiFOrC84U/P0mnzMQziNrLC2Tggc5WC27nQXG2t75&#10;h5qzz0QIYRejgtz7KpbSpTkZdH1bEQfuYmuDPsA6k7rGewg3pRxG0UQaLDg05FjRJqf0er4ZBYcv&#10;SrbJ7JgcdpVvRtfv/amUqNRHr13PQXhq/Vv8797qMH88msL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zM2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75" o:spid="_x0000_s1057" style="position:absolute;left:4550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NZ6cUA&#10;AADdAAAADwAAAGRycy9kb3ducmV2LnhtbESP3WrCQBCF7wu+wzKCd3Wj2CLRVURI0UrFvwcYsmMS&#10;zM6G7Damb9+5KPRuhnPmnG+W697VqqM2VJ4NTMYJKOLc24oLA7dr9joHFSKyxdozGfihAOvV4GWJ&#10;qfVPPlN3iYWSEA4pGihjbFKtQ16SwzD2DbFod986jLK2hbYtPiXc1XqaJO/aYcXSUGJD25Lyx+Xb&#10;GTh8ULbL5l/ZYd/EbvY4fR5rjcaMhv1mASpSH//Nf9c7K/hvM8GV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U1np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76" o:spid="_x0000_s1058" style="position:absolute;left:4607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/8csIA&#10;AADdAAAADwAAAGRycy9kb3ducmV2LnhtbERP24rCMBB9F/yHMMK+ramiol2jiNDFC4q6+wFDM9sW&#10;m0lpYq1/b4QF3+ZwrjNftqYUDdWusKxg0I9AEKdWF5wp+P1JPqcgnEfWWFomBQ9ysFx0O3OMtb3z&#10;mZqLz0QIYRejgtz7KpbSpTkZdH1bEQfuz9YGfYB1JnWN9xBuSjmMook0WHBoyLGidU7p9XIzCvbf&#10;lGyS6SHZbyvfjK6n3bGUqNRHr119gfDU+rf4373RYf54NIP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H/xy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77" o:spid="_x0000_s1059" style="position:absolute;left:466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zDMsYA&#10;AADdAAAADwAAAGRycy9kb3ducmV2LnhtbESP0WrCQBBF3wv9h2UKfasbSy0S3QQppGil0qofMGTH&#10;JJidDdltjH/feRB8m+HeuffMMh9dqwbqQ+PZwHSSgCIuvW24MnA8FC9zUCEiW2w9k4ErBcizx4cl&#10;ptZf+JeGfayUhHBI0UAdY5dqHcqaHIaJ74hFO/neYZS1r7Tt8SLhrtWvSfKuHTYsDTV29FFTed7/&#10;OQPbTyrWxfy72G66OLydf752rUZjnp/G1QJUpDHezbfrtRX82Uz45RsZQW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PzDM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78" o:spid="_x0000_s1060" style="position:absolute;left:472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BmqcIA&#10;AADdAAAADwAAAGRycy9kb3ducmV2LnhtbERP24rCMBB9F/yHMIJva6roUqpRRKjoyoq3DxiasS02&#10;k9LE2v37zcKCb3M411msOlOJlhpXWlYwHkUgiDOrS84V3K7pRwzCeWSNlWVS8EMOVst+b4GJti8+&#10;U3vxuQgh7BJUUHhfJ1K6rCCDbmRr4sDdbWPQB9jkUjf4CuGmkpMo+pQGSw4NBda0KSh7XJ5GwWFL&#10;6S6Nv9PDvvbt9HH6OlYSlRoOuvUchKfOv8X/7p0O82ezMfx9E0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sGa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79" o:spid="_x0000_s1061" style="position:absolute;left:4780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L43sMA&#10;AADdAAAADwAAAGRycy9kb3ducmV2LnhtbERP22rCQBB9F/oPyxR8q5sGU0LqKkWIRKXS2n7AkJ0m&#10;wexsyK5J/PtuoeDbHM51VpvJtGKg3jWWFTwvIhDEpdUNVwq+v/KnFITzyBpby6TgRg4264fZCjNt&#10;R/6k4ewrEULYZaig9r7LpHRlTQbdwnbEgfuxvUEfYF9J3eMYwk0r4yh6kQYbDg01drStqbycr0bB&#10;cUd5kafv+XHf+WF5+TicWolKzR+nt1cQniZ/F/+7Cx3mJ0kMf9+E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2L43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80" o:spid="_x0000_s1062" style="position:absolute;left:4838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5dRcIA&#10;AADdAAAADwAAAGRycy9kb3ducmV2LnhtbERP24rCMBB9F/yHMIJva+p6QapRZKHiBWXX3Q8YmrEt&#10;NpPSxFr/3ggLvs3hXGexak0pGqpdYVnBcBCBIE6tLjhT8PebfMxAOI+ssbRMCh7kYLXsdhYYa3vn&#10;H2rOPhMhhF2MCnLvq1hKl+Zk0A1sRRy4i60N+gDrTOoa7yHclPIziqbSYMGhIceKvnJKr+ebUXDY&#10;ULJNZsfksKt8M75+70+lRKX6vXY9B+Gp9W/xv3urw/zJZASvb8IJ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Ll1F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81" o:spid="_x0000_s1063" style="position:absolute;left:489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fFMcEA&#10;AADdAAAADwAAAGRycy9kb3ducmV2LnhtbERP24rCMBB9X/Afwgi+aaqoSDWKCF10RfH2AUMztsVm&#10;Upps7f69EYR9m8O5zmLVmlI0VLvCsoLhIAJBnFpdcKbgdk36MxDOI2ssLZOCP3KwWna+Fhhr++Qz&#10;NRefiRDCLkYFufdVLKVLczLoBrYiDtzd1gZ9gHUmdY3PEG5KOYqiqTRYcGjIsaJNTunj8msU7L8p&#10;2SazQ7LfVb4ZP04/x1KiUr1uu56D8NT6f/HHvdVh/mQyhvc34QS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HxTH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82" o:spid="_x0000_s1064" style="position:absolute;left:495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tgqsIA&#10;AADdAAAADwAAAGRycy9kb3ducmV2LnhtbERP24rCMBB9F/yHMMK+aapYka5RFqHirihe9gOGZrYt&#10;NpPSxNr9eyMIvs3hXGex6kwlWmpcaVnBeBSBIM6sLjlX8HtJh3MQziNrrCyTgn9ysFr2ewtMtL3z&#10;idqzz0UIYZeggsL7OpHSZQUZdCNbEwfuzzYGfYBNLnWD9xBuKjmJopk0WHJoKLCmdUHZ9XwzCnYb&#10;SrfpfJ/uvmvfTq/Hn0MlUamPQff1CcJT59/il3urw/w4juH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i2Cq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83" o:spid="_x0000_s1065" style="position:absolute;left:501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n+3cEA&#10;AADdAAAADwAAAGRycy9kb3ducmV2LnhtbERP24rCMBB9F/yHMIJvmioq0jWKCBUvKOruBwzNbFts&#10;JqWJtf69WVjwbQ7nOotVa0rRUO0KywpGwwgEcWp1wZmCn+9kMAfhPLLG0jIpeJGD1bLbWWCs7ZOv&#10;1Nx8JkIIuxgV5N5XsZQuzcmgG9qKOHC/tjboA6wzqWt8hnBTynEUzaTBgkNDjhVtckrvt4dRcNxS&#10;skvmp+S4r3wzuV8O51KiUv1eu/4C4an1H/G/e6fD/Ol0Bn/fhBP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Z/t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84" o:spid="_x0000_s1066" style="position:absolute;left:5068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VbRsIA&#10;AADdAAAADwAAAGRycy9kb3ducmV2LnhtbERP24rCMBB9X/Afwgi+aaroKtUoIlS8oOy6+wFDM7bF&#10;ZlKaWOvfmwVh3+ZwrrNYtaYUDdWusKxgOIhAEKdWF5wp+P1J+jMQziNrLC2Tgic5WC07HwuMtX3w&#10;NzUXn4kQwi5GBbn3VSylS3My6Aa2Ig7c1dYGfYB1JnWNjxBuSjmKok9psODQkGNFm5zS2+VuFBy3&#10;lOyS2Sk57ivfjG9fh3MpUalet13PQXhq/b/47d7pMH8ymcLfN+EE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FVt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85" o:spid="_x0000_s1067" style="position:absolute;left:5126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rPNMYA&#10;AADdAAAADwAAAGRycy9kb3ducmV2LnhtbESP0WrCQBBF3wv9h2UKfasbSy0S3QQppGil0qofMGTH&#10;JJidDdltjH/feRB8m+HeuffMMh9dqwbqQ+PZwHSSgCIuvW24MnA8FC9zUCEiW2w9k4ErBcizx4cl&#10;ptZf+JeGfayUhHBI0UAdY5dqHcqaHIaJ74hFO/neYZS1r7Tt8SLhrtWvSfKuHTYsDTV29FFTed7/&#10;OQPbTyrWxfy72G66OLydf752rUZjnp/G1QJUpDHezbfrtRX82Uxw5RsZQW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rPN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86" o:spid="_x0000_s1068" style="position:absolute;left:518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Zqr8IA&#10;AADdAAAADwAAAGRycy9kb3ducmV2LnhtbERP24rCMBB9X/Afwgi+aarool2jiFDxgqLufsDQzLbF&#10;ZlKaWOvfmwVh3+ZwrjNftqYUDdWusKxgOIhAEKdWF5wp+PlO+lMQziNrLC2Tgic5WC46H3OMtX3w&#10;hZqrz0QIYRejgtz7KpbSpTkZdANbEQfu19YGfYB1JnWNjxBuSjmKok9psODQkGNF65zS2/VuFBw2&#10;lGyT6TE57CrfjG/n/amUqFSv266+QHhq/b/47d7qMH8ymcHfN+EE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xmqv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87" o:spid="_x0000_s1069" style="position:absolute;left:524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AJj8UA&#10;AADdAAAADwAAAGRycy9kb3ducmV2LnhtbESP0WrCQBBF34X+wzKFvunGUkWiq0ghYhWlVT9gyI5J&#10;MDsbsmtM/77zUPBthnvn3jOLVe9q1VEbKs8GxqMEFHHubcWFgcs5G85AhYhssfZMBn4pwGr5Mlhg&#10;av2Df6g7xUJJCIcUDZQxNqnWIS/JYRj5hli0q28dRlnbQtsWHxLuav2eJFPtsGJpKLGhz5Ly2+nu&#10;DOw3lG2z2SHbfzWx+7h97461RmPeXvv1HFSkPj7N/9dbK/iTqfDL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kAmP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88" o:spid="_x0000_s1070" style="position:absolute;left:529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ysFMEA&#10;AADdAAAADwAAAGRycy9kb3ducmV2LnhtbERP24rCMBB9F/yHMMK+aeqiItUoInRxVxRvHzA0Y1ts&#10;JqWJtfv3RhB8m8O5znzZmlI0VLvCsoLhIAJBnFpdcKbgck76UxDOI2ssLZOCf3KwXHQ7c4y1ffCR&#10;mpPPRAhhF6OC3PsqltKlORl0A1sRB+5qa4M+wDqTusZHCDel/I6iiTRYcGjIsaJ1TuntdDcKtj+U&#10;bJLpLtn+Vr4Z3Q5/+1KiUl+9djUD4an1H/HbvdFh/ngyhNc34QS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3crBT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89" o:spid="_x0000_s1071" style="position:absolute;left:5356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4yY8MA&#10;AADdAAAADwAAAGRycy9kb3ducmV2LnhtbERP22rCQBB9L/Qflin0TTcNrYToKkWIpAalVT9gyI5J&#10;MDsbstsk/n23UOjbHM51VpvJtGKg3jWWFbzMIxDEpdUNVwou52yWgHAeWWNrmRTcycFm/fiwwlTb&#10;kb9oOPlKhBB2KSqove9SKV1Zk0E3tx1x4K62N+gD7CupexxDuGllHEULabDh0FBjR9uaytvp2ygo&#10;dpTlWXLIio/OD6+3z/2xlajU89P0vgThafL/4j93rsP8t0UMv9+EE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4yY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90" o:spid="_x0000_s1072" style="position:absolute;left:5414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KX+MIA&#10;AADdAAAADwAAAGRycy9kb3ducmV2LnhtbERP24rCMBB9F/yHMIJvmqq7Il2jiFDxguK6+wFDM7bF&#10;ZlKaWLt/bxYE3+ZwrjNftqYUDdWusKxgNIxAEKdWF5wp+P1JBjMQziNrLC2Tgj9ysFx0O3OMtX3w&#10;NzUXn4kQwi5GBbn3VSylS3My6Ia2Ig7c1dYGfYB1JnWNjxBuSjmOoqk0WHBoyLGidU7p7XI3Cg4b&#10;SrbJ7JgcdpVvPm7n/amUqFS/166+QHhq/Vv8cm91mP85ncD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Qpf4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6736" behindDoc="1" locked="0" layoutInCell="0" allowOverlap="1" wp14:anchorId="2246BA80" wp14:editId="0E6D7A93">
                <wp:simplePos x="0" y="0"/>
                <wp:positionH relativeFrom="page">
                  <wp:posOffset>4638675</wp:posOffset>
                </wp:positionH>
                <wp:positionV relativeFrom="paragraph">
                  <wp:posOffset>141605</wp:posOffset>
                </wp:positionV>
                <wp:extent cx="1786255" cy="22860"/>
                <wp:effectExtent l="0" t="0" r="0" b="0"/>
                <wp:wrapNone/>
                <wp:docPr id="1467" name="Group 7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255" cy="22860"/>
                          <a:chOff x="7305" y="223"/>
                          <a:chExt cx="2813" cy="36"/>
                        </a:xfrm>
                      </wpg:grpSpPr>
                      <wps:wsp>
                        <wps:cNvPr id="1468" name="Freeform 792"/>
                        <wps:cNvSpPr>
                          <a:spLocks/>
                        </wps:cNvSpPr>
                        <wps:spPr bwMode="auto">
                          <a:xfrm>
                            <a:off x="731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9" name="Freeform 793"/>
                        <wps:cNvSpPr>
                          <a:spLocks/>
                        </wps:cNvSpPr>
                        <wps:spPr bwMode="auto">
                          <a:xfrm>
                            <a:off x="7372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0" name="Freeform 794"/>
                        <wps:cNvSpPr>
                          <a:spLocks/>
                        </wps:cNvSpPr>
                        <wps:spPr bwMode="auto">
                          <a:xfrm>
                            <a:off x="7430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" name="Freeform 795"/>
                        <wps:cNvSpPr>
                          <a:spLocks/>
                        </wps:cNvSpPr>
                        <wps:spPr bwMode="auto">
                          <a:xfrm>
                            <a:off x="7487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2" name="Freeform 796"/>
                        <wps:cNvSpPr>
                          <a:spLocks/>
                        </wps:cNvSpPr>
                        <wps:spPr bwMode="auto">
                          <a:xfrm>
                            <a:off x="754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3" name="Freeform 797"/>
                        <wps:cNvSpPr>
                          <a:spLocks/>
                        </wps:cNvSpPr>
                        <wps:spPr bwMode="auto">
                          <a:xfrm>
                            <a:off x="760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4" name="Freeform 798"/>
                        <wps:cNvSpPr>
                          <a:spLocks/>
                        </wps:cNvSpPr>
                        <wps:spPr bwMode="auto">
                          <a:xfrm>
                            <a:off x="7660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5" name="Freeform 799"/>
                        <wps:cNvSpPr>
                          <a:spLocks/>
                        </wps:cNvSpPr>
                        <wps:spPr bwMode="auto">
                          <a:xfrm>
                            <a:off x="7718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6" name="Freeform 800"/>
                        <wps:cNvSpPr>
                          <a:spLocks/>
                        </wps:cNvSpPr>
                        <wps:spPr bwMode="auto">
                          <a:xfrm>
                            <a:off x="777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7" name="Freeform 801"/>
                        <wps:cNvSpPr>
                          <a:spLocks/>
                        </wps:cNvSpPr>
                        <wps:spPr bwMode="auto">
                          <a:xfrm>
                            <a:off x="783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8" name="Freeform 802"/>
                        <wps:cNvSpPr>
                          <a:spLocks/>
                        </wps:cNvSpPr>
                        <wps:spPr bwMode="auto">
                          <a:xfrm>
                            <a:off x="789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9" name="Freeform 803"/>
                        <wps:cNvSpPr>
                          <a:spLocks/>
                        </wps:cNvSpPr>
                        <wps:spPr bwMode="auto">
                          <a:xfrm>
                            <a:off x="7948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0" name="Freeform 804"/>
                        <wps:cNvSpPr>
                          <a:spLocks/>
                        </wps:cNvSpPr>
                        <wps:spPr bwMode="auto">
                          <a:xfrm>
                            <a:off x="8006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1" name="Freeform 805"/>
                        <wps:cNvSpPr>
                          <a:spLocks/>
                        </wps:cNvSpPr>
                        <wps:spPr bwMode="auto">
                          <a:xfrm>
                            <a:off x="806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2" name="Freeform 806"/>
                        <wps:cNvSpPr>
                          <a:spLocks/>
                        </wps:cNvSpPr>
                        <wps:spPr bwMode="auto">
                          <a:xfrm>
                            <a:off x="812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3" name="Freeform 807"/>
                        <wps:cNvSpPr>
                          <a:spLocks/>
                        </wps:cNvSpPr>
                        <wps:spPr bwMode="auto">
                          <a:xfrm>
                            <a:off x="817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4" name="Freeform 808"/>
                        <wps:cNvSpPr>
                          <a:spLocks/>
                        </wps:cNvSpPr>
                        <wps:spPr bwMode="auto">
                          <a:xfrm>
                            <a:off x="8236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" name="Freeform 809"/>
                        <wps:cNvSpPr>
                          <a:spLocks/>
                        </wps:cNvSpPr>
                        <wps:spPr bwMode="auto">
                          <a:xfrm>
                            <a:off x="8294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" name="Freeform 810"/>
                        <wps:cNvSpPr>
                          <a:spLocks/>
                        </wps:cNvSpPr>
                        <wps:spPr bwMode="auto">
                          <a:xfrm>
                            <a:off x="835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" name="Freeform 811"/>
                        <wps:cNvSpPr>
                          <a:spLocks/>
                        </wps:cNvSpPr>
                        <wps:spPr bwMode="auto">
                          <a:xfrm>
                            <a:off x="840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" name="Freeform 812"/>
                        <wps:cNvSpPr>
                          <a:spLocks/>
                        </wps:cNvSpPr>
                        <wps:spPr bwMode="auto">
                          <a:xfrm>
                            <a:off x="8467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" name="Freeform 813"/>
                        <wps:cNvSpPr>
                          <a:spLocks/>
                        </wps:cNvSpPr>
                        <wps:spPr bwMode="auto">
                          <a:xfrm>
                            <a:off x="8524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" name="Freeform 814"/>
                        <wps:cNvSpPr>
                          <a:spLocks/>
                        </wps:cNvSpPr>
                        <wps:spPr bwMode="auto">
                          <a:xfrm>
                            <a:off x="8582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" name="Freeform 815"/>
                        <wps:cNvSpPr>
                          <a:spLocks/>
                        </wps:cNvSpPr>
                        <wps:spPr bwMode="auto">
                          <a:xfrm>
                            <a:off x="863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" name="Freeform 816"/>
                        <wps:cNvSpPr>
                          <a:spLocks/>
                        </wps:cNvSpPr>
                        <wps:spPr bwMode="auto">
                          <a:xfrm>
                            <a:off x="8697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" name="Freeform 817"/>
                        <wps:cNvSpPr>
                          <a:spLocks/>
                        </wps:cNvSpPr>
                        <wps:spPr bwMode="auto">
                          <a:xfrm>
                            <a:off x="875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" name="Freeform 818"/>
                        <wps:cNvSpPr>
                          <a:spLocks/>
                        </wps:cNvSpPr>
                        <wps:spPr bwMode="auto">
                          <a:xfrm>
                            <a:off x="8812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" name="Freeform 819"/>
                        <wps:cNvSpPr>
                          <a:spLocks/>
                        </wps:cNvSpPr>
                        <wps:spPr bwMode="auto">
                          <a:xfrm>
                            <a:off x="8870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6" name="Freeform 820"/>
                        <wps:cNvSpPr>
                          <a:spLocks/>
                        </wps:cNvSpPr>
                        <wps:spPr bwMode="auto">
                          <a:xfrm>
                            <a:off x="8927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7" name="Freeform 821"/>
                        <wps:cNvSpPr>
                          <a:spLocks/>
                        </wps:cNvSpPr>
                        <wps:spPr bwMode="auto">
                          <a:xfrm>
                            <a:off x="898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8" name="Freeform 822"/>
                        <wps:cNvSpPr>
                          <a:spLocks/>
                        </wps:cNvSpPr>
                        <wps:spPr bwMode="auto">
                          <a:xfrm>
                            <a:off x="904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9" name="Freeform 823"/>
                        <wps:cNvSpPr>
                          <a:spLocks/>
                        </wps:cNvSpPr>
                        <wps:spPr bwMode="auto">
                          <a:xfrm>
                            <a:off x="9100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0" name="Freeform 824"/>
                        <wps:cNvSpPr>
                          <a:spLocks/>
                        </wps:cNvSpPr>
                        <wps:spPr bwMode="auto">
                          <a:xfrm>
                            <a:off x="9158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1" name="Freeform 825"/>
                        <wps:cNvSpPr>
                          <a:spLocks/>
                        </wps:cNvSpPr>
                        <wps:spPr bwMode="auto">
                          <a:xfrm>
                            <a:off x="921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" name="Freeform 826"/>
                        <wps:cNvSpPr>
                          <a:spLocks/>
                        </wps:cNvSpPr>
                        <wps:spPr bwMode="auto">
                          <a:xfrm>
                            <a:off x="927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" name="Freeform 827"/>
                        <wps:cNvSpPr>
                          <a:spLocks/>
                        </wps:cNvSpPr>
                        <wps:spPr bwMode="auto">
                          <a:xfrm>
                            <a:off x="933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4" name="Freeform 828"/>
                        <wps:cNvSpPr>
                          <a:spLocks/>
                        </wps:cNvSpPr>
                        <wps:spPr bwMode="auto">
                          <a:xfrm>
                            <a:off x="9388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5" name="Freeform 829"/>
                        <wps:cNvSpPr>
                          <a:spLocks/>
                        </wps:cNvSpPr>
                        <wps:spPr bwMode="auto">
                          <a:xfrm>
                            <a:off x="9446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6" name="Freeform 830"/>
                        <wps:cNvSpPr>
                          <a:spLocks/>
                        </wps:cNvSpPr>
                        <wps:spPr bwMode="auto">
                          <a:xfrm>
                            <a:off x="950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7" name="Freeform 831"/>
                        <wps:cNvSpPr>
                          <a:spLocks/>
                        </wps:cNvSpPr>
                        <wps:spPr bwMode="auto">
                          <a:xfrm>
                            <a:off x="956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8" name="Freeform 832"/>
                        <wps:cNvSpPr>
                          <a:spLocks/>
                        </wps:cNvSpPr>
                        <wps:spPr bwMode="auto">
                          <a:xfrm>
                            <a:off x="961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" name="Freeform 833"/>
                        <wps:cNvSpPr>
                          <a:spLocks/>
                        </wps:cNvSpPr>
                        <wps:spPr bwMode="auto">
                          <a:xfrm>
                            <a:off x="9676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" name="Freeform 834"/>
                        <wps:cNvSpPr>
                          <a:spLocks/>
                        </wps:cNvSpPr>
                        <wps:spPr bwMode="auto">
                          <a:xfrm>
                            <a:off x="9734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" name="Freeform 835"/>
                        <wps:cNvSpPr>
                          <a:spLocks/>
                        </wps:cNvSpPr>
                        <wps:spPr bwMode="auto">
                          <a:xfrm>
                            <a:off x="979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" name="Freeform 836"/>
                        <wps:cNvSpPr>
                          <a:spLocks/>
                        </wps:cNvSpPr>
                        <wps:spPr bwMode="auto">
                          <a:xfrm>
                            <a:off x="984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" name="Freeform 837"/>
                        <wps:cNvSpPr>
                          <a:spLocks/>
                        </wps:cNvSpPr>
                        <wps:spPr bwMode="auto">
                          <a:xfrm>
                            <a:off x="9907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4" name="Freeform 838"/>
                        <wps:cNvSpPr>
                          <a:spLocks/>
                        </wps:cNvSpPr>
                        <wps:spPr bwMode="auto">
                          <a:xfrm>
                            <a:off x="9964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" name="Freeform 839"/>
                        <wps:cNvSpPr>
                          <a:spLocks/>
                        </wps:cNvSpPr>
                        <wps:spPr bwMode="auto">
                          <a:xfrm>
                            <a:off x="10022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" name="Freeform 840"/>
                        <wps:cNvSpPr>
                          <a:spLocks/>
                        </wps:cNvSpPr>
                        <wps:spPr bwMode="auto">
                          <a:xfrm>
                            <a:off x="1007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91" o:spid="_x0000_s1026" style="position:absolute;margin-left:365.25pt;margin-top:11.15pt;width:140.65pt;height:1.8pt;z-index:-251679744;mso-position-horizontal-relative:page" coordorigin="7305,223" coordsize="2813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" o:allowincell="f">
                <v:shape id="Freeform 792" o:spid="_x0000_s1027" style="position:absolute;left:731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cKFMUA&#10;AADdAAAADwAAAGRycy9kb3ducmV2LnhtbESP3WrCQBCF7wXfYRnBO920iEjqKlJI8QeLtX2AITsm&#10;wexsyK4xvr1zIfRuhnPmnG+W697VqqM2VJ4NvE0TUMS5txUXBv5+s8kCVIjIFmvPZOBBAdar4WCJ&#10;qfV3/qHuHAslIRxSNFDG2KRah7wkh2HqG2LRLr51GGVtC21bvEu4q/V7ksy1w4qlocSGPkvKr+eb&#10;M3D4omybLY7ZYdfEbnY97b9rjcaMR/3mA1SkPv6bX9dbK/izueDKNzKCXj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BwoU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93" o:spid="_x0000_s1028" style="position:absolute;left:7372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uvj8EA&#10;AADdAAAADwAAAGRycy9kb3ducmV2LnhtbERP24rCMBB9X/Afwgi+aeoiotUoInRxFcXbBwzN2Bab&#10;SWli7f69EYR9m8O5znzZmlI0VLvCsoLhIAJBnFpdcKbgekn6ExDOI2ssLZOCP3KwXHS+5hhr++QT&#10;NWefiRDCLkYFufdVLKVLczLoBrYiDtzN1gZ9gHUmdY3PEG5K+R1FY2mw4NCQY0XrnNL7+WEU7H4o&#10;2SSTfbL7rXwzuh+3h1KiUr1uu5qB8NT6f/HHvdFh/mg8hfc34QS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Lr4/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94" o:spid="_x0000_s1029" style="position:absolute;left:7430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iQz8UA&#10;AADdAAAADwAAAGRycy9kb3ducmV2LnhtbESP3WrCQBCF7wu+wzKCd3WjSCvRVURI0UrFvwcYsmMS&#10;zM6G7Damb9+5KPRuhnPmnG+W697VqqM2VJ4NTMYJKOLc24oLA7dr9joHFSKyxdozGfihAOvV4GWJ&#10;qfVPPlN3iYWSEA4pGihjbFKtQ16SwzD2DbFod986jLK2hbYtPiXc1XqaJG/aYcXSUGJD25Lyx+Xb&#10;GTh8ULbL5l/ZYd/EbvY4fR5rjcaMhv1mASpSH//Nf9c7K/izd+GX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qJDP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95" o:spid="_x0000_s1030" style="position:absolute;left:7487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Q1VMIA&#10;AADdAAAADwAAAGRycy9kb3ducmV2LnhtbERP24rCMBB9F/yHMIJvmiqipWsUESquoqi7HzA0s22x&#10;mZQm1u7fbxYE3+ZwrrNcd6YSLTWutKxgMo5AEGdWl5wr+P5KRzEI55E1VpZJwS85WK/6vSUm2j75&#10;Su3N5yKEsEtQQeF9nUjpsoIMurGtiQP3YxuDPsAml7rBZwg3lZxG0VwaLDk0FFjTtqDsfnsYBccd&#10;pfs0PqXHz9q3s/vlcK4kKjUcdJsPEJ46/xa/3Hsd5s8WE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5DVU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96" o:spid="_x0000_s1031" style="position:absolute;left:754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arI8EA&#10;AADdAAAADwAAAGRycy9kb3ducmV2LnhtbERP24rCMBB9X/Afwgi+rakiu1KNIkJFVxRvHzA0Y1ts&#10;JqWJtf69EYR9m8O5znTemlI0VLvCsoJBPwJBnFpdcKbgck6+xyCcR9ZYWiYFT3Iwn3W+phhr++Aj&#10;NSefiRDCLkYFufdVLKVLczLo+rYiDtzV1gZ9gHUmdY2PEG5KOYyiH2mw4NCQY0XLnNLb6W4UbFeU&#10;rJPxLtluKt+Mboe/fSlRqV63XUxAeGr9v/jjXuswf/Q7hPc34QQ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42qyP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97" o:spid="_x0000_s1032" style="position:absolute;left:760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oOuMIA&#10;AADdAAAADwAAAGRycy9kb3ducmV2LnhtbERP24rCMBB9X/Afwgi+aeqFVapRRKh4Qdl19wOGZmyL&#10;zaQ0sda/NwvCvs3hXGexak0pGqpdYVnBcBCBIE6tLjhT8PuT9GcgnEfWWFomBU9ysFp2PhYYa/vg&#10;b2ouPhMhhF2MCnLvq1hKl+Zk0A1sRRy4q60N+gDrTOoaHyHclHIURZ/SYMGhIceKNjmlt8vdKDhu&#10;Kdkls1Ny3Fe+mdy+DudSolK9brueg/DU+n/x273TYf5kOoa/b8IJ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eg64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98" o:spid="_x0000_s1033" style="position:absolute;left:7660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OWzMMA&#10;AADdAAAADwAAAGRycy9kb3ducmV2LnhtbERP22rCQBB9L/QflhH6VjeW0Ep0FSmkxEpLvXzAkB2T&#10;kN3ZkN3G+PeuUOjbHM51luvRGjFQ7xvHCmbTBARx6XTDlYLTMX+eg/ABWaNxTAqu5GG9enxYYqbd&#10;hfc0HEIlYgj7DBXUIXSZlL6syaKfuo44cmfXWwwR9pXUPV5iuDXyJUlepcWGY0ONHb3XVLaHX6tg&#10;90F5kc+/8t22C0Pa/nx+G4lKPU3GzQJEoDH8i//chY7z07cU7t/EE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OWz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99" o:spid="_x0000_s1034" style="position:absolute;left:7718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8zV8IA&#10;AADdAAAADwAAAGRycy9kb3ducmV2LnhtbERP24rCMBB9F/yHMMK+ranijWoUEbp4Qdl19wOGZmyL&#10;zaQ0sda/N8KCb3M411msWlOKhmpXWFYw6EcgiFOrC84U/P0mnzMQziNrLC2Tggc5WC27nQXG2t75&#10;h5qzz0QIYRejgtz7KpbSpTkZdH1bEQfuYmuDPsA6k7rGewg3pRxG0UQaLDg05FjRJqf0er4ZBYcv&#10;SrbJ7JgcdpVvRtfv/amUqNRHr13PQXhq/Vv8797qMH80HcP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3zNX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00" o:spid="_x0000_s1035" style="position:absolute;left:777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2tIMEA&#10;AADdAAAADwAAAGRycy9kb3ducmV2LnhtbERP24rCMBB9X/Afwgi+aaqISjWKCF10RfH2AUMztsVm&#10;Upps7f69EYR9m8O5zmLVmlI0VLvCsoLhIAJBnFpdcKbgdk36MxDOI2ssLZOCP3KwWna+Fhhr++Qz&#10;NRefiRDCLkYFufdVLKVLczLoBrYiDtzd1gZ9gHUmdY3PEG5KOYqiiTRYcGjIsaJNTunj8msU7L8p&#10;2SazQ7LfVb4ZP04/x1KiUr1uu56D8NT6f/HHvdVh/ng6gfc34QS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NrSD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01" o:spid="_x0000_s1036" style="position:absolute;left:783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EIu8MA&#10;AADdAAAADwAAAGRycy9kb3ducmV2LnhtbERP22rCQBB9L/gPywi+NRslVEldRYSUqFQ07QcM2WkS&#10;zM6G7DbGv+8WCn2bw7nOejuaVgzUu8aygnkUgyAurW64UvD5kT2vQDiPrLG1TAoe5GC7mTytMdX2&#10;zlcaCl+JEMIuRQW1910qpStrMugi2xEH7sv2Bn2AfSV1j/cQblq5iOMXabDh0FBjR/uaylvxbRSc&#10;3ijLs9V7djp0fkhul+O5lajUbDruXkF4Gv2/+M+d6zA/WS7h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kEIu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02" o:spid="_x0000_s1037" style="position:absolute;left:789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6cycUA&#10;AADdAAAADwAAAGRycy9kb3ducmV2LnhtbESP3WrCQBCF7wu+wzKCd3WjSCvRVURI0UrFvwcYsmMS&#10;zM6G7Damb9+5KPRuhnPmnG+W697VqqM2VJ4NTMYJKOLc24oLA7dr9joHFSKyxdozGfihAOvV4GWJ&#10;qfVPPlN3iYWSEA4pGihjbFKtQ16SwzD2DbFod986jLK2hbYtPiXc1XqaJG/aYcXSUGJD25Lyx+Xb&#10;GTh8ULbL5l/ZYd/EbvY4fR5rjcaMhv1mASpSH//Nf9c7K/izd8GV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3pzJ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03" o:spid="_x0000_s1038" style="position:absolute;left:7948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I5UsIA&#10;AADdAAAADwAAAGRycy9kb3ducmV2LnhtbERP24rCMBB9F/yHMMK+rakiXrpGEaGLFxR19wOGZrYt&#10;NpPSxFr/3ggLvs3hXGe+bE0pGqpdYVnBoB+BIE6tLjhT8PuTfE5BOI+ssbRMCh7kYLnoduYYa3vn&#10;MzUXn4kQwi5GBbn3VSylS3My6Pq2Ig7cn60N+gDrTOoa7yHclHIYRWNpsODQkGNF65zS6+VmFOy/&#10;Kdkk00Oy31a+GV1Pu2MpUamPXrv6AuGp9W/xv3ujw/zRZAavb8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kjlS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04" o:spid="_x0000_s1039" style="position:absolute;left:8006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3g6MUA&#10;AADdAAAADwAAAGRycy9kb3ducmV2LnhtbESP0WrCQBBF3wv+wzKCb3VjkRKiq4gQ0YqlVT9gyI5J&#10;MDsbstuY/n3nQejbDPfOvWeW68E1qqcu1J4NzKYJKOLC25pLA9dL/pqCChHZYuOZDPxSgPVq9LLE&#10;zPoHf1N/jqWSEA4ZGqhibDOtQ1GRwzD1LbFoN985jLJ2pbYdPiTcNfotSd61w5qlocKWthUV9/OP&#10;M3DcUb7P01N+PLSxn9+/Pj4bjcZMxsNmASrSEP/Nz+u9Ffx5KvzyjYy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feDo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05" o:spid="_x0000_s1040" style="position:absolute;left:806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FFc8EA&#10;AADdAAAADwAAAGRycy9kb3ducmV2LnhtbERP24rCMBB9F/yHMIJvmioipRplWah4QdnV/YChmW2L&#10;zaQ0sda/N4Lg2xzOdZbrzlSipcaVlhVMxhEI4szqknMFf5d0FINwHlljZZkUPMjBetXvLTHR9s6/&#10;1J59LkIIuwQVFN7XiZQuK8igG9uaOHD/tjHoA2xyqRu8h3BTyWkUzaXBkkNDgTV9F5Rdzzej4LCh&#10;dJvGx/Swq307u/7sT5VEpYaD7msBwlPnP+K3e6vD/Fk8gdc34QS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xRXP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06" o:spid="_x0000_s1041" style="position:absolute;left:812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PbBMIA&#10;AADdAAAADwAAAGRycy9kb3ducmV2LnhtbERP24rCMBB9X/Afwgi+rakiUqpRloWKF1y07gcMzWxb&#10;bCalibX+vRGEfZvDuc5y3ZtadNS6yrKCyTgCQZxbXXGh4PeSfsYgnEfWWFsmBQ9ysF4NPpaYaHvn&#10;M3WZL0QIYZeggtL7JpHS5SUZdGPbEAfuz7YGfYBtIXWL9xBuajmNork0WHFoKLGh75Lya3YzCg4b&#10;SrdpfEwPu8Z3s+tp/1NLVGo07L8WIDz1/l/8dm91mD+Lp/D6Jpw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49sE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07" o:spid="_x0000_s1042" style="position:absolute;left:817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9+n8MA&#10;AADdAAAADwAAAGRycy9kb3ducmV2LnhtbERP22qDQBB9L/Qflgn0rVnTShGbTSgFi40k5NIPGNyp&#10;StxZcbdq/j4bCPRtDuc6y/VkWjFQ7xrLChbzCARxaXXDlYKfU/acgHAeWWNrmRRcyMF69fiwxFTb&#10;kQ80HH0lQgi7FBXU3neplK6syaCb2444cL+2N+gD7CupexxDuGnlSxS9SYMNh4YaO/qsqTwf/4yC&#10;4ouyPEu2WfHd+SE+7ze7VqJST7Pp4x2Ep8n/i+/uXIf5cfIKt2/CC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9+n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08" o:spid="_x0000_s1043" style="position:absolute;left:8236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bm68EA&#10;AADdAAAADwAAAGRycy9kb3ducmV2LnhtbERP24rCMBB9F/yHMMK+abpSpHSNIgsVXVFcdz9gaMa2&#10;2ExKE2v9eyMIvs3hXGe+7E0tOmpdZVnB5yQCQZxbXXGh4P8vGycgnEfWWFsmBXdysFwMB3NMtb3x&#10;L3UnX4gQwi5FBaX3TSqly0sy6Ca2IQ7c2bYGfYBtIXWLtxBuajmNopk0WHFoKLGh75Lyy+lqFOzW&#10;lG2yZJ/tto3v4svx51BLVOpj1K++QHjq/Vv8cm90mB8nMTy/CS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G5uv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09" o:spid="_x0000_s1044" style="position:absolute;left:8294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pDcMMA&#10;AADdAAAADwAAAGRycy9kb3ducmV2LnhtbERP3WrCMBS+F/YO4Qi7s6nDSemMMgYdOtmYdQ9waM7a&#10;YnJSmqzWtzfCwLvz8f2e1Wa0RgzU+9axgnmSgiCunG65VvBzLGYZCB+QNRrHpOBCHjbrh8kKc+3O&#10;fKChDLWIIexzVNCE0OVS+qohiz5xHXHkfl1vMUTY11L3eI7h1sinNF1Kiy3HhgY7emuoOpV/VsH+&#10;nYptkX0W+10XhsXp++PLSFTqcTq+voAINIa7+N+91XH+InuG2zfxB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ApDc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10" o:spid="_x0000_s1045" style="position:absolute;left:835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jdB8MA&#10;AADdAAAADwAAAGRycy9kb3ducmV2LnhtbERP22rCQBB9L/gPywi+1Y0lSIiuUgoRL1ha7QcM2WkS&#10;3J0N2W0S/75bEPo2h3Od9Xa0RvTU+caxgsU8AUFcOt1wpeDrWjxnIHxA1mgck4I7edhuJk9rzLUb&#10;+JP6S6hEDGGfo4I6hDaX0pc1WfRz1xJH7tt1FkOEXSV1h0MMt0a+JMlSWmw4NtTY0ltN5e3yYxWc&#10;dlTsi+xcnA5t6NPbx/HdSFRqNh1fVyACjeFf/HDvdZyfZkv4+yae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jdB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11" o:spid="_x0000_s1046" style="position:absolute;left:840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R4nMMA&#10;AADdAAAADwAAAGRycy9kb3ducmV2LnhtbERP3WrCMBS+F/YO4Qi7s6lDZumMMgYdOtmYdQ9waM7a&#10;YnJSmqzWtzfCwLvz8f2e1Wa0RgzU+9axgnmSgiCunG65VvBzLGYZCB+QNRrHpOBCHjbrh8kKc+3O&#10;fKChDLWIIexzVNCE0OVS+qohiz5xHXHkfl1vMUTY11L3eI7h1sinNH2WFluODQ129NZQdSr/rIL9&#10;OxXbIvss9rsuDIvT98eXkajU43R8fQERaAx38b97q+P8RbaE2zfxB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R4n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12" o:spid="_x0000_s1047" style="position:absolute;left:8467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vs7sUA&#10;AADdAAAADwAAAGRycy9kb3ducmV2LnhtbESP0WrCQBBF3wv+wzKCb3VjkRKiq4gQ0YqlVT9gyI5J&#10;MDsbstuY/n3nQejbDPfOvWeW68E1qqcu1J4NzKYJKOLC25pLA9dL/pqCChHZYuOZDPxSgPVq9LLE&#10;zPoHf1N/jqWSEA4ZGqhibDOtQ1GRwzD1LbFoN985jLJ2pbYdPiTcNfotSd61w5qlocKWthUV9/OP&#10;M3DcUb7P01N+PLSxn9+/Pj4bjcZMxsNmASrSEP/Nz+u9Ffx5KrjyjYy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C+zu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13" o:spid="_x0000_s1048" style="position:absolute;left:8524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dJdcIA&#10;AADdAAAADwAAAGRycy9kb3ducmV2LnhtbERP24rCMBB9F/yHMMK+aboi0q1GWYSKu6K46gcMzdgW&#10;m0lpYu3+vREE3+ZwrjNfdqYSLTWutKzgcxSBIM6sLjlXcD6lwxiE88gaK8uk4J8cLBf93hwTbe/8&#10;R+3R5yKEsEtQQeF9nUjpsoIMupGtiQN3sY1BH2CTS93gPYSbSo6jaCoNlhwaCqxpVVB2Pd6Mgu2a&#10;0k0a79LtT+3byfXwu68kKvUx6L5nIDx1/i1+uTc6zJ/EX/D8Jp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R0l1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14" o:spid="_x0000_s1049" style="position:absolute;left:8582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R2NcUA&#10;AADdAAAADwAAAGRycy9kb3ducmV2LnhtbESP0WrCQBBF3wv+wzKCb3VjkaLRVYqQopWKtX7AkJ0m&#10;wexsyK4x/r3zIPRthnvn3jPLde9q1VEbKs8GJuMEFHHubcWFgfNv9joDFSKyxdozGbhTgPVq8LLE&#10;1Pob/1B3ioWSEA4pGihjbFKtQ16SwzD2DbFof751GGVtC21bvEm4q/VbkrxrhxVLQ4kNbUrKL6er&#10;M7D/pGybzb6z/a6J3fRy/DrUGo0ZDfuPBahIffw3P6+3VvCnc+GXb2QEv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pHY1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15" o:spid="_x0000_s1050" style="position:absolute;left:863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jTrsIA&#10;AADdAAAADwAAAGRycy9kb3ducmV2LnhtbERP24rCMBB9F/yHMMK+aaqIuNUoi1BxV5S1+gFDM9sW&#10;m0lpYu3+vREE3+ZwrrNcd6YSLTWutKxgPIpAEGdWl5wruJyT4RyE88gaK8uk4J8crFf93hJjbe98&#10;ojb1uQgh7GJUUHhfx1K6rCCDbmRr4sD92cagD7DJpW7wHsJNJSdRNJMGSw4NBda0KSi7pjejYL+l&#10;ZJfMD8n+u/bt9Pr7c6wkKvUx6L4WIDx1/i1+uXc6zJ9+juH5TThB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6NOu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16" o:spid="_x0000_s1051" style="position:absolute;left:8697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pN2cIA&#10;AADdAAAADwAAAGRycy9kb3ducmV2LnhtbERP24rCMBB9F/yHMAv7pumKiFajLELFXVG0+gFDM9sW&#10;m0lpYu3+vREE3+ZwrrNYdaYSLTWutKzgaxiBIM6sLjlXcDkngykI55E1VpZJwT85WC37vQXG2t75&#10;RG3qcxFC2MWooPC+jqV0WUEG3dDWxIH7s41BH2CTS93gPYSbSo6iaCINlhwaCqxpXVB2TW9GwW5D&#10;yTaZ7pPdT+3b8fX4e6gkKvX50X3PQXjq/Fv8cm91mD+ejeD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Ok3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17" o:spid="_x0000_s1052" style="position:absolute;left:875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oQsIA&#10;AADdAAAADwAAAGRycy9kb3ducmV2LnhtbERP24rCMBB9X/Afwgi+aeqFRbtGEaHiBUXd/YChmW2L&#10;zaQ0sda/NwvCvs3hXGe+bE0pGqpdYVnBcBCBIE6tLjhT8POd9KcgnEfWWFomBU9ysFx0PuYYa/vg&#10;CzVXn4kQwi5GBbn3VSylS3My6Aa2Ig7cr60N+gDrTOoaHyHclHIURZ/SYMGhIceK1jmlt+vdKDhs&#10;KNkm02Ny2FW+mdzO+1MpUalet119gfDU+n/x273VYf5kNoa/b8IJ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duh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18" o:spid="_x0000_s1053" style="position:absolute;left:8812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9wNsIA&#10;AADdAAAADwAAAGRycy9kb3ducmV2LnhtbERP24rCMBB9X/Afwgi+ralSRKtRRKh4YZf18gFDM7bF&#10;ZlKaWOvfm4WFfZvDuc5i1ZlKtNS40rKC0TACQZxZXXKu4HpJP6cgnEfWWFkmBS9ysFr2PhaYaPvk&#10;E7Vnn4sQwi5BBYX3dSKlywoy6Ia2Jg7czTYGfYBNLnWDzxBuKjmOook0WHJoKLCmTUHZ/fwwCo5b&#10;Snfp9Cs97mvfxvefw3clUalBv1vPQXjq/L/4z73TYX48i+H3m3CCX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n3A2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19" o:spid="_x0000_s1054" style="position:absolute;left:8870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PVrcIA&#10;AADdAAAADwAAAGRycy9kb3ducmV2LnhtbERP24rCMBB9F/yHMMK+ramiol2jiNDFC4q6+wFDM9sW&#10;m0lpYq1/b4QF3+ZwrjNftqYUDdWusKxg0I9AEKdWF5wp+P1JPqcgnEfWWFomBQ9ysFx0O3OMtb3z&#10;mZqLz0QIYRejgtz7KpbSpTkZdH1bEQfuz9YGfYB1JnWN9xBuSjmMook0WHBoyLGidU7p9XIzCvbf&#10;lGyS6SHZbyvfjK6n3bGUqNRHr119gfDU+rf4373RYf5oNob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09Wt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20" o:spid="_x0000_s1055" style="position:absolute;left:8927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FL2sEA&#10;AADdAAAADwAAAGRycy9kb3ducmV2LnhtbERP24rCMBB9X/Afwgi+aeoiotUoInRxFcXbBwzN2Bab&#10;SWli7f69EYR9m8O5znzZmlI0VLvCsoLhIAJBnFpdcKbgekn6ExDOI2ssLZOCP3KwXHS+5hhr++QT&#10;NWefiRDCLkYFufdVLKVLczLoBrYiDtzN1gZ9gHUmdY3PEG5K+R1FY2mw4NCQY0XrnNL7+WEU7H4o&#10;2SSTfbL7rXwzuh+3h1KiUr1uu5qB8NT6f/HHvdFh/mg6hvc34QS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BS9r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21" o:spid="_x0000_s1056" style="position:absolute;left:898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3uQcIA&#10;AADdAAAADwAAAGRycy9kb3ducmV2LnhtbERP24rCMBB9F/yHMMK+rakiXrpGEaGLFxR19wOGZrYt&#10;NpPSxFr/3ggLvs3hXGe+bE0pGqpdYVnBoB+BIE6tLjhT8PuTfE5BOI+ssbRMCh7kYLnoduYYa3vn&#10;MzUXn4kQwi5GBbn3VSylS3My6Pq2Ig7cn60N+gDrTOoa7yHclHIYRWNpsODQkGNF65zS6+VmFOy/&#10;Kdkk00Oy31a+GV1Pu2MpUamPXrv6AuGp9W/xv3ujw/zRbAKvb8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Te5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22" o:spid="_x0000_s1057" style="position:absolute;left:904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J6M8UA&#10;AADdAAAADwAAAGRycy9kb3ducmV2LnhtbESP0WrCQBBF3wv+wzKCb3VjkaLRVYqQopWKtX7AkJ0m&#10;wexsyK4x/r3zIPRthnvn3jPLde9q1VEbKs8GJuMEFHHubcWFgfNv9joDFSKyxdozGbhTgPVq8LLE&#10;1Pob/1B3ioWSEA4pGihjbFKtQ16SwzD2DbFof751GGVtC21bvEm4q/VbkrxrhxVLQ4kNbUrKL6er&#10;M7D/pGybzb6z/a6J3fRy/DrUGo0ZDfuPBahIffw3P6+3VvCnc8GVb2QEv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0noz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23" o:spid="_x0000_s1058" style="position:absolute;left:9100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7fqMMA&#10;AADdAAAADwAAAGRycy9kb3ducmV2LnhtbERP22rCQBB9L/gPywi+NRslFE1dRYSUqFQ07QcM2WkS&#10;zM6G7DbGv+8WCn2bw7nOejuaVgzUu8aygnkUgyAurW64UvD5kT0vQTiPrLG1TAoe5GC7mTytMdX2&#10;zlcaCl+JEMIuRQW1910qpStrMugi2xEH7sv2Bn2AfSV1j/cQblq5iOMXabDh0FBjR/uaylvxbRSc&#10;3ijLs+V7djp0fkhul+O5lajUbDruXkF4Gv2/+M+d6zA/Wa3g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J7fq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24" o:spid="_x0000_s1059" style="position:absolute;left:9158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/sL8YA&#10;AADdAAAADwAAAGRycy9kb3ducmV2LnhtbESPzWrDQAyE74W8w6JAb806JS3BydqEgEva0NL8PIDw&#10;KraJV2u8G8d9++pQ6E1iRjOf1vnoWjVQHxrPBuazBBRx6W3DlYHzqXhaggoR2WLrmQz8UIA8mzys&#10;MbX+zgcajrFSEsIhRQN1jF2qdShrchhmviMW7eJ7h1HWvtK2x7uEu1Y/J8mrdtiwNNTY0bam8nq8&#10;OQP7Nyp2xfKz2L93cVhcvz++Wo3GPE7HzQpUpDH+m/+ud1bwXxLhl29kBJ3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0/sL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825" o:spid="_x0000_s1060" style="position:absolute;left:921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NJtMEA&#10;AADdAAAADwAAAGRycy9kb3ducmV2LnhtbERP24rCMBB9X/Afwgi+aaq4ItUoIlR0xWW9fMDQjG2x&#10;mZQm1vr3RhD2bQ7nOvNla0rRUO0KywqGgwgEcWp1wZmCyznpT0E4j6yxtEwKnuRgueh8zTHW9sFH&#10;ak4+EyGEXYwKcu+rWEqX5mTQDWxFHLirrQ36AOtM6hofIdyUchRFE2mw4NCQY0XrnNLb6W4U7DeU&#10;bJPpIdnvKt+Mb38/v6VEpXrddjUD4an1/+KPe6vD/O9oCO9vwgl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DSbT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26" o:spid="_x0000_s1061" style="position:absolute;left:927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HXw8MA&#10;AADdAAAADwAAAGRycy9kb3ducmV2LnhtbERP22rCQBB9F/oPyxR8azYNWiS6SimkRMXSpn7AkJ0m&#10;wexsyG5j/HtXEHybw7nOajOaVgzUu8aygtcoBkFcWt1wpeD4m70sQDiPrLG1TAou5GCzfpqsMNX2&#10;zD80FL4SIYRdigpq77tUSlfWZNBFtiMO3J/tDfoA+0rqHs8h3LQyieM3abDh0FBjRx81lafi3yjY&#10;f1KWZ4tDtt92fpidvndfrUSlps/j+xKEp9E/xHd3rsP8eZzA7Ztwgl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HXw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27" o:spid="_x0000_s1062" style="position:absolute;left:933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1yWMMA&#10;AADdAAAADwAAAGRycy9kb3ducmV2LnhtbERP22rCQBB9F/yHZQTf6qZVi8SsUgoptkFpUz9gyE6T&#10;YHY2ZLdJ/PuuUPBtDuc6yX40jeipc7VlBY+LCARxYXXNpYLzd/qwAeE8ssbGMim4koP9bjpJMNZ2&#10;4C/qc1+KEMIuRgWV920spSsqMugWtiUO3I/tDPoAu1LqDocQbhr5FEXP0mDNoaHCll4rKi75r1GQ&#10;vVF6SDfHNHtvfb+6fH6cGolKzWfjyxaEp9Hfxf/ugw7z19ESbt+EE+Tu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51yW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28" o:spid="_x0000_s1063" style="position:absolute;left:9388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TqLMMA&#10;AADdAAAADwAAAGRycy9kb3ducmV2LnhtbERP22rCQBB9F/yHZQTfmo0lFomuUoSUqLS0qR8wZKdJ&#10;MDsbsmuMf98tFHybw7nOZjeaVgzUu8aygkUUgyAurW64UnD+zp5WIJxH1thaJgV3crDbTicbTLW9&#10;8RcNha9ECGGXooLa+y6V0pU1GXSR7YgD92N7gz7AvpK6x1sIN618juMXabDh0FBjR/uayktxNQpO&#10;b5Tl2eo9Ox06PySXz+NHK1Gp+Wx8XYPwNPqH+N+d6zB/GSfw9004QW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TqL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29" o:spid="_x0000_s1064" style="position:absolute;left:9446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hPt8IA&#10;AADdAAAADwAAAGRycy9kb3ducmV2LnhtbERP24rCMBB9F/Yfwiz4pukuKqUaRRa6eEHx9gFDM7bF&#10;ZlKaWOvfbxYE3+ZwrjNbdKYSLTWutKzgaxiBIM6sLjlXcDmngxiE88gaK8uk4EkOFvOP3gwTbR98&#10;pPbkcxFC2CWooPC+TqR0WUEG3dDWxIG72sagD7DJpW7wEcJNJb+jaCINlhwaCqzpp6DsdrobBdtf&#10;SldpvEu369q3o9ths68kKtX/7JZTEJ46/xa/3Csd5o+jMfx/E06Q8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OE+3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30" o:spid="_x0000_s1065" style="position:absolute;left:950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rRwMMA&#10;AADdAAAADwAAAGRycy9kb3ducmV2LnhtbERP22rCQBB9L/gPywh9azYWKxJdpQgpqVKxqR8wZKdJ&#10;MDsbsmsS/74rCH2bw7nOejuaRvTUudqyglkUgyAurK65VHD+SV+WIJxH1thYJgU3crDdTJ7WmGg7&#10;8Df1uS9FCGGXoILK+zaR0hUVGXSRbYkD92s7gz7ArpS6wyGEm0a+xvFCGqw5NFTY0q6i4pJfjYLD&#10;B6VZuvxKD5+t7+eX0/7YSFTqeTq+r0B4Gv2/+OHOdJj/Fi/g/k04QW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+rRw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31" o:spid="_x0000_s1066" style="position:absolute;left:956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Z0W8MA&#10;AADdAAAADwAAAGRycy9kb3ducmV2LnhtbERP22rCQBB9F/yHZQTf6qZFrcSsUgoptkFpUz9gyE6T&#10;YHY2ZLdJ/PuuUPBtDuc6yX40jeipc7VlBY+LCARxYXXNpYLzd/qwAeE8ssbGMim4koP9bjpJMNZ2&#10;4C/qc1+KEMIuRgWV920spSsqMugWtiUO3I/tDPoAu1LqDocQbhr5FEVrabDm0FBhS68VFZf81yjI&#10;3ig9pJtjmr23vl9ePj9OjUSl5rPxZQvC0+jv4n/3QYf5q+gZbt+EE+Tu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KZ0W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32" o:spid="_x0000_s1067" style="position:absolute;left:961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ngKcYA&#10;AADdAAAADwAAAGRycy9kb3ducmV2LnhtbESPzWrDQAyE74W8w6JAb806JS3BydqEgEva0NL8PIDw&#10;KraJV2u8G8d9++pQ6E1iRjOf1vnoWjVQHxrPBuazBBRx6W3DlYHzqXhaggoR2WLrmQz8UIA8mzys&#10;MbX+zgcajrFSEsIhRQN1jF2qdShrchhmviMW7eJ7h1HWvtK2x7uEu1Y/J8mrdtiwNNTY0bam8nq8&#10;OQP7Nyp2xfKz2L93cVhcvz++Wo3GPE7HzQpUpDH+m/+ud1bwXxLBlW9kBJ3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TngK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833" o:spid="_x0000_s1068" style="position:absolute;left:9676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VFssMA&#10;AADdAAAADwAAAGRycy9kb3ducmV2LnhtbERP22rCQBB9L/Qflin0TTctVTTNKiKkaEOLxn7AkJ0m&#10;wexsyK5J/PuuIPRtDuc6yXo0jeipc7VlBS/TCARxYXXNpYKfUzpZgHAeWWNjmRRcycF69fiQYKzt&#10;wEfqc1+KEMIuRgWV920spSsqMuimtiUO3K/tDPoAu1LqDocQbhr5GkVzabDm0FBhS9uKinN+MQqy&#10;D0p36eIrzfat79/Oh8/vRqJSz0/j5h2Ep9H/i+/unQ7zZ9ESbt+EE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VFs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34" o:spid="_x0000_s1069" style="position:absolute;left:9734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Z68sUA&#10;AADdAAAADwAAAGRycy9kb3ducmV2LnhtbESP3WrCQBCF7wu+wzJC7+rGYotEVxEhxSoV/x5gyI5J&#10;MDsbsmuMb9+5KPRuhnPmnG/my97VqqM2VJ4NjEcJKOLc24oLA5dz9jYFFSKyxdozGXhSgOVi8DLH&#10;1PoHH6k7xUJJCIcUDZQxNqnWIS/JYRj5hli0q28dRlnbQtsWHxLuav2eJJ/aYcXSUGJD65Ly2+nu&#10;DOy+KNtk059s993EbnI7bPe1RmNeh/1qBipSH//Nf9cbK/gfY+GXb2QE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lnry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35" o:spid="_x0000_s1070" style="position:absolute;left:979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rfacMA&#10;AADdAAAADwAAAGRycy9kb3ducmV2LnhtbERP22rCQBB9F/yHZYS+6SallZC6SilEtKGlxn7AkJ0m&#10;wexsyK5J/PtuoeDbHM51NrvJtGKg3jWWFcSrCARxaXXDlYLvc7ZMQDiPrLG1TApu5GC3nc82mGo7&#10;8omGwlcihLBLUUHtfZdK6cqaDLqV7YgD92N7gz7AvpK6xzGEm1Y+RtFaGmw4NNTY0VtN5aW4GgX5&#10;nrJDlnxk+bHzw9Pl6/2zlajUw2J6fQHhafJ38b/7oMP85ziGv2/CC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rfa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36" o:spid="_x0000_s1071" style="position:absolute;left:984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hBHsIA&#10;AADdAAAADwAAAGRycy9kb3ducmV2LnhtbERP24rCMBB9F/yHMIJvmioqpWsUESquoqi7HzA0s22x&#10;mZQm1u7fbxYE3+ZwrrNcd6YSLTWutKxgMo5AEGdWl5wr+P5KRzEI55E1VpZJwS85WK/6vSUm2j75&#10;Su3N5yKEsEtQQeF9nUjpsoIMurGtiQP3YxuDPsAml7rBZwg3lZxG0UIaLDk0FFjTtqDsfnsYBccd&#10;pfs0PqXHz9q3s/vlcK4kKjUcdJsPEJ46/xa/3Hsd5s8nU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CEEe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37" o:spid="_x0000_s1072" style="position:absolute;left:9907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TkhcIA&#10;AADdAAAADwAAAGRycy9kb3ducmV2LnhtbERP24rCMBB9X/Afwgi+aep6QapRROjirijePmBoxrbY&#10;TEqTrfXvN4Kwb3M411msWlOKhmpXWFYwHEQgiFOrC84UXC9JfwbCeWSNpWVS8CQHq2XnY4Gxtg8+&#10;UXP2mQgh7GJUkHtfxVK6NCeDbmAr4sDdbG3QB1hnUtf4COGmlJ9RNJUGCw4NOVa0ySm9n3+Ngt0X&#10;Jdtktk9235Vvxvfjz6GUqFSv267nIDy1/l/8dm91mD8ZjuD1TThB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ROSF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38" o:spid="_x0000_s1073" style="position:absolute;left:9964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188cIA&#10;AADdAAAADwAAAGRycy9kb3ducmV2LnhtbERP24rCMBB9F/yHMIJvmioqpWsUESquoqi7HzA0s22x&#10;mZQm1u7fbxYE3+ZwrrNcd6YSLTWutKxgMo5AEGdWl5wr+P5KRzEI55E1VpZJwS85WK/6vSUm2j75&#10;Su3N5yKEsEtQQeF9nUjpsoIMurGtiQP3YxuDPsAml7rBZwg3lZxG0UIaLDk0FFjTtqDsfnsYBccd&#10;pfs0PqXHz9q3s/vlcK4kKjUcdJsPEJ46/xa/3Hsd5s8nM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rXzx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39" o:spid="_x0000_s1074" style="position:absolute;left:10022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HZasIA&#10;AADdAAAADwAAAGRycy9kb3ducmV2LnhtbERP24rCMBB9F/yHMIJva6roUqpRRKjoyoq3DxiasS02&#10;k9LE2v37zcKCb3M411msOlOJlhpXWlYwHkUgiDOrS84V3K7pRwzCeWSNlWVS8EMOVst+b4GJti8+&#10;U3vxuQgh7BJUUHhfJ1K6rCCDbmRr4sDdbWPQB9jkUjf4CuGmkpMo+pQGSw4NBda0KSh7XJ5GwWFL&#10;6S6Nv9PDvvbt9HH6OlYSlRoOuvUchKfOv8X/7p0O82fjGfx9E0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4dlq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40" o:spid="_x0000_s1075" style="position:absolute;left:1007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NHHcEA&#10;AADdAAAADwAAAGRycy9kb3ducmV2LnhtbERP24rCMBB9F/yHMMK+aeqiItUoInRxVxRvHzA0Y1ts&#10;JqWJtfv3RhB8m8O5znzZmlI0VLvCsoLhIAJBnFpdcKbgck76UxDOI2ssLZOCf3KwXHQ7c4y1ffCR&#10;mpPPRAhhF6OC3PsqltKlORl0A1sRB+5qa4M+wDqTusZHCDel/I6iiTRYcGjIsaJ1TuntdDcKtj+U&#10;bJLpLtn+Vr4Z3Q5/+1KiUl+9djUD4an1H/HbvdFh/ng4gdc34QS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zRx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w10:wrap anchorx="page"/>
              </v:group>
            </w:pict>
          </mc:Fallback>
        </mc:AlternateContent>
      </w:r>
      <w:r>
        <w:rPr>
          <w:spacing w:val="-1"/>
        </w:rPr>
        <w:t>Codice</w:t>
      </w:r>
      <w:r>
        <w:t xml:space="preserve"> </w:t>
      </w:r>
      <w:r>
        <w:rPr>
          <w:spacing w:val="-1"/>
        </w:rPr>
        <w:t>Attività</w:t>
      </w:r>
      <w:r>
        <w:t xml:space="preserve"> </w:t>
      </w:r>
      <w:r>
        <w:rPr>
          <w:spacing w:val="-1"/>
        </w:rPr>
        <w:t>n.</w:t>
      </w:r>
      <w:r>
        <w:rPr>
          <w:spacing w:val="-1"/>
        </w:rPr>
        <w:tab/>
      </w:r>
      <w:r>
        <w:t>INAIL</w:t>
      </w:r>
      <w:r>
        <w:rPr>
          <w:spacing w:val="-2"/>
        </w:rPr>
        <w:t xml:space="preserve"> </w:t>
      </w:r>
      <w:r>
        <w:rPr>
          <w:spacing w:val="-1"/>
        </w:rPr>
        <w:t>codice</w:t>
      </w:r>
      <w:r>
        <w:t xml:space="preserve"> </w:t>
      </w:r>
      <w:r>
        <w:rPr>
          <w:spacing w:val="-1"/>
        </w:rPr>
        <w:t>ditta</w:t>
      </w:r>
    </w:p>
    <w:p w:rsidR="000559FB" w:rsidRDefault="00113316">
      <w:pPr>
        <w:pStyle w:val="Corpotesto"/>
        <w:tabs>
          <w:tab w:val="left" w:pos="4555"/>
        </w:tabs>
        <w:kinsoku w:val="0"/>
        <w:overflowPunct w:val="0"/>
        <w:spacing w:before="107"/>
        <w:ind w:left="172"/>
        <w:rPr>
          <w:spacing w:val="-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7760" behindDoc="1" locked="0" layoutInCell="0" allowOverlap="1" wp14:anchorId="1904041D" wp14:editId="4A1E948A">
                <wp:simplePos x="0" y="0"/>
                <wp:positionH relativeFrom="page">
                  <wp:posOffset>2225040</wp:posOffset>
                </wp:positionH>
                <wp:positionV relativeFrom="paragraph">
                  <wp:posOffset>207645</wp:posOffset>
                </wp:positionV>
                <wp:extent cx="1237615" cy="22860"/>
                <wp:effectExtent l="0" t="0" r="0" b="0"/>
                <wp:wrapNone/>
                <wp:docPr id="1432" name="Group 8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7615" cy="22860"/>
                          <a:chOff x="3504" y="327"/>
                          <a:chExt cx="1949" cy="36"/>
                        </a:xfrm>
                      </wpg:grpSpPr>
                      <wps:wsp>
                        <wps:cNvPr id="1433" name="Freeform 842"/>
                        <wps:cNvSpPr>
                          <a:spLocks/>
                        </wps:cNvSpPr>
                        <wps:spPr bwMode="auto">
                          <a:xfrm>
                            <a:off x="3513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4" name="Freeform 843"/>
                        <wps:cNvSpPr>
                          <a:spLocks/>
                        </wps:cNvSpPr>
                        <wps:spPr bwMode="auto">
                          <a:xfrm>
                            <a:off x="3571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5" name="Freeform 844"/>
                        <wps:cNvSpPr>
                          <a:spLocks/>
                        </wps:cNvSpPr>
                        <wps:spPr bwMode="auto">
                          <a:xfrm>
                            <a:off x="3628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6" name="Freeform 845"/>
                        <wps:cNvSpPr>
                          <a:spLocks/>
                        </wps:cNvSpPr>
                        <wps:spPr bwMode="auto">
                          <a:xfrm>
                            <a:off x="3686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7" name="Freeform 846"/>
                        <wps:cNvSpPr>
                          <a:spLocks/>
                        </wps:cNvSpPr>
                        <wps:spPr bwMode="auto">
                          <a:xfrm>
                            <a:off x="3743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8" name="Freeform 847"/>
                        <wps:cNvSpPr>
                          <a:spLocks/>
                        </wps:cNvSpPr>
                        <wps:spPr bwMode="auto">
                          <a:xfrm>
                            <a:off x="3801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9" name="Freeform 848"/>
                        <wps:cNvSpPr>
                          <a:spLocks/>
                        </wps:cNvSpPr>
                        <wps:spPr bwMode="auto">
                          <a:xfrm>
                            <a:off x="3859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0" name="Freeform 849"/>
                        <wps:cNvSpPr>
                          <a:spLocks/>
                        </wps:cNvSpPr>
                        <wps:spPr bwMode="auto">
                          <a:xfrm>
                            <a:off x="3916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1" name="Freeform 850"/>
                        <wps:cNvSpPr>
                          <a:spLocks/>
                        </wps:cNvSpPr>
                        <wps:spPr bwMode="auto">
                          <a:xfrm>
                            <a:off x="3974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2" name="Freeform 851"/>
                        <wps:cNvSpPr>
                          <a:spLocks/>
                        </wps:cNvSpPr>
                        <wps:spPr bwMode="auto">
                          <a:xfrm>
                            <a:off x="4031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3" name="Freeform 852"/>
                        <wps:cNvSpPr>
                          <a:spLocks/>
                        </wps:cNvSpPr>
                        <wps:spPr bwMode="auto">
                          <a:xfrm>
                            <a:off x="4089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4" name="Freeform 853"/>
                        <wps:cNvSpPr>
                          <a:spLocks/>
                        </wps:cNvSpPr>
                        <wps:spPr bwMode="auto">
                          <a:xfrm>
                            <a:off x="4147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5" name="Freeform 854"/>
                        <wps:cNvSpPr>
                          <a:spLocks/>
                        </wps:cNvSpPr>
                        <wps:spPr bwMode="auto">
                          <a:xfrm>
                            <a:off x="4204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6" name="Freeform 855"/>
                        <wps:cNvSpPr>
                          <a:spLocks/>
                        </wps:cNvSpPr>
                        <wps:spPr bwMode="auto">
                          <a:xfrm>
                            <a:off x="4262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7" name="Freeform 856"/>
                        <wps:cNvSpPr>
                          <a:spLocks/>
                        </wps:cNvSpPr>
                        <wps:spPr bwMode="auto">
                          <a:xfrm>
                            <a:off x="4319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8" name="Freeform 857"/>
                        <wps:cNvSpPr>
                          <a:spLocks/>
                        </wps:cNvSpPr>
                        <wps:spPr bwMode="auto">
                          <a:xfrm>
                            <a:off x="4377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9" name="Freeform 858"/>
                        <wps:cNvSpPr>
                          <a:spLocks/>
                        </wps:cNvSpPr>
                        <wps:spPr bwMode="auto">
                          <a:xfrm>
                            <a:off x="4435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0" name="Freeform 859"/>
                        <wps:cNvSpPr>
                          <a:spLocks/>
                        </wps:cNvSpPr>
                        <wps:spPr bwMode="auto">
                          <a:xfrm>
                            <a:off x="4492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1" name="Freeform 860"/>
                        <wps:cNvSpPr>
                          <a:spLocks/>
                        </wps:cNvSpPr>
                        <wps:spPr bwMode="auto">
                          <a:xfrm>
                            <a:off x="4550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2" name="Freeform 861"/>
                        <wps:cNvSpPr>
                          <a:spLocks/>
                        </wps:cNvSpPr>
                        <wps:spPr bwMode="auto">
                          <a:xfrm>
                            <a:off x="4607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3" name="Freeform 862"/>
                        <wps:cNvSpPr>
                          <a:spLocks/>
                        </wps:cNvSpPr>
                        <wps:spPr bwMode="auto">
                          <a:xfrm>
                            <a:off x="4665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4" name="Freeform 863"/>
                        <wps:cNvSpPr>
                          <a:spLocks/>
                        </wps:cNvSpPr>
                        <wps:spPr bwMode="auto">
                          <a:xfrm>
                            <a:off x="4723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5" name="Freeform 864"/>
                        <wps:cNvSpPr>
                          <a:spLocks/>
                        </wps:cNvSpPr>
                        <wps:spPr bwMode="auto">
                          <a:xfrm>
                            <a:off x="4780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6" name="Freeform 865"/>
                        <wps:cNvSpPr>
                          <a:spLocks/>
                        </wps:cNvSpPr>
                        <wps:spPr bwMode="auto">
                          <a:xfrm>
                            <a:off x="4838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7" name="Freeform 866"/>
                        <wps:cNvSpPr>
                          <a:spLocks/>
                        </wps:cNvSpPr>
                        <wps:spPr bwMode="auto">
                          <a:xfrm>
                            <a:off x="4895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8" name="Freeform 867"/>
                        <wps:cNvSpPr>
                          <a:spLocks/>
                        </wps:cNvSpPr>
                        <wps:spPr bwMode="auto">
                          <a:xfrm>
                            <a:off x="4953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9" name="Freeform 868"/>
                        <wps:cNvSpPr>
                          <a:spLocks/>
                        </wps:cNvSpPr>
                        <wps:spPr bwMode="auto">
                          <a:xfrm>
                            <a:off x="5011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0" name="Freeform 869"/>
                        <wps:cNvSpPr>
                          <a:spLocks/>
                        </wps:cNvSpPr>
                        <wps:spPr bwMode="auto">
                          <a:xfrm>
                            <a:off x="5068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1" name="Freeform 870"/>
                        <wps:cNvSpPr>
                          <a:spLocks/>
                        </wps:cNvSpPr>
                        <wps:spPr bwMode="auto">
                          <a:xfrm>
                            <a:off x="5126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2" name="Freeform 871"/>
                        <wps:cNvSpPr>
                          <a:spLocks/>
                        </wps:cNvSpPr>
                        <wps:spPr bwMode="auto">
                          <a:xfrm>
                            <a:off x="5183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3" name="Freeform 872"/>
                        <wps:cNvSpPr>
                          <a:spLocks/>
                        </wps:cNvSpPr>
                        <wps:spPr bwMode="auto">
                          <a:xfrm>
                            <a:off x="5241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4" name="Freeform 873"/>
                        <wps:cNvSpPr>
                          <a:spLocks/>
                        </wps:cNvSpPr>
                        <wps:spPr bwMode="auto">
                          <a:xfrm>
                            <a:off x="5299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5" name="Freeform 874"/>
                        <wps:cNvSpPr>
                          <a:spLocks/>
                        </wps:cNvSpPr>
                        <wps:spPr bwMode="auto">
                          <a:xfrm>
                            <a:off x="5356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6" name="Freeform 875"/>
                        <wps:cNvSpPr>
                          <a:spLocks/>
                        </wps:cNvSpPr>
                        <wps:spPr bwMode="auto">
                          <a:xfrm>
                            <a:off x="5414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41" o:spid="_x0000_s1026" style="position:absolute;margin-left:175.2pt;margin-top:16.35pt;width:97.45pt;height:1.8pt;z-index:-251678720;mso-position-horizontal-relative:page" coordorigin="3504,327" coordsize="1949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" o:allowincell="f">
                <v:shape id="Freeform 842" o:spid="_x0000_s1027" style="position:absolute;left:3513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C3eMEA&#10;AADdAAAADwAAAGRycy9kb3ducmV2LnhtbERP24rCMBB9X/Afwgi+aeoFkWoUEbroiuLtA4ZmbIvN&#10;pDTZ2v17Iwj7NodzncWqNaVoqHaFZQXDQQSCOLW64EzB7Zr0ZyCcR9ZYWiYFf+Rgtex8LTDW9sln&#10;ai4+EyGEXYwKcu+rWEqX5mTQDWxFHLi7rQ36AOtM6hqfIdyUchRFU2mw4NCQY0WbnNLH5dco2H9T&#10;sk1mh2S/q3wzeZx+jqVEpXrddj0H4an1/+KPe6vD/Ml4DO9vwgl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Qt3j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43" o:spid="_x0000_s1028" style="position:absolute;left:3571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kvDMIA&#10;AADdAAAADwAAAGRycy9kb3ducmV2LnhtbERP24rCMBB9F/yHMMK+aaoWka5RFqHirihe9gOGZrYt&#10;NpPSxNr9eyMIvs3hXGex6kwlWmpcaVnBeBSBIM6sLjlX8HtJh3MQziNrrCyTgn9ysFr2ewtMtL3z&#10;idqzz0UIYZeggsL7OpHSZQUZdCNbEwfuzzYGfYBNLnWD9xBuKjmJopk0WHJoKLCmdUHZ9XwzCnYb&#10;SrfpfJ/uvmvfxtfjz6GSqNTHoPv6BOGp82/xy73VYX48jeH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+S8M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44" o:spid="_x0000_s1029" style="position:absolute;left:3628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WKl8IA&#10;AADdAAAADwAAAGRycy9kb3ducmV2LnhtbERP24rCMBB9X/Afwgi+aeplRapRRKh4Qdl19wOGZmyL&#10;zaQ0sda/NwvCvs3hXGexak0pGqpdYVnBcBCBIE6tLjhT8PuT9GcgnEfWWFomBU9ysFp2PhYYa/vg&#10;b2ouPhMhhF2MCnLvq1hKl+Zk0A1sRRy4q60N+gDrTOoaHyHclHIURVNpsODQkGNFm5zS2+VuFBy3&#10;lOyS2Sk57ivfTG5fh3MpUalet13PQXhq/b/47d7pMH8y/oS/b8IJ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tYqX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45" o:spid="_x0000_s1030" style="position:absolute;left:3686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cU4MEA&#10;AADdAAAADwAAAGRycy9kb3ducmV2LnhtbERP24rCMBB9F/yHMIJvmnpBpGsUESpeUNTdDxia2bbY&#10;TEoTa/17s7Dg2xzOdRar1pSiodoVlhWMhhEI4tTqgjMFP9/JYA7CeWSNpWVS8CIHq2W3s8BY2ydf&#10;qbn5TIQQdjEqyL2vYildmpNBN7QVceB+bW3QB1hnUtf4DOGmlOMomkmDBYeGHCva5JTebw+j4Lil&#10;ZJfMT8lxX/lmer8czqVEpfq9dv0FwlPrP+J/906H+dPJDP6+CSfI5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nFOD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46" o:spid="_x0000_s1031" style="position:absolute;left:3743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uxe8IA&#10;AADdAAAADwAAAGRycy9kb3ducmV2LnhtbERP24rCMBB9X/Afwgi+aeqFVapRRKh4Qdl19wOGZmyL&#10;zaQ0sda/NwvCvs3hXGexak0pGqpdYVnBcBCBIE6tLjhT8PuT9GcgnEfWWFomBU9ysFp2PhYYa/vg&#10;b2ouPhMhhF2MCnLvq1hKl+Zk0A1sRRy4q60N+gDrTOoaHyHclHIURZ/SYMGhIceKNjmlt8vdKDhu&#10;Kdkls1Ny3Fe+mdy+DudSolK9brueg/DU+n/x273TYf5kPIW/b8IJ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K7F7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47" o:spid="_x0000_s1032" style="position:absolute;left:3801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QlCcYA&#10;AADdAAAADwAAAGRycy9kb3ducmV2LnhtbESP0WrCQBBF3wv9h2UKfasbWykS3QQppGil0qofMGTH&#10;JJidDdltjH/feRB8m+HeuffMMh9dqwbqQ+PZwHSSgCIuvW24MnA8FC9zUCEiW2w9k4ErBcizx4cl&#10;ptZf+JeGfayUhHBI0UAdY5dqHcqaHIaJ74hFO/neYZS1r7Tt8SLhrtWvSfKuHTYsDTV29FFTed7/&#10;OQPbTyrWxfy72G66OMzOP1+7VqMxz0/jagEq0hjv5tv12gr+7E1w5RsZQW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bQlC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848" o:spid="_x0000_s1033" style="position:absolute;left:3859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iAksIA&#10;AADdAAAADwAAAGRycy9kb3ducmV2LnhtbERP24rCMBB9X/Afwgi+aeqFRbtGEaHiBUXd/YChmW2L&#10;zaQ0sda/NwvCvs3hXGe+bE0pGqpdYVnBcBCBIE6tLjhT8POd9KcgnEfWWFomBU9ysFx0PuYYa/vg&#10;CzVXn4kQwi5GBbn3VSylS3My6Aa2Ig7cr60N+gDrTOoaHyHclHIURZ/SYMGhIceK1jmlt+vdKDhs&#10;KNkm02Ny2FW+mdzO+1MpUalet119gfDU+n/x273VYf5kPIO/b8IJ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+ICS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49" o:spid="_x0000_s1034" style="position:absolute;left:3916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RacsUA&#10;AADdAAAADwAAAGRycy9kb3ducmV2LnhtbESP3WrCQBCF7wu+wzKCd3VjCUWiq4gQ8YeWVn2AITsm&#10;wexsyG5jfPvORaF3M5wz53yzXA+uUT11ofZsYDZNQBEX3tZcGrhe8tc5qBCRLTaeycCTAqxXo5cl&#10;ZtY/+Jv6cyyVhHDI0EAVY5tpHYqKHIapb4lFu/nOYZS1K7Xt8CHhrtFvSfKuHdYsDRW2tK2ouJ9/&#10;nIHTjvJ9Pv/IT4c29un96/jZaDRmMh42C1CRhvhv/rveW8FPU+GX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xFpy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50" o:spid="_x0000_s1035" style="position:absolute;left:3974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j/6cEA&#10;AADdAAAADwAAAGRycy9kb3ducmV2LnhtbERP24rCMBB9F/yHMIJvmipFpBplWah4YcXLfsDQzLbF&#10;ZlKaWOvfG2HBtzmc6yzXnalES40rLSuYjCMQxJnVJecKfq/paA7CeWSNlWVS8CQH61W/t8RE2wef&#10;qb34XIQQdgkqKLyvEyldVpBBN7Y1ceD+bGPQB9jkUjf4COGmktMomkmDJYeGAmv6Lii7Xe5GwWFD&#10;6Tad/6SHXe3b+HbaHyuJSg0H3dcChKfOf8T/7q0O8+N4Au9vwgl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I/+n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51" o:spid="_x0000_s1036" style="position:absolute;left:4031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phnsMA&#10;AADdAAAADwAAAGRycy9kb3ducmV2LnhtbERPS2rDMBDdF3IHMYXsGrnGlOBGCaXgkA8prdsDDNbU&#10;MrZGxlIc5/ZRIdDdPN53VpvJdmKkwTeOFTwvEhDEldMN1wp+vounJQgfkDV2jknBlTxs1rOHFeba&#10;XfiLxjLUIoawz1GBCaHPpfSVIYt+4XriyP26wWKIcKilHvASw20n0yR5kRYbjg0Ge3o3VLXl2So4&#10;bqnYFctTcdz3Yczaz8NHJ1Gp+eP09goi0BT+xXf3Tsf5WZbC3zfxBL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phn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52" o:spid="_x0000_s1037" style="position:absolute;left:4089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bEBcIA&#10;AADdAAAADwAAAGRycy9kb3ducmV2LnhtbERP24rCMBB9F/yHMMK+aaoWka5RFqHirihe9gOGZrYt&#10;NpPSxNr9eyMIvs3hXGex6kwlWmpcaVnBeBSBIM6sLjlX8HtJh3MQziNrrCyTgn9ysFr2ewtMtL3z&#10;idqzz0UIYZeggsL7OpHSZQUZdCNbEwfuzzYGfYBNLnWD9xBuKjmJopk0WHJoKLCmdUHZ9XwzCnYb&#10;SrfpfJ/uvmvfxtfjz6GSqNTHoPv6BOGp82/xy73VYX4cT+H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FsQF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53" o:spid="_x0000_s1038" style="position:absolute;left:4147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9cccMA&#10;AADdAAAADwAAAGRycy9kb3ducmV2LnhtbERP22qDQBB9L+Qflgnkra4JUoJ1E0rAkEZacukHDO5U&#10;Je6suFs1f58tFPo2h3OdbDuZVgzUu8aygmUUgyAurW64UvB1zZ/XIJxH1thaJgV3crDdzJ4yTLUd&#10;+UzDxVcihLBLUUHtfZdK6cqaDLrIdsSB+7a9QR9gX0nd4xjCTStXcfwiDTYcGmrsaFdTebv8GAXF&#10;nvJDvv7Ii/fOD8ntdPxsJSq1mE9vryA8Tf5f/Oc+6DA/SRL4/SacI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9cc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54" o:spid="_x0000_s1039" style="position:absolute;left:4204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P56sMA&#10;AADdAAAADwAAAGRycy9kb3ducmV2LnhtbERP22rCQBB9L/QflhH6VjeWtEh0FSmkxEpLvXzAkB2T&#10;kN3ZkN3G+PeuUOjbHM51luvRGjFQ7xvHCmbTBARx6XTDlYLTMX+eg/ABWaNxTAqu5GG9enxYYqbd&#10;hfc0HEIlYgj7DBXUIXSZlL6syaKfuo44cmfXWwwR9pXUPV5iuDXyJUnepMWGY0ONHb3XVLaHX6tg&#10;90F5kc+/8t22C0Pa/nx+G4lKPU3GzQJEoDH8i//chY7z0/QV7t/EE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P56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55" o:spid="_x0000_s1040" style="position:absolute;left:4262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FnncMA&#10;AADdAAAADwAAAGRycy9kb3ducmV2LnhtbERP22rCQBB9L/gPywi+1Y0lBImuUgqRqFha7QcM2WkS&#10;kp0N2W0S/75bEPo2h3Od7X4yrRiod7VlBatlBIK4sLrmUsHXLXteg3AeWWNrmRTcycF+N3vaYqrt&#10;yJ80XH0pQgi7FBVU3neplK6oyKBb2o44cN+2N+gD7EupexxDuGnlSxQl0mDNoaHCjt4qKprrj1Fw&#10;PlCWZ+tLdj52foibj9N7K1GpxXx63YDwNPl/8cOd6zA/jhP4+ya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2Fnn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56" o:spid="_x0000_s1041" style="position:absolute;left:4319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3CBsMA&#10;AADdAAAADwAAAGRycy9kb3ducmV2LnhtbERP22rCQBB9L/QflhH6VjeW0Ep0FSmkxEpLvXzAkB2T&#10;kN3ZkN3G+PeuUOjbHM51luvRGjFQ7xvHCmbTBARx6XTDlYLTMX+eg/ABWaNxTAqu5GG9enxYYqbd&#10;hfc0HEIlYgj7DBXUIXSZlL6syaKfuo44cmfXWwwR9pXUPV5iuDXyJUlepcWGY0ONHb3XVLaHX6tg&#10;90F5kc+/8t22C0Pa/nx+G4lKPU3GzQJEoDH8i//chY7z0/QN7t/EE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3CB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57" o:spid="_x0000_s1042" style="position:absolute;left:4377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JWdMUA&#10;AADdAAAADwAAAGRycy9kb3ducmV2LnhtbESP3WrCQBCF7wu+wzKCd3VjCUWiq4gQ8YeWVn2AITsm&#10;wexsyG5jfPvORaF3M5wz53yzXA+uUT11ofZsYDZNQBEX3tZcGrhe8tc5qBCRLTaeycCTAqxXo5cl&#10;ZtY/+Jv6cyyVhHDI0EAVY5tpHYqKHIapb4lFu/nOYZS1K7Xt8CHhrtFvSfKuHdYsDRW2tK2ouJ9/&#10;nIHTjvJ9Pv/IT4c29un96/jZaDRmMh42C1CRhvhv/rveW8FPU8GV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slZ0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58" o:spid="_x0000_s1043" style="position:absolute;left:4435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7z78IA&#10;AADdAAAADwAAAGRycy9kb3ducmV2LnhtbERP24rCMBB9X/Afwgi+ralSRKtRRKh4YZf18gFDM7bF&#10;ZlKaWOvfm4WFfZvDuc5i1ZlKtNS40rKC0TACQZxZXXKu4HpJP6cgnEfWWFkmBS9ysFr2PhaYaPvk&#10;E7Vnn4sQwi5BBYX3dSKlywoy6Ia2Jg7czTYGfYBNLnWDzxBuKjmOook0WHJoKLCmTUHZ/fwwCo5b&#10;Snfp9Cs97mvfxvefw3clUalBv1vPQXjq/L/4z73TYX4cz+D3m3CCX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/vPv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59" o:spid="_x0000_s1044" style="position:absolute;left:4492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3Mr8UA&#10;AADdAAAADwAAAGRycy9kb3ducmV2LnhtbESP3WrCQBCF7wu+wzKCd3Wj2CLRVURI0UrFvwcYsmMS&#10;zM6G7Damb9+5KPRuhnPmnG+W697VqqM2VJ4NTMYJKOLc24oLA7dr9joHFSKyxdozGfihAOvV4GWJ&#10;qfVPPlN3iYWSEA4pGihjbFKtQ16SwzD2DbFod986jLK2hbYtPiXc1XqaJO/aYcXSUGJD25Lyx+Xb&#10;GTh8ULbL5l/ZYd/EbvY4fR5rjcaMhv1mASpSH//Nf9c7K/izN+GX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Hcyv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60" o:spid="_x0000_s1045" style="position:absolute;left:4550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FpNMIA&#10;AADdAAAADwAAAGRycy9kb3ducmV2LnhtbERP24rCMBB9F/yHMIJvmioqpWsUESquoqi7HzA0s22x&#10;mZQm1u7fbxYE3+ZwrrNcd6YSLTWutKxgMo5AEGdWl5wr+P5KRzEI55E1VpZJwS85WK/6vSUm2j75&#10;Su3N5yKEsEtQQeF9nUjpsoIMurGtiQP3YxuDPsAml7rBZwg3lZxG0UIaLDk0FFjTtqDsfnsYBccd&#10;pfs0PqXHz9q3s/vlcK4kKjUcdJsPEJ46/xa/3Hsd5s/mE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UWk0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61" o:spid="_x0000_s1046" style="position:absolute;left:4607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P3Q8EA&#10;AADdAAAADwAAAGRycy9kb3ducmV2LnhtbERP24rCMBB9X/Afwgi+raniLlKNIkJFVxRvHzA0Y1ts&#10;JqWJtf69EYR9m8O5znTemlI0VLvCsoJBPwJBnFpdcKbgck6+xyCcR9ZYWiYFT3Iwn3W+phhr++Aj&#10;NSefiRDCLkYFufdVLKVLczLo+rYiDtzV1gZ9gHUmdY2PEG5KOYyiX2mw4NCQY0XLnNLb6W4UbFeU&#10;rJPxLtluKt+Mboe/fSlRqV63XUxAeGr9v/jjXuswf/QzhPc34QQ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D90P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62" o:spid="_x0000_s1047" style="position:absolute;left:4665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9S2MIA&#10;AADdAAAADwAAAGRycy9kb3ducmV2LnhtbERP24rCMBB9X/Afwgi+aeplRapRRKh4Qdl19wOGZmyL&#10;zaQ0sda/NwvCvs3hXGexak0pGqpdYVnBcBCBIE6tLjhT8PuT9GcgnEfWWFomBU9ysFp2PhYYa/vg&#10;b2ouPhMhhF2MCnLvq1hKl+Zk0A1sRRy4q60N+gDrTOoaHyHclHIURVNpsODQkGNFm5zS2+VuFBy3&#10;lOyS2Sk57ivfTG5fh3MpUalet13PQXhq/b/47d7pMH/yOYa/b8IJ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z1LY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63" o:spid="_x0000_s1048" style="position:absolute;left:4723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bKrMMA&#10;AADdAAAADwAAAGRycy9kb3ducmV2LnhtbERP22rCQBB9L/QflhH6VjeWtEh0FSmkxEpLvXzAkB2T&#10;kN3ZkN3G+PeuUOjbHM51luvRGjFQ7xvHCmbTBARx6XTDlYLTMX+eg/ABWaNxTAqu5GG9enxYYqbd&#10;hfc0HEIlYgj7DBXUIXSZlL6syaKfuo44cmfXWwwR9pXUPV5iuDXyJUnepMWGY0ONHb3XVLaHX6tg&#10;90F5kc+/8t22C0Pa/nx+G4lKPU3GzQJEoDH8i//chY7z09cU7t/EE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bKr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64" o:spid="_x0000_s1049" style="position:absolute;left:4780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pvN8EA&#10;AADdAAAADwAAAGRycy9kb3ducmV2LnhtbERP24rCMBB9X/Afwgi+aaqoSDWKCF10RfH2AUMztsVm&#10;Upps7f69EYR9m8O5zmLVmlI0VLvCsoLhIAJBnFpdcKbgdk36MxDOI2ssLZOCP3KwWna+Fhhr++Qz&#10;NRefiRDCLkYFufdVLKVLczLoBrYiDtzd1gZ9gHUmdY3PEG5KOYqiqTRYcGjIsaJNTunj8msU7L8p&#10;2SazQ7LfVb4ZP04/x1KiUr1uu56D8NT6f/HHvdVh/ngygfc34QS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qbzf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65" o:spid="_x0000_s1050" style="position:absolute;left:4838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jxQMMA&#10;AADdAAAADwAAAGRycy9kb3ducmV2LnhtbERP22rCQBB9L/gPywi+NRslFUldRYSUqFQ07QcM2WkS&#10;zM6G7DbGv+8WCn2bw7nOejuaVgzUu8aygnkUgyAurW64UvD5kT2vQDiPrLG1TAoe5GC7mTytMdX2&#10;zlcaCl+JEMIuRQW1910qpStrMugi2xEH7sv2Bn2AfSV1j/cQblq5iOOlNNhwaKixo31N5a34NgpO&#10;b5Tl2eo9Ox06PyS3y/HcSlRqNh13ryA8jf5f/OfOdZifvCzh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jxQ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66" o:spid="_x0000_s1051" style="position:absolute;left:4895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RU28IA&#10;AADdAAAADwAAAGRycy9kb3ducmV2LnhtbERP24rCMBB9F/yHMMK+ranijWoUEbp4Qdl19wOGZmyL&#10;zaQ0sda/N8KCb3M411msWlOKhmpXWFYw6EcgiFOrC84U/P0mnzMQziNrLC2Tggc5WC27nQXG2t75&#10;h5qzz0QIYRejgtz7KpbSpTkZdH1bEQfuYmuDPsA6k7rGewg3pRxG0UQaLDg05FjRJqf0er4ZBYcv&#10;SrbJ7JgcdpVvRtfv/amUqNRHr13PQXhq/Vv8797qMH80nsL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9FT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67" o:spid="_x0000_s1052" style="position:absolute;left:4953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vAqcUA&#10;AADdAAAADwAAAGRycy9kb3ducmV2LnhtbESP3WrCQBCF7wu+wzKCd3Wj2CLRVURI0UrFvwcYsmMS&#10;zM6G7Damb9+5KPRuhnPmnG+W697VqqM2VJ4NTMYJKOLc24oLA7dr9joHFSKyxdozGfihAOvV4GWJ&#10;qfVPPlN3iYWSEA4pGihjbFKtQ16SwzD2DbFod986jLK2hbYtPiXc1XqaJO/aYcXSUGJD25Lyx+Xb&#10;GTh8ULbL5l/ZYd/EbvY4fR5rjcaMhv1mASpSH//Nf9c7K/izN8GV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a8Cp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68" o:spid="_x0000_s1053" style="position:absolute;left:5011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dlMsIA&#10;AADdAAAADwAAAGRycy9kb3ducmV2LnhtbERP24rCMBB9F/yHMMK+ramiol2jiNDFC4q6+wFDM9sW&#10;m0lpYq1/b4QF3+ZwrjNftqYUDdWusKxg0I9AEKdWF5wp+P1JPqcgnEfWWFomBQ9ysFx0O3OMtb3z&#10;mZqLz0QIYRejgtz7KpbSpTkZdH1bEQfuz9YGfYB1JnWN9xBuSjmMook0WHBoyLGidU7p9XIzCvbf&#10;lGyS6SHZbyvfjK6n3bGUqNRHr119gfDU+rf4373RYf5oPIP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J2Uy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69" o:spid="_x0000_s1054" style="position:absolute;left:5068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EGEsUA&#10;AADdAAAADwAAAGRycy9kb3ducmV2LnhtbESP3WrCQBCF7wXfYRnBO920iEjqKlJI8QeLtX2AITsm&#10;wexsyK4xvr1zIfRuhnPmnG+W697VqqM2VJ4NvE0TUMS5txUXBv5+s8kCVIjIFmvPZOBBAdar4WCJ&#10;qfV3/qHuHAslIRxSNFDG2KRah7wkh2HqG2LRLr51GGVtC21bvEu4q/V7ksy1w4qlocSGPkvKr+eb&#10;M3D4omybLY7ZYdfEbnY97b9rjcaMR/3mA1SkPv6bX9dbK/izufDLNzKCXj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cQYS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70" o:spid="_x0000_s1055" style="position:absolute;left:5126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2jicIA&#10;AADdAAAADwAAAGRycy9kb3ducmV2LnhtbERP24rCMBB9X/Afwgi+ramLiHSbyiJUvKB42Q8Ymtm2&#10;2ExKk631740g+DaHc51k0ZtadNS6yrKCyTgCQZxbXXGh4PeSfc5BOI+ssbZMCu7kYJEOPhKMtb3x&#10;ibqzL0QIYRejgtL7JpbS5SUZdGPbEAfuz7YGfYBtIXWLtxBuavkVRTNpsOLQUGJDy5Ly6/nfKNit&#10;KFtn83222zS+m16P20MtUanRsP/5BuGp92/xy73WYf50NoHnN+EEm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PaOJ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71" o:spid="_x0000_s1056" style="position:absolute;left:5183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89/sMA&#10;AADdAAAADwAAAGRycy9kb3ducmV2LnhtbERP22rCQBB9F/yHZYS+6aYSgqSuUgop1lDx0g8YstMk&#10;mJ0N2W0S/94VCr7N4VxnvR1NI3rqXG1ZwesiAkFcWF1zqeDnks1XIJxH1thYJgU3crDdTCdrTLUd&#10;+ET92ZcihLBLUUHlfZtK6YqKDLqFbYkD92s7gz7ArpS6wyGEm0YuoyiRBmsODRW29FFRcT3/GQX5&#10;J2W7bPWd5V+t7+PrcX9oJCr1Mhvf30B4Gv1T/O/e6TA/Tpbw+Cac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+89/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72" o:spid="_x0000_s1057" style="position:absolute;left:5241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OYZcEA&#10;AADdAAAADwAAAGRycy9kb3ducmV2LnhtbERP24rCMBB9F/yHMIJvmnpBpGsUESpeUNTdDxia2bbY&#10;TEoTa/17s7Dg2xzOdRar1pSiodoVlhWMhhEI4tTqgjMFP9/JYA7CeWSNpWVS8CIHq2W3s8BY2ydf&#10;qbn5TIQQdjEqyL2vYildmpNBN7QVceB+bW3QB1hnUtf4DOGmlOMomkmDBYeGHCva5JTebw+j4Lil&#10;ZJfMT8lxX/lmer8czqVEpfq9dv0FwlPrP+J/906H+dPZBP6+CSfI5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jmGX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73" o:spid="_x0000_s1058" style="position:absolute;left:5299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oAEcMA&#10;AADdAAAADwAAAGRycy9kb3ducmV2LnhtbERP22rCQBB9L/gPywi+1Y0lBImuUgqRqFha7QcM2WkS&#10;kp0N2W0S/75bEPo2h3Od7X4yrRiod7VlBatlBIK4sLrmUsHXLXteg3AeWWNrmRTcycF+N3vaYqrt&#10;yJ80XH0pQgi7FBVU3neplK6oyKBb2o44cN+2N+gD7EupexxDuGnlSxQl0mDNoaHCjt4qKprrj1Fw&#10;PlCWZ+tLdj52foibj9N7K1GpxXx63YDwNPl/8cOd6zA/TmL4+ya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0oAE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74" o:spid="_x0000_s1059" style="position:absolute;left:5356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alisMA&#10;AADdAAAADwAAAGRycy9kb3ducmV2LnhtbERP22rCQBB9L/gPywi+NRslFUldRYSUqFQ07QcM2WkS&#10;zM6G7DbGv+8WCn2bw7nOejuaVgzUu8aygnkUgyAurW64UvD5kT2vQDiPrLG1TAoe5GC7mTytMdX2&#10;zlcaCl+JEMIuRQW1910qpStrMugi2xEH7sv2Bn2AfSV1j/cQblq5iOOlNNhwaKixo31N5a34NgpO&#10;b5Tl2eo9Ox06PyS3y/HcSlRqNh13ryA8jf5f/OfOdZifLF/g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ali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75" o:spid="_x0000_s1060" style="position:absolute;left:5414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Q7/cMA&#10;AADdAAAADwAAAGRycy9kb3ducmV2LnhtbERP3WrCMBS+H/gO4QjezdQhRapRxqBSFceme4BDc9aW&#10;JielyWp9+2Ug7O58fL9nsxutEQP1vnGsYDFPQBCXTjdcKfi65s8rED4gazSOScGdPOy2k6cNZtrd&#10;+JOGS6hEDGGfoYI6hC6T0pc1WfRz1xFH7tv1FkOEfSV1j7cYbo18SZJUWmw4NtTY0VtNZXv5sQpO&#10;e8qLfHXOT4cuDMv24/huJCo1m46vaxCBxvAvfrgLHecv0xT+vokny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Q7/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8784" behindDoc="1" locked="0" layoutInCell="0" allowOverlap="1" wp14:anchorId="12356154" wp14:editId="24E39C46">
                <wp:simplePos x="0" y="0"/>
                <wp:positionH relativeFrom="page">
                  <wp:posOffset>5443220</wp:posOffset>
                </wp:positionH>
                <wp:positionV relativeFrom="paragraph">
                  <wp:posOffset>207645</wp:posOffset>
                </wp:positionV>
                <wp:extent cx="981710" cy="22860"/>
                <wp:effectExtent l="0" t="0" r="0" b="0"/>
                <wp:wrapNone/>
                <wp:docPr id="1404" name="Group 8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1710" cy="22860"/>
                          <a:chOff x="8572" y="327"/>
                          <a:chExt cx="1546" cy="36"/>
                        </a:xfrm>
                      </wpg:grpSpPr>
                      <wps:wsp>
                        <wps:cNvPr id="1405" name="Freeform 877"/>
                        <wps:cNvSpPr>
                          <a:spLocks/>
                        </wps:cNvSpPr>
                        <wps:spPr bwMode="auto">
                          <a:xfrm>
                            <a:off x="8582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6" name="Freeform 878"/>
                        <wps:cNvSpPr>
                          <a:spLocks/>
                        </wps:cNvSpPr>
                        <wps:spPr bwMode="auto">
                          <a:xfrm>
                            <a:off x="8639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7" name="Freeform 879"/>
                        <wps:cNvSpPr>
                          <a:spLocks/>
                        </wps:cNvSpPr>
                        <wps:spPr bwMode="auto">
                          <a:xfrm>
                            <a:off x="8697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8" name="Freeform 880"/>
                        <wps:cNvSpPr>
                          <a:spLocks/>
                        </wps:cNvSpPr>
                        <wps:spPr bwMode="auto">
                          <a:xfrm>
                            <a:off x="8755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9" name="Freeform 881"/>
                        <wps:cNvSpPr>
                          <a:spLocks/>
                        </wps:cNvSpPr>
                        <wps:spPr bwMode="auto">
                          <a:xfrm>
                            <a:off x="8812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0" name="Freeform 882"/>
                        <wps:cNvSpPr>
                          <a:spLocks/>
                        </wps:cNvSpPr>
                        <wps:spPr bwMode="auto">
                          <a:xfrm>
                            <a:off x="8870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1" name="Freeform 883"/>
                        <wps:cNvSpPr>
                          <a:spLocks/>
                        </wps:cNvSpPr>
                        <wps:spPr bwMode="auto">
                          <a:xfrm>
                            <a:off x="8927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" name="Freeform 884"/>
                        <wps:cNvSpPr>
                          <a:spLocks/>
                        </wps:cNvSpPr>
                        <wps:spPr bwMode="auto">
                          <a:xfrm>
                            <a:off x="8985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" name="Freeform 885"/>
                        <wps:cNvSpPr>
                          <a:spLocks/>
                        </wps:cNvSpPr>
                        <wps:spPr bwMode="auto">
                          <a:xfrm>
                            <a:off x="9043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4" name="Freeform 886"/>
                        <wps:cNvSpPr>
                          <a:spLocks/>
                        </wps:cNvSpPr>
                        <wps:spPr bwMode="auto">
                          <a:xfrm>
                            <a:off x="9100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" name="Freeform 887"/>
                        <wps:cNvSpPr>
                          <a:spLocks/>
                        </wps:cNvSpPr>
                        <wps:spPr bwMode="auto">
                          <a:xfrm>
                            <a:off x="9158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" name="Freeform 888"/>
                        <wps:cNvSpPr>
                          <a:spLocks/>
                        </wps:cNvSpPr>
                        <wps:spPr bwMode="auto">
                          <a:xfrm>
                            <a:off x="9215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" name="Freeform 889"/>
                        <wps:cNvSpPr>
                          <a:spLocks/>
                        </wps:cNvSpPr>
                        <wps:spPr bwMode="auto">
                          <a:xfrm>
                            <a:off x="9273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" name="Freeform 890"/>
                        <wps:cNvSpPr>
                          <a:spLocks/>
                        </wps:cNvSpPr>
                        <wps:spPr bwMode="auto">
                          <a:xfrm>
                            <a:off x="9331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9" name="Freeform 891"/>
                        <wps:cNvSpPr>
                          <a:spLocks/>
                        </wps:cNvSpPr>
                        <wps:spPr bwMode="auto">
                          <a:xfrm>
                            <a:off x="9388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" name="Freeform 892"/>
                        <wps:cNvSpPr>
                          <a:spLocks/>
                        </wps:cNvSpPr>
                        <wps:spPr bwMode="auto">
                          <a:xfrm>
                            <a:off x="9446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1" name="Freeform 893"/>
                        <wps:cNvSpPr>
                          <a:spLocks/>
                        </wps:cNvSpPr>
                        <wps:spPr bwMode="auto">
                          <a:xfrm>
                            <a:off x="9503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2" name="Freeform 894"/>
                        <wps:cNvSpPr>
                          <a:spLocks/>
                        </wps:cNvSpPr>
                        <wps:spPr bwMode="auto">
                          <a:xfrm>
                            <a:off x="9561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3" name="Freeform 895"/>
                        <wps:cNvSpPr>
                          <a:spLocks/>
                        </wps:cNvSpPr>
                        <wps:spPr bwMode="auto">
                          <a:xfrm>
                            <a:off x="9619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" name="Freeform 896"/>
                        <wps:cNvSpPr>
                          <a:spLocks/>
                        </wps:cNvSpPr>
                        <wps:spPr bwMode="auto">
                          <a:xfrm>
                            <a:off x="9676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" name="Freeform 897"/>
                        <wps:cNvSpPr>
                          <a:spLocks/>
                        </wps:cNvSpPr>
                        <wps:spPr bwMode="auto">
                          <a:xfrm>
                            <a:off x="9734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6" name="Freeform 898"/>
                        <wps:cNvSpPr>
                          <a:spLocks/>
                        </wps:cNvSpPr>
                        <wps:spPr bwMode="auto">
                          <a:xfrm>
                            <a:off x="9791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7" name="Freeform 899"/>
                        <wps:cNvSpPr>
                          <a:spLocks/>
                        </wps:cNvSpPr>
                        <wps:spPr bwMode="auto">
                          <a:xfrm>
                            <a:off x="9849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8" name="Freeform 900"/>
                        <wps:cNvSpPr>
                          <a:spLocks/>
                        </wps:cNvSpPr>
                        <wps:spPr bwMode="auto">
                          <a:xfrm>
                            <a:off x="9907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9" name="Freeform 901"/>
                        <wps:cNvSpPr>
                          <a:spLocks/>
                        </wps:cNvSpPr>
                        <wps:spPr bwMode="auto">
                          <a:xfrm>
                            <a:off x="9964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0" name="Freeform 902"/>
                        <wps:cNvSpPr>
                          <a:spLocks/>
                        </wps:cNvSpPr>
                        <wps:spPr bwMode="auto">
                          <a:xfrm>
                            <a:off x="10022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1" name="Freeform 903"/>
                        <wps:cNvSpPr>
                          <a:spLocks/>
                        </wps:cNvSpPr>
                        <wps:spPr bwMode="auto">
                          <a:xfrm>
                            <a:off x="10079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76" o:spid="_x0000_s1026" style="position:absolute;margin-left:428.6pt;margin-top:16.35pt;width:77.3pt;height:1.8pt;z-index:-251677696;mso-position-horizontal-relative:page" coordorigin="8572,327" coordsize="1546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" o:allowincell="f">
                <v:shape id="Freeform 877" o:spid="_x0000_s1027" style="position:absolute;left:8582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lAKsMA&#10;AADdAAAADwAAAGRycy9kb3ducmV2LnhtbERP22rCQBB9F/yHZQTfmo0lFomuUoSUqLS0qR8wZKdJ&#10;MDsbsmuMf98tFHybw7nOZjeaVgzUu8aygkUUgyAurW64UnD+zp5WIJxH1thaJgV3crDbTicbTLW9&#10;8RcNha9ECGGXooLa+y6V0pU1GXSR7YgD92N7gz7AvpK6x1sIN618juMXabDh0FBjR/uayktxNQpO&#10;b5Tl2eo9Ox06PySXz+NHK1Gp+Wx8XYPwNPqH+N+d6zA/iZfw9004QW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lAK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78" o:spid="_x0000_s1028" style="position:absolute;left:8639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veXcIA&#10;AADdAAAADwAAAGRycy9kb3ducmV2LnhtbERP24rCMBB9X/Afwgi+ramLiFRjEaGiK8qu+gFDM7al&#10;zaQ02dr9eyMIvs3hXGeZ9KYWHbWutKxgMo5AEGdWl5wruF7SzzkI55E11pZJwT85SFaDjyXG2t75&#10;l7qzz0UIYRejgsL7JpbSZQUZdGPbEAfuZluDPsA2l7rFewg3tfyKopk0WHJoKLChTUFZdf4zCg5b&#10;Snfp/Jge9o3vptXP96mWqNRo2K8XIDz1/i1+uXc6zJ9GM3h+E06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C95d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79" o:spid="_x0000_s1029" style="position:absolute;left:8697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d7xsMA&#10;AADdAAAADwAAAGRycy9kb3ducmV2LnhtbERP22rCQBB9F/yHZQTfmo0lWImuUoSUqLS0qR8wZKdJ&#10;MDsbsmuMf98tFHybw7nOZjeaVgzUu8aygkUUgyAurW64UnD+zp5WIJxH1thaJgV3crDbTicbTLW9&#10;8RcNha9ECGGXooLa+y6V0pU1GXSR7YgD92N7gz7AvpK6x1sIN618juOlNNhwaKixo31N5aW4GgWn&#10;N8rybPWenQ6dH5LL5/GjlajUfDa+rkF4Gv1D/O/OdZifxC/w9004QW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d7x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80" o:spid="_x0000_s1030" style="position:absolute;left:8755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jvtMUA&#10;AADdAAAADwAAAGRycy9kb3ducmV2LnhtbESP0WrCQBBF34X+wzKFvummIkVSN6EUUqyiqO0HDNlp&#10;EszOhuwa4993HgTfZrh37j2zykfXqoH60Hg28DpLQBGX3jZcGfj9KaZLUCEiW2w9k4EbBcizp8kK&#10;U+uvfKThFCslIRxSNFDH2KVah7Imh2HmO2LR/nzvMMraV9r2eJVw1+p5krxphw1LQ40dfdZUnk8X&#10;Z2D7RcW6WO6K7XcXh8X5sNm3Go15eR4/3kFFGuPDfL9eW8FfJIIr38gIO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2O+0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81" o:spid="_x0000_s1031" style="position:absolute;left:8812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RKL8MA&#10;AADdAAAADwAAAGRycy9kb3ducmV2LnhtbERP22rCQBB9L/gPywi+1U0lFI2uUoSIF1qq7QcM2TEJ&#10;ZmfD7prEv+8WCn2bw7nOajOYRnTkfG1Zwcs0AUFcWF1zqeD7K3+eg/ABWWNjmRQ8yMNmPXpaYaZt&#10;z2fqLqEUMYR9hgqqENpMSl9UZNBPbUscuat1BkOErpTaYR/DTSNnSfIqDdYcGypsaVtRcbvcjYLT&#10;jvJ9Pn/PT4c2dOnt8/jRSFRqMh7eliACDeFf/Ofe6zg/TRbw+008Qa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RKL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82" o:spid="_x0000_s1032" style="position:absolute;left:8870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d1b8UA&#10;AADdAAAADwAAAGRycy9kb3ducmV2LnhtbESP3WrCQBCF7wu+wzKCd3VjkSLRVUSIaMXi3wMM2TEJ&#10;ZmdDdhvTt+9cCL2b4Zw555vFqne16qgNlWcDk3ECijj3tuLCwO2avc9AhYhssfZMBn4pwGo5eFtg&#10;av2Tz9RdYqEkhEOKBsoYm1TrkJfkMIx9Qyza3bcOo6xtoW2LTwl3tf5Ikk/tsGJpKLGhTUn54/Lj&#10;DBy2lO2y2TE77JvYTR+nr+9aozGjYb+eg4rUx3/z63pnBX86EX75Rkb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d3Vv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83" o:spid="_x0000_s1033" style="position:absolute;left:8927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vQ9MEA&#10;AADdAAAADwAAAGRycy9kb3ducmV2LnhtbERP24rCMBB9F/yHMIJvmlZEpBplWah4YcXLfsDQzLbF&#10;ZlKaWOvfG2HBtzmc6yzXnalES40rLSuIxxEI4szqknMFv9d0NAfhPLLGyjIpeJKD9arfW2Ki7YPP&#10;1F58LkIIuwQVFN7XiZQuK8igG9uaOHB/tjHoA2xyqRt8hHBTyUkUzaTBkkNDgTV9F5TdLnej4LCh&#10;dJvOf9LDrvbt9HbaHyuJSg0H3dcChKfOf8T/7q0O86dxDO9vwgl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70PT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84" o:spid="_x0000_s1034" style="position:absolute;left:8985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lOg8EA&#10;AADdAAAADwAAAGRycy9kb3ducmV2LnhtbERP24rCMBB9F/yHMIJvmioi0jXKIlS8oHjZDxia2bbY&#10;TEoTa/17Iwi+zeFcZ75sTSkaql1hWcFoGIEgTq0uOFPwd00GMxDOI2ssLZOCJzlYLrqdOcbaPvhM&#10;zcVnIoSwi1FB7n0VS+nSnAy6oa2IA/dva4M+wDqTusZHCDelHEfRVBosODTkWNEqp/R2uRsF+zUl&#10;m2R2SPbbyjeT22l3LCUq1e+1vz8gPLX+K/64NzrMn4zG8P4mnC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pToP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85" o:spid="_x0000_s1035" style="position:absolute;left:9043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XrGMIA&#10;AADdAAAADwAAAGRycy9kb3ducmV2LnhtbERP24rCMBB9F/yHMIJva+qFpVSjiFDRlRVvHzA0Y1ts&#10;JqWJtfv3m4UF3+ZwrrNYdaYSLTWutKxgPIpAEGdWl5wruF3TjxiE88gaK8uk4IccrJb93gITbV98&#10;pvbicxFC2CWooPC+TqR0WUEG3cjWxIG728agD7DJpW7wFcJNJSdR9CkNlhwaCqxpU1D2uDyNgsOW&#10;0l0af6eHfe3b2eP0dawkKjUcdOs5CE+df4v/3Tsd5s/GU/j7Jpwgl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pesY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86" o:spid="_x0000_s1036" style="position:absolute;left:9100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xzbMEA&#10;AADdAAAADwAAAGRycy9kb3ducmV2LnhtbERP24rCMBB9F/yHMIJvmipFpBplWah4YcXLfsDQzLbF&#10;ZlKaWOvfG2HBtzmc6yzXnalES40rLSuYjCMQxJnVJecKfq/paA7CeWSNlWVS8CQH61W/t8RE2wef&#10;qb34XIQQdgkqKLyvEyldVpBBN7Y1ceD+bGPQB9jkUjf4COGmktMomkmDJYeGAmv6Lii7Xe5GwWFD&#10;6Tad/6SHXe3b+HbaHyuJSg0H3dcChKfOf8T/7q0O8+NJDO9vwgl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Mc2z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87" o:spid="_x0000_s1037" style="position:absolute;left:9158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DW98IA&#10;AADdAAAADwAAAGRycy9kb3ducmV2LnhtbERP24rCMBB9F/yHMIJvmioqpWsUESquoqi7HzA0s22x&#10;mZQm1u7fbxYE3+ZwrrNcd6YSLTWutKxgMo5AEGdWl5wr+P5KRzEI55E1VpZJwS85WK/6vSUm2j75&#10;Su3N5yKEsEtQQeF9nUjpsoIMurGtiQP3YxuDPsAml7rBZwg3lZxG0UIaLDk0FFjTtqDsfnsYBccd&#10;pfs0PqXHz9q3s/vlcK4kKjUcdJsPEJ46/xa/3Hsd5s8mc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ANb3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88" o:spid="_x0000_s1038" style="position:absolute;left:9215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JIgMIA&#10;AADdAAAADwAAAGRycy9kb3ducmV2LnhtbERP24rCMBB9X/Afwgi+ramLiHSbyiJUvKB42Q8Ymtm2&#10;2ExKk631740g+DaHc51k0ZtadNS6yrKCyTgCQZxbXXGh4PeSfc5BOI+ssbZMCu7kYJEOPhKMtb3x&#10;ibqzL0QIYRejgtL7JpbS5SUZdGPbEAfuz7YGfYBtIXWLtxBuavkVRTNpsOLQUGJDy5Ly6/nfKNit&#10;KFtn83222zS+m16P20MtUanRsP/5BuGp92/xy73WYf50MoPnN+EEm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0kiA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89" o:spid="_x0000_s1039" style="position:absolute;left:9273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7tG8IA&#10;AADdAAAADwAAAGRycy9kb3ducmV2LnhtbERP24rCMBB9F/yHMIJvmiqipWsUESquoqi7HzA0s22x&#10;mZQm1u7fbxYE3+ZwrrNcd6YSLTWutKxgMo5AEGdWl5wr+P5KRzEI55E1VpZJwS85WK/6vSUm2j75&#10;Su3N5yKEsEtQQeF9nUjpsoIMurGtiQP3YxuDPsAml7rBZwg3lZxG0VwaLDk0FFjTtqDsfnsYBccd&#10;pfs0PqXHz9q3s/vlcK4kKjUcdJsPEJ46/xa/3Hsd5s8mC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nu0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90" o:spid="_x0000_s1040" style="position:absolute;left:9331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F5acUA&#10;AADdAAAADwAAAGRycy9kb3ducmV2LnhtbESP3WrCQBCF7wu+wzKCd3VjkSLRVUSIaMXi3wMM2TEJ&#10;ZmdDdhvTt+9cCL2b4Zw555vFqne16qgNlWcDk3ECijj3tuLCwO2avc9AhYhssfZMBn4pwGo5eFtg&#10;av2Tz9RdYqEkhEOKBsoYm1TrkJfkMIx9Qyza3bcOo6xtoW2LTwl3tf5Ikk/tsGJpKLGhTUn54/Lj&#10;DBy2lO2y2TE77JvYTR+nr+9aozGjYb+eg4rUx3/z63pnBX86EVz5Rkb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AXlp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91" o:spid="_x0000_s1041" style="position:absolute;left:9388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3c8sIA&#10;AADdAAAADwAAAGRycy9kb3ducmV2LnhtbERP24rCMBB9F/yHMMK+aaqIuNUoi1BxV5S1+gFDM9sW&#10;m0lpYu3+vREE3+ZwrrNcd6YSLTWutKxgPIpAEGdWl5wruJyT4RyE88gaK8uk4J8crFf93hJjbe98&#10;ojb1uQgh7GJUUHhfx1K6rCCDbmRr4sD92cagD7DJpW7wHsJNJSdRNJMGSw4NBda0KSi7pjejYL+l&#10;ZJfMD8n+u/bt9Pr7c6wkKvUx6L4WIDx1/i1+uXc6zJ+OP+H5TThB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Tdzy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92" o:spid="_x0000_s1042" style="position:absolute;left:9446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u/0sUA&#10;AADdAAAADwAAAGRycy9kb3ducmV2LnhtbESP3WrCQBCF7wu+wzKCd3WjSJHoKiJEtNLi3wMM2TEJ&#10;ZmdDdo3p23cuCr2b4Zw555vlune16qgNlWcDk3ECijj3tuLCwO2avc9BhYhssfZMBn4owHo1eFti&#10;av2Lz9RdYqEkhEOKBsoYm1TrkJfkMIx9Qyza3bcOo6xtoW2LLwl3tZ4myYd2WLE0lNjQtqT8cXk6&#10;A8cdZfts/pUdD03sZo/T53et0ZjRsN8sQEXq47/573pvBX82FX75Rkb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G7/S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93" o:spid="_x0000_s1043" style="position:absolute;left:9503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caScEA&#10;AADdAAAADwAAAGRycy9kb3ducmV2LnhtbERP24rCMBB9F/yHMIJvmioi0jXKIlS8oHjZDxia2bbY&#10;TEoTa/17Iwi+zeFcZ75sTSkaql1hWcFoGIEgTq0uOFPwd00GMxDOI2ssLZOCJzlYLrqdOcbaPvhM&#10;zcVnIoSwi1FB7n0VS+nSnAy6oa2IA/dva4M+wDqTusZHCDelHEfRVBosODTkWNEqp/R2uRsF+zUl&#10;m2R2SPbbyjeT22l3LCUq1e+1vz8gPLX+K/64NzrMn4xH8P4mnC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1XGkn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94" o:spid="_x0000_s1044" style="position:absolute;left:9561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WEPsMA&#10;AADdAAAADwAAAGRycy9kb3ducmV2LnhtbERP22rCQBB9L/gPyxR8q5uGIJK6igiRVGlR6wcM2TEJ&#10;yc6G7DZJ/74rFPo2h3Od9XYyrRiod7VlBa+LCARxYXXNpYLbV/ayAuE8ssbWMin4IQfbzexpjam2&#10;I19ouPpShBB2KSqovO9SKV1RkUG3sB1x4O62N+gD7EupexxDuGllHEVLabDm0FBhR/uKiub6bRSc&#10;DpTl2eojO713fkia8/GzlajU/HnavYHwNPl/8Z8712F+Esfw+Cac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YWEP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95" o:spid="_x0000_s1045" style="position:absolute;left:9619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khpcMA&#10;AADdAAAADwAAAGRycy9kb3ducmV2LnhtbERP22rCQBB9F/oPyxR8q5vGUELqKkWIRKXS2n7AkJ0m&#10;wexsyK5J/PtuoeDbHM51VpvJtGKg3jWWFTwvIhDEpdUNVwq+v/KnFITzyBpby6TgRg4264fZCjNt&#10;R/6k4ewrEULYZaig9r7LpHRlTQbdwnbEgfuxvUEfYF9J3eMYwk0r4yh6kQYbDg01drStqbycr0bB&#10;cUd5kafv+XHf+SG5fBxOrUSl5o/T2ysIT5O/i//dhQ7zk3gJf9+E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skhp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96" o:spid="_x0000_s1046" style="position:absolute;left:9676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C50cMA&#10;AADdAAAADwAAAGRycy9kb3ducmV2LnhtbERPS2rDMBDdF3IHMYXsGrnGlOBGCaXgkA8prdsDDNbU&#10;MrZGxlIc5/ZRIdDdPN53VpvJdmKkwTeOFTwvEhDEldMN1wp+vounJQgfkDV2jknBlTxs1rOHFeba&#10;XfiLxjLUIoawz1GBCaHPpfSVIYt+4XriyP26wWKIcKilHvASw20n0yR5kRYbjg0Ge3o3VLXl2So4&#10;bqnYFctTcdz3Yczaz8NHJ1Gp+eP09goi0BT+xXf3Tsf5WZrB3zfxBL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C50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97" o:spid="_x0000_s1047" style="position:absolute;left:9734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wcSsEA&#10;AADdAAAADwAAAGRycy9kb3ducmV2LnhtbERP24rCMBB9X/Afwgi+raniLlKNIkJFVxRvHzA0Y1ts&#10;JqWJtf69EYR9m8O5znTemlI0VLvCsoJBPwJBnFpdcKbgck6+xyCcR9ZYWiYFT3Iwn3W+phhr++Aj&#10;NSefiRDCLkYFufdVLKVLczLo+rYiDtzV1gZ9gHUmdY2PEG5KOYyiX2mw4NCQY0XLnNLb6W4UbFeU&#10;rJPxLtluKt+Mboe/fSlRqV63XUxAeGr9v/jjXuswfzT8gfc34QQ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sHEr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98" o:spid="_x0000_s1048" style="position:absolute;left:9791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6CPcMA&#10;AADdAAAADwAAAGRycy9kb3ducmV2LnhtbERP22rCQBB9F/yHZYS+6aYSgqSuUgop1lDx0g8YstMk&#10;mJ0N2W0S/94VCr7N4VxnvR1NI3rqXG1ZwesiAkFcWF1zqeDnks1XIJxH1thYJgU3crDdTCdrTLUd&#10;+ET92ZcihLBLUUHlfZtK6YqKDLqFbYkD92s7gz7ArpS6wyGEm0YuoyiRBmsODRW29FFRcT3/GQX5&#10;J2W7bPWd5V+t7+PrcX9oJCr1Mhvf30B4Gv1T/O/e6TA/Xibw+Cac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6CP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99" o:spid="_x0000_s1049" style="position:absolute;left:9849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InpsEA&#10;AADdAAAADwAAAGRycy9kb3ducmV2LnhtbERP24rCMBB9X/Afwgi+rakiu1KNIkJFVxRvHzA0Y1ts&#10;JqWJtf69EYR9m8O5znTemlI0VLvCsoJBPwJBnFpdcKbgck6+xyCcR9ZYWiYFT3Iwn3W+phhr++Aj&#10;NSefiRDCLkYFufdVLKVLczLo+rYiDtzV1gZ9gHUmdY2PEG5KOYyiH2mw4NCQY0XLnNLb6W4UbFeU&#10;rJPxLtluKt+Mboe/fSlRqV63XUxAeGr9v/jjXuswfzT8hfc34QQ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3yJ6b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900" o:spid="_x0000_s1050" style="position:absolute;left:9907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2z1MUA&#10;AADdAAAADwAAAGRycy9kb3ducmV2LnhtbESP3WrCQBCF7wu+wzKCd3WjSJHoKiJEtNLi3wMM2TEJ&#10;ZmdDdo3p23cuCr2b4Zw555vlune16qgNlWcDk3ECijj3tuLCwO2avc9BhYhssfZMBn4owHo1eFti&#10;av2Lz9RdYqEkhEOKBsoYm1TrkJfkMIx9Qyza3bcOo6xtoW2LLwl3tZ4myYd2WLE0lNjQtqT8cXk6&#10;A8cdZfts/pUdD03sZo/T53et0ZjRsN8sQEXq47/573pvBX82FVz5Rkb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bbPU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901" o:spid="_x0000_s1051" style="position:absolute;left:9964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EWT8IA&#10;AADdAAAADwAAAGRycy9kb3ducmV2LnhtbERP24rCMBB9F/yHMAv7pumKiFajLELFXVG0+gFDM9sW&#10;m0lpYu3+vREE3+ZwrrNYdaYSLTWutKzgaxiBIM6sLjlXcDkngykI55E1VpZJwT85WC37vQXG2t75&#10;RG3qcxFC2MWooPC+jqV0WUEG3dDWxIH7s41BH2CTS93gPYSbSo6iaCINlhwaCqxpXVB2TW9GwW5D&#10;yTaZ7pPdT+3b8fX4e6gkKvX50X3PQXjq/Fv8cm91mD8ezeD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IRZ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902" o:spid="_x0000_s1052" style="position:absolute;left:10022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IpD8YA&#10;AADdAAAADwAAAGRycy9kb3ducmV2LnhtbESP0WrCQBBF3wv9h2UKfasbWykS3QQppGil0qofMGTH&#10;JJidDdltjH/feRB8m+HeuffMMh9dqwbqQ+PZwHSSgCIuvW24MnA8FC9zUCEiW2w9k4ErBcizx4cl&#10;ptZf+JeGfayUhHBI0UAdY5dqHcqaHIaJ74hFO/neYZS1r7Tt8SLhrtWvSfKuHTYsDTV29FFTed7/&#10;OQPbTyrWxfy72G66OMzOP1+7VqMxz0/jagEq0hjv5tv12gr+7E345RsZQW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8IpD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903" o:spid="_x0000_s1053" style="position:absolute;left:10079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6MlMIA&#10;AADdAAAADwAAAGRycy9kb3ducmV2LnhtbERP24rCMBB9F/yHMIJva+qFpVSjiFDRlRVvHzA0Y1ts&#10;JqWJtfv3m4UF3+ZwrrNYdaYSLTWutKxgPIpAEGdWl5wruF3TjxiE88gaK8uk4IccrJb93gITbV98&#10;pvbicxFC2CWooPC+TqR0WUEG3cjWxIG728agD7DJpW7wFcJNJSdR9CkNlhwaCqxpU1D2uDyNgsOW&#10;0l0af6eHfe3b2eP0dawkKjUcdOs5CE+df4v/3Tsd5s+mY/j7Jpwgl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joyU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w10:wrap anchorx="page"/>
              </v:group>
            </w:pict>
          </mc:Fallback>
        </mc:AlternateContent>
      </w:r>
      <w:r>
        <w:rPr>
          <w:spacing w:val="-1"/>
        </w:rPr>
        <w:t>INPS</w:t>
      </w:r>
      <w:r>
        <w:t xml:space="preserve"> </w:t>
      </w:r>
      <w:r>
        <w:rPr>
          <w:spacing w:val="-1"/>
        </w:rPr>
        <w:t>matricola</w:t>
      </w:r>
      <w:r>
        <w:t xml:space="preserve"> </w:t>
      </w:r>
      <w:r>
        <w:rPr>
          <w:spacing w:val="-2"/>
        </w:rPr>
        <w:t>azienda</w:t>
      </w:r>
      <w:r>
        <w:rPr>
          <w:spacing w:val="-2"/>
        </w:rPr>
        <w:tab/>
      </w:r>
      <w:r>
        <w:rPr>
          <w:spacing w:val="-1"/>
        </w:rPr>
        <w:t>CASSA</w:t>
      </w:r>
      <w:r>
        <w:t xml:space="preserve"> </w:t>
      </w:r>
      <w:r>
        <w:rPr>
          <w:spacing w:val="-1"/>
        </w:rPr>
        <w:t>EDILE</w:t>
      </w:r>
      <w:r>
        <w:t xml:space="preserve"> </w:t>
      </w:r>
      <w:r>
        <w:rPr>
          <w:spacing w:val="-1"/>
        </w:rPr>
        <w:t>codice</w:t>
      </w:r>
      <w:r>
        <w:t xml:space="preserve"> </w:t>
      </w:r>
      <w:r>
        <w:rPr>
          <w:spacing w:val="-1"/>
        </w:rPr>
        <w:t>impresa</w:t>
      </w:r>
    </w:p>
    <w:p w:rsidR="000559FB" w:rsidRDefault="000559FB">
      <w:pPr>
        <w:pStyle w:val="Corpotesto"/>
        <w:kinsoku w:val="0"/>
        <w:overflowPunct w:val="0"/>
        <w:spacing w:before="8"/>
        <w:ind w:left="0"/>
        <w:rPr>
          <w:sz w:val="24"/>
          <w:szCs w:val="24"/>
        </w:rPr>
      </w:pPr>
    </w:p>
    <w:p w:rsidR="000559FB" w:rsidRDefault="00113316" w:rsidP="00797771">
      <w:pPr>
        <w:pStyle w:val="Titolo3"/>
        <w:kinsoku w:val="0"/>
        <w:overflowPunct w:val="0"/>
        <w:spacing w:before="72"/>
        <w:ind w:left="4114" w:right="3197"/>
        <w:jc w:val="center"/>
        <w:rPr>
          <w:b w:val="0"/>
          <w:bCs w:val="0"/>
        </w:rPr>
      </w:pPr>
      <w:r>
        <w:rPr>
          <w:spacing w:val="-1"/>
        </w:rPr>
        <w:t>CONCORRENTE</w:t>
      </w:r>
    </w:p>
    <w:p w:rsidR="000559FB" w:rsidRDefault="000559FB">
      <w:pPr>
        <w:pStyle w:val="Corpotesto"/>
        <w:kinsoku w:val="0"/>
        <w:overflowPunct w:val="0"/>
        <w:spacing w:before="7"/>
        <w:ind w:left="0"/>
        <w:rPr>
          <w:b/>
          <w:bCs/>
          <w:sz w:val="20"/>
          <w:szCs w:val="20"/>
        </w:rPr>
      </w:pPr>
    </w:p>
    <w:p w:rsidR="000559FB" w:rsidRDefault="00113316">
      <w:pPr>
        <w:pStyle w:val="Corpotesto"/>
        <w:numPr>
          <w:ilvl w:val="0"/>
          <w:numId w:val="8"/>
        </w:numPr>
        <w:tabs>
          <w:tab w:val="left" w:pos="893"/>
          <w:tab w:val="left" w:pos="2985"/>
          <w:tab w:val="left" w:pos="4048"/>
        </w:tabs>
        <w:kinsoku w:val="0"/>
        <w:overflowPunct w:val="0"/>
      </w:pPr>
      <w:r>
        <w:t>come</w:t>
      </w:r>
      <w:r>
        <w:rPr>
          <w:spacing w:val="-2"/>
        </w:rPr>
        <w:t xml:space="preserve"> </w:t>
      </w:r>
      <w:r>
        <w:rPr>
          <w:spacing w:val="-1"/>
        </w:rPr>
        <w:t xml:space="preserve">singola: </w:t>
      </w:r>
      <w:r>
        <w:t>sì</w:t>
      </w:r>
      <w:r>
        <w:rPr>
          <w:spacing w:val="-3"/>
        </w:rPr>
        <w:t xml:space="preserve"> </w:t>
      </w:r>
      <w:r>
        <w:t>(</w:t>
      </w:r>
      <w:r>
        <w:tab/>
        <w:t>)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1"/>
        </w:rPr>
        <w:t>no</w:t>
      </w:r>
      <w:r>
        <w:t xml:space="preserve"> (</w:t>
      </w:r>
      <w:r>
        <w:tab/>
        <w:t>);</w:t>
      </w:r>
    </w:p>
    <w:p w:rsidR="000559FB" w:rsidRDefault="00113316">
      <w:pPr>
        <w:pStyle w:val="Corpotesto"/>
        <w:numPr>
          <w:ilvl w:val="0"/>
          <w:numId w:val="8"/>
        </w:numPr>
        <w:tabs>
          <w:tab w:val="left" w:pos="893"/>
          <w:tab w:val="left" w:pos="5687"/>
          <w:tab w:val="left" w:pos="6753"/>
        </w:tabs>
        <w:kinsoku w:val="0"/>
        <w:overflowPunct w:val="0"/>
        <w:spacing w:before="106"/>
        <w:rPr>
          <w:spacing w:val="-1"/>
        </w:rPr>
      </w:pPr>
      <w:r>
        <w:t>come</w:t>
      </w:r>
      <w:r>
        <w:rPr>
          <w:spacing w:val="-2"/>
        </w:rPr>
        <w:t xml:space="preserve"> </w:t>
      </w:r>
      <w:r>
        <w:rPr>
          <w:spacing w:val="-1"/>
        </w:rPr>
        <w:t>capogruppo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A.T.I.</w:t>
      </w:r>
      <w:r>
        <w:rPr>
          <w:spacing w:val="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consorzio:</w:t>
      </w:r>
      <w:r>
        <w:rPr>
          <w:spacing w:val="2"/>
        </w:rPr>
        <w:t xml:space="preserve"> </w:t>
      </w:r>
      <w:r>
        <w:t>sì</w:t>
      </w:r>
      <w:r>
        <w:rPr>
          <w:spacing w:val="-3"/>
        </w:rPr>
        <w:t xml:space="preserve"> </w:t>
      </w:r>
      <w:r>
        <w:t>(</w:t>
      </w:r>
      <w:r>
        <w:tab/>
        <w:t>)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t>(</w:t>
      </w:r>
      <w:r>
        <w:tab/>
      </w:r>
      <w:r>
        <w:rPr>
          <w:spacing w:val="-1"/>
        </w:rPr>
        <w:t>);</w:t>
      </w:r>
    </w:p>
    <w:p w:rsidR="000559FB" w:rsidRDefault="00113316">
      <w:pPr>
        <w:pStyle w:val="Corpotesto"/>
        <w:numPr>
          <w:ilvl w:val="0"/>
          <w:numId w:val="8"/>
        </w:numPr>
        <w:tabs>
          <w:tab w:val="left" w:pos="893"/>
          <w:tab w:val="left" w:pos="5505"/>
          <w:tab w:val="left" w:pos="6568"/>
        </w:tabs>
        <w:kinsoku w:val="0"/>
        <w:overflowPunct w:val="0"/>
        <w:spacing w:before="106"/>
        <w:rPr>
          <w:spacing w:val="-1"/>
        </w:rPr>
      </w:pPr>
      <w:r>
        <w:t>come</w:t>
      </w:r>
      <w:r>
        <w:rPr>
          <w:spacing w:val="-2"/>
        </w:rPr>
        <w:t xml:space="preserve"> </w:t>
      </w:r>
      <w:r>
        <w:rPr>
          <w:spacing w:val="-1"/>
        </w:rPr>
        <w:t>mandante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 xml:space="preserve">A.T.I. </w:t>
      </w:r>
      <w:r>
        <w:t xml:space="preserve">o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consorzio:</w:t>
      </w:r>
      <w:r>
        <w:rPr>
          <w:spacing w:val="2"/>
        </w:rPr>
        <w:t xml:space="preserve"> </w:t>
      </w:r>
      <w:r>
        <w:t>sì</w:t>
      </w:r>
      <w:r>
        <w:rPr>
          <w:spacing w:val="-3"/>
        </w:rPr>
        <w:t xml:space="preserve"> </w:t>
      </w:r>
      <w:r>
        <w:t>(</w:t>
      </w:r>
      <w:r>
        <w:tab/>
        <w:t>)</w:t>
      </w:r>
      <w:r>
        <w:rPr>
          <w:spacing w:val="-3"/>
        </w:rPr>
        <w:t xml:space="preserve"> </w:t>
      </w:r>
      <w:r>
        <w:t xml:space="preserve">–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t>(</w:t>
      </w:r>
      <w:r>
        <w:tab/>
      </w:r>
      <w:r>
        <w:rPr>
          <w:spacing w:val="-1"/>
        </w:rPr>
        <w:t>);</w:t>
      </w:r>
    </w:p>
    <w:p w:rsidR="000559FB" w:rsidRDefault="00113316">
      <w:pPr>
        <w:pStyle w:val="Corpotesto"/>
        <w:tabs>
          <w:tab w:val="left" w:pos="880"/>
        </w:tabs>
        <w:kinsoku w:val="0"/>
        <w:overflowPunct w:val="0"/>
        <w:spacing w:before="106"/>
        <w:ind w:left="532"/>
        <w:rPr>
          <w:spacing w:val="-1"/>
        </w:rPr>
      </w:pPr>
      <w:r>
        <w:t>-</w:t>
      </w:r>
      <w:r>
        <w:tab/>
      </w:r>
      <w:r>
        <w:rPr>
          <w:spacing w:val="-1"/>
        </w:rPr>
        <w:t>altro: (specificare)</w:t>
      </w:r>
    </w:p>
    <w:p w:rsidR="000559FB" w:rsidRDefault="00113316">
      <w:pPr>
        <w:pStyle w:val="Corpotesto"/>
        <w:kinsoku w:val="0"/>
        <w:overflowPunct w:val="0"/>
        <w:spacing w:before="107"/>
        <w:ind w:left="0" w:right="2818"/>
        <w:jc w:val="center"/>
        <w:rPr>
          <w:spacing w:val="-1"/>
        </w:rPr>
      </w:pPr>
      <w:r>
        <w:rPr>
          <w:spacing w:val="-1"/>
        </w:rPr>
        <w:t>ai</w:t>
      </w:r>
      <w:r>
        <w:rPr>
          <w:spacing w:val="-3"/>
        </w:rPr>
        <w:t xml:space="preserve"> </w:t>
      </w:r>
      <w:r>
        <w:t xml:space="preserve">fini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essere</w:t>
      </w:r>
      <w:r>
        <w:t xml:space="preserve"> </w:t>
      </w:r>
      <w:r>
        <w:rPr>
          <w:spacing w:val="-1"/>
        </w:rPr>
        <w:t>ammesso</w:t>
      </w:r>
      <w:r>
        <w:t xml:space="preserve"> a </w:t>
      </w:r>
      <w:r>
        <w:rPr>
          <w:spacing w:val="-1"/>
        </w:rPr>
        <w:t>presentare</w:t>
      </w:r>
      <w:r>
        <w:t xml:space="preserve"> </w:t>
      </w:r>
      <w:r>
        <w:rPr>
          <w:spacing w:val="-1"/>
        </w:rPr>
        <w:t>offerta</w:t>
      </w:r>
      <w:r>
        <w:rPr>
          <w:spacing w:val="-2"/>
        </w:rPr>
        <w:t xml:space="preserve"> per</w:t>
      </w:r>
      <w:r>
        <w:rPr>
          <w:spacing w:val="2"/>
        </w:rPr>
        <w:t xml:space="preserve"> </w:t>
      </w:r>
      <w:r>
        <w:rPr>
          <w:spacing w:val="-1"/>
        </w:rPr>
        <w:t>l’appalto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oggetto</w:t>
      </w:r>
    </w:p>
    <w:p w:rsidR="000559FB" w:rsidRDefault="000559FB">
      <w:pPr>
        <w:pStyle w:val="Corpotesto"/>
        <w:kinsoku w:val="0"/>
        <w:overflowPunct w:val="0"/>
        <w:ind w:left="0"/>
        <w:rPr>
          <w:sz w:val="31"/>
          <w:szCs w:val="31"/>
        </w:rPr>
      </w:pPr>
    </w:p>
    <w:p w:rsidR="000559FB" w:rsidRDefault="00113316">
      <w:pPr>
        <w:pStyle w:val="Titolo3"/>
        <w:kinsoku w:val="0"/>
        <w:overflowPunct w:val="0"/>
        <w:ind w:left="4112" w:right="4052"/>
        <w:jc w:val="center"/>
        <w:rPr>
          <w:b w:val="0"/>
          <w:bCs w:val="0"/>
          <w:spacing w:val="-1"/>
        </w:rPr>
      </w:pPr>
      <w:r>
        <w:rPr>
          <w:spacing w:val="-1"/>
        </w:rPr>
        <w:t>DICHIARA</w:t>
      </w:r>
      <w:r>
        <w:rPr>
          <w:b w:val="0"/>
          <w:bCs w:val="0"/>
          <w:spacing w:val="-1"/>
        </w:rPr>
        <w:t>:</w:t>
      </w:r>
    </w:p>
    <w:p w:rsidR="000559FB" w:rsidRDefault="00113316">
      <w:pPr>
        <w:pStyle w:val="Corpotesto"/>
        <w:numPr>
          <w:ilvl w:val="1"/>
          <w:numId w:val="12"/>
        </w:numPr>
        <w:tabs>
          <w:tab w:val="left" w:pos="891"/>
          <w:tab w:val="left" w:pos="9751"/>
        </w:tabs>
        <w:kinsoku w:val="0"/>
        <w:overflowPunct w:val="0"/>
        <w:spacing w:before="126" w:line="348" w:lineRule="auto"/>
        <w:ind w:right="105"/>
      </w:pPr>
      <w:r>
        <w:rPr>
          <w:spacing w:val="-1"/>
        </w:rPr>
        <w:t>che</w:t>
      </w:r>
      <w:r>
        <w:t xml:space="preserve"> </w:t>
      </w:r>
      <w:r>
        <w:rPr>
          <w:spacing w:val="-1"/>
        </w:rPr>
        <w:t>l'impresa</w:t>
      </w:r>
      <w:r>
        <w:t xml:space="preserve"> è </w:t>
      </w:r>
      <w:r>
        <w:rPr>
          <w:spacing w:val="-1"/>
        </w:rPr>
        <w:t>regolarmente</w:t>
      </w:r>
      <w:r>
        <w:t xml:space="preserve"> </w:t>
      </w:r>
      <w:r>
        <w:rPr>
          <w:spacing w:val="-1"/>
        </w:rPr>
        <w:t>iscritta</w:t>
      </w:r>
      <w:r>
        <w:t xml:space="preserve"> </w:t>
      </w:r>
      <w:r>
        <w:rPr>
          <w:spacing w:val="-1"/>
        </w:rPr>
        <w:t>alla</w:t>
      </w:r>
      <w:r>
        <w:t xml:space="preserve"> </w:t>
      </w:r>
      <w:r>
        <w:rPr>
          <w:spacing w:val="-1"/>
        </w:rPr>
        <w:t>Camera</w:t>
      </w:r>
      <w:r>
        <w:rPr>
          <w:spacing w:val="-2"/>
        </w:rP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Commercio</w:t>
      </w:r>
      <w: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……………..………….nr.</w:t>
      </w:r>
      <w:r>
        <w:rPr>
          <w:spacing w:val="69"/>
        </w:rPr>
        <w:t xml:space="preserve"> </w:t>
      </w:r>
      <w:r>
        <w:rPr>
          <w:spacing w:val="-1"/>
        </w:rPr>
        <w:t>iscrizione</w:t>
      </w:r>
      <w:r>
        <w:t xml:space="preserve"> </w:t>
      </w:r>
      <w:r>
        <w:rPr>
          <w:spacing w:val="30"/>
        </w:rPr>
        <w:t xml:space="preserve"> </w:t>
      </w:r>
      <w:r>
        <w:rPr>
          <w:spacing w:val="-1"/>
        </w:rPr>
        <w:t>………………………</w:t>
      </w:r>
      <w:r>
        <w:t xml:space="preserve"> </w:t>
      </w:r>
      <w:r>
        <w:rPr>
          <w:spacing w:val="31"/>
        </w:rPr>
        <w:t xml:space="preserve"> </w:t>
      </w:r>
      <w:r>
        <w:rPr>
          <w:spacing w:val="-1"/>
        </w:rPr>
        <w:t>dal</w:t>
      </w:r>
      <w:r>
        <w:t xml:space="preserve"> </w:t>
      </w:r>
      <w:r>
        <w:rPr>
          <w:spacing w:val="30"/>
        </w:rPr>
        <w:t xml:space="preserve"> </w:t>
      </w:r>
      <w:r>
        <w:rPr>
          <w:spacing w:val="-2"/>
        </w:rPr>
        <w:t>………………………….</w:t>
      </w:r>
      <w:r>
        <w:t xml:space="preserve"> </w:t>
      </w:r>
      <w:r>
        <w:rPr>
          <w:spacing w:val="32"/>
        </w:rPr>
        <w:t xml:space="preserve"> </w:t>
      </w:r>
      <w:r>
        <w:rPr>
          <w:spacing w:val="-2"/>
        </w:rPr>
        <w:t>per</w:t>
      </w:r>
      <w:r>
        <w:t xml:space="preserve"> </w:t>
      </w:r>
      <w:r>
        <w:rPr>
          <w:spacing w:val="32"/>
        </w:rPr>
        <w:t xml:space="preserve"> </w:t>
      </w:r>
      <w:r>
        <w:rPr>
          <w:spacing w:val="-1"/>
        </w:rPr>
        <w:t>la</w:t>
      </w:r>
      <w:r>
        <w:t xml:space="preserve"> </w:t>
      </w:r>
      <w:r>
        <w:rPr>
          <w:spacing w:val="30"/>
        </w:rPr>
        <w:t xml:space="preserve"> </w:t>
      </w:r>
      <w:r>
        <w:rPr>
          <w:spacing w:val="-1"/>
        </w:rPr>
        <w:t>seguente</w:t>
      </w:r>
      <w:r>
        <w:t xml:space="preserve"> </w:t>
      </w:r>
      <w:r>
        <w:rPr>
          <w:spacing w:val="30"/>
        </w:rPr>
        <w:t xml:space="preserve"> </w:t>
      </w:r>
      <w:r>
        <w:rPr>
          <w:spacing w:val="-1"/>
        </w:rPr>
        <w:t>attività</w:t>
      </w:r>
      <w:r>
        <w:rPr>
          <w:spacing w:val="-1"/>
        </w:rPr>
        <w:tab/>
      </w:r>
      <w:r>
        <w:t>:</w:t>
      </w:r>
    </w:p>
    <w:p w:rsidR="000559FB" w:rsidRDefault="000559FB">
      <w:pPr>
        <w:pStyle w:val="Corpotesto"/>
        <w:kinsoku w:val="0"/>
        <w:overflowPunct w:val="0"/>
        <w:spacing w:before="1"/>
        <w:ind w:left="0"/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8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4AEEEB37" wp14:editId="4AC28940">
                <wp:extent cx="5605145" cy="12700"/>
                <wp:effectExtent l="9525" t="9525" r="5080" b="0"/>
                <wp:docPr id="1402" name="Group 9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5145" cy="12700"/>
                          <a:chOff x="0" y="0"/>
                          <a:chExt cx="8827" cy="20"/>
                        </a:xfrm>
                      </wpg:grpSpPr>
                      <wps:wsp>
                        <wps:cNvPr id="1403" name="Freeform 905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814" cy="20"/>
                          </a:xfrm>
                          <a:custGeom>
                            <a:avLst/>
                            <a:gdLst>
                              <a:gd name="T0" fmla="*/ 0 w 8814"/>
                              <a:gd name="T1" fmla="*/ 0 h 20"/>
                              <a:gd name="T2" fmla="*/ 8813 w 881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814" h="20">
                                <a:moveTo>
                                  <a:pt x="0" y="0"/>
                                </a:moveTo>
                                <a:lnTo>
                                  <a:pt x="8813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04" o:spid="_x0000_s1026" style="width:441.35pt;height:1pt;mso-position-horizontal-relative:char;mso-position-vertical-relative:line" coordsize="88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">
                <v:shape id="Freeform 905" o:spid="_x0000_s1027" style="position:absolute;left:6;top:6;width:8814;height:20;visibility:visible;mso-wrap-style:square;v-text-anchor:top" coordsize="881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zuM8QA&#10;AADdAAAADwAAAGRycy9kb3ducmV2LnhtbERPS2vCQBC+C/0PyxS8mU1VikRXKUKhxYsvbL2N2TEb&#10;mp2N2dWk/fXdQsHbfHzPmS06W4kbNb50rOApSUEQ506XXCjY714HExA+IGusHJOCb/KwmD/0Zphp&#10;1/KGbttQiBjCPkMFJoQ6k9Lnhiz6xNXEkTu7xmKIsCmkbrCN4baSwzR9lhZLjg0Ga1oayr+2V6tg&#10;ueJPfTlw9VOecP3efpij2W+U6j92L1MQgbpwF/+733ScP05H8PdNPEH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M7jPEAAAA3QAAAA8AAAAAAAAAAAAAAAAAmAIAAGRycy9k&#10;b3ducmV2LnhtbFBLBQYAAAAABAAEAPUAAACJAwAAAAA=&#10;" path="m,l8813,e" filled="f" strokeweight=".24519mm">
                  <v:path arrowok="t" o:connecttype="custom" o:connectlocs="0,0;8813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8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4184826" wp14:editId="5294A2DC">
                <wp:extent cx="5605145" cy="12700"/>
                <wp:effectExtent l="9525" t="9525" r="5080" b="0"/>
                <wp:docPr id="1400" name="Group 9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5145" cy="12700"/>
                          <a:chOff x="0" y="0"/>
                          <a:chExt cx="8827" cy="20"/>
                        </a:xfrm>
                      </wpg:grpSpPr>
                      <wps:wsp>
                        <wps:cNvPr id="1401" name="Freeform 907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814" cy="20"/>
                          </a:xfrm>
                          <a:custGeom>
                            <a:avLst/>
                            <a:gdLst>
                              <a:gd name="T0" fmla="*/ 0 w 8814"/>
                              <a:gd name="T1" fmla="*/ 0 h 20"/>
                              <a:gd name="T2" fmla="*/ 8813 w 881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814" h="20">
                                <a:moveTo>
                                  <a:pt x="0" y="0"/>
                                </a:moveTo>
                                <a:lnTo>
                                  <a:pt x="8813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06" o:spid="_x0000_s1026" style="width:441.35pt;height:1pt;mso-position-horizontal-relative:char;mso-position-vertical-relative:line" coordsize="88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">
                <v:shape id="Freeform 907" o:spid="_x0000_s1027" style="position:absolute;left:6;top:6;width:8814;height:20;visibility:visible;mso-wrap-style:square;v-text-anchor:top" coordsize="881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LV38QA&#10;AADdAAAADwAAAGRycy9kb3ducmV2LnhtbERPS2vCQBC+F/wPyxS81Y1SiqRuQhEEpZf6oI/bNDvN&#10;hmZnY3Y10V/vCoK3+fieM8t7W4sjtb5yrGA8SkAQF05XXCrYbRdPUxA+IGusHZOCE3nIs8HDDFPt&#10;Ol7TcRNKEUPYp6jAhNCkUvrCkEU/cg1x5P5cazFE2JZSt9jFcFvLSZK8SIsVxwaDDc0NFf+bg1Uw&#10;f+dvvf/k+lz94seq+zI/ZrdWavjYv72CCNSHu/jmXuo4/zkZw/WbeILM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S1d/EAAAA3QAAAA8AAAAAAAAAAAAAAAAAmAIAAGRycy9k&#10;b3ducmV2LnhtbFBLBQYAAAAABAAEAPUAAACJAwAAAAA=&#10;" path="m,l8813,e" filled="f" strokeweight=".24519mm">
                  <v:path arrowok="t" o:connecttype="custom" o:connectlocs="0,0;8813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8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B38AF95" wp14:editId="38B4C2EB">
                <wp:extent cx="5605145" cy="12700"/>
                <wp:effectExtent l="9525" t="9525" r="5080" b="0"/>
                <wp:docPr id="1398" name="Group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5145" cy="12700"/>
                          <a:chOff x="0" y="0"/>
                          <a:chExt cx="8827" cy="20"/>
                        </a:xfrm>
                      </wpg:grpSpPr>
                      <wps:wsp>
                        <wps:cNvPr id="1399" name="Freeform 909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814" cy="20"/>
                          </a:xfrm>
                          <a:custGeom>
                            <a:avLst/>
                            <a:gdLst>
                              <a:gd name="T0" fmla="*/ 0 w 8814"/>
                              <a:gd name="T1" fmla="*/ 0 h 20"/>
                              <a:gd name="T2" fmla="*/ 8813 w 881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814" h="20">
                                <a:moveTo>
                                  <a:pt x="0" y="0"/>
                                </a:moveTo>
                                <a:lnTo>
                                  <a:pt x="8813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08" o:spid="_x0000_s1026" style="width:441.35pt;height:1pt;mso-position-horizontal-relative:char;mso-position-vertical-relative:line" coordsize="88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">
                <v:shape id="Freeform 909" o:spid="_x0000_s1027" style="position:absolute;left:6;top:6;width:8814;height:20;visibility:visible;mso-wrap-style:square;v-text-anchor:top" coordsize="881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SBO8QA&#10;AADdAAAADwAAAGRycy9kb3ducmV2LnhtbERPS2sCMRC+F/wPYQRvNVuFUlejFEFQvPjCx23cTDdL&#10;N5N1E91tf31TKPQ2H99zJrPWluJBtS8cK3jpJyCIM6cLzhUc9ovnNxA+IGssHZOCL/Iwm3aeJphq&#10;1/CWHruQixjCPkUFJoQqldJnhiz6vquII/fhaoshwjqXusYmhttSDpLkVVosODYYrGhuKPvc3a2C&#10;+ZrP+nbk8ru44mbVnMzFHLZK9brt+xhEoDb8i//cSx3nD0cj+P0mniC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EgTvEAAAA3QAAAA8AAAAAAAAAAAAAAAAAmAIAAGRycy9k&#10;b3ducmV2LnhtbFBLBQYAAAAABAAEAPUAAACJAwAAAAA=&#10;" path="m,l8813,e" filled="f" strokeweight=".24519mm">
                  <v:path arrowok="t" o:connecttype="custom" o:connectlocs="0,0;8813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8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09A67868" wp14:editId="5265E8C0">
                <wp:extent cx="5605145" cy="12700"/>
                <wp:effectExtent l="9525" t="9525" r="5080" b="0"/>
                <wp:docPr id="1396" name="Group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5145" cy="12700"/>
                          <a:chOff x="0" y="0"/>
                          <a:chExt cx="8827" cy="20"/>
                        </a:xfrm>
                      </wpg:grpSpPr>
                      <wps:wsp>
                        <wps:cNvPr id="1397" name="Freeform 911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814" cy="20"/>
                          </a:xfrm>
                          <a:custGeom>
                            <a:avLst/>
                            <a:gdLst>
                              <a:gd name="T0" fmla="*/ 0 w 8814"/>
                              <a:gd name="T1" fmla="*/ 0 h 20"/>
                              <a:gd name="T2" fmla="*/ 8813 w 881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814" h="20">
                                <a:moveTo>
                                  <a:pt x="0" y="0"/>
                                </a:moveTo>
                                <a:lnTo>
                                  <a:pt x="8813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10" o:spid="_x0000_s1026" style="width:441.35pt;height:1pt;mso-position-horizontal-relative:char;mso-position-vertical-relative:line" coordsize="88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">
                <v:shape id="Freeform 911" o:spid="_x0000_s1027" style="position:absolute;left:6;top:6;width:8814;height:20;visibility:visible;mso-wrap-style:square;v-text-anchor:top" coordsize="881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ew0sQA&#10;AADdAAAADwAAAGRycy9kb3ducmV2LnhtbERPTWsCMRC9F/ofwhS81WwVat0aRQSh0otaqXqbbqab&#10;xc1ku4nu6q83gtDbPN7njCatLcWJal84VvDSTUAQZ04XnCvYfM2f30D4gKyxdEwKzuRhMn58GGGq&#10;XcMrOq1DLmII+xQVmBCqVEqfGbLou64ijtyvqy2GCOtc6hqbGG5L2UuSV2mx4NhgsKKZoeywPloF&#10;s0/e6b9vLi/FDy4XzdbszWalVOepnb6DCNSGf/Hd/aHj/P5wALdv4glyf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XsNLEAAAA3QAAAA8AAAAAAAAAAAAAAAAAmAIAAGRycy9k&#10;b3ducmV2LnhtbFBLBQYAAAAABAAEAPUAAACJAwAAAAA=&#10;" path="m,l8813,e" filled="f" strokeweight=".24519mm">
                  <v:path arrowok="t" o:connecttype="custom" o:connectlocs="0,0;8813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8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A9EE5B8" wp14:editId="2CDF80C3">
                <wp:extent cx="5605145" cy="12700"/>
                <wp:effectExtent l="9525" t="9525" r="5080" b="0"/>
                <wp:docPr id="1394" name="Group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5145" cy="12700"/>
                          <a:chOff x="0" y="0"/>
                          <a:chExt cx="8827" cy="20"/>
                        </a:xfrm>
                      </wpg:grpSpPr>
                      <wps:wsp>
                        <wps:cNvPr id="1395" name="Freeform 913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814" cy="20"/>
                          </a:xfrm>
                          <a:custGeom>
                            <a:avLst/>
                            <a:gdLst>
                              <a:gd name="T0" fmla="*/ 0 w 8814"/>
                              <a:gd name="T1" fmla="*/ 0 h 20"/>
                              <a:gd name="T2" fmla="*/ 8813 w 881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814" h="20">
                                <a:moveTo>
                                  <a:pt x="0" y="0"/>
                                </a:moveTo>
                                <a:lnTo>
                                  <a:pt x="8813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12" o:spid="_x0000_s1026" style="width:441.35pt;height:1pt;mso-position-horizontal-relative:char;mso-position-vertical-relative:line" coordsize="88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">
                <v:shape id="Freeform 913" o:spid="_x0000_s1027" style="position:absolute;left:6;top:6;width:8814;height:20;visibility:visible;mso-wrap-style:square;v-text-anchor:top" coordsize="881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mLPsQA&#10;AADdAAAADwAAAGRycy9kb3ducmV2LnhtbERPTWsCMRC9F/ofwhS81WyVSt0aRQSh0otaqXqbbqab&#10;xc1ku4nu6q83gtDbPN7njCatLcWJal84VvDSTUAQZ04XnCvYfM2f30D4gKyxdEwKzuRhMn58GGGq&#10;XcMrOq1DLmII+xQVmBCqVEqfGbLou64ijtyvqy2GCOtc6hqbGG5L2UuSgbRYcGwwWNHMUHZYH62C&#10;2Sfv9N83l5fiB5eLZmv2ZrNSqvPUTt9BBGrDv/ju/tBxfn/4Crdv4glyf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Jiz7EAAAA3QAAAA8AAAAAAAAAAAAAAAAAmAIAAGRycy9k&#10;b3ducmV2LnhtbFBLBQYAAAAABAAEAPUAAACJAwAAAAA=&#10;" path="m,l8813,e" filled="f" strokeweight=".24519mm">
                  <v:path arrowok="t" o:connecttype="custom" o:connectlocs="0,0;8813,0" o:connectangles="0,0"/>
                </v:shape>
                <w10:anchorlock/>
              </v:group>
            </w:pict>
          </mc:Fallback>
        </mc:AlternateContent>
      </w:r>
    </w:p>
    <w:p w:rsidR="000559FB" w:rsidRDefault="00113316">
      <w:pPr>
        <w:pStyle w:val="Corpotesto"/>
        <w:numPr>
          <w:ilvl w:val="1"/>
          <w:numId w:val="12"/>
        </w:numPr>
        <w:tabs>
          <w:tab w:val="left" w:pos="891"/>
        </w:tabs>
        <w:kinsoku w:val="0"/>
        <w:overflowPunct w:val="0"/>
        <w:spacing w:before="112" w:line="348" w:lineRule="auto"/>
        <w:ind w:right="105"/>
        <w:rPr>
          <w:spacing w:val="-1"/>
        </w:rPr>
      </w:pPr>
      <w:r>
        <w:rPr>
          <w:spacing w:val="-1"/>
        </w:rPr>
        <w:t>che</w:t>
      </w:r>
      <w:r>
        <w:rPr>
          <w:spacing w:val="58"/>
        </w:rPr>
        <w:t xml:space="preserve"> </w:t>
      </w:r>
      <w:r>
        <w:rPr>
          <w:spacing w:val="-1"/>
        </w:rPr>
        <w:t>la</w:t>
      </w:r>
      <w:r>
        <w:rPr>
          <w:spacing w:val="58"/>
        </w:rPr>
        <w:t xml:space="preserve"> </w:t>
      </w:r>
      <w:r>
        <w:rPr>
          <w:spacing w:val="-1"/>
        </w:rPr>
        <w:t>composizione</w:t>
      </w:r>
      <w:r>
        <w:rPr>
          <w:spacing w:val="58"/>
        </w:rPr>
        <w:t xml:space="preserve"> </w:t>
      </w:r>
      <w:r>
        <w:rPr>
          <w:spacing w:val="-1"/>
        </w:rPr>
        <w:t>societaria</w:t>
      </w:r>
      <w:r>
        <w:rPr>
          <w:spacing w:val="58"/>
        </w:rPr>
        <w:t xml:space="preserve"> </w:t>
      </w:r>
      <w:r>
        <w:t>è</w:t>
      </w:r>
      <w:r>
        <w:rPr>
          <w:spacing w:val="58"/>
        </w:rPr>
        <w:t xml:space="preserve"> </w:t>
      </w:r>
      <w:r>
        <w:rPr>
          <w:spacing w:val="-1"/>
        </w:rPr>
        <w:t>la</w:t>
      </w:r>
      <w:r>
        <w:rPr>
          <w:spacing w:val="56"/>
        </w:rPr>
        <w:t xml:space="preserve"> </w:t>
      </w:r>
      <w:r>
        <w:rPr>
          <w:spacing w:val="-1"/>
        </w:rPr>
        <w:t>seguente</w:t>
      </w:r>
      <w:r>
        <w:rPr>
          <w:spacing w:val="57"/>
        </w:rPr>
        <w:t xml:space="preserve"> </w:t>
      </w:r>
      <w:r>
        <w:rPr>
          <w:spacing w:val="-1"/>
        </w:rPr>
        <w:t>(indicare</w:t>
      </w:r>
      <w:r>
        <w:rPr>
          <w:spacing w:val="58"/>
        </w:rPr>
        <w:t xml:space="preserve"> </w:t>
      </w:r>
      <w:r>
        <w:rPr>
          <w:spacing w:val="-1"/>
        </w:rPr>
        <w:t>soci</w:t>
      </w:r>
      <w:r>
        <w:rPr>
          <w:spacing w:val="57"/>
        </w:rPr>
        <w:t xml:space="preserve"> </w:t>
      </w:r>
      <w:r>
        <w:t>-</w:t>
      </w:r>
      <w:r>
        <w:rPr>
          <w:spacing w:val="57"/>
        </w:rPr>
        <w:t xml:space="preserve"> </w:t>
      </w:r>
      <w:r>
        <w:rPr>
          <w:spacing w:val="-1"/>
        </w:rPr>
        <w:t>sia</w:t>
      </w:r>
      <w:r>
        <w:rPr>
          <w:spacing w:val="58"/>
        </w:rPr>
        <w:t xml:space="preserve"> </w:t>
      </w:r>
      <w:r>
        <w:rPr>
          <w:spacing w:val="-1"/>
        </w:rPr>
        <w:t>persone</w:t>
      </w:r>
      <w:r>
        <w:rPr>
          <w:spacing w:val="56"/>
        </w:rPr>
        <w:t xml:space="preserve"> </w:t>
      </w:r>
      <w:r>
        <w:t>fisiche</w:t>
      </w:r>
      <w:r>
        <w:rPr>
          <w:spacing w:val="57"/>
        </w:rPr>
        <w:t xml:space="preserve"> </w:t>
      </w:r>
      <w:r>
        <w:rPr>
          <w:spacing w:val="-1"/>
        </w:rPr>
        <w:t>che</w:t>
      </w:r>
      <w:r>
        <w:rPr>
          <w:spacing w:val="51"/>
        </w:rPr>
        <w:t xml:space="preserve"> </w:t>
      </w:r>
      <w:r>
        <w:rPr>
          <w:spacing w:val="-1"/>
        </w:rPr>
        <w:t>società</w:t>
      </w:r>
      <w:r>
        <w:rPr>
          <w:spacing w:val="-2"/>
        </w:rPr>
        <w:t xml:space="preserve"> </w:t>
      </w:r>
      <w:r>
        <w:t xml:space="preserve">- 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relative</w:t>
      </w:r>
      <w:r>
        <w:t xml:space="preserve"> </w:t>
      </w:r>
      <w:r>
        <w:rPr>
          <w:spacing w:val="-1"/>
        </w:rPr>
        <w:t>quote</w:t>
      </w:r>
      <w:r>
        <w:t xml:space="preserve"> </w:t>
      </w:r>
      <w:r>
        <w:rPr>
          <w:spacing w:val="-1"/>
        </w:rPr>
        <w:t>sociali):</w:t>
      </w:r>
    </w:p>
    <w:p w:rsidR="000559FB" w:rsidRDefault="000559FB">
      <w:pPr>
        <w:pStyle w:val="Corpotesto"/>
        <w:kinsoku w:val="0"/>
        <w:overflowPunct w:val="0"/>
        <w:spacing w:line="20" w:lineRule="atLeast"/>
        <w:ind w:left="523"/>
        <w:rPr>
          <w:sz w:val="2"/>
          <w:szCs w:val="2"/>
        </w:rPr>
      </w:pPr>
    </w:p>
    <w:p w:rsidR="000559FB" w:rsidRDefault="000559FB">
      <w:pPr>
        <w:pStyle w:val="Corpotesto"/>
        <w:kinsoku w:val="0"/>
        <w:overflowPunct w:val="0"/>
        <w:spacing w:before="6"/>
        <w:ind w:left="0"/>
        <w:rPr>
          <w:sz w:val="7"/>
          <w:szCs w:val="7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47B81B4B" wp14:editId="7CFBF3CB">
                <wp:extent cx="5838825" cy="12700"/>
                <wp:effectExtent l="9525" t="9525" r="0" b="0"/>
                <wp:docPr id="1390" name="Group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91" name="Freeform 917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16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">
                <v:shape id="Freeform 917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Au3MIA&#10;AADdAAAADwAAAGRycy9kb3ducmV2LnhtbERPS2vCQBC+F/oflin0Vjda6CO6igS1Iu2htvQ8ZMds&#10;MDsbs6PGf+8WCr3Nx/ecyaz3jTpRF+vABoaDDBRxGWzNlYHvr+XDC6goyBabwGTgQhFm09ubCeY2&#10;nPmTTlupVArhmKMBJ9LmWsfSkcc4CC1x4nah8ygJdpW2HZ5TuG/0KMuetMeaU4PDlgpH5X579AZ2&#10;8nNYFG/I78WKls/ysUHn0Jj7u34+BiXUy7/4z722af7j6xB+v0kn6O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UC7cwgAAAN0AAAAPAAAAAAAAAAAAAAAAAJgCAABkcnMvZG93&#10;bnJldi54bWxQSwUGAAAAAAQABAD1AAAAhwMAAAAA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8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68C4B3FF" wp14:editId="5D3A2436">
                <wp:extent cx="5838825" cy="12700"/>
                <wp:effectExtent l="9525" t="9525" r="0" b="0"/>
                <wp:docPr id="1388" name="Group 9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89" name="Freeform 919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18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">
                <v:shape id="Freeform 919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+0B8MA&#10;AADdAAAADwAAAGRycy9kb3ducmV2LnhtbERPTWvCQBC9F/wPywje6sYWrI2uIqG2pdSDtvQ8ZMds&#10;MDubZkeN/75bKPQ2j/c5i1XvG3WmLtaBDUzGGSjiMtiaKwOfH5vbGagoyBabwGTgShFWy8HNAnMb&#10;Lryj814qlUI45mjAibS51rF05DGOQ0ucuEPoPEqCXaVth5cU7ht9l2VT7bHm1OCwpcJRedyfvIGD&#10;fH0/FS/I78UzbR5k+4bOoTGjYb+egxLq5V/85361af797BF+v0kn6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v+0B8MAAADdAAAADwAAAAAAAAAAAAAAAACYAgAAZHJzL2Rv&#10;d25yZXYueG1sUEsFBgAAAAAEAAQA9QAAAIgDAAAAAA==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1A8C1F02" wp14:editId="0C8E5F14">
                <wp:extent cx="5838825" cy="12700"/>
                <wp:effectExtent l="9525" t="9525" r="0" b="0"/>
                <wp:docPr id="1386" name="Group 9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87" name="Freeform 921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20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">
                <v:shape id="Freeform 921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yF7sIA&#10;AADdAAAADwAAAGRycy9kb3ducmV2LnhtbERPTWvCQBC9F/wPywi91Y0WVFJXKUGrlHrQlp6H7JgN&#10;zc7G7FTjv+8WCr3N433OYtX7Rl2oi3VgA+NRBoq4DLbmysDH++ZhDioKssUmMBm4UYTVcnC3wNyG&#10;Kx/ocpRKpRCOORpwIm2udSwdeYyj0BIn7hQ6j5JgV2nb4TWF+0ZPsmyqPdacGhy2VDgqv47f3sBJ&#10;Ps/rYov8VrzQZib7V3QOjbkf9s9PoIR6+Rf/uXc2zX+cz+D3m3SCX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LIXuwgAAAN0AAAAPAAAAAAAAAAAAAAAAAJgCAABkcnMvZG93&#10;bnJldi54bWxQSwUGAAAAAAQABAD1AAAAhwMAAAAA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4CE24374" wp14:editId="1F429408">
                <wp:extent cx="5838825" cy="12700"/>
                <wp:effectExtent l="9525" t="9525" r="0" b="0"/>
                <wp:docPr id="1384" name="Group 9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85" name="Freeform 923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22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">
                <v:shape id="Freeform 923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K+AsMA&#10;AADdAAAADwAAAGRycy9kb3ducmV2LnhtbERPTWvCQBC9F/wPywjedFOlraSuIkFbKe2htvQ8ZMds&#10;aHY2Zqca/323IPQ2j/c5i1XvG3WiLtaBDdxOMlDEZbA1VwY+P7bjOagoyBabwGTgQhFWy8HNAnMb&#10;zvxOp71UKoVwzNGAE2lzrWPpyGOchJY4cYfQeZQEu0rbDs8p3Dd6mmX32mPNqcFhS4Wj8nv/4w0c&#10;5Ou4KZ6RX4sn2j7I2ws6h8aMhv36EZRQL//iq3tn0/zZ/A7+vkkn6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7K+AsMAAADdAAAADwAAAAAAAAAAAAAAAACYAgAAZHJzL2Rv&#10;d25yZXYueG1sUEsFBgAAAAAEAAQA9QAAAIgDAAAAAA==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113316">
      <w:pPr>
        <w:pStyle w:val="Corpotesto"/>
        <w:numPr>
          <w:ilvl w:val="1"/>
          <w:numId w:val="12"/>
        </w:numPr>
        <w:tabs>
          <w:tab w:val="left" w:pos="551"/>
        </w:tabs>
        <w:kinsoku w:val="0"/>
        <w:overflowPunct w:val="0"/>
        <w:spacing w:before="112" w:line="348" w:lineRule="auto"/>
        <w:ind w:left="550" w:right="107"/>
        <w:rPr>
          <w:spacing w:val="-1"/>
        </w:rPr>
      </w:pPr>
      <w:r>
        <w:rPr>
          <w:spacing w:val="-1"/>
        </w:rPr>
        <w:t>che</w:t>
      </w:r>
      <w:r>
        <w:rPr>
          <w:spacing w:val="8"/>
        </w:rPr>
        <w:t xml:space="preserve"> </w:t>
      </w:r>
      <w:r>
        <w:t>i</w:t>
      </w:r>
      <w:r>
        <w:rPr>
          <w:spacing w:val="7"/>
        </w:rPr>
        <w:t xml:space="preserve"> </w:t>
      </w:r>
      <w:r>
        <w:t>soggetti</w:t>
      </w:r>
      <w:r>
        <w:rPr>
          <w:spacing w:val="7"/>
        </w:rPr>
        <w:t xml:space="preserve"> </w:t>
      </w:r>
      <w:r>
        <w:rPr>
          <w:spacing w:val="-1"/>
        </w:rPr>
        <w:t>per</w:t>
      </w:r>
      <w:r>
        <w:rPr>
          <w:spacing w:val="9"/>
        </w:rPr>
        <w:t xml:space="preserve"> </w:t>
      </w:r>
      <w:r>
        <w:t>i</w:t>
      </w:r>
      <w:r>
        <w:rPr>
          <w:spacing w:val="7"/>
        </w:rPr>
        <w:t xml:space="preserve"> </w:t>
      </w:r>
      <w:r>
        <w:rPr>
          <w:spacing w:val="-1"/>
        </w:rPr>
        <w:t>quali</w:t>
      </w:r>
      <w:r>
        <w:rPr>
          <w:spacing w:val="7"/>
        </w:rPr>
        <w:t xml:space="preserve"> </w:t>
      </w:r>
      <w:r>
        <w:rPr>
          <w:spacing w:val="-1"/>
        </w:rPr>
        <w:t>verrà</w:t>
      </w:r>
      <w:r>
        <w:rPr>
          <w:spacing w:val="8"/>
        </w:rPr>
        <w:t xml:space="preserve"> </w:t>
      </w:r>
      <w:r>
        <w:rPr>
          <w:spacing w:val="-1"/>
        </w:rPr>
        <w:t>presentata</w:t>
      </w:r>
      <w:r>
        <w:rPr>
          <w:spacing w:val="8"/>
        </w:rPr>
        <w:t xml:space="preserve"> </w:t>
      </w:r>
      <w:r>
        <w:rPr>
          <w:spacing w:val="-1"/>
        </w:rPr>
        <w:t>la</w:t>
      </w:r>
      <w:r>
        <w:rPr>
          <w:spacing w:val="8"/>
        </w:rPr>
        <w:t xml:space="preserve"> </w:t>
      </w:r>
      <w:r>
        <w:rPr>
          <w:spacing w:val="-1"/>
        </w:rPr>
        <w:t>dichiarazione</w:t>
      </w:r>
      <w:r>
        <w:rPr>
          <w:spacing w:val="8"/>
        </w:rPr>
        <w:t xml:space="preserve"> </w:t>
      </w:r>
      <w:r>
        <w:rPr>
          <w:spacing w:val="-1"/>
        </w:rPr>
        <w:t>di</w:t>
      </w:r>
      <w:r>
        <w:rPr>
          <w:spacing w:val="9"/>
        </w:rPr>
        <w:t xml:space="preserve"> </w:t>
      </w:r>
      <w:r>
        <w:rPr>
          <w:spacing w:val="-1"/>
        </w:rPr>
        <w:t>cui</w:t>
      </w:r>
      <w:r>
        <w:rPr>
          <w:spacing w:val="9"/>
        </w:rPr>
        <w:t xml:space="preserve"> </w:t>
      </w:r>
      <w:r>
        <w:rPr>
          <w:spacing w:val="-1"/>
        </w:rPr>
        <w:t>all’allegato</w:t>
      </w:r>
      <w:r>
        <w:rPr>
          <w:spacing w:val="8"/>
        </w:rPr>
        <w:t xml:space="preserve"> </w:t>
      </w:r>
      <w:r>
        <w:t>2</w:t>
      </w:r>
      <w:r>
        <w:rPr>
          <w:spacing w:val="8"/>
        </w:rPr>
        <w:t xml:space="preserve"> </w:t>
      </w:r>
      <w:r>
        <w:rPr>
          <w:spacing w:val="-1"/>
        </w:rPr>
        <w:t>sono</w:t>
      </w:r>
      <w:r>
        <w:rPr>
          <w:spacing w:val="8"/>
        </w:rPr>
        <w:t xml:space="preserve"> </w:t>
      </w:r>
      <w:r>
        <w:t>(</w:t>
      </w:r>
      <w:r>
        <w:rPr>
          <w:spacing w:val="9"/>
        </w:rPr>
        <w:t xml:space="preserve"> </w:t>
      </w:r>
      <w:r>
        <w:rPr>
          <w:spacing w:val="-1"/>
        </w:rPr>
        <w:t>nome,</w:t>
      </w:r>
      <w:r>
        <w:rPr>
          <w:spacing w:val="71"/>
        </w:rPr>
        <w:t xml:space="preserve"> </w:t>
      </w:r>
      <w:r>
        <w:rPr>
          <w:spacing w:val="-1"/>
        </w:rPr>
        <w:t>luogo</w:t>
      </w:r>
      <w: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nascita, codice</w:t>
      </w:r>
      <w:r>
        <w:rPr>
          <w:spacing w:val="-4"/>
        </w:rPr>
        <w:t xml:space="preserve"> </w:t>
      </w:r>
      <w:r>
        <w:rPr>
          <w:spacing w:val="-1"/>
        </w:rPr>
        <w:t>fiscale):</w:t>
      </w:r>
    </w:p>
    <w:p w:rsidR="000559FB" w:rsidRDefault="000559FB">
      <w:pPr>
        <w:pStyle w:val="Corpotesto"/>
        <w:kinsoku w:val="0"/>
        <w:overflowPunct w:val="0"/>
        <w:spacing w:before="10"/>
        <w:ind w:left="0"/>
        <w:rPr>
          <w:sz w:val="21"/>
          <w:szCs w:val="21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5835B70B" wp14:editId="1FBC0D6B">
                <wp:extent cx="5838825" cy="12700"/>
                <wp:effectExtent l="9525" t="9525" r="0" b="0"/>
                <wp:docPr id="1382" name="Group 9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83" name="Freeform 925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24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">
                <v:shape id="Freeform 925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eD7cIA&#10;AADdAAAADwAAAGRycy9kb3ducmV2LnhtbERPTWvCQBC9F/wPywi91Y0KVlJXKUGrSHuoLT0P2TEb&#10;mp2N2VHTf98VCr3N433OYtX7Rl2oi3VgA+NRBoq4DLbmysDnx+ZhDioKssUmMBn4oQir5eBugbkN&#10;V36ny0EqlUI45mjAibS51rF05DGOQkucuGPoPEqCXaVth9cU7hs9ybKZ9lhzanDYUuGo/D6cvYGj&#10;fJ3WxRb5tXihzaO87dE5NOZ+2D8/gRLq5V/8597ZNH86n8Ltm3SCX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F4PtwgAAAN0AAAAPAAAAAAAAAAAAAAAAAJgCAABkcnMvZG93&#10;bnJldi54bWxQSwUGAAAAAAQABAD1AAAAhwMAAAAA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0C5B9558" wp14:editId="307D11C8">
                <wp:extent cx="5838825" cy="12700"/>
                <wp:effectExtent l="9525" t="9525" r="0" b="0"/>
                <wp:docPr id="1380" name="Group 9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81" name="Freeform 927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26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">
                <v:shape id="Freeform 927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m4AcIA&#10;AADdAAAADwAAAGRycy9kb3ducmV2LnhtbERPTWvCQBC9F/wPywje6kYFK6mrlKBWSnuoSs9DdsyG&#10;Zmdjdqrpv+8WCr3N433Oct37Rl2pi3VgA5NxBoq4DLbmysDpuL1fgIqCbLEJTAa+KcJ6NbhbYm7D&#10;jd/pepBKpRCOORpwIm2udSwdeYzj0BIn7hw6j5JgV2nb4S2F+0ZPs2yuPdacGhy2VDgqPw9f3sBZ&#10;Pi6b4hn5tdjR9kHeXtA5NGY07J8eQQn18i/+c+9tmj9bTOD3m3SCX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ibgBwgAAAN0AAAAPAAAAAAAAAAAAAAAAAJgCAABkcnMvZG93&#10;bnJldi54bWxQSwUGAAAAAAQABAD1AAAAhwMAAAAA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49200411" wp14:editId="6C48D4EB">
                <wp:extent cx="5838825" cy="12700"/>
                <wp:effectExtent l="9525" t="9525" r="0" b="0"/>
                <wp:docPr id="1378" name="Group 9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79" name="Freeform 929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28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">
                <v:shape id="Freeform 929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rEIMMA&#10;AADdAAAADwAAAGRycy9kb3ducmV2LnhtbERPTWvCQBC9F/wPywje6sYW1EZXkVDbUtqDtvQ8ZMds&#10;MDubZkeN/75bKPQ2j/c5y3XvG3WmLtaBDUzGGSjiMtiaKwOfH9vbOagoyBabwGTgShHWq8HNEnMb&#10;Lryj814qlUI45mjAibS51rF05DGOQ0ucuEPoPEqCXaVth5cU7ht9l2VT7bHm1OCwpcJRedyfvIGD&#10;fH0/Fs/Ib8UTbWfy/orOoTGjYb9ZgBLq5V/8536xaf797AF+v0kn6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yrEIMMAAADdAAAADwAAAAAAAAAAAAAAAACYAgAAZHJzL2Rv&#10;d25yZXYueG1sUEsFBgAAAAAEAAQA9QAAAIgDAAAAAA==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411D25EB" wp14:editId="16448D9A">
                <wp:extent cx="5838825" cy="12700"/>
                <wp:effectExtent l="9525" t="9525" r="0" b="0"/>
                <wp:docPr id="1376" name="Group 9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77" name="Freeform 931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30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">
                <v:shape id="Freeform 931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n1ycIA&#10;AADdAAAADwAAAGRycy9kb3ducmV2LnhtbERPTUvDQBC9F/wPywje7EYFI2k3QYJVkfZglZ6H7DQb&#10;zM7G7NjGf+8WhN7m8T5nWU2+VwcaYxfYwM08A0XcBNtxa+DzY3X9ACoKssU+MBn4pQhVeTFbYmHD&#10;kd/psJVWpRCOBRpwIkOhdWwceYzzMBAnbh9Gj5Lg2Go74jGF+17fZtm99thxanA4UO2o+dr+eAN7&#10;2X0/1S/I6/qZVrls3tA5NObqcnpcgBKa5Cz+d7/aNP8uz+H0TTpB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+fXJwgAAAN0AAAAPAAAAAAAAAAAAAAAAAJgCAABkcnMvZG93&#10;bnJldi54bWxQSwUGAAAAAAQABAD1AAAAhwMAAAAA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5EF90FA1" wp14:editId="13D986A8">
                <wp:extent cx="5838825" cy="12700"/>
                <wp:effectExtent l="9525" t="9525" r="0" b="0"/>
                <wp:docPr id="1374" name="Group 9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75" name="Freeform 933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32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">
                <v:shape id="Freeform 933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fOJcMA&#10;AADdAAAADwAAAGRycy9kb3ducmV2LnhtbERPTWvCQBC9F/wPywje6sYWa4muIqG2pdSDtvQ8ZMds&#10;MDubZkeN/75bKPQ2j/c5i1XvG3WmLtaBDUzGGSjiMtiaKwOfH5vbR1BRkC02gcnAlSKsloObBeY2&#10;XHhH571UKoVwzNGAE2lzrWPpyGMch5Y4cYfQeZQEu0rbDi8p3Df6LssetMeaU4PDlgpH5XF/8gYO&#10;8vX9VLwgvxfPtJnJ9g2dQ2NGw349ByXUy7/4z/1q0/z72RR+v0kn6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fOJcMAAADdAAAADwAAAAAAAAAAAAAAAACYAgAAZHJzL2Rv&#10;d25yZXYueG1sUEsFBgAAAAAEAAQA9QAAAIgDAAAAAA==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8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1B0F957A" wp14:editId="3FE636DF">
                <wp:extent cx="5838825" cy="12700"/>
                <wp:effectExtent l="9525" t="9525" r="0" b="0"/>
                <wp:docPr id="1372" name="Group 9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73" name="Freeform 935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34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">
                <v:shape id="Freeform 935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LzysIA&#10;AADdAAAADwAAAGRycy9kb3ducmV2LnhtbERPTWvCQBC9F/wPywi91U0rqKSuUkK1RepBLT0P2TEb&#10;mp2N2anGf+8WCr3N433OfNn7Rp2pi3VgA4+jDBRxGWzNlYHPw+phBioKssUmMBm4UoTlYnA3x9yG&#10;C+/ovJdKpRCOORpwIm2udSwdeYyj0BIn7hg6j5JgV2nb4SWF+0Y/ZdlEe6w5NThsqXBUfu9/vIGj&#10;fJ1eizfkj2JNq6lsN+gcGnM/7F+eQQn18i/+c7/bNH88HcPvN+kEvb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wvPKwgAAAN0AAAAPAAAAAAAAAAAAAAAAAJgCAABkcnMvZG93&#10;bnJldi54bWxQSwUGAAAAAAQABAD1AAAAhwMAAAAA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113316">
      <w:pPr>
        <w:pStyle w:val="Corpotesto"/>
        <w:numPr>
          <w:ilvl w:val="1"/>
          <w:numId w:val="12"/>
        </w:numPr>
        <w:tabs>
          <w:tab w:val="left" w:pos="551"/>
          <w:tab w:val="left" w:pos="8712"/>
        </w:tabs>
        <w:kinsoku w:val="0"/>
        <w:overflowPunct w:val="0"/>
        <w:spacing w:before="112" w:line="354" w:lineRule="auto"/>
        <w:ind w:left="550" w:right="103"/>
        <w:jc w:val="both"/>
        <w:rPr>
          <w:spacing w:val="-1"/>
        </w:rPr>
      </w:pPr>
      <w:r>
        <w:rPr>
          <w:spacing w:val="-1"/>
        </w:rPr>
        <w:t>che</w:t>
      </w:r>
      <w:r>
        <w:t xml:space="preserve"> i soggetti </w:t>
      </w:r>
      <w:r>
        <w:rPr>
          <w:spacing w:val="-1"/>
        </w:rPr>
        <w:t>cessati</w:t>
      </w:r>
      <w:r>
        <w:t xml:space="preserve"> </w:t>
      </w:r>
      <w:r>
        <w:rPr>
          <w:spacing w:val="-1"/>
        </w:rPr>
        <w:t>dalle</w:t>
      </w:r>
      <w:r>
        <w:t xml:space="preserve"> </w:t>
      </w:r>
      <w:r>
        <w:rPr>
          <w:spacing w:val="-1"/>
        </w:rPr>
        <w:t>cariche</w:t>
      </w:r>
      <w:r>
        <w:t xml:space="preserve"> </w:t>
      </w:r>
      <w:r>
        <w:rPr>
          <w:spacing w:val="-1"/>
        </w:rPr>
        <w:t>nell’anno</w:t>
      </w:r>
      <w:r>
        <w:rPr>
          <w:spacing w:val="3"/>
        </w:rPr>
        <w:t xml:space="preserve"> </w:t>
      </w:r>
      <w:r>
        <w:rPr>
          <w:spacing w:val="-1"/>
        </w:rPr>
        <w:t>antecedente</w:t>
      </w:r>
      <w:r>
        <w:t xml:space="preserve"> </w:t>
      </w:r>
      <w:r>
        <w:rPr>
          <w:spacing w:val="-1"/>
        </w:rPr>
        <w:t>la</w:t>
      </w:r>
      <w:r>
        <w:t xml:space="preserve"> </w:t>
      </w:r>
      <w:r>
        <w:rPr>
          <w:spacing w:val="-1"/>
        </w:rPr>
        <w:t>pubblicazione</w:t>
      </w:r>
      <w:r>
        <w:rPr>
          <w:spacing w:val="3"/>
        </w:rPr>
        <w:t xml:space="preserve"> </w:t>
      </w:r>
      <w:r>
        <w:rPr>
          <w:spacing w:val="-1"/>
        </w:rPr>
        <w:t>del</w:t>
      </w:r>
      <w:r>
        <w:t xml:space="preserve"> </w:t>
      </w:r>
      <w:r>
        <w:rPr>
          <w:spacing w:val="-1"/>
        </w:rPr>
        <w:t>bando</w:t>
      </w:r>
      <w:r>
        <w:t xml:space="preserve"> e </w:t>
      </w:r>
      <w:r>
        <w:rPr>
          <w:spacing w:val="-1"/>
        </w:rPr>
        <w:t>per</w:t>
      </w:r>
      <w:r>
        <w:rPr>
          <w:spacing w:val="2"/>
        </w:rPr>
        <w:t xml:space="preserve"> </w:t>
      </w:r>
      <w:r>
        <w:t>i</w:t>
      </w:r>
      <w:r>
        <w:rPr>
          <w:spacing w:val="59"/>
        </w:rPr>
        <w:t xml:space="preserve"> </w:t>
      </w:r>
      <w:r>
        <w:rPr>
          <w:spacing w:val="-1"/>
        </w:rPr>
        <w:t>quali</w:t>
      </w:r>
      <w:r>
        <w:rPr>
          <w:spacing w:val="31"/>
        </w:rPr>
        <w:t xml:space="preserve"> </w:t>
      </w:r>
      <w:r>
        <w:rPr>
          <w:spacing w:val="-1"/>
        </w:rPr>
        <w:t>verrà</w:t>
      </w:r>
      <w:r>
        <w:rPr>
          <w:spacing w:val="32"/>
        </w:rPr>
        <w:t xml:space="preserve"> </w:t>
      </w:r>
      <w:r>
        <w:rPr>
          <w:spacing w:val="-1"/>
        </w:rPr>
        <w:t>presentata</w:t>
      </w:r>
      <w:r>
        <w:rPr>
          <w:spacing w:val="32"/>
        </w:rPr>
        <w:t xml:space="preserve"> </w:t>
      </w:r>
      <w:r>
        <w:rPr>
          <w:spacing w:val="-1"/>
        </w:rPr>
        <w:t>la</w:t>
      </w:r>
      <w:r>
        <w:rPr>
          <w:spacing w:val="29"/>
        </w:rPr>
        <w:t xml:space="preserve"> </w:t>
      </w:r>
      <w:r>
        <w:rPr>
          <w:spacing w:val="-1"/>
        </w:rPr>
        <w:t>dichiarazione</w:t>
      </w:r>
      <w:r>
        <w:rPr>
          <w:spacing w:val="32"/>
        </w:rPr>
        <w:t xml:space="preserve"> </w:t>
      </w:r>
      <w:r>
        <w:rPr>
          <w:spacing w:val="-1"/>
        </w:rPr>
        <w:t>di</w:t>
      </w:r>
      <w:r>
        <w:rPr>
          <w:spacing w:val="31"/>
        </w:rPr>
        <w:t xml:space="preserve"> </w:t>
      </w:r>
      <w:r>
        <w:rPr>
          <w:spacing w:val="-1"/>
        </w:rPr>
        <w:t>cui</w:t>
      </w:r>
      <w:r>
        <w:rPr>
          <w:spacing w:val="31"/>
        </w:rPr>
        <w:t xml:space="preserve"> </w:t>
      </w:r>
      <w:r>
        <w:rPr>
          <w:spacing w:val="-1"/>
        </w:rPr>
        <w:t>all’allegato</w:t>
      </w:r>
      <w:r>
        <w:rPr>
          <w:spacing w:val="33"/>
        </w:rPr>
        <w:t xml:space="preserve"> </w:t>
      </w:r>
      <w:r>
        <w:t>3</w:t>
      </w:r>
      <w:r>
        <w:rPr>
          <w:spacing w:val="29"/>
        </w:rPr>
        <w:t xml:space="preserve"> </w:t>
      </w:r>
      <w:r>
        <w:rPr>
          <w:spacing w:val="-1"/>
        </w:rPr>
        <w:t>sono</w:t>
      </w:r>
      <w:r>
        <w:rPr>
          <w:spacing w:val="29"/>
        </w:rPr>
        <w:t xml:space="preserve"> </w:t>
      </w:r>
      <w:r>
        <w:rPr>
          <w:spacing w:val="-1"/>
        </w:rPr>
        <w:t>(nome,</w:t>
      </w:r>
      <w:r>
        <w:rPr>
          <w:spacing w:val="30"/>
        </w:rPr>
        <w:t xml:space="preserve"> </w:t>
      </w:r>
      <w:r>
        <w:rPr>
          <w:spacing w:val="-1"/>
        </w:rPr>
        <w:t>luogo</w:t>
      </w:r>
      <w:r>
        <w:rPr>
          <w:spacing w:val="32"/>
        </w:rPr>
        <w:t xml:space="preserve"> </w:t>
      </w:r>
      <w:r>
        <w:rPr>
          <w:spacing w:val="-1"/>
        </w:rPr>
        <w:t>di</w:t>
      </w:r>
      <w:r>
        <w:rPr>
          <w:spacing w:val="31"/>
        </w:rPr>
        <w:t xml:space="preserve"> </w:t>
      </w:r>
      <w:r>
        <w:rPr>
          <w:spacing w:val="-1"/>
        </w:rPr>
        <w:t>nascita,</w:t>
      </w:r>
      <w:r>
        <w:rPr>
          <w:spacing w:val="65"/>
        </w:rPr>
        <w:t xml:space="preserve"> </w:t>
      </w:r>
      <w:r>
        <w:rPr>
          <w:spacing w:val="-1"/>
        </w:rPr>
        <w:t>codice</w:t>
      </w:r>
      <w:r>
        <w:rPr>
          <w:spacing w:val="-1"/>
        </w:rPr>
        <w:tab/>
        <w:t>fiscale):</w:t>
      </w:r>
    </w:p>
    <w:p w:rsidR="000559FB" w:rsidRDefault="000559FB">
      <w:pPr>
        <w:pStyle w:val="Corpotesto"/>
        <w:kinsoku w:val="0"/>
        <w:overflowPunct w:val="0"/>
        <w:spacing w:before="4"/>
        <w:ind w:left="0"/>
        <w:rPr>
          <w:sz w:val="21"/>
          <w:szCs w:val="21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54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7DD3E2C6" wp14:editId="44AFB6FF">
                <wp:extent cx="5605145" cy="12700"/>
                <wp:effectExtent l="9525" t="9525" r="5080" b="0"/>
                <wp:docPr id="1370" name="Group 9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5145" cy="12700"/>
                          <a:chOff x="0" y="0"/>
                          <a:chExt cx="8827" cy="20"/>
                        </a:xfrm>
                      </wpg:grpSpPr>
                      <wps:wsp>
                        <wps:cNvPr id="1371" name="Freeform 937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814" cy="20"/>
                          </a:xfrm>
                          <a:custGeom>
                            <a:avLst/>
                            <a:gdLst>
                              <a:gd name="T0" fmla="*/ 0 w 8814"/>
                              <a:gd name="T1" fmla="*/ 0 h 20"/>
                              <a:gd name="T2" fmla="*/ 8813 w 881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814" h="20">
                                <a:moveTo>
                                  <a:pt x="0" y="0"/>
                                </a:moveTo>
                                <a:lnTo>
                                  <a:pt x="8813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36" o:spid="_x0000_s1026" style="width:441.35pt;height:1pt;mso-position-horizontal-relative:char;mso-position-vertical-relative:line" coordsize="88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">
                <v:shape id="Freeform 937" o:spid="_x0000_s1027" style="position:absolute;left:6;top:6;width:8814;height:20;visibility:visible;mso-wrap-style:square;v-text-anchor:top" coordsize="881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5rx8QA&#10;AADdAAAADwAAAGRycy9kb3ducmV2LnhtbERPS2sCMRC+C/6HMAVvmrVCK6tRiiAoXuqDVm/jZrpZ&#10;uplsN9Fd/fVNoeBtPr7nTOetLcWVal84VjAcJCCIM6cLzhUc9sv+GIQPyBpLx6TgRh7ms25niql2&#10;DW/pugu5iCHsU1RgQqhSKX1myKIfuIo4cl+uthgirHOpa2xiuC3lc5K8SIsFxwaDFS0MZd+7i1Ww&#10;2PBR/3xweS/O+L5uPs3JHLZK9Z7atwmIQG14iP/dKx3nj16H8PdNPEH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+a8fEAAAA3QAAAA8AAAAAAAAAAAAAAAAAmAIAAGRycy9k&#10;b3ducmV2LnhtbFBLBQYAAAAABAAEAPUAAACJAwAAAAA=&#10;" path="m,l8813,e" filled="f" strokeweight=".24519mm">
                  <v:path arrowok="t" o:connecttype="custom" o:connectlocs="0,0;8813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54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40C3239" wp14:editId="02EF8988">
                <wp:extent cx="5605145" cy="12700"/>
                <wp:effectExtent l="9525" t="9525" r="5080" b="0"/>
                <wp:docPr id="1368" name="Group 9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5145" cy="12700"/>
                          <a:chOff x="0" y="0"/>
                          <a:chExt cx="8827" cy="20"/>
                        </a:xfrm>
                      </wpg:grpSpPr>
                      <wps:wsp>
                        <wps:cNvPr id="1369" name="Freeform 939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814" cy="20"/>
                          </a:xfrm>
                          <a:custGeom>
                            <a:avLst/>
                            <a:gdLst>
                              <a:gd name="T0" fmla="*/ 0 w 8814"/>
                              <a:gd name="T1" fmla="*/ 0 h 20"/>
                              <a:gd name="T2" fmla="*/ 8813 w 881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814" h="20">
                                <a:moveTo>
                                  <a:pt x="0" y="0"/>
                                </a:moveTo>
                                <a:lnTo>
                                  <a:pt x="8813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38" o:spid="_x0000_s1026" style="width:441.35pt;height:1pt;mso-position-horizontal-relative:char;mso-position-vertical-relative:line" coordsize="88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">
                <v:shape id="Freeform 939" o:spid="_x0000_s1027" style="position:absolute;left:6;top:6;width:8814;height:20;visibility:visible;mso-wrap-style:square;v-text-anchor:top" coordsize="881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HxHMQA&#10;AADdAAAADwAAAGRycy9kb3ducmV2LnhtbERPS2sCMRC+F/wPYQRvNVsFaVejFEFQvPjCx23cTDdL&#10;N5N1E91tf31TKPQ2H99zJrPWluJBtS8cK3jpJyCIM6cLzhUc9ovnVxA+IGssHZOCL/Iwm3aeJphq&#10;1/CWHruQixjCPkUFJoQqldJnhiz6vquII/fhaoshwjqXusYmhttSDpJkJC0WHBsMVjQ3lH3u7lbB&#10;fM1nfTty+V1ccbNqTuZiDlulet32fQwiUBv+xX/upY7zh6M3+P0mniC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R8RzEAAAA3QAAAA8AAAAAAAAAAAAAAAAAmAIAAGRycy9k&#10;b3ducmV2LnhtbFBLBQYAAAAABAAEAPUAAACJAwAAAAA=&#10;" path="m,l8813,e" filled="f" strokeweight=".24519mm">
                  <v:path arrowok="t" o:connecttype="custom" o:connectlocs="0,0;8813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54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3A7BCB32" wp14:editId="3A2F1E20">
                <wp:extent cx="5605145" cy="12700"/>
                <wp:effectExtent l="9525" t="9525" r="5080" b="0"/>
                <wp:docPr id="1366" name="Group 9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5145" cy="12700"/>
                          <a:chOff x="0" y="0"/>
                          <a:chExt cx="8827" cy="20"/>
                        </a:xfrm>
                      </wpg:grpSpPr>
                      <wps:wsp>
                        <wps:cNvPr id="1367" name="Freeform 941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814" cy="20"/>
                          </a:xfrm>
                          <a:custGeom>
                            <a:avLst/>
                            <a:gdLst>
                              <a:gd name="T0" fmla="*/ 0 w 8814"/>
                              <a:gd name="T1" fmla="*/ 0 h 20"/>
                              <a:gd name="T2" fmla="*/ 8813 w 881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814" h="20">
                                <a:moveTo>
                                  <a:pt x="0" y="0"/>
                                </a:moveTo>
                                <a:lnTo>
                                  <a:pt x="8813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40" o:spid="_x0000_s1026" style="width:441.35pt;height:1pt;mso-position-horizontal-relative:char;mso-position-vertical-relative:line" coordsize="88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">
                <v:shape id="Freeform 941" o:spid="_x0000_s1027" style="position:absolute;left:6;top:6;width:8814;height:20;visibility:visible;mso-wrap-style:square;v-text-anchor:top" coordsize="881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LA9cQA&#10;AADdAAAADwAAAGRycy9kb3ducmV2LnhtbERPS2sCMRC+F/wPYQRvNVsFW1ajFEFQvPjCx23cTDdL&#10;N5N1E91tf31TKPQ2H99zJrPWluJBtS8cK3jpJyCIM6cLzhUc9ovnNxA+IGssHZOCL/Iwm3aeJphq&#10;1/CWHruQixjCPkUFJoQqldJnhiz6vquII/fhaoshwjqXusYmhttSDpJkJC0WHBsMVjQ3lH3u7lbB&#10;fM1nfTty+V1ccbNqTuZiDlulet32fQwiUBv+xX/upY7zh6NX+P0mniC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CwPXEAAAA3QAAAA8AAAAAAAAAAAAAAAAAmAIAAGRycy9k&#10;b3ducmV2LnhtbFBLBQYAAAAABAAEAPUAAACJAwAAAAA=&#10;" path="m,l8813,e" filled="f" strokeweight=".24519mm">
                  <v:path arrowok="t" o:connecttype="custom" o:connectlocs="0,0;8813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54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3CA37DC1" wp14:editId="671C1D91">
                <wp:extent cx="5605145" cy="12700"/>
                <wp:effectExtent l="9525" t="9525" r="5080" b="0"/>
                <wp:docPr id="1364" name="Group 9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5145" cy="12700"/>
                          <a:chOff x="0" y="0"/>
                          <a:chExt cx="8827" cy="20"/>
                        </a:xfrm>
                      </wpg:grpSpPr>
                      <wps:wsp>
                        <wps:cNvPr id="1365" name="Freeform 943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814" cy="20"/>
                          </a:xfrm>
                          <a:custGeom>
                            <a:avLst/>
                            <a:gdLst>
                              <a:gd name="T0" fmla="*/ 0 w 8814"/>
                              <a:gd name="T1" fmla="*/ 0 h 20"/>
                              <a:gd name="T2" fmla="*/ 8813 w 881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814" h="20">
                                <a:moveTo>
                                  <a:pt x="0" y="0"/>
                                </a:moveTo>
                                <a:lnTo>
                                  <a:pt x="8813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42" o:spid="_x0000_s1026" style="width:441.35pt;height:1pt;mso-position-horizontal-relative:char;mso-position-vertical-relative:line" coordsize="88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">
                <v:shape id="Freeform 943" o:spid="_x0000_s1027" style="position:absolute;left:6;top:6;width:8814;height:20;visibility:visible;mso-wrap-style:square;v-text-anchor:top" coordsize="881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z7GcQA&#10;AADdAAAADwAAAGRycy9kb3ducmV2LnhtbERPS2vCQBC+C/6HZYTezKYWpaSuUgTB4sUXrd6m2Wk2&#10;NDsbs1sT/fVdodDbfHzPmc47W4kLNb50rOAxSUEQ506XXCg47JfDZxA+IGusHJOCK3mYz/q9KWba&#10;tbylyy4UIoawz1CBCaHOpPS5IYs+cTVx5L5cYzFE2BRSN9jGcFvJUZpOpMWSY4PBmhaG8u/dj1Ww&#10;WPNRn9+5upWfuHlrP8zJHLZKPQy61xcQgbrwL/5zr3Sc/zQZw/2beIK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c+xnEAAAA3QAAAA8AAAAAAAAAAAAAAAAAmAIAAGRycy9k&#10;b3ducmV2LnhtbFBLBQYAAAAABAAEAPUAAACJAwAAAAA=&#10;" path="m,l8813,e" filled="f" strokeweight=".24519mm">
                  <v:path arrowok="t" o:connecttype="custom" o:connectlocs="0,0;8813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54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3CA73651" wp14:editId="75DB97D1">
                <wp:extent cx="5605145" cy="12700"/>
                <wp:effectExtent l="9525" t="9525" r="5080" b="0"/>
                <wp:docPr id="1362" name="Group 9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5145" cy="12700"/>
                          <a:chOff x="0" y="0"/>
                          <a:chExt cx="8827" cy="20"/>
                        </a:xfrm>
                      </wpg:grpSpPr>
                      <wps:wsp>
                        <wps:cNvPr id="1363" name="Freeform 945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814" cy="20"/>
                          </a:xfrm>
                          <a:custGeom>
                            <a:avLst/>
                            <a:gdLst>
                              <a:gd name="T0" fmla="*/ 0 w 8814"/>
                              <a:gd name="T1" fmla="*/ 0 h 20"/>
                              <a:gd name="T2" fmla="*/ 8813 w 881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814" h="20">
                                <a:moveTo>
                                  <a:pt x="0" y="0"/>
                                </a:moveTo>
                                <a:lnTo>
                                  <a:pt x="8813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44" o:spid="_x0000_s1026" style="width:441.35pt;height:1pt;mso-position-horizontal-relative:char;mso-position-vertical-relative:line" coordsize="88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">
                <v:shape id="Freeform 945" o:spid="_x0000_s1027" style="position:absolute;left:6;top:6;width:8814;height:20;visibility:visible;mso-wrap-style:square;v-text-anchor:top" coordsize="881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nG9sMA&#10;AADdAAAADwAAAGRycy9kb3ducmV2LnhtbERPS2sCMRC+C/6HMEJvmrWClNUoIggtvVQrPm7jZtws&#10;bibbTepu++uNIHibj+8503lrS3Gl2heOFQwHCQjizOmCcwXb71X/DYQPyBpLx6TgjzzMZ93OFFPt&#10;Gl7TdRNyEUPYp6jAhFClUvrMkEU/cBVx5M6uthgirHOpa2xiuC3la5KMpcWCY4PBipaGssvm1ypY&#10;fvJB/+y4/C9O+PXR7M3RbNdKvfTaxQREoDY8xQ/3u47zR+MR3L+JJ8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nG9sMAAADdAAAADwAAAAAAAAAAAAAAAACYAgAAZHJzL2Rv&#10;d25yZXYueG1sUEsFBgAAAAAEAAQA9QAAAIgDAAAAAA==&#10;" path="m,l8813,e" filled="f" strokeweight=".24519mm">
                  <v:path arrowok="t" o:connecttype="custom" o:connectlocs="0,0;8813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54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045C1754" wp14:editId="5BF7A24B">
                <wp:extent cx="1952625" cy="12700"/>
                <wp:effectExtent l="9525" t="9525" r="0" b="0"/>
                <wp:docPr id="1360" name="Group 9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2625" cy="12700"/>
                          <a:chOff x="0" y="0"/>
                          <a:chExt cx="3075" cy="20"/>
                        </a:xfrm>
                      </wpg:grpSpPr>
                      <wps:wsp>
                        <wps:cNvPr id="1361" name="Freeform 947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3061" cy="20"/>
                          </a:xfrm>
                          <a:custGeom>
                            <a:avLst/>
                            <a:gdLst>
                              <a:gd name="T0" fmla="*/ 0 w 3061"/>
                              <a:gd name="T1" fmla="*/ 0 h 20"/>
                              <a:gd name="T2" fmla="*/ 3060 w 306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61" h="20">
                                <a:moveTo>
                                  <a:pt x="0" y="0"/>
                                </a:moveTo>
                                <a:lnTo>
                                  <a:pt x="306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46" o:spid="_x0000_s1026" style="width:153.75pt;height:1pt;mso-position-horizontal-relative:char;mso-position-vertical-relative:line" coordsize="307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">
                <v:shape id="Freeform 947" o:spid="_x0000_s1027" style="position:absolute;left:6;top:6;width:3061;height:20;visibility:visible;mso-wrap-style:square;v-text-anchor:top" coordsize="306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G4osUA&#10;AADdAAAADwAAAGRycy9kb3ducmV2LnhtbERP30vDMBB+F/Y/hBv4MrZ0E4p0y8asDMW96NzEx6O5&#10;tcHmUpPY1f/eCIJv9/H9vNVmsK3oyQfjWMF8loEgrpw2XCs4vu6mtyBCRNbYOiYF3xRgsx5drbDQ&#10;7sIv1B9iLVIIhwIVNDF2hZShashimLmOOHFn5y3GBH0ttcdLCretXGRZLi0aTg0NdlQ2VH0cvqyC&#10;fdnfl3ef+vT85icmfzD798mTV+p6PGyXICIN8V/8537Uaf5NPoffb9IJ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biixQAAAN0AAAAPAAAAAAAAAAAAAAAAAJgCAABkcnMv&#10;ZG93bnJldi54bWxQSwUGAAAAAAQABAD1AAAAigMAAAAA&#10;" path="m,l3060,e" filled="f" strokeweight=".24519mm">
                  <v:path arrowok="t" o:connecttype="custom" o:connectlocs="0,0;3060,0" o:connectangles="0,0"/>
                </v:shape>
                <w10:anchorlock/>
              </v:group>
            </w:pict>
          </mc:Fallback>
        </mc:AlternateContent>
      </w:r>
    </w:p>
    <w:p w:rsidR="000559FB" w:rsidRDefault="00113316">
      <w:pPr>
        <w:pStyle w:val="Corpotesto"/>
        <w:numPr>
          <w:ilvl w:val="1"/>
          <w:numId w:val="12"/>
        </w:numPr>
        <w:tabs>
          <w:tab w:val="left" w:pos="551"/>
        </w:tabs>
        <w:kinsoku w:val="0"/>
        <w:overflowPunct w:val="0"/>
        <w:spacing w:before="112" w:line="348" w:lineRule="auto"/>
        <w:ind w:left="550" w:right="107"/>
        <w:rPr>
          <w:spacing w:val="-1"/>
        </w:rPr>
      </w:pPr>
      <w:r>
        <w:rPr>
          <w:spacing w:val="-1"/>
        </w:rPr>
        <w:t>di</w:t>
      </w:r>
      <w:r>
        <w:rPr>
          <w:spacing w:val="5"/>
        </w:rPr>
        <w:t xml:space="preserve"> </w:t>
      </w:r>
      <w:r>
        <w:rPr>
          <w:spacing w:val="-1"/>
        </w:rPr>
        <w:t>possedere</w:t>
      </w:r>
      <w:r>
        <w:rPr>
          <w:spacing w:val="5"/>
        </w:rPr>
        <w:t xml:space="preserve"> </w:t>
      </w:r>
      <w:r>
        <w:rPr>
          <w:spacing w:val="-1"/>
        </w:rPr>
        <w:t>attestazione</w:t>
      </w:r>
      <w:r>
        <w:rPr>
          <w:spacing w:val="5"/>
        </w:rPr>
        <w:t xml:space="preserve"> </w:t>
      </w:r>
      <w:r>
        <w:t>SOA</w:t>
      </w:r>
      <w:r>
        <w:rPr>
          <w:spacing w:val="5"/>
        </w:rPr>
        <w:t xml:space="preserve"> </w:t>
      </w:r>
      <w:r>
        <w:rPr>
          <w:spacing w:val="-1"/>
        </w:rPr>
        <w:t>nella</w:t>
      </w:r>
      <w:r>
        <w:rPr>
          <w:spacing w:val="5"/>
        </w:rPr>
        <w:t xml:space="preserve"> </w:t>
      </w:r>
      <w:r>
        <w:rPr>
          <w:spacing w:val="-1"/>
        </w:rPr>
        <w:t>categoria</w:t>
      </w:r>
      <w:r>
        <w:rPr>
          <w:spacing w:val="5"/>
        </w:rPr>
        <w:t xml:space="preserve"> </w:t>
      </w:r>
      <w:r>
        <w:rPr>
          <w:spacing w:val="-1"/>
        </w:rPr>
        <w:t>OS4</w:t>
      </w:r>
      <w:r>
        <w:rPr>
          <w:spacing w:val="5"/>
        </w:rPr>
        <w:t xml:space="preserve"> </w:t>
      </w:r>
      <w:r>
        <w:t>-</w:t>
      </w:r>
      <w:r>
        <w:rPr>
          <w:spacing w:val="6"/>
        </w:rPr>
        <w:t xml:space="preserve"> </w:t>
      </w:r>
      <w:r>
        <w:rPr>
          <w:spacing w:val="-1"/>
        </w:rPr>
        <w:t>impianti</w:t>
      </w:r>
      <w:r>
        <w:rPr>
          <w:spacing w:val="5"/>
        </w:rPr>
        <w:t xml:space="preserve"> </w:t>
      </w:r>
      <w:r>
        <w:rPr>
          <w:spacing w:val="-1"/>
        </w:rPr>
        <w:t>elettromeccanici</w:t>
      </w:r>
      <w:r>
        <w:rPr>
          <w:spacing w:val="5"/>
        </w:rPr>
        <w:t xml:space="preserve"> </w:t>
      </w:r>
      <w:r>
        <w:rPr>
          <w:spacing w:val="-1"/>
        </w:rPr>
        <w:t>trasportatori</w:t>
      </w:r>
      <w:r>
        <w:rPr>
          <w:spacing w:val="53"/>
        </w:rPr>
        <w:t xml:space="preserve"> </w:t>
      </w:r>
      <w:r>
        <w:rPr>
          <w:spacing w:val="-1"/>
        </w:rPr>
        <w:t>classifica</w:t>
      </w:r>
      <w:r>
        <w:rPr>
          <w:spacing w:val="-2"/>
        </w:rPr>
        <w:t xml:space="preserve"> </w:t>
      </w:r>
      <w:r w:rsidR="00C47C46">
        <w:rPr>
          <w:spacing w:val="-1"/>
        </w:rPr>
        <w:t>……………. ( Requisito non necessario per la partecipazione alla procedura di gara)</w:t>
      </w:r>
      <w:r>
        <w:rPr>
          <w:spacing w:val="-1"/>
        </w:rPr>
        <w:t>;</w:t>
      </w:r>
    </w:p>
    <w:p w:rsidR="000559FB" w:rsidRDefault="00113316">
      <w:pPr>
        <w:pStyle w:val="Corpotesto"/>
        <w:numPr>
          <w:ilvl w:val="1"/>
          <w:numId w:val="12"/>
        </w:numPr>
        <w:tabs>
          <w:tab w:val="left" w:pos="551"/>
          <w:tab w:val="left" w:pos="4333"/>
        </w:tabs>
        <w:kinsoku w:val="0"/>
        <w:overflowPunct w:val="0"/>
        <w:spacing w:before="16" w:line="356" w:lineRule="auto"/>
        <w:ind w:left="116" w:right="4209" w:firstLine="74"/>
        <w:rPr>
          <w:spacing w:val="-1"/>
        </w:rPr>
      </w:pPr>
      <w:r>
        <w:rPr>
          <w:spacing w:val="-1"/>
        </w:rPr>
        <w:t>di</w:t>
      </w:r>
      <w:r>
        <w:t xml:space="preserve"> </w:t>
      </w:r>
      <w:r>
        <w:rPr>
          <w:spacing w:val="-2"/>
        </w:rPr>
        <w:t>aver</w:t>
      </w:r>
      <w:r>
        <w:rPr>
          <w:spacing w:val="2"/>
        </w:rPr>
        <w:t xml:space="preserve"> </w:t>
      </w:r>
      <w:r>
        <w:rPr>
          <w:spacing w:val="-1"/>
        </w:rPr>
        <w:t>realizzato</w:t>
      </w:r>
      <w:r>
        <w:t xml:space="preserve"> i </w:t>
      </w:r>
      <w:r>
        <w:rPr>
          <w:spacing w:val="-1"/>
        </w:rPr>
        <w:t>seguenti</w:t>
      </w:r>
      <w:r>
        <w:rPr>
          <w:spacing w:val="-3"/>
        </w:rPr>
        <w:t xml:space="preserve"> </w:t>
      </w:r>
      <w:r>
        <w:rPr>
          <w:spacing w:val="-1"/>
        </w:rPr>
        <w:t>fatturati</w:t>
      </w:r>
      <w:r>
        <w:rPr>
          <w:spacing w:val="-5"/>
        </w:rPr>
        <w:t xml:space="preserve"> </w:t>
      </w:r>
      <w:r>
        <w:rPr>
          <w:spacing w:val="-1"/>
        </w:rPr>
        <w:t>globali</w:t>
      </w:r>
      <w:r>
        <w:t xml:space="preserve"> </w:t>
      </w:r>
      <w:r>
        <w:rPr>
          <w:spacing w:val="-1"/>
        </w:rPr>
        <w:t>annui:</w:t>
      </w:r>
      <w:r>
        <w:rPr>
          <w:spacing w:val="47"/>
        </w:rPr>
        <w:t xml:space="preserve"> </w:t>
      </w:r>
      <w:r>
        <w:rPr>
          <w:spacing w:val="-1"/>
        </w:rPr>
        <w:t>anno</w:t>
      </w:r>
      <w:r>
        <w:t xml:space="preserve"> </w:t>
      </w:r>
      <w:r>
        <w:rPr>
          <w:spacing w:val="-1"/>
        </w:rPr>
        <w:t>201</w:t>
      </w:r>
      <w:r w:rsidR="00C47C46">
        <w:rPr>
          <w:spacing w:val="-1"/>
        </w:rPr>
        <w:t>6</w:t>
      </w:r>
      <w:r>
        <w:t xml:space="preserve"> </w:t>
      </w:r>
      <w:r>
        <w:rPr>
          <w:spacing w:val="-1"/>
        </w:rPr>
        <w:t>€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3"/>
        </w:rPr>
        <w:t xml:space="preserve">        </w:t>
      </w:r>
      <w:r>
        <w:rPr>
          <w:spacing w:val="-1"/>
        </w:rPr>
        <w:t>anno</w:t>
      </w:r>
      <w:r>
        <w:t xml:space="preserve"> </w:t>
      </w:r>
      <w:r>
        <w:rPr>
          <w:spacing w:val="-1"/>
        </w:rPr>
        <w:t>201</w:t>
      </w:r>
      <w:r w:rsidR="00C47C46">
        <w:rPr>
          <w:spacing w:val="-1"/>
        </w:rPr>
        <w:t>7</w:t>
      </w:r>
      <w:r>
        <w:t xml:space="preserve"> €</w:t>
      </w:r>
      <w:r>
        <w:rPr>
          <w:u w:val="single"/>
        </w:rPr>
        <w:tab/>
      </w:r>
      <w:r>
        <w:rPr>
          <w:spacing w:val="-1"/>
        </w:rPr>
        <w:t>anno</w:t>
      </w:r>
      <w:r>
        <w:rPr>
          <w:spacing w:val="24"/>
        </w:rPr>
        <w:t xml:space="preserve"> </w:t>
      </w:r>
      <w:r>
        <w:rPr>
          <w:spacing w:val="-1"/>
        </w:rPr>
        <w:t>201</w:t>
      </w:r>
      <w:r w:rsidR="00C47C46">
        <w:rPr>
          <w:spacing w:val="-1"/>
        </w:rPr>
        <w:t>8</w:t>
      </w:r>
      <w:r>
        <w:t xml:space="preserve"> €</w:t>
      </w:r>
      <w:r>
        <w:rPr>
          <w:u w:val="single"/>
        </w:rPr>
        <w:tab/>
      </w:r>
      <w:r>
        <w:rPr>
          <w:spacing w:val="-1"/>
        </w:rPr>
        <w:t>ciascuno</w:t>
      </w:r>
      <w:r>
        <w:rPr>
          <w:spacing w:val="26"/>
        </w:rPr>
        <w:t xml:space="preserve"> </w:t>
      </w:r>
      <w:r>
        <w:rPr>
          <w:spacing w:val="-1"/>
        </w:rPr>
        <w:t>non</w:t>
      </w:r>
      <w:r>
        <w:t xml:space="preserve"> </w:t>
      </w:r>
      <w:r>
        <w:rPr>
          <w:spacing w:val="-1"/>
        </w:rPr>
        <w:t>inferiore</w:t>
      </w:r>
      <w:r>
        <w:rPr>
          <w:spacing w:val="-2"/>
        </w:rPr>
        <w:t xml:space="preserve"> ad</w:t>
      </w:r>
      <w:r>
        <w:t xml:space="preserve"> € </w:t>
      </w:r>
      <w:r w:rsidR="001A62DA">
        <w:rPr>
          <w:spacing w:val="-1"/>
        </w:rPr>
        <w:t>5</w:t>
      </w:r>
      <w:r>
        <w:rPr>
          <w:spacing w:val="-1"/>
        </w:rPr>
        <w:t>0.000,00</w:t>
      </w:r>
      <w:r>
        <w:rPr>
          <w:spacing w:val="-2"/>
        </w:rPr>
        <w:t xml:space="preserve"> </w:t>
      </w:r>
      <w:r>
        <w:rPr>
          <w:spacing w:val="-1"/>
        </w:rPr>
        <w:t>annui</w:t>
      </w:r>
    </w:p>
    <w:p w:rsidR="000559FB" w:rsidRDefault="00113316">
      <w:pPr>
        <w:pStyle w:val="Corpotesto"/>
        <w:numPr>
          <w:ilvl w:val="0"/>
          <w:numId w:val="7"/>
        </w:numPr>
        <w:tabs>
          <w:tab w:val="left" w:pos="541"/>
        </w:tabs>
        <w:kinsoku w:val="0"/>
        <w:overflowPunct w:val="0"/>
        <w:spacing w:before="4" w:line="359" w:lineRule="auto"/>
        <w:ind w:right="107" w:firstLine="0"/>
        <w:rPr>
          <w:spacing w:val="-2"/>
        </w:rPr>
      </w:pPr>
      <w:r>
        <w:rPr>
          <w:spacing w:val="-1"/>
        </w:rPr>
        <w:t>di</w:t>
      </w:r>
      <w:r>
        <w:rPr>
          <w:spacing w:val="2"/>
        </w:rPr>
        <w:t xml:space="preserve"> </w:t>
      </w:r>
      <w:r>
        <w:rPr>
          <w:spacing w:val="-2"/>
        </w:rPr>
        <w:t>aver</w:t>
      </w:r>
      <w:r>
        <w:rPr>
          <w:spacing w:val="4"/>
        </w:rPr>
        <w:t xml:space="preserve"> </w:t>
      </w:r>
      <w:r>
        <w:rPr>
          <w:spacing w:val="-1"/>
        </w:rPr>
        <w:t>realizzato</w:t>
      </w:r>
      <w:r>
        <w:rPr>
          <w:spacing w:val="3"/>
        </w:rPr>
        <w:t xml:space="preserve"> </w:t>
      </w:r>
      <w:r>
        <w:t>i</w:t>
      </w:r>
      <w:r>
        <w:rPr>
          <w:spacing w:val="2"/>
        </w:rPr>
        <w:t xml:space="preserve"> </w:t>
      </w:r>
      <w:r>
        <w:rPr>
          <w:spacing w:val="-1"/>
        </w:rPr>
        <w:t>seguenti</w:t>
      </w:r>
      <w:r>
        <w:t xml:space="preserve"> </w:t>
      </w:r>
      <w:r>
        <w:rPr>
          <w:spacing w:val="-1"/>
        </w:rPr>
        <w:t>fatturati</w:t>
      </w:r>
      <w:r>
        <w:rPr>
          <w:spacing w:val="2"/>
        </w:rPr>
        <w:t xml:space="preserve"> </w:t>
      </w:r>
      <w:r>
        <w:rPr>
          <w:spacing w:val="-1"/>
        </w:rPr>
        <w:t>specifici</w:t>
      </w:r>
      <w:r>
        <w:rPr>
          <w:spacing w:val="2"/>
        </w:rPr>
        <w:t xml:space="preserve"> </w:t>
      </w:r>
      <w:r>
        <w:rPr>
          <w:spacing w:val="-1"/>
        </w:rPr>
        <w:t>per</w:t>
      </w:r>
      <w:r>
        <w:rPr>
          <w:spacing w:val="4"/>
        </w:rPr>
        <w:t xml:space="preserve"> </w:t>
      </w:r>
      <w:r>
        <w:rPr>
          <w:b/>
          <w:bCs/>
          <w:spacing w:val="-1"/>
        </w:rPr>
        <w:t>servizi</w:t>
      </w:r>
      <w:r>
        <w:rPr>
          <w:b/>
          <w:bCs/>
          <w:spacing w:val="4"/>
        </w:rPr>
        <w:t xml:space="preserve"> </w:t>
      </w:r>
      <w:r>
        <w:rPr>
          <w:b/>
          <w:bCs/>
          <w:spacing w:val="-1"/>
        </w:rPr>
        <w:t>di</w:t>
      </w:r>
      <w:r>
        <w:rPr>
          <w:b/>
          <w:bCs/>
          <w:spacing w:val="2"/>
        </w:rPr>
        <w:t xml:space="preserve"> </w:t>
      </w:r>
      <w:r>
        <w:rPr>
          <w:b/>
          <w:bCs/>
          <w:spacing w:val="-1"/>
        </w:rPr>
        <w:t>manutenzione</w:t>
      </w:r>
      <w:r>
        <w:rPr>
          <w:b/>
          <w:bCs/>
        </w:rPr>
        <w:t xml:space="preserve"> </w:t>
      </w:r>
      <w:r w:rsidR="001A62DA">
        <w:rPr>
          <w:b/>
          <w:bCs/>
        </w:rPr>
        <w:t xml:space="preserve">e controllo  degli impianti ascensori </w:t>
      </w:r>
      <w:r>
        <w:rPr>
          <w:spacing w:val="-1"/>
        </w:rPr>
        <w:t xml:space="preserve">per </w:t>
      </w:r>
      <w:r>
        <w:t>i</w:t>
      </w:r>
      <w:r>
        <w:rPr>
          <w:spacing w:val="-3"/>
        </w:rPr>
        <w:t xml:space="preserve"> </w:t>
      </w:r>
      <w:r>
        <w:rPr>
          <w:spacing w:val="-1"/>
        </w:rPr>
        <w:t>seguenti</w:t>
      </w:r>
      <w:r>
        <w:t xml:space="preserve"> </w:t>
      </w:r>
      <w:r>
        <w:rPr>
          <w:spacing w:val="-1"/>
        </w:rPr>
        <w:t>importi</w:t>
      </w:r>
      <w:r>
        <w:t xml:space="preserve"> </w:t>
      </w:r>
      <w:r>
        <w:rPr>
          <w:spacing w:val="-2"/>
        </w:rPr>
        <w:t>annui:</w:t>
      </w:r>
    </w:p>
    <w:p w:rsidR="000656FF" w:rsidRDefault="00113316" w:rsidP="000656FF">
      <w:pPr>
        <w:pStyle w:val="Corpotesto"/>
        <w:tabs>
          <w:tab w:val="left" w:pos="4223"/>
          <w:tab w:val="left" w:pos="4573"/>
        </w:tabs>
        <w:kinsoku w:val="0"/>
        <w:overflowPunct w:val="0"/>
        <w:spacing w:before="6" w:line="359" w:lineRule="auto"/>
        <w:ind w:left="190" w:right="4982" w:hanging="48"/>
        <w:jc w:val="right"/>
        <w:rPr>
          <w:spacing w:val="23"/>
        </w:rPr>
      </w:pPr>
      <w:r>
        <w:rPr>
          <w:spacing w:val="-1"/>
        </w:rPr>
        <w:t>anno</w:t>
      </w:r>
      <w:r>
        <w:t xml:space="preserve"> </w:t>
      </w:r>
      <w:r w:rsidR="001A62DA">
        <w:rPr>
          <w:spacing w:val="-1"/>
        </w:rPr>
        <w:t>2016</w:t>
      </w:r>
      <w:r>
        <w:t xml:space="preserve"> €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23"/>
        </w:rPr>
        <w:t xml:space="preserve"> </w:t>
      </w:r>
      <w:r>
        <w:rPr>
          <w:spacing w:val="-1"/>
        </w:rPr>
        <w:t>anno</w:t>
      </w:r>
      <w:r>
        <w:t xml:space="preserve"> </w:t>
      </w:r>
      <w:r>
        <w:rPr>
          <w:spacing w:val="-1"/>
        </w:rPr>
        <w:t>201</w:t>
      </w:r>
      <w:r w:rsidR="001A62DA">
        <w:rPr>
          <w:spacing w:val="-1"/>
        </w:rPr>
        <w:t>7</w:t>
      </w:r>
      <w:r>
        <w:t xml:space="preserve"> €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23"/>
        </w:rPr>
        <w:t xml:space="preserve"> </w:t>
      </w:r>
    </w:p>
    <w:p w:rsidR="000559FB" w:rsidRDefault="00113316" w:rsidP="000656FF">
      <w:pPr>
        <w:pStyle w:val="Corpotesto"/>
        <w:tabs>
          <w:tab w:val="left" w:pos="4223"/>
          <w:tab w:val="left" w:pos="4573"/>
        </w:tabs>
        <w:kinsoku w:val="0"/>
        <w:overflowPunct w:val="0"/>
        <w:spacing w:before="6" w:line="359" w:lineRule="auto"/>
        <w:ind w:left="190" w:right="4982" w:hanging="48"/>
        <w:jc w:val="right"/>
        <w:rPr>
          <w:spacing w:val="-1"/>
        </w:rPr>
      </w:pPr>
      <w:r>
        <w:rPr>
          <w:spacing w:val="-1"/>
        </w:rPr>
        <w:t>anno</w:t>
      </w:r>
      <w:r>
        <w:t xml:space="preserve"> </w:t>
      </w:r>
      <w:r>
        <w:rPr>
          <w:spacing w:val="-1"/>
        </w:rPr>
        <w:t>201</w:t>
      </w:r>
      <w:r w:rsidR="001A62DA">
        <w:rPr>
          <w:spacing w:val="-1"/>
        </w:rPr>
        <w:t>8</w:t>
      </w:r>
      <w:r>
        <w:t xml:space="preserve"> €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23"/>
        </w:rPr>
        <w:t xml:space="preserve"> </w:t>
      </w:r>
      <w:r>
        <w:rPr>
          <w:spacing w:val="-1"/>
        </w:rPr>
        <w:lastRenderedPageBreak/>
        <w:t>ciascuno</w:t>
      </w:r>
      <w:r>
        <w:t xml:space="preserve"> </w:t>
      </w:r>
      <w:r>
        <w:rPr>
          <w:spacing w:val="-1"/>
        </w:rPr>
        <w:t>non</w:t>
      </w:r>
      <w:r>
        <w:t xml:space="preserve"> </w:t>
      </w:r>
      <w:r>
        <w:rPr>
          <w:spacing w:val="-1"/>
        </w:rPr>
        <w:t>inferiore</w:t>
      </w:r>
      <w:r>
        <w:rPr>
          <w:spacing w:val="-2"/>
        </w:rPr>
        <w:t xml:space="preserve"> ad</w:t>
      </w:r>
      <w:r>
        <w:t xml:space="preserve"> € </w:t>
      </w:r>
      <w:r w:rsidR="001A62DA">
        <w:t>30</w:t>
      </w:r>
      <w:r>
        <w:rPr>
          <w:spacing w:val="-1"/>
        </w:rPr>
        <w:t>.000,00</w:t>
      </w:r>
      <w:r>
        <w:rPr>
          <w:spacing w:val="-2"/>
        </w:rPr>
        <w:t xml:space="preserve"> </w:t>
      </w:r>
      <w:r>
        <w:rPr>
          <w:spacing w:val="-1"/>
        </w:rPr>
        <w:t>annui</w:t>
      </w:r>
    </w:p>
    <w:p w:rsidR="000559FB" w:rsidRDefault="00113316">
      <w:pPr>
        <w:pStyle w:val="Titolo3"/>
        <w:kinsoku w:val="0"/>
        <w:overflowPunct w:val="0"/>
        <w:spacing w:before="3" w:line="359" w:lineRule="auto"/>
        <w:ind w:left="190" w:right="107"/>
        <w:rPr>
          <w:b w:val="0"/>
          <w:bCs w:val="0"/>
        </w:rPr>
      </w:pPr>
      <w:r>
        <w:rPr>
          <w:spacing w:val="-1"/>
        </w:rPr>
        <w:t>(allegare</w:t>
      </w:r>
      <w:r>
        <w:t xml:space="preserve"> </w:t>
      </w:r>
      <w:r>
        <w:rPr>
          <w:spacing w:val="30"/>
        </w:rPr>
        <w:t xml:space="preserve"> </w:t>
      </w:r>
      <w:r>
        <w:rPr>
          <w:spacing w:val="-1"/>
        </w:rPr>
        <w:t>elenco</w:t>
      </w:r>
      <w:r>
        <w:t xml:space="preserve"> </w:t>
      </w:r>
      <w:r>
        <w:rPr>
          <w:spacing w:val="30"/>
        </w:rPr>
        <w:t xml:space="preserve"> </w:t>
      </w:r>
      <w:r>
        <w:rPr>
          <w:spacing w:val="-1"/>
        </w:rPr>
        <w:t>dettagliato</w:t>
      </w:r>
      <w:r>
        <w:t xml:space="preserve"> </w:t>
      </w:r>
      <w:r>
        <w:rPr>
          <w:spacing w:val="30"/>
        </w:rPr>
        <w:t xml:space="preserve"> </w:t>
      </w:r>
      <w:r>
        <w:rPr>
          <w:spacing w:val="-1"/>
        </w:rPr>
        <w:t>suddiviso</w:t>
      </w:r>
      <w:r>
        <w:t xml:space="preserve"> </w:t>
      </w:r>
      <w:r>
        <w:rPr>
          <w:spacing w:val="30"/>
        </w:rPr>
        <w:t xml:space="preserve"> </w:t>
      </w:r>
      <w:r>
        <w:rPr>
          <w:spacing w:val="-1"/>
        </w:rPr>
        <w:t>per</w:t>
      </w:r>
      <w:r>
        <w:t xml:space="preserve"> </w:t>
      </w:r>
      <w:r>
        <w:rPr>
          <w:spacing w:val="29"/>
        </w:rPr>
        <w:t xml:space="preserve"> </w:t>
      </w:r>
      <w:r>
        <w:rPr>
          <w:spacing w:val="-1"/>
        </w:rPr>
        <w:t>anni</w:t>
      </w:r>
      <w:r>
        <w:t xml:space="preserve"> </w:t>
      </w:r>
      <w:r>
        <w:rPr>
          <w:spacing w:val="32"/>
        </w:rPr>
        <w:t xml:space="preserve"> </w:t>
      </w:r>
      <w:r>
        <w:rPr>
          <w:spacing w:val="-1"/>
        </w:rPr>
        <w:t>contenente</w:t>
      </w:r>
      <w:r>
        <w:t xml:space="preserve"> </w:t>
      </w:r>
      <w:r>
        <w:rPr>
          <w:spacing w:val="30"/>
        </w:rPr>
        <w:t xml:space="preserve"> </w:t>
      </w:r>
      <w:r>
        <w:rPr>
          <w:spacing w:val="-1"/>
        </w:rPr>
        <w:t>date,</w:t>
      </w:r>
      <w:r>
        <w:t xml:space="preserve"> </w:t>
      </w:r>
      <w:r>
        <w:rPr>
          <w:spacing w:val="29"/>
        </w:rPr>
        <w:t xml:space="preserve"> </w:t>
      </w:r>
      <w:r>
        <w:rPr>
          <w:spacing w:val="-1"/>
        </w:rPr>
        <w:t>importi,</w:t>
      </w:r>
      <w:r>
        <w:t xml:space="preserve"> </w:t>
      </w:r>
      <w:r>
        <w:rPr>
          <w:spacing w:val="33"/>
        </w:rPr>
        <w:t xml:space="preserve"> </w:t>
      </w:r>
      <w:r>
        <w:rPr>
          <w:spacing w:val="-1"/>
        </w:rPr>
        <w:t>oggetto,</w:t>
      </w:r>
      <w:r>
        <w:rPr>
          <w:spacing w:val="43"/>
        </w:rPr>
        <w:t xml:space="preserve"> </w:t>
      </w:r>
      <w:r>
        <w:rPr>
          <w:spacing w:val="-1"/>
        </w:rPr>
        <w:t>committenti)</w:t>
      </w:r>
    </w:p>
    <w:p w:rsidR="000559FB" w:rsidRDefault="00113316">
      <w:pPr>
        <w:pStyle w:val="Corpotesto"/>
        <w:numPr>
          <w:ilvl w:val="0"/>
          <w:numId w:val="7"/>
        </w:numPr>
        <w:tabs>
          <w:tab w:val="left" w:pos="400"/>
        </w:tabs>
        <w:kinsoku w:val="0"/>
        <w:overflowPunct w:val="0"/>
        <w:spacing w:before="6" w:line="359" w:lineRule="auto"/>
        <w:ind w:left="260" w:right="107" w:hanging="144"/>
        <w:rPr>
          <w:spacing w:val="-1"/>
        </w:rPr>
      </w:pPr>
      <w:r>
        <w:rPr>
          <w:spacing w:val="-1"/>
        </w:rPr>
        <w:t>l’insussistenza</w:t>
      </w:r>
      <w:r>
        <w:rPr>
          <w:spacing w:val="34"/>
        </w:rPr>
        <w:t xml:space="preserve"> </w:t>
      </w:r>
      <w:r>
        <w:rPr>
          <w:spacing w:val="-1"/>
        </w:rPr>
        <w:t>di</w:t>
      </w:r>
      <w:r>
        <w:rPr>
          <w:spacing w:val="33"/>
        </w:rPr>
        <w:t xml:space="preserve"> </w:t>
      </w:r>
      <w:r>
        <w:rPr>
          <w:spacing w:val="-1"/>
        </w:rPr>
        <w:t>una</w:t>
      </w:r>
      <w:r>
        <w:rPr>
          <w:spacing w:val="34"/>
        </w:rPr>
        <w:t xml:space="preserve"> </w:t>
      </w:r>
      <w:r>
        <w:rPr>
          <w:spacing w:val="-1"/>
        </w:rPr>
        <w:t>delle</w:t>
      </w:r>
      <w:r>
        <w:rPr>
          <w:spacing w:val="34"/>
        </w:rPr>
        <w:t xml:space="preserve"> </w:t>
      </w:r>
      <w:r>
        <w:rPr>
          <w:spacing w:val="-1"/>
        </w:rPr>
        <w:t>cause</w:t>
      </w:r>
      <w:r>
        <w:rPr>
          <w:spacing w:val="34"/>
        </w:rPr>
        <w:t xml:space="preserve"> </w:t>
      </w:r>
      <w:r>
        <w:rPr>
          <w:spacing w:val="-1"/>
        </w:rPr>
        <w:t>di</w:t>
      </w:r>
      <w:r>
        <w:rPr>
          <w:spacing w:val="33"/>
        </w:rPr>
        <w:t xml:space="preserve"> </w:t>
      </w:r>
      <w:r>
        <w:rPr>
          <w:spacing w:val="-1"/>
        </w:rPr>
        <w:t>esclusione</w:t>
      </w:r>
      <w:r>
        <w:rPr>
          <w:spacing w:val="35"/>
        </w:rPr>
        <w:t xml:space="preserve"> </w:t>
      </w:r>
      <w:r>
        <w:rPr>
          <w:spacing w:val="-1"/>
        </w:rPr>
        <w:t>di</w:t>
      </w:r>
      <w:r>
        <w:rPr>
          <w:spacing w:val="33"/>
        </w:rPr>
        <w:t xml:space="preserve"> </w:t>
      </w:r>
      <w:r>
        <w:rPr>
          <w:spacing w:val="-1"/>
        </w:rPr>
        <w:t>cui</w:t>
      </w:r>
      <w:r>
        <w:rPr>
          <w:spacing w:val="33"/>
        </w:rPr>
        <w:t xml:space="preserve"> </w:t>
      </w:r>
      <w:r>
        <w:rPr>
          <w:spacing w:val="-1"/>
        </w:rPr>
        <w:t>all’art.</w:t>
      </w:r>
      <w:r>
        <w:rPr>
          <w:spacing w:val="35"/>
        </w:rPr>
        <w:t xml:space="preserve"> </w:t>
      </w:r>
      <w:r>
        <w:rPr>
          <w:spacing w:val="-1"/>
        </w:rPr>
        <w:t>80</w:t>
      </w:r>
      <w:r>
        <w:rPr>
          <w:spacing w:val="32"/>
        </w:rPr>
        <w:t xml:space="preserve"> </w:t>
      </w:r>
      <w:r>
        <w:rPr>
          <w:spacing w:val="-1"/>
        </w:rPr>
        <w:t>del</w:t>
      </w:r>
      <w:r>
        <w:rPr>
          <w:spacing w:val="33"/>
        </w:rPr>
        <w:t xml:space="preserve"> </w:t>
      </w:r>
      <w:r>
        <w:rPr>
          <w:spacing w:val="-1"/>
        </w:rPr>
        <w:t>D.Lgs.</w:t>
      </w:r>
      <w:r>
        <w:rPr>
          <w:spacing w:val="36"/>
        </w:rPr>
        <w:t xml:space="preserve"> </w:t>
      </w:r>
      <w:r>
        <w:rPr>
          <w:spacing w:val="-1"/>
        </w:rPr>
        <w:t>80/2016</w:t>
      </w:r>
      <w:r>
        <w:rPr>
          <w:spacing w:val="34"/>
        </w:rPr>
        <w:t xml:space="preserve"> </w:t>
      </w:r>
      <w:r>
        <w:rPr>
          <w:spacing w:val="-1"/>
        </w:rPr>
        <w:t>ed</w:t>
      </w:r>
      <w:r>
        <w:rPr>
          <w:spacing w:val="34"/>
        </w:rPr>
        <w:t xml:space="preserve"> </w:t>
      </w:r>
      <w:r>
        <w:rPr>
          <w:spacing w:val="-1"/>
        </w:rPr>
        <w:t>in</w:t>
      </w:r>
      <w:r>
        <w:rPr>
          <w:spacing w:val="59"/>
        </w:rPr>
        <w:t xml:space="preserve"> </w:t>
      </w:r>
      <w:r>
        <w:rPr>
          <w:spacing w:val="-1"/>
        </w:rPr>
        <w:t>particolare: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spacing w:before="50"/>
        <w:ind w:right="108" w:hanging="360"/>
        <w:jc w:val="both"/>
        <w:rPr>
          <w:sz w:val="20"/>
          <w:szCs w:val="20"/>
        </w:rPr>
      </w:pPr>
      <w:r>
        <w:rPr>
          <w:sz w:val="20"/>
          <w:szCs w:val="20"/>
        </w:rPr>
        <w:t>che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sono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state</w:t>
      </w:r>
      <w:r>
        <w:rPr>
          <w:spacing w:val="1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pronunciate</w:t>
      </w:r>
      <w:r>
        <w:rPr>
          <w:spacing w:val="11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1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proprio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carico</w:t>
      </w:r>
      <w:r>
        <w:rPr>
          <w:spacing w:val="11"/>
          <w:sz w:val="20"/>
          <w:szCs w:val="20"/>
        </w:rPr>
        <w:t xml:space="preserve"> </w:t>
      </w:r>
      <w:r>
        <w:rPr>
          <w:sz w:val="20"/>
          <w:szCs w:val="20"/>
        </w:rPr>
        <w:t>sentenze</w:t>
      </w:r>
      <w:r>
        <w:rPr>
          <w:spacing w:val="8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9"/>
          <w:sz w:val="20"/>
          <w:szCs w:val="20"/>
        </w:rPr>
        <w:t xml:space="preserve"> </w:t>
      </w:r>
      <w:r>
        <w:rPr>
          <w:sz w:val="20"/>
          <w:szCs w:val="20"/>
        </w:rPr>
        <w:t>condanna</w:t>
      </w:r>
      <w:r>
        <w:rPr>
          <w:spacing w:val="11"/>
          <w:sz w:val="20"/>
          <w:szCs w:val="20"/>
        </w:rPr>
        <w:t xml:space="preserve"> </w:t>
      </w:r>
      <w:r>
        <w:rPr>
          <w:sz w:val="20"/>
          <w:szCs w:val="20"/>
        </w:rPr>
        <w:t>definitive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11"/>
          <w:sz w:val="20"/>
          <w:szCs w:val="20"/>
        </w:rPr>
        <w:t xml:space="preserve"> </w:t>
      </w:r>
      <w:r>
        <w:rPr>
          <w:sz w:val="20"/>
          <w:szCs w:val="20"/>
        </w:rPr>
        <w:t>decreti</w:t>
      </w:r>
      <w:r>
        <w:rPr>
          <w:spacing w:val="9"/>
          <w:sz w:val="20"/>
          <w:szCs w:val="20"/>
        </w:rPr>
        <w:t xml:space="preserve"> </w:t>
      </w:r>
      <w:r>
        <w:rPr>
          <w:sz w:val="20"/>
          <w:szCs w:val="20"/>
        </w:rPr>
        <w:t>penali</w:t>
      </w:r>
      <w:r>
        <w:rPr>
          <w:spacing w:val="10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46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condanna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divenuti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irrevocabili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sentenze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applicazione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della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pena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su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richiesta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ai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sensi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dell’art.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444</w:t>
      </w:r>
      <w:r>
        <w:rPr>
          <w:spacing w:val="42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Codice</w:t>
      </w:r>
      <w:r>
        <w:rPr>
          <w:spacing w:val="-5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Procedura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Penale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per</w:t>
      </w:r>
      <w:r>
        <w:rPr>
          <w:spacing w:val="-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uno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dei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reati</w:t>
      </w:r>
      <w:r>
        <w:rPr>
          <w:spacing w:val="-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cui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al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comma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1,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dell’art.</w:t>
      </w:r>
      <w:r>
        <w:rPr>
          <w:spacing w:val="-5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80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citato;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8" w:hanging="360"/>
        <w:jc w:val="both"/>
        <w:rPr>
          <w:sz w:val="20"/>
          <w:szCs w:val="20"/>
        </w:rPr>
      </w:pPr>
      <w:r>
        <w:rPr>
          <w:sz w:val="20"/>
          <w:szCs w:val="20"/>
        </w:rPr>
        <w:t>che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proprio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carico</w:t>
      </w:r>
      <w:r>
        <w:rPr>
          <w:spacing w:val="2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3"/>
          <w:sz w:val="20"/>
          <w:szCs w:val="20"/>
        </w:rPr>
        <w:t xml:space="preserve"> </w:t>
      </w:r>
      <w:r>
        <w:rPr>
          <w:sz w:val="20"/>
          <w:szCs w:val="20"/>
        </w:rPr>
        <w:t>è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sussistente</w:t>
      </w:r>
      <w:r>
        <w:rPr>
          <w:spacing w:val="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una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causa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3"/>
          <w:sz w:val="20"/>
          <w:szCs w:val="20"/>
        </w:rPr>
        <w:t xml:space="preserve"> </w:t>
      </w:r>
      <w:r>
        <w:rPr>
          <w:sz w:val="20"/>
          <w:szCs w:val="20"/>
        </w:rPr>
        <w:t>decadenza,</w:t>
      </w:r>
      <w:r>
        <w:rPr>
          <w:spacing w:val="2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z w:val="20"/>
          <w:szCs w:val="20"/>
        </w:rPr>
        <w:t xml:space="preserve"> sospensione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1"/>
          <w:sz w:val="20"/>
          <w:szCs w:val="20"/>
        </w:rPr>
        <w:t xml:space="preserve"> di </w:t>
      </w:r>
      <w:r>
        <w:rPr>
          <w:sz w:val="20"/>
          <w:szCs w:val="20"/>
        </w:rPr>
        <w:t>divieto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previste</w:t>
      </w:r>
      <w:r>
        <w:rPr>
          <w:spacing w:val="60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dall'articolo</w:t>
      </w:r>
      <w:r>
        <w:rPr>
          <w:spacing w:val="3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67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3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decreto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legislativo</w:t>
      </w:r>
      <w:r>
        <w:rPr>
          <w:spacing w:val="37"/>
          <w:sz w:val="20"/>
          <w:szCs w:val="20"/>
        </w:rPr>
        <w:t xml:space="preserve"> </w:t>
      </w:r>
      <w:r>
        <w:rPr>
          <w:sz w:val="20"/>
          <w:szCs w:val="20"/>
        </w:rPr>
        <w:t>6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>settembre</w:t>
      </w:r>
      <w:r>
        <w:rPr>
          <w:spacing w:val="3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2011,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>159</w:t>
      </w:r>
      <w:r>
        <w:rPr>
          <w:spacing w:val="37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3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un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>tentativo</w:t>
      </w:r>
      <w:r>
        <w:rPr>
          <w:spacing w:val="3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37"/>
          <w:sz w:val="20"/>
          <w:szCs w:val="20"/>
        </w:rPr>
        <w:t xml:space="preserve"> </w:t>
      </w:r>
      <w:r>
        <w:rPr>
          <w:sz w:val="20"/>
          <w:szCs w:val="20"/>
        </w:rPr>
        <w:t>infiltrazione</w:t>
      </w:r>
      <w:r>
        <w:rPr>
          <w:spacing w:val="71"/>
          <w:w w:val="99"/>
          <w:sz w:val="20"/>
          <w:szCs w:val="20"/>
        </w:rPr>
        <w:t xml:space="preserve"> </w:t>
      </w:r>
      <w:r>
        <w:rPr>
          <w:sz w:val="20"/>
          <w:szCs w:val="20"/>
        </w:rPr>
        <w:t>mafiosa</w:t>
      </w:r>
      <w:r>
        <w:rPr>
          <w:spacing w:val="-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-8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cui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all'articolo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84,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comma</w:t>
      </w:r>
      <w:r>
        <w:rPr>
          <w:spacing w:val="-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4,</w:t>
      </w:r>
      <w:r>
        <w:rPr>
          <w:spacing w:val="-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medesimo</w:t>
      </w:r>
      <w:r>
        <w:rPr>
          <w:spacing w:val="-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decreto;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5" w:hanging="36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di</w:t>
      </w:r>
      <w:r>
        <w:rPr>
          <w:spacing w:val="32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3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aver</w:t>
      </w:r>
      <w:r>
        <w:rPr>
          <w:spacing w:val="35"/>
          <w:sz w:val="20"/>
          <w:szCs w:val="20"/>
        </w:rPr>
        <w:t xml:space="preserve"> </w:t>
      </w:r>
      <w:r>
        <w:rPr>
          <w:sz w:val="20"/>
          <w:szCs w:val="20"/>
        </w:rPr>
        <w:t>commesso</w:t>
      </w:r>
      <w:r>
        <w:rPr>
          <w:spacing w:val="3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violazioni</w:t>
      </w:r>
      <w:r>
        <w:rPr>
          <w:spacing w:val="33"/>
          <w:sz w:val="20"/>
          <w:szCs w:val="20"/>
        </w:rPr>
        <w:t xml:space="preserve"> </w:t>
      </w:r>
      <w:r>
        <w:rPr>
          <w:sz w:val="20"/>
          <w:szCs w:val="20"/>
        </w:rPr>
        <w:t>gravi,</w:t>
      </w:r>
      <w:r>
        <w:rPr>
          <w:spacing w:val="34"/>
          <w:sz w:val="20"/>
          <w:szCs w:val="20"/>
        </w:rPr>
        <w:t xml:space="preserve"> </w:t>
      </w:r>
      <w:r>
        <w:rPr>
          <w:sz w:val="20"/>
          <w:szCs w:val="20"/>
        </w:rPr>
        <w:t>definitivamente</w:t>
      </w:r>
      <w:r>
        <w:rPr>
          <w:spacing w:val="3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accertate,</w:t>
      </w:r>
      <w:r>
        <w:rPr>
          <w:spacing w:val="33"/>
          <w:sz w:val="20"/>
          <w:szCs w:val="20"/>
        </w:rPr>
        <w:t xml:space="preserve"> </w:t>
      </w:r>
      <w:r>
        <w:rPr>
          <w:sz w:val="20"/>
          <w:szCs w:val="20"/>
        </w:rPr>
        <w:t>rispetto</w:t>
      </w:r>
      <w:r>
        <w:rPr>
          <w:spacing w:val="34"/>
          <w:sz w:val="20"/>
          <w:szCs w:val="20"/>
        </w:rPr>
        <w:t xml:space="preserve"> </w:t>
      </w:r>
      <w:r>
        <w:rPr>
          <w:sz w:val="20"/>
          <w:szCs w:val="20"/>
        </w:rPr>
        <w:t>agli</w:t>
      </w:r>
      <w:r>
        <w:rPr>
          <w:spacing w:val="36"/>
          <w:sz w:val="20"/>
          <w:szCs w:val="20"/>
        </w:rPr>
        <w:t xml:space="preserve"> </w:t>
      </w:r>
      <w:r>
        <w:rPr>
          <w:sz w:val="20"/>
          <w:szCs w:val="20"/>
        </w:rPr>
        <w:t>obblighi</w:t>
      </w:r>
      <w:r>
        <w:rPr>
          <w:spacing w:val="33"/>
          <w:sz w:val="20"/>
          <w:szCs w:val="20"/>
        </w:rPr>
        <w:t xml:space="preserve"> </w:t>
      </w:r>
      <w:r>
        <w:rPr>
          <w:sz w:val="20"/>
          <w:szCs w:val="20"/>
        </w:rPr>
        <w:t>relativi</w:t>
      </w:r>
      <w:r>
        <w:rPr>
          <w:spacing w:val="32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al</w:t>
      </w:r>
      <w:r>
        <w:rPr>
          <w:spacing w:val="70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pagamento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delle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imposte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tasse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dei</w:t>
      </w:r>
      <w:r>
        <w:rPr>
          <w:spacing w:val="2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contributi</w:t>
      </w:r>
      <w:r>
        <w:rPr>
          <w:spacing w:val="26"/>
          <w:sz w:val="20"/>
          <w:szCs w:val="20"/>
        </w:rPr>
        <w:t xml:space="preserve"> </w:t>
      </w:r>
      <w:r>
        <w:rPr>
          <w:sz w:val="20"/>
          <w:szCs w:val="20"/>
        </w:rPr>
        <w:t>previdenziali,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secondo</w:t>
      </w:r>
      <w:r>
        <w:rPr>
          <w:spacing w:val="2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la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legislazione</w:t>
      </w:r>
      <w:r>
        <w:rPr>
          <w:spacing w:val="2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italiana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54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quella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dello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Stato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cui</w:t>
      </w:r>
      <w:r>
        <w:rPr>
          <w:spacing w:val="-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sono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stabiliti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(art.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80,</w:t>
      </w:r>
      <w:r>
        <w:rPr>
          <w:spacing w:val="-5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comma</w:t>
      </w:r>
      <w:r>
        <w:rPr>
          <w:spacing w:val="-6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>4,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D.Lgs.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50/2016);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6" w:hanging="360"/>
        <w:jc w:val="both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9808" behindDoc="1" locked="0" layoutInCell="0" allowOverlap="1" wp14:anchorId="74164C62" wp14:editId="167D3F12">
                <wp:simplePos x="0" y="0"/>
                <wp:positionH relativeFrom="page">
                  <wp:posOffset>1168400</wp:posOffset>
                </wp:positionH>
                <wp:positionV relativeFrom="paragraph">
                  <wp:posOffset>1270</wp:posOffset>
                </wp:positionV>
                <wp:extent cx="5671185" cy="5256530"/>
                <wp:effectExtent l="0" t="0" r="0" b="0"/>
                <wp:wrapNone/>
                <wp:docPr id="1322" name="Group 9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71185" cy="5256530"/>
                          <a:chOff x="1840" y="2"/>
                          <a:chExt cx="8931" cy="8278"/>
                        </a:xfrm>
                      </wpg:grpSpPr>
                      <wps:wsp>
                        <wps:cNvPr id="1323" name="Freeform 949"/>
                        <wps:cNvSpPr>
                          <a:spLocks/>
                        </wps:cNvSpPr>
                        <wps:spPr bwMode="auto">
                          <a:xfrm>
                            <a:off x="1840" y="2"/>
                            <a:ext cx="2153" cy="228"/>
                          </a:xfrm>
                          <a:custGeom>
                            <a:avLst/>
                            <a:gdLst>
                              <a:gd name="T0" fmla="*/ 0 w 2153"/>
                              <a:gd name="T1" fmla="*/ 227 h 228"/>
                              <a:gd name="T2" fmla="*/ 2152 w 2153"/>
                              <a:gd name="T3" fmla="*/ 227 h 228"/>
                              <a:gd name="T4" fmla="*/ 2152 w 2153"/>
                              <a:gd name="T5" fmla="*/ 0 h 228"/>
                              <a:gd name="T6" fmla="*/ 0 w 2153"/>
                              <a:gd name="T7" fmla="*/ 0 h 228"/>
                              <a:gd name="T8" fmla="*/ 0 w 2153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53" h="228">
                                <a:moveTo>
                                  <a:pt x="0" y="227"/>
                                </a:moveTo>
                                <a:lnTo>
                                  <a:pt x="2152" y="227"/>
                                </a:lnTo>
                                <a:lnTo>
                                  <a:pt x="215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4" name="Freeform 950"/>
                        <wps:cNvSpPr>
                          <a:spLocks/>
                        </wps:cNvSpPr>
                        <wps:spPr bwMode="auto">
                          <a:xfrm>
                            <a:off x="4094" y="2"/>
                            <a:ext cx="6677" cy="228"/>
                          </a:xfrm>
                          <a:custGeom>
                            <a:avLst/>
                            <a:gdLst>
                              <a:gd name="T0" fmla="*/ 0 w 6677"/>
                              <a:gd name="T1" fmla="*/ 227 h 228"/>
                              <a:gd name="T2" fmla="*/ 6676 w 6677"/>
                              <a:gd name="T3" fmla="*/ 227 h 228"/>
                              <a:gd name="T4" fmla="*/ 6676 w 6677"/>
                              <a:gd name="T5" fmla="*/ 0 h 228"/>
                              <a:gd name="T6" fmla="*/ 0 w 6677"/>
                              <a:gd name="T7" fmla="*/ 0 h 228"/>
                              <a:gd name="T8" fmla="*/ 0 w 6677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677" h="228">
                                <a:moveTo>
                                  <a:pt x="0" y="227"/>
                                </a:moveTo>
                                <a:lnTo>
                                  <a:pt x="6676" y="227"/>
                                </a:lnTo>
                                <a:lnTo>
                                  <a:pt x="66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" name="Freeform 951"/>
                        <wps:cNvSpPr>
                          <a:spLocks/>
                        </wps:cNvSpPr>
                        <wps:spPr bwMode="auto">
                          <a:xfrm>
                            <a:off x="1850" y="233"/>
                            <a:ext cx="7983" cy="228"/>
                          </a:xfrm>
                          <a:custGeom>
                            <a:avLst/>
                            <a:gdLst>
                              <a:gd name="T0" fmla="*/ 0 w 7983"/>
                              <a:gd name="T1" fmla="*/ 227 h 228"/>
                              <a:gd name="T2" fmla="*/ 7982 w 7983"/>
                              <a:gd name="T3" fmla="*/ 227 h 228"/>
                              <a:gd name="T4" fmla="*/ 7982 w 7983"/>
                              <a:gd name="T5" fmla="*/ 0 h 228"/>
                              <a:gd name="T6" fmla="*/ 0 w 7983"/>
                              <a:gd name="T7" fmla="*/ 0 h 228"/>
                              <a:gd name="T8" fmla="*/ 0 w 7983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983" h="228">
                                <a:moveTo>
                                  <a:pt x="0" y="227"/>
                                </a:moveTo>
                                <a:lnTo>
                                  <a:pt x="7982" y="227"/>
                                </a:lnTo>
                                <a:lnTo>
                                  <a:pt x="798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" name="Freeform 952"/>
                        <wps:cNvSpPr>
                          <a:spLocks/>
                        </wps:cNvSpPr>
                        <wps:spPr bwMode="auto">
                          <a:xfrm>
                            <a:off x="1840" y="463"/>
                            <a:ext cx="8931" cy="228"/>
                          </a:xfrm>
                          <a:custGeom>
                            <a:avLst/>
                            <a:gdLst>
                              <a:gd name="T0" fmla="*/ 0 w 8931"/>
                              <a:gd name="T1" fmla="*/ 227 h 228"/>
                              <a:gd name="T2" fmla="*/ 8930 w 8931"/>
                              <a:gd name="T3" fmla="*/ 227 h 228"/>
                              <a:gd name="T4" fmla="*/ 8930 w 8931"/>
                              <a:gd name="T5" fmla="*/ 0 h 228"/>
                              <a:gd name="T6" fmla="*/ 0 w 8931"/>
                              <a:gd name="T7" fmla="*/ 0 h 228"/>
                              <a:gd name="T8" fmla="*/ 0 w 893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31" h="228">
                                <a:moveTo>
                                  <a:pt x="0" y="227"/>
                                </a:moveTo>
                                <a:lnTo>
                                  <a:pt x="8930" y="227"/>
                                </a:lnTo>
                                <a:lnTo>
                                  <a:pt x="89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" name="Freeform 953"/>
                        <wps:cNvSpPr>
                          <a:spLocks/>
                        </wps:cNvSpPr>
                        <wps:spPr bwMode="auto">
                          <a:xfrm>
                            <a:off x="1850" y="691"/>
                            <a:ext cx="8921" cy="228"/>
                          </a:xfrm>
                          <a:custGeom>
                            <a:avLst/>
                            <a:gdLst>
                              <a:gd name="T0" fmla="*/ 0 w 8921"/>
                              <a:gd name="T1" fmla="*/ 227 h 228"/>
                              <a:gd name="T2" fmla="*/ 8920 w 8921"/>
                              <a:gd name="T3" fmla="*/ 227 h 228"/>
                              <a:gd name="T4" fmla="*/ 8920 w 8921"/>
                              <a:gd name="T5" fmla="*/ 0 h 228"/>
                              <a:gd name="T6" fmla="*/ 0 w 8921"/>
                              <a:gd name="T7" fmla="*/ 0 h 228"/>
                              <a:gd name="T8" fmla="*/ 0 w 892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21" h="228">
                                <a:moveTo>
                                  <a:pt x="0" y="227"/>
                                </a:moveTo>
                                <a:lnTo>
                                  <a:pt x="8920" y="227"/>
                                </a:lnTo>
                                <a:lnTo>
                                  <a:pt x="89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" name="Freeform 954"/>
                        <wps:cNvSpPr>
                          <a:spLocks/>
                        </wps:cNvSpPr>
                        <wps:spPr bwMode="auto">
                          <a:xfrm>
                            <a:off x="1850" y="921"/>
                            <a:ext cx="8921" cy="228"/>
                          </a:xfrm>
                          <a:custGeom>
                            <a:avLst/>
                            <a:gdLst>
                              <a:gd name="T0" fmla="*/ 0 w 8921"/>
                              <a:gd name="T1" fmla="*/ 227 h 228"/>
                              <a:gd name="T2" fmla="*/ 8920 w 8921"/>
                              <a:gd name="T3" fmla="*/ 227 h 228"/>
                              <a:gd name="T4" fmla="*/ 8920 w 8921"/>
                              <a:gd name="T5" fmla="*/ 0 h 228"/>
                              <a:gd name="T6" fmla="*/ 0 w 8921"/>
                              <a:gd name="T7" fmla="*/ 0 h 228"/>
                              <a:gd name="T8" fmla="*/ 0 w 892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21" h="228">
                                <a:moveTo>
                                  <a:pt x="0" y="227"/>
                                </a:moveTo>
                                <a:lnTo>
                                  <a:pt x="8920" y="227"/>
                                </a:lnTo>
                                <a:lnTo>
                                  <a:pt x="89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" name="Freeform 955"/>
                        <wps:cNvSpPr>
                          <a:spLocks/>
                        </wps:cNvSpPr>
                        <wps:spPr bwMode="auto">
                          <a:xfrm>
                            <a:off x="1850" y="1152"/>
                            <a:ext cx="778" cy="228"/>
                          </a:xfrm>
                          <a:custGeom>
                            <a:avLst/>
                            <a:gdLst>
                              <a:gd name="T0" fmla="*/ 0 w 778"/>
                              <a:gd name="T1" fmla="*/ 227 h 228"/>
                              <a:gd name="T2" fmla="*/ 777 w 778"/>
                              <a:gd name="T3" fmla="*/ 227 h 228"/>
                              <a:gd name="T4" fmla="*/ 777 w 778"/>
                              <a:gd name="T5" fmla="*/ 0 h 228"/>
                              <a:gd name="T6" fmla="*/ 0 w 778"/>
                              <a:gd name="T7" fmla="*/ 0 h 228"/>
                              <a:gd name="T8" fmla="*/ 0 w 778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78" h="228">
                                <a:moveTo>
                                  <a:pt x="0" y="227"/>
                                </a:moveTo>
                                <a:lnTo>
                                  <a:pt x="777" y="227"/>
                                </a:lnTo>
                                <a:lnTo>
                                  <a:pt x="7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" name="Freeform 956"/>
                        <wps:cNvSpPr>
                          <a:spLocks/>
                        </wps:cNvSpPr>
                        <wps:spPr bwMode="auto">
                          <a:xfrm>
                            <a:off x="1840" y="1382"/>
                            <a:ext cx="8931" cy="228"/>
                          </a:xfrm>
                          <a:custGeom>
                            <a:avLst/>
                            <a:gdLst>
                              <a:gd name="T0" fmla="*/ 0 w 8931"/>
                              <a:gd name="T1" fmla="*/ 227 h 228"/>
                              <a:gd name="T2" fmla="*/ 8930 w 8931"/>
                              <a:gd name="T3" fmla="*/ 227 h 228"/>
                              <a:gd name="T4" fmla="*/ 8930 w 8931"/>
                              <a:gd name="T5" fmla="*/ 0 h 228"/>
                              <a:gd name="T6" fmla="*/ 0 w 8931"/>
                              <a:gd name="T7" fmla="*/ 0 h 228"/>
                              <a:gd name="T8" fmla="*/ 0 w 893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31" h="228">
                                <a:moveTo>
                                  <a:pt x="0" y="227"/>
                                </a:moveTo>
                                <a:lnTo>
                                  <a:pt x="8930" y="227"/>
                                </a:lnTo>
                                <a:lnTo>
                                  <a:pt x="89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" name="Freeform 957"/>
                        <wps:cNvSpPr>
                          <a:spLocks/>
                        </wps:cNvSpPr>
                        <wps:spPr bwMode="auto">
                          <a:xfrm>
                            <a:off x="1850" y="1613"/>
                            <a:ext cx="7692" cy="228"/>
                          </a:xfrm>
                          <a:custGeom>
                            <a:avLst/>
                            <a:gdLst>
                              <a:gd name="T0" fmla="*/ 0 w 7692"/>
                              <a:gd name="T1" fmla="*/ 227 h 228"/>
                              <a:gd name="T2" fmla="*/ 7691 w 7692"/>
                              <a:gd name="T3" fmla="*/ 227 h 228"/>
                              <a:gd name="T4" fmla="*/ 7691 w 7692"/>
                              <a:gd name="T5" fmla="*/ 0 h 228"/>
                              <a:gd name="T6" fmla="*/ 0 w 7692"/>
                              <a:gd name="T7" fmla="*/ 0 h 228"/>
                              <a:gd name="T8" fmla="*/ 0 w 7692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692" h="228">
                                <a:moveTo>
                                  <a:pt x="0" y="227"/>
                                </a:moveTo>
                                <a:lnTo>
                                  <a:pt x="7691" y="227"/>
                                </a:lnTo>
                                <a:lnTo>
                                  <a:pt x="769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" name="Freeform 958"/>
                        <wps:cNvSpPr>
                          <a:spLocks/>
                        </wps:cNvSpPr>
                        <wps:spPr bwMode="auto">
                          <a:xfrm>
                            <a:off x="3256" y="1843"/>
                            <a:ext cx="7515" cy="228"/>
                          </a:xfrm>
                          <a:custGeom>
                            <a:avLst/>
                            <a:gdLst>
                              <a:gd name="T0" fmla="*/ 0 w 7515"/>
                              <a:gd name="T1" fmla="*/ 227 h 228"/>
                              <a:gd name="T2" fmla="*/ 7514 w 7515"/>
                              <a:gd name="T3" fmla="*/ 227 h 228"/>
                              <a:gd name="T4" fmla="*/ 7514 w 7515"/>
                              <a:gd name="T5" fmla="*/ 0 h 228"/>
                              <a:gd name="T6" fmla="*/ 0 w 7515"/>
                              <a:gd name="T7" fmla="*/ 0 h 228"/>
                              <a:gd name="T8" fmla="*/ 0 w 7515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515" h="228">
                                <a:moveTo>
                                  <a:pt x="0" y="227"/>
                                </a:moveTo>
                                <a:lnTo>
                                  <a:pt x="7514" y="227"/>
                                </a:lnTo>
                                <a:lnTo>
                                  <a:pt x="75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" name="Freeform 959"/>
                        <wps:cNvSpPr>
                          <a:spLocks/>
                        </wps:cNvSpPr>
                        <wps:spPr bwMode="auto">
                          <a:xfrm>
                            <a:off x="2692" y="2071"/>
                            <a:ext cx="8079" cy="228"/>
                          </a:xfrm>
                          <a:custGeom>
                            <a:avLst/>
                            <a:gdLst>
                              <a:gd name="T0" fmla="*/ 0 w 8079"/>
                              <a:gd name="T1" fmla="*/ 227 h 228"/>
                              <a:gd name="T2" fmla="*/ 8078 w 8079"/>
                              <a:gd name="T3" fmla="*/ 227 h 228"/>
                              <a:gd name="T4" fmla="*/ 8078 w 8079"/>
                              <a:gd name="T5" fmla="*/ 0 h 228"/>
                              <a:gd name="T6" fmla="*/ 0 w 8079"/>
                              <a:gd name="T7" fmla="*/ 0 h 228"/>
                              <a:gd name="T8" fmla="*/ 0 w 8079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079" h="228">
                                <a:moveTo>
                                  <a:pt x="0" y="227"/>
                                </a:moveTo>
                                <a:lnTo>
                                  <a:pt x="8078" y="227"/>
                                </a:lnTo>
                                <a:lnTo>
                                  <a:pt x="807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" name="Freeform 960"/>
                        <wps:cNvSpPr>
                          <a:spLocks/>
                        </wps:cNvSpPr>
                        <wps:spPr bwMode="auto">
                          <a:xfrm>
                            <a:off x="2692" y="2301"/>
                            <a:ext cx="8079" cy="228"/>
                          </a:xfrm>
                          <a:custGeom>
                            <a:avLst/>
                            <a:gdLst>
                              <a:gd name="T0" fmla="*/ 0 w 8079"/>
                              <a:gd name="T1" fmla="*/ 227 h 228"/>
                              <a:gd name="T2" fmla="*/ 8078 w 8079"/>
                              <a:gd name="T3" fmla="*/ 227 h 228"/>
                              <a:gd name="T4" fmla="*/ 8078 w 8079"/>
                              <a:gd name="T5" fmla="*/ 0 h 228"/>
                              <a:gd name="T6" fmla="*/ 0 w 8079"/>
                              <a:gd name="T7" fmla="*/ 0 h 228"/>
                              <a:gd name="T8" fmla="*/ 0 w 8079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079" h="228">
                                <a:moveTo>
                                  <a:pt x="0" y="227"/>
                                </a:moveTo>
                                <a:lnTo>
                                  <a:pt x="8078" y="227"/>
                                </a:lnTo>
                                <a:lnTo>
                                  <a:pt x="807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" name="Freeform 961"/>
                        <wps:cNvSpPr>
                          <a:spLocks/>
                        </wps:cNvSpPr>
                        <wps:spPr bwMode="auto">
                          <a:xfrm>
                            <a:off x="2692" y="2532"/>
                            <a:ext cx="3756" cy="228"/>
                          </a:xfrm>
                          <a:custGeom>
                            <a:avLst/>
                            <a:gdLst>
                              <a:gd name="T0" fmla="*/ 0 w 3756"/>
                              <a:gd name="T1" fmla="*/ 227 h 228"/>
                              <a:gd name="T2" fmla="*/ 3755 w 3756"/>
                              <a:gd name="T3" fmla="*/ 227 h 228"/>
                              <a:gd name="T4" fmla="*/ 3755 w 3756"/>
                              <a:gd name="T5" fmla="*/ 0 h 228"/>
                              <a:gd name="T6" fmla="*/ 0 w 3756"/>
                              <a:gd name="T7" fmla="*/ 0 h 228"/>
                              <a:gd name="T8" fmla="*/ 0 w 3756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756" h="228">
                                <a:moveTo>
                                  <a:pt x="0" y="227"/>
                                </a:moveTo>
                                <a:lnTo>
                                  <a:pt x="3755" y="227"/>
                                </a:lnTo>
                                <a:lnTo>
                                  <a:pt x="37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" name="Freeform 962"/>
                        <wps:cNvSpPr>
                          <a:spLocks/>
                        </wps:cNvSpPr>
                        <wps:spPr bwMode="auto">
                          <a:xfrm>
                            <a:off x="3256" y="2762"/>
                            <a:ext cx="7515" cy="228"/>
                          </a:xfrm>
                          <a:custGeom>
                            <a:avLst/>
                            <a:gdLst>
                              <a:gd name="T0" fmla="*/ 0 w 7515"/>
                              <a:gd name="T1" fmla="*/ 227 h 228"/>
                              <a:gd name="T2" fmla="*/ 7514 w 7515"/>
                              <a:gd name="T3" fmla="*/ 227 h 228"/>
                              <a:gd name="T4" fmla="*/ 7514 w 7515"/>
                              <a:gd name="T5" fmla="*/ 0 h 228"/>
                              <a:gd name="T6" fmla="*/ 0 w 7515"/>
                              <a:gd name="T7" fmla="*/ 0 h 228"/>
                              <a:gd name="T8" fmla="*/ 0 w 7515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515" h="228">
                                <a:moveTo>
                                  <a:pt x="0" y="227"/>
                                </a:moveTo>
                                <a:lnTo>
                                  <a:pt x="7514" y="227"/>
                                </a:lnTo>
                                <a:lnTo>
                                  <a:pt x="75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" name="Freeform 963"/>
                        <wps:cNvSpPr>
                          <a:spLocks/>
                        </wps:cNvSpPr>
                        <wps:spPr bwMode="auto">
                          <a:xfrm>
                            <a:off x="2692" y="2993"/>
                            <a:ext cx="6447" cy="228"/>
                          </a:xfrm>
                          <a:custGeom>
                            <a:avLst/>
                            <a:gdLst>
                              <a:gd name="T0" fmla="*/ 0 w 6447"/>
                              <a:gd name="T1" fmla="*/ 227 h 228"/>
                              <a:gd name="T2" fmla="*/ 6446 w 6447"/>
                              <a:gd name="T3" fmla="*/ 227 h 228"/>
                              <a:gd name="T4" fmla="*/ 6446 w 6447"/>
                              <a:gd name="T5" fmla="*/ 0 h 228"/>
                              <a:gd name="T6" fmla="*/ 0 w 6447"/>
                              <a:gd name="T7" fmla="*/ 0 h 228"/>
                              <a:gd name="T8" fmla="*/ 0 w 6447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447" h="228">
                                <a:moveTo>
                                  <a:pt x="0" y="227"/>
                                </a:moveTo>
                                <a:lnTo>
                                  <a:pt x="6446" y="227"/>
                                </a:lnTo>
                                <a:lnTo>
                                  <a:pt x="644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8" name="Freeform 964"/>
                        <wps:cNvSpPr>
                          <a:spLocks/>
                        </wps:cNvSpPr>
                        <wps:spPr bwMode="auto">
                          <a:xfrm>
                            <a:off x="3256" y="3221"/>
                            <a:ext cx="7515" cy="228"/>
                          </a:xfrm>
                          <a:custGeom>
                            <a:avLst/>
                            <a:gdLst>
                              <a:gd name="T0" fmla="*/ 0 w 7515"/>
                              <a:gd name="T1" fmla="*/ 227 h 228"/>
                              <a:gd name="T2" fmla="*/ 7514 w 7515"/>
                              <a:gd name="T3" fmla="*/ 227 h 228"/>
                              <a:gd name="T4" fmla="*/ 7514 w 7515"/>
                              <a:gd name="T5" fmla="*/ 0 h 228"/>
                              <a:gd name="T6" fmla="*/ 0 w 7515"/>
                              <a:gd name="T7" fmla="*/ 0 h 228"/>
                              <a:gd name="T8" fmla="*/ 0 w 7515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515" h="228">
                                <a:moveTo>
                                  <a:pt x="0" y="227"/>
                                </a:moveTo>
                                <a:lnTo>
                                  <a:pt x="7514" y="227"/>
                                </a:lnTo>
                                <a:lnTo>
                                  <a:pt x="75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9" name="Freeform 965"/>
                        <wps:cNvSpPr>
                          <a:spLocks/>
                        </wps:cNvSpPr>
                        <wps:spPr bwMode="auto">
                          <a:xfrm>
                            <a:off x="2692" y="3451"/>
                            <a:ext cx="8079" cy="228"/>
                          </a:xfrm>
                          <a:custGeom>
                            <a:avLst/>
                            <a:gdLst>
                              <a:gd name="T0" fmla="*/ 0 w 8079"/>
                              <a:gd name="T1" fmla="*/ 227 h 228"/>
                              <a:gd name="T2" fmla="*/ 8078 w 8079"/>
                              <a:gd name="T3" fmla="*/ 227 h 228"/>
                              <a:gd name="T4" fmla="*/ 8078 w 8079"/>
                              <a:gd name="T5" fmla="*/ 0 h 228"/>
                              <a:gd name="T6" fmla="*/ 0 w 8079"/>
                              <a:gd name="T7" fmla="*/ 0 h 228"/>
                              <a:gd name="T8" fmla="*/ 0 w 8079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079" h="228">
                                <a:moveTo>
                                  <a:pt x="0" y="227"/>
                                </a:moveTo>
                                <a:lnTo>
                                  <a:pt x="8078" y="227"/>
                                </a:lnTo>
                                <a:lnTo>
                                  <a:pt x="807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0" name="Freeform 966"/>
                        <wps:cNvSpPr>
                          <a:spLocks/>
                        </wps:cNvSpPr>
                        <wps:spPr bwMode="auto">
                          <a:xfrm>
                            <a:off x="2692" y="3672"/>
                            <a:ext cx="6980" cy="238"/>
                          </a:xfrm>
                          <a:custGeom>
                            <a:avLst/>
                            <a:gdLst>
                              <a:gd name="T0" fmla="*/ 0 w 6980"/>
                              <a:gd name="T1" fmla="*/ 237 h 238"/>
                              <a:gd name="T2" fmla="*/ 6979 w 6980"/>
                              <a:gd name="T3" fmla="*/ 237 h 238"/>
                              <a:gd name="T4" fmla="*/ 6979 w 6980"/>
                              <a:gd name="T5" fmla="*/ 0 h 238"/>
                              <a:gd name="T6" fmla="*/ 0 w 6980"/>
                              <a:gd name="T7" fmla="*/ 0 h 238"/>
                              <a:gd name="T8" fmla="*/ 0 w 6980"/>
                              <a:gd name="T9" fmla="*/ 237 h 2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980" h="238">
                                <a:moveTo>
                                  <a:pt x="0" y="237"/>
                                </a:moveTo>
                                <a:lnTo>
                                  <a:pt x="6979" y="237"/>
                                </a:lnTo>
                                <a:lnTo>
                                  <a:pt x="69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1" name="Freeform 967"/>
                        <wps:cNvSpPr>
                          <a:spLocks/>
                        </wps:cNvSpPr>
                        <wps:spPr bwMode="auto">
                          <a:xfrm>
                            <a:off x="1840" y="3912"/>
                            <a:ext cx="8931" cy="228"/>
                          </a:xfrm>
                          <a:custGeom>
                            <a:avLst/>
                            <a:gdLst>
                              <a:gd name="T0" fmla="*/ 0 w 8931"/>
                              <a:gd name="T1" fmla="*/ 227 h 228"/>
                              <a:gd name="T2" fmla="*/ 8930 w 8931"/>
                              <a:gd name="T3" fmla="*/ 227 h 228"/>
                              <a:gd name="T4" fmla="*/ 8930 w 8931"/>
                              <a:gd name="T5" fmla="*/ 0 h 228"/>
                              <a:gd name="T6" fmla="*/ 0 w 8931"/>
                              <a:gd name="T7" fmla="*/ 0 h 228"/>
                              <a:gd name="T8" fmla="*/ 0 w 893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31" h="228">
                                <a:moveTo>
                                  <a:pt x="0" y="227"/>
                                </a:moveTo>
                                <a:lnTo>
                                  <a:pt x="8930" y="227"/>
                                </a:lnTo>
                                <a:lnTo>
                                  <a:pt x="89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2" name="Freeform 968"/>
                        <wps:cNvSpPr>
                          <a:spLocks/>
                        </wps:cNvSpPr>
                        <wps:spPr bwMode="auto">
                          <a:xfrm>
                            <a:off x="1850" y="4142"/>
                            <a:ext cx="3300" cy="228"/>
                          </a:xfrm>
                          <a:custGeom>
                            <a:avLst/>
                            <a:gdLst>
                              <a:gd name="T0" fmla="*/ 0 w 3300"/>
                              <a:gd name="T1" fmla="*/ 227 h 228"/>
                              <a:gd name="T2" fmla="*/ 3299 w 3300"/>
                              <a:gd name="T3" fmla="*/ 227 h 228"/>
                              <a:gd name="T4" fmla="*/ 3299 w 3300"/>
                              <a:gd name="T5" fmla="*/ 0 h 228"/>
                              <a:gd name="T6" fmla="*/ 0 w 3300"/>
                              <a:gd name="T7" fmla="*/ 0 h 228"/>
                              <a:gd name="T8" fmla="*/ 0 w 3300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00" h="228">
                                <a:moveTo>
                                  <a:pt x="0" y="227"/>
                                </a:moveTo>
                                <a:lnTo>
                                  <a:pt x="3299" y="227"/>
                                </a:lnTo>
                                <a:lnTo>
                                  <a:pt x="32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" name="Freeform 969"/>
                        <wps:cNvSpPr>
                          <a:spLocks/>
                        </wps:cNvSpPr>
                        <wps:spPr bwMode="auto">
                          <a:xfrm>
                            <a:off x="1840" y="4373"/>
                            <a:ext cx="8931" cy="228"/>
                          </a:xfrm>
                          <a:custGeom>
                            <a:avLst/>
                            <a:gdLst>
                              <a:gd name="T0" fmla="*/ 0 w 8931"/>
                              <a:gd name="T1" fmla="*/ 227 h 228"/>
                              <a:gd name="T2" fmla="*/ 8930 w 8931"/>
                              <a:gd name="T3" fmla="*/ 227 h 228"/>
                              <a:gd name="T4" fmla="*/ 8930 w 8931"/>
                              <a:gd name="T5" fmla="*/ 0 h 228"/>
                              <a:gd name="T6" fmla="*/ 0 w 8931"/>
                              <a:gd name="T7" fmla="*/ 0 h 228"/>
                              <a:gd name="T8" fmla="*/ 0 w 893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31" h="228">
                                <a:moveTo>
                                  <a:pt x="0" y="227"/>
                                </a:moveTo>
                                <a:lnTo>
                                  <a:pt x="8930" y="227"/>
                                </a:lnTo>
                                <a:lnTo>
                                  <a:pt x="89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" name="Freeform 970"/>
                        <wps:cNvSpPr>
                          <a:spLocks/>
                        </wps:cNvSpPr>
                        <wps:spPr bwMode="auto">
                          <a:xfrm>
                            <a:off x="1850" y="4601"/>
                            <a:ext cx="8801" cy="228"/>
                          </a:xfrm>
                          <a:custGeom>
                            <a:avLst/>
                            <a:gdLst>
                              <a:gd name="T0" fmla="*/ 0 w 8801"/>
                              <a:gd name="T1" fmla="*/ 227 h 228"/>
                              <a:gd name="T2" fmla="*/ 8800 w 8801"/>
                              <a:gd name="T3" fmla="*/ 227 h 228"/>
                              <a:gd name="T4" fmla="*/ 8800 w 8801"/>
                              <a:gd name="T5" fmla="*/ 0 h 228"/>
                              <a:gd name="T6" fmla="*/ 0 w 8801"/>
                              <a:gd name="T7" fmla="*/ 0 h 228"/>
                              <a:gd name="T8" fmla="*/ 0 w 880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801" h="228">
                                <a:moveTo>
                                  <a:pt x="0" y="227"/>
                                </a:moveTo>
                                <a:lnTo>
                                  <a:pt x="8800" y="227"/>
                                </a:lnTo>
                                <a:lnTo>
                                  <a:pt x="88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" name="Freeform 971"/>
                        <wps:cNvSpPr>
                          <a:spLocks/>
                        </wps:cNvSpPr>
                        <wps:spPr bwMode="auto">
                          <a:xfrm>
                            <a:off x="1840" y="4831"/>
                            <a:ext cx="8931" cy="228"/>
                          </a:xfrm>
                          <a:custGeom>
                            <a:avLst/>
                            <a:gdLst>
                              <a:gd name="T0" fmla="*/ 0 w 8931"/>
                              <a:gd name="T1" fmla="*/ 227 h 228"/>
                              <a:gd name="T2" fmla="*/ 8930 w 8931"/>
                              <a:gd name="T3" fmla="*/ 227 h 228"/>
                              <a:gd name="T4" fmla="*/ 8930 w 8931"/>
                              <a:gd name="T5" fmla="*/ 0 h 228"/>
                              <a:gd name="T6" fmla="*/ 0 w 8931"/>
                              <a:gd name="T7" fmla="*/ 0 h 228"/>
                              <a:gd name="T8" fmla="*/ 0 w 893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31" h="228">
                                <a:moveTo>
                                  <a:pt x="0" y="227"/>
                                </a:moveTo>
                                <a:lnTo>
                                  <a:pt x="8930" y="227"/>
                                </a:lnTo>
                                <a:lnTo>
                                  <a:pt x="89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" name="Freeform 972"/>
                        <wps:cNvSpPr>
                          <a:spLocks/>
                        </wps:cNvSpPr>
                        <wps:spPr bwMode="auto">
                          <a:xfrm>
                            <a:off x="1850" y="5061"/>
                            <a:ext cx="8921" cy="228"/>
                          </a:xfrm>
                          <a:custGeom>
                            <a:avLst/>
                            <a:gdLst>
                              <a:gd name="T0" fmla="*/ 0 w 8921"/>
                              <a:gd name="T1" fmla="*/ 227 h 228"/>
                              <a:gd name="T2" fmla="*/ 8920 w 8921"/>
                              <a:gd name="T3" fmla="*/ 227 h 228"/>
                              <a:gd name="T4" fmla="*/ 8920 w 8921"/>
                              <a:gd name="T5" fmla="*/ 0 h 228"/>
                              <a:gd name="T6" fmla="*/ 0 w 8921"/>
                              <a:gd name="T7" fmla="*/ 0 h 228"/>
                              <a:gd name="T8" fmla="*/ 0 w 892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21" h="228">
                                <a:moveTo>
                                  <a:pt x="0" y="227"/>
                                </a:moveTo>
                                <a:lnTo>
                                  <a:pt x="8920" y="227"/>
                                </a:lnTo>
                                <a:lnTo>
                                  <a:pt x="89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" name="Freeform 973"/>
                        <wps:cNvSpPr>
                          <a:spLocks/>
                        </wps:cNvSpPr>
                        <wps:spPr bwMode="auto">
                          <a:xfrm>
                            <a:off x="1850" y="5292"/>
                            <a:ext cx="8921" cy="228"/>
                          </a:xfrm>
                          <a:custGeom>
                            <a:avLst/>
                            <a:gdLst>
                              <a:gd name="T0" fmla="*/ 0 w 8921"/>
                              <a:gd name="T1" fmla="*/ 227 h 228"/>
                              <a:gd name="T2" fmla="*/ 8920 w 8921"/>
                              <a:gd name="T3" fmla="*/ 227 h 228"/>
                              <a:gd name="T4" fmla="*/ 8920 w 8921"/>
                              <a:gd name="T5" fmla="*/ 0 h 228"/>
                              <a:gd name="T6" fmla="*/ 0 w 8921"/>
                              <a:gd name="T7" fmla="*/ 0 h 228"/>
                              <a:gd name="T8" fmla="*/ 0 w 892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21" h="228">
                                <a:moveTo>
                                  <a:pt x="0" y="227"/>
                                </a:moveTo>
                                <a:lnTo>
                                  <a:pt x="8920" y="227"/>
                                </a:lnTo>
                                <a:lnTo>
                                  <a:pt x="89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" name="Freeform 974"/>
                        <wps:cNvSpPr>
                          <a:spLocks/>
                        </wps:cNvSpPr>
                        <wps:spPr bwMode="auto">
                          <a:xfrm>
                            <a:off x="1850" y="5522"/>
                            <a:ext cx="2700" cy="228"/>
                          </a:xfrm>
                          <a:custGeom>
                            <a:avLst/>
                            <a:gdLst>
                              <a:gd name="T0" fmla="*/ 0 w 2700"/>
                              <a:gd name="T1" fmla="*/ 227 h 228"/>
                              <a:gd name="T2" fmla="*/ 2699 w 2700"/>
                              <a:gd name="T3" fmla="*/ 227 h 228"/>
                              <a:gd name="T4" fmla="*/ 2699 w 2700"/>
                              <a:gd name="T5" fmla="*/ 0 h 228"/>
                              <a:gd name="T6" fmla="*/ 0 w 2700"/>
                              <a:gd name="T7" fmla="*/ 0 h 228"/>
                              <a:gd name="T8" fmla="*/ 0 w 2700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00" h="228">
                                <a:moveTo>
                                  <a:pt x="0" y="227"/>
                                </a:moveTo>
                                <a:lnTo>
                                  <a:pt x="2699" y="227"/>
                                </a:lnTo>
                                <a:lnTo>
                                  <a:pt x="26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" name="Freeform 975"/>
                        <wps:cNvSpPr>
                          <a:spLocks/>
                        </wps:cNvSpPr>
                        <wps:spPr bwMode="auto">
                          <a:xfrm>
                            <a:off x="1840" y="5753"/>
                            <a:ext cx="8931" cy="228"/>
                          </a:xfrm>
                          <a:custGeom>
                            <a:avLst/>
                            <a:gdLst>
                              <a:gd name="T0" fmla="*/ 0 w 8931"/>
                              <a:gd name="T1" fmla="*/ 227 h 228"/>
                              <a:gd name="T2" fmla="*/ 8930 w 8931"/>
                              <a:gd name="T3" fmla="*/ 227 h 228"/>
                              <a:gd name="T4" fmla="*/ 8930 w 8931"/>
                              <a:gd name="T5" fmla="*/ 0 h 228"/>
                              <a:gd name="T6" fmla="*/ 0 w 8931"/>
                              <a:gd name="T7" fmla="*/ 0 h 228"/>
                              <a:gd name="T8" fmla="*/ 0 w 893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31" h="228">
                                <a:moveTo>
                                  <a:pt x="0" y="227"/>
                                </a:moveTo>
                                <a:lnTo>
                                  <a:pt x="8930" y="227"/>
                                </a:lnTo>
                                <a:lnTo>
                                  <a:pt x="89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" name="Freeform 976"/>
                        <wps:cNvSpPr>
                          <a:spLocks/>
                        </wps:cNvSpPr>
                        <wps:spPr bwMode="auto">
                          <a:xfrm>
                            <a:off x="1850" y="5981"/>
                            <a:ext cx="8921" cy="228"/>
                          </a:xfrm>
                          <a:custGeom>
                            <a:avLst/>
                            <a:gdLst>
                              <a:gd name="T0" fmla="*/ 0 w 8921"/>
                              <a:gd name="T1" fmla="*/ 227 h 228"/>
                              <a:gd name="T2" fmla="*/ 8920 w 8921"/>
                              <a:gd name="T3" fmla="*/ 227 h 228"/>
                              <a:gd name="T4" fmla="*/ 8920 w 8921"/>
                              <a:gd name="T5" fmla="*/ 0 h 228"/>
                              <a:gd name="T6" fmla="*/ 0 w 8921"/>
                              <a:gd name="T7" fmla="*/ 0 h 228"/>
                              <a:gd name="T8" fmla="*/ 0 w 892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21" h="228">
                                <a:moveTo>
                                  <a:pt x="0" y="227"/>
                                </a:moveTo>
                                <a:lnTo>
                                  <a:pt x="8920" y="227"/>
                                </a:lnTo>
                                <a:lnTo>
                                  <a:pt x="89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" name="Freeform 977"/>
                        <wps:cNvSpPr>
                          <a:spLocks/>
                        </wps:cNvSpPr>
                        <wps:spPr bwMode="auto">
                          <a:xfrm>
                            <a:off x="1850" y="6211"/>
                            <a:ext cx="2211" cy="228"/>
                          </a:xfrm>
                          <a:custGeom>
                            <a:avLst/>
                            <a:gdLst>
                              <a:gd name="T0" fmla="*/ 0 w 2211"/>
                              <a:gd name="T1" fmla="*/ 227 h 228"/>
                              <a:gd name="T2" fmla="*/ 2210 w 2211"/>
                              <a:gd name="T3" fmla="*/ 227 h 228"/>
                              <a:gd name="T4" fmla="*/ 2210 w 2211"/>
                              <a:gd name="T5" fmla="*/ 0 h 228"/>
                              <a:gd name="T6" fmla="*/ 0 w 2211"/>
                              <a:gd name="T7" fmla="*/ 0 h 228"/>
                              <a:gd name="T8" fmla="*/ 0 w 221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211" h="228">
                                <a:moveTo>
                                  <a:pt x="0" y="227"/>
                                </a:moveTo>
                                <a:lnTo>
                                  <a:pt x="2210" y="227"/>
                                </a:lnTo>
                                <a:lnTo>
                                  <a:pt x="22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2" name="Freeform 978"/>
                        <wps:cNvSpPr>
                          <a:spLocks/>
                        </wps:cNvSpPr>
                        <wps:spPr bwMode="auto">
                          <a:xfrm>
                            <a:off x="1840" y="6441"/>
                            <a:ext cx="8931" cy="228"/>
                          </a:xfrm>
                          <a:custGeom>
                            <a:avLst/>
                            <a:gdLst>
                              <a:gd name="T0" fmla="*/ 0 w 8931"/>
                              <a:gd name="T1" fmla="*/ 227 h 228"/>
                              <a:gd name="T2" fmla="*/ 8930 w 8931"/>
                              <a:gd name="T3" fmla="*/ 227 h 228"/>
                              <a:gd name="T4" fmla="*/ 8930 w 8931"/>
                              <a:gd name="T5" fmla="*/ 0 h 228"/>
                              <a:gd name="T6" fmla="*/ 0 w 8931"/>
                              <a:gd name="T7" fmla="*/ 0 h 228"/>
                              <a:gd name="T8" fmla="*/ 0 w 893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31" h="228">
                                <a:moveTo>
                                  <a:pt x="0" y="227"/>
                                </a:moveTo>
                                <a:lnTo>
                                  <a:pt x="8930" y="227"/>
                                </a:lnTo>
                                <a:lnTo>
                                  <a:pt x="89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3" name="Freeform 979"/>
                        <wps:cNvSpPr>
                          <a:spLocks/>
                        </wps:cNvSpPr>
                        <wps:spPr bwMode="auto">
                          <a:xfrm>
                            <a:off x="1850" y="6672"/>
                            <a:ext cx="8921" cy="228"/>
                          </a:xfrm>
                          <a:custGeom>
                            <a:avLst/>
                            <a:gdLst>
                              <a:gd name="T0" fmla="*/ 0 w 8921"/>
                              <a:gd name="T1" fmla="*/ 227 h 228"/>
                              <a:gd name="T2" fmla="*/ 8920 w 8921"/>
                              <a:gd name="T3" fmla="*/ 227 h 228"/>
                              <a:gd name="T4" fmla="*/ 8920 w 8921"/>
                              <a:gd name="T5" fmla="*/ 0 h 228"/>
                              <a:gd name="T6" fmla="*/ 0 w 8921"/>
                              <a:gd name="T7" fmla="*/ 0 h 228"/>
                              <a:gd name="T8" fmla="*/ 0 w 892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21" h="228">
                                <a:moveTo>
                                  <a:pt x="0" y="227"/>
                                </a:moveTo>
                                <a:lnTo>
                                  <a:pt x="8920" y="227"/>
                                </a:lnTo>
                                <a:lnTo>
                                  <a:pt x="89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" name="Freeform 980"/>
                        <wps:cNvSpPr>
                          <a:spLocks/>
                        </wps:cNvSpPr>
                        <wps:spPr bwMode="auto">
                          <a:xfrm>
                            <a:off x="1850" y="6902"/>
                            <a:ext cx="1265" cy="228"/>
                          </a:xfrm>
                          <a:custGeom>
                            <a:avLst/>
                            <a:gdLst>
                              <a:gd name="T0" fmla="*/ 0 w 1265"/>
                              <a:gd name="T1" fmla="*/ 227 h 228"/>
                              <a:gd name="T2" fmla="*/ 1264 w 1265"/>
                              <a:gd name="T3" fmla="*/ 227 h 228"/>
                              <a:gd name="T4" fmla="*/ 1264 w 1265"/>
                              <a:gd name="T5" fmla="*/ 0 h 228"/>
                              <a:gd name="T6" fmla="*/ 0 w 1265"/>
                              <a:gd name="T7" fmla="*/ 0 h 228"/>
                              <a:gd name="T8" fmla="*/ 0 w 1265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65" h="228">
                                <a:moveTo>
                                  <a:pt x="0" y="227"/>
                                </a:moveTo>
                                <a:lnTo>
                                  <a:pt x="1264" y="227"/>
                                </a:lnTo>
                                <a:lnTo>
                                  <a:pt x="126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" name="Freeform 981"/>
                        <wps:cNvSpPr>
                          <a:spLocks/>
                        </wps:cNvSpPr>
                        <wps:spPr bwMode="auto">
                          <a:xfrm>
                            <a:off x="1840" y="7133"/>
                            <a:ext cx="8931" cy="228"/>
                          </a:xfrm>
                          <a:custGeom>
                            <a:avLst/>
                            <a:gdLst>
                              <a:gd name="T0" fmla="*/ 0 w 8931"/>
                              <a:gd name="T1" fmla="*/ 227 h 228"/>
                              <a:gd name="T2" fmla="*/ 8930 w 8931"/>
                              <a:gd name="T3" fmla="*/ 227 h 228"/>
                              <a:gd name="T4" fmla="*/ 8930 w 8931"/>
                              <a:gd name="T5" fmla="*/ 0 h 228"/>
                              <a:gd name="T6" fmla="*/ 0 w 8931"/>
                              <a:gd name="T7" fmla="*/ 0 h 228"/>
                              <a:gd name="T8" fmla="*/ 0 w 893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31" h="228">
                                <a:moveTo>
                                  <a:pt x="0" y="227"/>
                                </a:moveTo>
                                <a:lnTo>
                                  <a:pt x="8930" y="227"/>
                                </a:lnTo>
                                <a:lnTo>
                                  <a:pt x="89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" name="Freeform 982"/>
                        <wps:cNvSpPr>
                          <a:spLocks/>
                        </wps:cNvSpPr>
                        <wps:spPr bwMode="auto">
                          <a:xfrm>
                            <a:off x="1850" y="7361"/>
                            <a:ext cx="500" cy="228"/>
                          </a:xfrm>
                          <a:custGeom>
                            <a:avLst/>
                            <a:gdLst>
                              <a:gd name="T0" fmla="*/ 0 w 500"/>
                              <a:gd name="T1" fmla="*/ 227 h 228"/>
                              <a:gd name="T2" fmla="*/ 499 w 500"/>
                              <a:gd name="T3" fmla="*/ 227 h 228"/>
                              <a:gd name="T4" fmla="*/ 499 w 500"/>
                              <a:gd name="T5" fmla="*/ 0 h 228"/>
                              <a:gd name="T6" fmla="*/ 0 w 500"/>
                              <a:gd name="T7" fmla="*/ 0 h 228"/>
                              <a:gd name="T8" fmla="*/ 0 w 500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00" h="228">
                                <a:moveTo>
                                  <a:pt x="0" y="227"/>
                                </a:moveTo>
                                <a:lnTo>
                                  <a:pt x="499" y="227"/>
                                </a:lnTo>
                                <a:lnTo>
                                  <a:pt x="4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7" name="Freeform 983"/>
                        <wps:cNvSpPr>
                          <a:spLocks/>
                        </wps:cNvSpPr>
                        <wps:spPr bwMode="auto">
                          <a:xfrm>
                            <a:off x="1840" y="7591"/>
                            <a:ext cx="8931" cy="228"/>
                          </a:xfrm>
                          <a:custGeom>
                            <a:avLst/>
                            <a:gdLst>
                              <a:gd name="T0" fmla="*/ 0 w 8931"/>
                              <a:gd name="T1" fmla="*/ 227 h 228"/>
                              <a:gd name="T2" fmla="*/ 8930 w 8931"/>
                              <a:gd name="T3" fmla="*/ 227 h 228"/>
                              <a:gd name="T4" fmla="*/ 8930 w 8931"/>
                              <a:gd name="T5" fmla="*/ 0 h 228"/>
                              <a:gd name="T6" fmla="*/ 0 w 8931"/>
                              <a:gd name="T7" fmla="*/ 0 h 228"/>
                              <a:gd name="T8" fmla="*/ 0 w 893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31" h="228">
                                <a:moveTo>
                                  <a:pt x="0" y="227"/>
                                </a:moveTo>
                                <a:lnTo>
                                  <a:pt x="8930" y="227"/>
                                </a:lnTo>
                                <a:lnTo>
                                  <a:pt x="89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8" name="Freeform 984"/>
                        <wps:cNvSpPr>
                          <a:spLocks/>
                        </wps:cNvSpPr>
                        <wps:spPr bwMode="auto">
                          <a:xfrm>
                            <a:off x="1850" y="7821"/>
                            <a:ext cx="8921" cy="228"/>
                          </a:xfrm>
                          <a:custGeom>
                            <a:avLst/>
                            <a:gdLst>
                              <a:gd name="T0" fmla="*/ 0 w 8921"/>
                              <a:gd name="T1" fmla="*/ 227 h 228"/>
                              <a:gd name="T2" fmla="*/ 8920 w 8921"/>
                              <a:gd name="T3" fmla="*/ 227 h 228"/>
                              <a:gd name="T4" fmla="*/ 8920 w 8921"/>
                              <a:gd name="T5" fmla="*/ 0 h 228"/>
                              <a:gd name="T6" fmla="*/ 0 w 8921"/>
                              <a:gd name="T7" fmla="*/ 0 h 228"/>
                              <a:gd name="T8" fmla="*/ 0 w 892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21" h="228">
                                <a:moveTo>
                                  <a:pt x="0" y="227"/>
                                </a:moveTo>
                                <a:lnTo>
                                  <a:pt x="8920" y="227"/>
                                </a:lnTo>
                                <a:lnTo>
                                  <a:pt x="89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9" name="Freeform 985"/>
                        <wps:cNvSpPr>
                          <a:spLocks/>
                        </wps:cNvSpPr>
                        <wps:spPr bwMode="auto">
                          <a:xfrm>
                            <a:off x="1850" y="8052"/>
                            <a:ext cx="4258" cy="228"/>
                          </a:xfrm>
                          <a:custGeom>
                            <a:avLst/>
                            <a:gdLst>
                              <a:gd name="T0" fmla="*/ 0 w 4258"/>
                              <a:gd name="T1" fmla="*/ 227 h 228"/>
                              <a:gd name="T2" fmla="*/ 4257 w 4258"/>
                              <a:gd name="T3" fmla="*/ 227 h 228"/>
                              <a:gd name="T4" fmla="*/ 4257 w 4258"/>
                              <a:gd name="T5" fmla="*/ 0 h 228"/>
                              <a:gd name="T6" fmla="*/ 0 w 4258"/>
                              <a:gd name="T7" fmla="*/ 0 h 228"/>
                              <a:gd name="T8" fmla="*/ 0 w 4258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258" h="228">
                                <a:moveTo>
                                  <a:pt x="0" y="227"/>
                                </a:moveTo>
                                <a:lnTo>
                                  <a:pt x="4257" y="227"/>
                                </a:lnTo>
                                <a:lnTo>
                                  <a:pt x="425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48" o:spid="_x0000_s1026" style="position:absolute;margin-left:92pt;margin-top:.1pt;width:446.55pt;height:413.9pt;z-index:-251676672;mso-position-horizontal-relative:page" coordorigin="1840,2" coordsize="8931,8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" o:allowincell="f">
                <v:shape id="Freeform 949" o:spid="_x0000_s1027" style="position:absolute;left:1840;top:2;width:2153;height:228;visibility:visible;mso-wrap-style:square;v-text-anchor:top" coordsize="2153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oAa8UA&#10;AADdAAAADwAAAGRycy9kb3ducmV2LnhtbERPTWvCQBC9F/oflin0VjdGKSG6ihQDORWMFnqcZsck&#10;NDsbs5uY9te7QqG3ebzPWW8n04qRetdYVjCfRSCIS6sbrhScjtlLAsJ5ZI2tZVLwQw62m8eHNaba&#10;XvlAY+ErEULYpaig9r5LpXRlTQbdzHbEgTvb3qAPsK+k7vEawk0r4yh6lQYbDg01dvRWU/ldDEaB&#10;/XTJbp9n8+E9L5Zfl4/f4tQdlXp+mnYrEJ4m/y/+c+c6zF/EC7h/E06Qm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WgBrxQAAAN0AAAAPAAAAAAAAAAAAAAAAAJgCAABkcnMv&#10;ZG93bnJldi54bWxQSwUGAAAAAAQABAD1AAAAigMAAAAA&#10;" path="m,227r2152,l2152,,,,,227xe" fillcolor="#f9f8f4" stroked="f">
                  <v:path arrowok="t" o:connecttype="custom" o:connectlocs="0,227;2152,227;2152,0;0,0;0,227" o:connectangles="0,0,0,0,0"/>
                </v:shape>
                <v:shape id="Freeform 950" o:spid="_x0000_s1028" style="position:absolute;left:4094;top:2;width:6677;height:228;visibility:visible;mso-wrap-style:square;v-text-anchor:top" coordsize="6677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yjMMA&#10;AADdAAAADwAAAGRycy9kb3ducmV2LnhtbERPTUsDMRC9C/6HMII3m23V2q5NiwgWPWm30l7HzbhZ&#10;3EyWZNqu/94Igrd5vM9ZrAbfqSPF1AY2MB4VoIjrYFtuDLxvn65moJIgW+wCk4FvSrBanp8tsLTh&#10;xBs6VtKoHMKpRANOpC+1TrUjj2kUeuLMfYboUTKMjbYRTzncd3pSFFPtseXc4LCnR0f1V3XwBg5v&#10;42o3d7J9XWN8Wd992D3eijGXF8PDPSihQf7Ff+5nm+dfT27g95t8gl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lyjMMAAADdAAAADwAAAAAAAAAAAAAAAACYAgAAZHJzL2Rv&#10;d25yZXYueG1sUEsFBgAAAAAEAAQA9QAAAIgDAAAAAA==&#10;" path="m,227r6676,l6676,,,,,227xe" fillcolor="#f9f8f4" stroked="f">
                  <v:path arrowok="t" o:connecttype="custom" o:connectlocs="0,227;6676,227;6676,0;0,0;0,227" o:connectangles="0,0,0,0,0"/>
                </v:shape>
                <v:shape id="Freeform 951" o:spid="_x0000_s1029" style="position:absolute;left:1850;top:233;width:7983;height:228;visibility:visible;mso-wrap-style:square;v-text-anchor:top" coordsize="7983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wTEsMA&#10;AADdAAAADwAAAGRycy9kb3ducmV2LnhtbERP22rCQBB9L/Qflin4VjdaIyG6hlAoFAm0aj5gyI5J&#10;MDubZrcx/r0rFPo2h3OdbTaZTow0uNaygsU8AkFcWd1yraA8fbwmIJxH1thZJgU3cpDtnp+2mGp7&#10;5QONR1+LEMIuRQWN930qpasaMujmticO3NkOBn2AQy31gNcQbjq5jKK1NNhyaGiwp/eGqsvx1yiY&#10;vuv49DUm+2Kd5OXKFz/loUSlZi9TvgHhafL/4j/3pw7z35YxPL4JJ8jd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wTEsMAAADdAAAADwAAAAAAAAAAAAAAAACYAgAAZHJzL2Rv&#10;d25yZXYueG1sUEsFBgAAAAAEAAQA9QAAAIgDAAAAAA==&#10;" path="m,227r7982,l7982,,,,,227xe" fillcolor="#f9f8f4" stroked="f">
                  <v:path arrowok="t" o:connecttype="custom" o:connectlocs="0,227;7982,227;7982,0;0,0;0,227" o:connectangles="0,0,0,0,0"/>
                </v:shape>
                <v:shape id="Freeform 952" o:spid="_x0000_s1030" style="position:absolute;left:1840;top:463;width:8931;height:228;visibility:visible;mso-wrap-style:square;v-text-anchor:top" coordsize="893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NHJcYA&#10;AADdAAAADwAAAGRycy9kb3ducmV2LnhtbESPT2vCQBDF74V+h2UKvTWbKgRJswarlYq3anufZMf8&#10;aXY2ZLca/fRuQfA2w3vzfm+yfDSdONLgGssKXqMYBHFpdcOVgu/9+mUGwnlkjZ1lUnAmB/n88SHD&#10;VNsTf9Fx5ysRQtilqKD2vk+ldGVNBl1ke+KgHexg0Id1qKQe8BTCTScncZxIgw0HQo09LWsqf3d/&#10;JnD546c/jNvL6j2hAovPdrEpWqWen8bFGwhPo7+bb9cbHepPJwn8fxNG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GNHJcYAAADdAAAADwAAAAAAAAAAAAAAAACYAgAAZHJz&#10;L2Rvd25yZXYueG1sUEsFBgAAAAAEAAQA9QAAAIsDAAAAAA==&#10;" path="m,227r8930,l8930,,,,,227xe" fillcolor="#f9f8f4" stroked="f">
                  <v:path arrowok="t" o:connecttype="custom" o:connectlocs="0,227;8930,227;8930,0;0,0;0,227" o:connectangles="0,0,0,0,0"/>
                </v:shape>
                <v:shape id="Freeform 953" o:spid="_x0000_s1031" style="position:absolute;left:1850;top:691;width:8921;height:228;visibility:visible;mso-wrap-style:square;v-text-anchor:top" coordsize="892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IExcUA&#10;AADdAAAADwAAAGRycy9kb3ducmV2LnhtbESP3UoDMRCF7wXfIUzBO5ttBS1r01ILhYIg9ucBxs00&#10;WZpMliS7Xd/eCIJ3M5xzvjmzXI/eiYFiagMrmE0rEMRN0C0bBefT7nEBImVkjS4wKfimBOvV/d0S&#10;ax1ufKDhmI0oEE41KrA5d7WUqbHkMU1DR1y0S4gec1mjkTrircC9k/OqepYeWy4XLHa0tdRcj70v&#10;lK/3T/d2GOxH1HtzNbt+61Kv1MNk3LyCyDTmf/Nfeq9L/af5C/x+U0a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ggTFxQAAAN0AAAAPAAAAAAAAAAAAAAAAAJgCAABkcnMv&#10;ZG93bnJldi54bWxQSwUGAAAAAAQABAD1AAAAigMAAAAA&#10;" path="m,227r8920,l8920,,,,,227xe" fillcolor="#f9f8f4" stroked="f">
                  <v:path arrowok="t" o:connecttype="custom" o:connectlocs="0,227;8920,227;8920,0;0,0;0,227" o:connectangles="0,0,0,0,0"/>
                </v:shape>
                <v:shape id="Freeform 954" o:spid="_x0000_s1032" style="position:absolute;left:1850;top:921;width:8921;height:228;visibility:visible;mso-wrap-style:square;v-text-anchor:top" coordsize="892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2Qt8QA&#10;AADdAAAADwAAAGRycy9kb3ducmV2LnhtbESP0UoDMRBF3wX/IYzgm81aQWRtWrRQKAhiWz9g3IzJ&#10;0mSyJNnt+vfOg+DbHebOmXtXmzkGNVEufWID94sGFHGXbM/OwOdpd/cEqlRkiyExGfihApv19dUK&#10;W5sufKDpWJ0SCJcWDfhah1br0nmKWBZpIJbdd8oRq4zZaZvxIvAY9LJpHnXEnuWDx4G2nrrzcYxC&#10;+Xr7CK+Hyb9nu3dntxu3oYzG3N7ML8+gKs313/x3vbcS/2EpcaWNSN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dkLfEAAAA3QAAAA8AAAAAAAAAAAAAAAAAmAIAAGRycy9k&#10;b3ducmV2LnhtbFBLBQYAAAAABAAEAPUAAACJAwAAAAA=&#10;" path="m,227r8920,l8920,,,,,227xe" fillcolor="#f9f8f4" stroked="f">
                  <v:path arrowok="t" o:connecttype="custom" o:connectlocs="0,227;8920,227;8920,0;0,0;0,227" o:connectangles="0,0,0,0,0"/>
                </v:shape>
                <v:shape id="Freeform 955" o:spid="_x0000_s1033" style="position:absolute;left:1850;top:1152;width:778;height:228;visibility:visible;mso-wrap-style:square;v-text-anchor:top" coordsize="77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BPMMMA&#10;AADdAAAADwAAAGRycy9kb3ducmV2LnhtbERPTWvCQBC9F/oflin0UsymilbTrGILQtGTVvQ6ZKdJ&#10;aHY2ZKca/31XELzN431Ovuhdo07UhdqzgdckBUVceFtzaWD/vRpMQQVBtth4JgMXCrCYPz7kmFl/&#10;5i2ddlKqGMIhQwOVSJtpHYqKHIbEt8SR+/GdQ4mwK7Xt8BzDXaOHaTrRDmuODRW29FlR8bv7cwZW&#10;x745TtZS2LeDHX9s9i+y3JAxz0/98h2UUC938c39ZeP80XAG12/iCXr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9BPMMMAAADdAAAADwAAAAAAAAAAAAAAAACYAgAAZHJzL2Rv&#10;d25yZXYueG1sUEsFBgAAAAAEAAQA9QAAAIgDAAAAAA==&#10;" path="m,227r777,l777,,,,,227xe" fillcolor="#f9f8f4" stroked="f">
                  <v:path arrowok="t" o:connecttype="custom" o:connectlocs="0,227;777,227;777,0;0,0;0,227" o:connectangles="0,0,0,0,0"/>
                </v:shape>
                <v:shape id="Freeform 956" o:spid="_x0000_s1034" style="position:absolute;left:1840;top:1382;width:8931;height:228;visibility:visible;mso-wrap-style:square;v-text-anchor:top" coordsize="893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/sF8QA&#10;AADdAAAADwAAAGRycy9kb3ducmV2LnhtbESPTW/CMAyG75P4D5GRuI2UIaGpEBAw0NBu4+PuNqYt&#10;NE7VBOj26+fDJG62/H48ni06V6s7taHybGA0TEAR595WXBg4Hrav76BCRLZYeyYDPxRgMe+9zDC1&#10;/sHfdN/HQkkIhxQNlDE2qdYhL8lhGPqGWG5n3zqMsraFti0+JNzV+i1JJtphxdJQYkPrkvLr/uak&#10;lzen5tx9/X6sJpRh9nlZ7rKLMYN+t5yCitTFp/jfvbOCPx4Lv3wjI+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f7BfEAAAA3QAAAA8AAAAAAAAAAAAAAAAAmAIAAGRycy9k&#10;b3ducmV2LnhtbFBLBQYAAAAABAAEAPUAAACJAwAAAAA=&#10;" path="m,227r8930,l8930,,,,,227xe" fillcolor="#f9f8f4" stroked="f">
                  <v:path arrowok="t" o:connecttype="custom" o:connectlocs="0,227;8930,227;8930,0;0,0;0,227" o:connectangles="0,0,0,0,0"/>
                </v:shape>
                <v:shape id="Freeform 957" o:spid="_x0000_s1035" style="position:absolute;left:1850;top:1613;width:7692;height:228;visibility:visible;mso-wrap-style:square;v-text-anchor:top" coordsize="7692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iuz8UA&#10;AADdAAAADwAAAGRycy9kb3ducmV2LnhtbESPQWsCMRCF74L/IYzQm2atVMpqFBFKC9JCtd7HzbhZ&#10;TCbrJrpbf70pFLzN8N6898182TkrrtSEyrOC8SgDQVx4XXGp4Gf3NnwFESKyRuuZFPxSgOWi35tj&#10;rn3L33TdxlKkEA45KjAx1rmUoTDkMIx8TZy0o28cxrQ2pdQNtincWfmcZVPpsOLUYLCmtaHitL04&#10;BfvN7n3KluzBbD7PF3lrv14Sj3oadKsZiEhdfJj/rz90wp9MxvD3TRpB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iK7PxQAAAN0AAAAPAAAAAAAAAAAAAAAAAJgCAABkcnMv&#10;ZG93bnJldi54bWxQSwUGAAAAAAQABAD1AAAAigMAAAAA&#10;" path="m,227r7691,l7691,,,,,227xe" fillcolor="#f9f8f4" stroked="f">
                  <v:path arrowok="t" o:connecttype="custom" o:connectlocs="0,227;7691,227;7691,0;0,0;0,227" o:connectangles="0,0,0,0,0"/>
                </v:shape>
                <v:shape id="Freeform 958" o:spid="_x0000_s1036" style="position:absolute;left:3256;top:1843;width:7515;height:228;visibility:visible;mso-wrap-style:square;v-text-anchor:top" coordsize="7515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0cKcQA&#10;AADdAAAADwAAAGRycy9kb3ducmV2LnhtbERPS2vCQBC+F/wPyxR6kbp5lCKpq0ShYA+CWnMfsmMS&#10;mp0N2TWJ/75bKHibj+85q81kWjFQ7xrLCuJFBIK4tLrhSsHl+/N1CcJ5ZI2tZVJwJweb9exphZm2&#10;I59oOPtKhBB2GSqove8yKV1Zk0G3sB1x4K62N+gD7CupexxDuGllEkXv0mDDoaHGjnY1lT/nm1Hw&#10;dpgn/mub34qiSa+nw7w9xrtCqZfnKf8A4WnyD/G/e6/D/DRN4O+bcIJ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NHCnEAAAA3QAAAA8AAAAAAAAAAAAAAAAAmAIAAGRycy9k&#10;b3ducmV2LnhtbFBLBQYAAAAABAAEAPUAAACJAwAAAAA=&#10;" path="m,227r7514,l7514,,,,,227xe" fillcolor="#f9f8f4" stroked="f">
                  <v:path arrowok="t" o:connecttype="custom" o:connectlocs="0,227;7514,227;7514,0;0,0;0,227" o:connectangles="0,0,0,0,0"/>
                </v:shape>
                <v:shape id="Freeform 959" o:spid="_x0000_s1037" style="position:absolute;left:2692;top:2071;width:8079;height:228;visibility:visible;mso-wrap-style:square;v-text-anchor:top" coordsize="8079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y7QMQA&#10;AADdAAAADwAAAGRycy9kb3ducmV2LnhtbERPS2vCQBC+F/oflhG81Y0JWJu6htBSFASx2ktvQ3by&#10;0OxsyK4x/fddodDbfHzPWWWjacVAvWssK5jPIhDEhdUNVwq+Th9PSxDOI2tsLZOCH3KQrR8fVphq&#10;e+NPGo6+EiGEXYoKau+7VEpX1GTQzWxHHLjS9gZ9gH0ldY+3EG5aGUfRQhpsODTU2NFbTcXleDUK&#10;vstDG+/L8+69ODzvujzi7YveKDWdjPkrCE+j/xf/ubc6zE+SBO7fhB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Mu0DEAAAA3QAAAA8AAAAAAAAAAAAAAAAAmAIAAGRycy9k&#10;b3ducmV2LnhtbFBLBQYAAAAABAAEAPUAAACJAwAAAAA=&#10;" path="m,227r8078,l8078,,,,,227xe" fillcolor="#f9f8f4" stroked="f">
                  <v:path arrowok="t" o:connecttype="custom" o:connectlocs="0,227;8078,227;8078,0;0,0;0,227" o:connectangles="0,0,0,0,0"/>
                </v:shape>
                <v:shape id="Freeform 960" o:spid="_x0000_s1038" style="position:absolute;left:2692;top:2301;width:8079;height:228;visibility:visible;mso-wrap-style:square;v-text-anchor:top" coordsize="8079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UjNMUA&#10;AADdAAAADwAAAGRycy9kb3ducmV2LnhtbERPS2vCQBC+F/oflin01myqUm3qKtIiBgSJ0UtvQ3by&#10;aLOzIbvV+O9doeBtPr7nzJeDacWJetdYVvAaxSCIC6sbrhQcD+uXGQjnkTW2lknBhRwsF48Pc0y0&#10;PfOeTrmvRAhhl6CC2vsukdIVNRl0ke2IA1fa3qAPsK+k7vEcwk0rR3H8Jg02HBpq7OizpuI3/zMK&#10;vsusHe3Kn+1XkU233Srm9F1vlHp+GlYfIDwN/i7+d6c6zB+PJ3D7Jpw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5SM0xQAAAN0AAAAPAAAAAAAAAAAAAAAAAJgCAABkcnMv&#10;ZG93bnJldi54bWxQSwUGAAAAAAQABAD1AAAAigMAAAAA&#10;" path="m,227r8078,l8078,,,,,227xe" fillcolor="#f9f8f4" stroked="f">
                  <v:path arrowok="t" o:connecttype="custom" o:connectlocs="0,227;8078,227;8078,0;0,0;0,227" o:connectangles="0,0,0,0,0"/>
                </v:shape>
                <v:shape id="Freeform 961" o:spid="_x0000_s1039" style="position:absolute;left:2692;top:2532;width:3756;height:228;visibility:visible;mso-wrap-style:square;v-text-anchor:top" coordsize="3756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3R8IA&#10;AADdAAAADwAAAGRycy9kb3ducmV2LnhtbERPTWvCQBC9F/wPywi91Y2VFImuQUTFU6G24HXIjtmQ&#10;7GyS3Sbx33cLhd7m8T5nm0+2EQP1vnKsYLlIQBAXTldcKvj6PL2sQfiArLFxTAoe5CHfzZ62mGk3&#10;8gcN11CKGMI+QwUmhDaT0heGLPqFa4kjd3e9xRBhX0rd4xjDbSNfk+RNWqw4Nhhs6WCoqK/fVkF9&#10;7gJdHNap7Lr34+3RmkGmSj3Pp/0GRKAp/Iv/3Bcd569WKfx+E0+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HdHwgAAAN0AAAAPAAAAAAAAAAAAAAAAAJgCAABkcnMvZG93&#10;bnJldi54bWxQSwUGAAAAAAQABAD1AAAAhwMAAAAA&#10;" path="m,227r3755,l3755,,,,,227xe" fillcolor="#f9f8f4" stroked="f">
                  <v:path arrowok="t" o:connecttype="custom" o:connectlocs="0,227;3755,227;3755,0;0,0;0,227" o:connectangles="0,0,0,0,0"/>
                </v:shape>
                <v:shape id="Freeform 962" o:spid="_x0000_s1040" style="position:absolute;left:3256;top:2762;width:7515;height:228;visibility:visible;mso-wrap-style:square;v-text-anchor:top" coordsize="7515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YaKsUA&#10;AADdAAAADwAAAGRycy9kb3ducmV2LnhtbERPS2vCQBC+F/oflil4kboxKVLSbIIVhHoQqjb3ITt5&#10;0OxsyK4x/fduodDbfHzPyYrZ9GKi0XWWFaxXEQjiyuqOGwVfl/3zKwjnkTX2lknBDzko8seHDFNt&#10;b3yi6ewbEULYpaig9X5IpXRVSwbdyg7EgavtaNAHODZSj3gL4aaXcRRtpMGOQ0OLA+1aqr7PV6Pg&#10;5biM/eF9ey3LLqlPx2X/ud6VSi2e5u0bCE+z/xf/uT90mJ8kG/j9Jpwg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thoqxQAAAN0AAAAPAAAAAAAAAAAAAAAAAJgCAABkcnMv&#10;ZG93bnJldi54bWxQSwUGAAAAAAQABAD1AAAAigMAAAAA&#10;" path="m,227r7514,l7514,,,,,227xe" fillcolor="#f9f8f4" stroked="f">
                  <v:path arrowok="t" o:connecttype="custom" o:connectlocs="0,227;7514,227;7514,0;0,0;0,227" o:connectangles="0,0,0,0,0"/>
                </v:shape>
                <v:shape id="Freeform 963" o:spid="_x0000_s1041" style="position:absolute;left:2692;top:2993;width:6447;height:228;visibility:visible;mso-wrap-style:square;v-text-anchor:top" coordsize="6447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cD6MQA&#10;AADdAAAADwAAAGRycy9kb3ducmV2LnhtbERP22rCQBB9L/gPywi+1Y2VVo2uIpUGkVLwgujbkB2T&#10;YHY2ZFcT/94tFPo2h3Od2aI1pbhT7QrLCgb9CARxanXBmYLD/ut1DMJ5ZI2lZVLwIAeLeedlhrG2&#10;DW/pvvOZCCHsYlSQe1/FUro0J4OubyviwF1sbdAHWGdS19iEcFPKtyj6kAYLDg05VvSZU3rd3YwC&#10;OjXfySlxyY98HxfnZKVvm+NEqV63XU5BeGr9v/jPvdZh/nA4gt9vwgl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XA+jEAAAA3QAAAA8AAAAAAAAAAAAAAAAAmAIAAGRycy9k&#10;b3ducmV2LnhtbFBLBQYAAAAABAAEAPUAAACJAwAAAAA=&#10;" path="m,227r6446,l6446,,,,,227xe" fillcolor="#f9f8f4" stroked="f">
                  <v:path arrowok="t" o:connecttype="custom" o:connectlocs="0,227;6446,227;6446,0;0,0;0,227" o:connectangles="0,0,0,0,0"/>
                </v:shape>
                <v:shape id="Freeform 964" o:spid="_x0000_s1042" style="position:absolute;left:3256;top:3221;width:7515;height:228;visibility:visible;mso-wrap-style:square;v-text-anchor:top" coordsize="7515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Urw8YA&#10;AADdAAAADwAAAGRycy9kb3ducmV2LnhtbESPQWvCQBCF74X+h2UKXkQ3miKSuooVCnoQ1Db3ITsm&#10;odnZkF01/nvnIHib4b1575vFqneNulIXas8GJuMEFHHhbc2lgb/fn9EcVIjIFhvPZOBOAVbL97cF&#10;Ztbf+EjXUyyVhHDI0EAVY5tpHYqKHIaxb4lFO/vOYZS1K7Xt8CbhrtHTJJlphzVLQ4UtbSoq/k8X&#10;Z+BzP5zG3ff6kud1ej7uh81hssmNGXz06y9Qkfr4Mj+vt1bw01Rw5RsZQS8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2Urw8YAAADdAAAADwAAAAAAAAAAAAAAAACYAgAAZHJz&#10;L2Rvd25yZXYueG1sUEsFBgAAAAAEAAQA9QAAAIsDAAAAAA==&#10;" path="m,227r7514,l7514,,,,,227xe" fillcolor="#f9f8f4" stroked="f">
                  <v:path arrowok="t" o:connecttype="custom" o:connectlocs="0,227;7514,227;7514,0;0,0;0,227" o:connectangles="0,0,0,0,0"/>
                </v:shape>
                <v:shape id="Freeform 965" o:spid="_x0000_s1043" style="position:absolute;left:2692;top:3451;width:8079;height:228;visibility:visible;mso-wrap-style:square;v-text-anchor:top" coordsize="8079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SMqsUA&#10;AADdAAAADwAAAGRycy9kb3ducmV2LnhtbERPS2vCQBC+C/0Pywi96cYEak1dRSrSQKDYtJfehuzk&#10;0WZnQ3ar8d+7BcHbfHzPWW9H04kTDa61rGAxj0AQl1a3XCv4+jzMnkE4j6yxs0wKLuRgu3mYrDHV&#10;9swfdCp8LUIIuxQVNN73qZSubMigm9ueOHCVHQz6AIda6gHPIdx0Mo6iJ2mw5dDQYE+vDZW/xZ9R&#10;8F0du/i9+sn35XGZ97uIs5V+U+pxOu5eQHga/V18c2c6zE+SFfx/E06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5IyqxQAAAN0AAAAPAAAAAAAAAAAAAAAAAJgCAABkcnMv&#10;ZG93bnJldi54bWxQSwUGAAAAAAQABAD1AAAAigMAAAAA&#10;" path="m,227r8078,l8078,,,,,227xe" fillcolor="#f9f8f4" stroked="f">
                  <v:path arrowok="t" o:connecttype="custom" o:connectlocs="0,227;8078,227;8078,0;0,0;0,227" o:connectangles="0,0,0,0,0"/>
                </v:shape>
                <v:shape id="Freeform 966" o:spid="_x0000_s1044" style="position:absolute;left:2692;top:3672;width:6980;height:238;visibility:visible;mso-wrap-style:square;v-text-anchor:top" coordsize="6980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D8kcUA&#10;AADdAAAADwAAAGRycy9kb3ducmV2LnhtbESPQW/CMAyF70j7D5En7QbpGKCqI6BuGhIHLsB+gNWY&#10;tFrjdE1ou38/HybtZus9v/d5u598qwbqYxPYwPMiA0VcBduwM/B5PcxzUDEhW2wDk4EfirDfPcy2&#10;WNgw8pmGS3JKQjgWaKBOqSu0jlVNHuMidMSi3ULvMcnaO217HCXct3qZZRvtsWFpqLGj95qqr8vd&#10;G/g4vbkxv5/z8dvltlyG22FdDsY8PU7lK6hEU/o3/10freC/rIRfvpER9O4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gPyRxQAAAN0AAAAPAAAAAAAAAAAAAAAAAJgCAABkcnMv&#10;ZG93bnJldi54bWxQSwUGAAAAAAQABAD1AAAAigMAAAAA&#10;" path="m,237r6979,l6979,,,,,237xe" fillcolor="#f9f8f4" stroked="f">
                  <v:path arrowok="t" o:connecttype="custom" o:connectlocs="0,237;6979,237;6979,0;0,0;0,237" o:connectangles="0,0,0,0,0"/>
                </v:shape>
                <v:shape id="Freeform 967" o:spid="_x0000_s1045" style="position:absolute;left:1840;top:3912;width:8931;height:228;visibility:visible;mso-wrap-style:square;v-text-anchor:top" coordsize="893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U68cUA&#10;AADdAAAADwAAAGRycy9kb3ducmV2LnhtbESPT4vCMBDF74LfIcyCN01dRaRrFF0VZW/+2fu0Gdu6&#10;zaQ0Uauf3ggL3mZ4b97vzWTWmFJcqXaFZQX9XgSCOLW64EzB8bDujkE4j6yxtEwK7uRgNm23Jhhr&#10;e+MdXfc+EyGEXYwKcu+rWEqX5mTQ9WxFHLSTrQ36sNaZ1DXeQrgp5WcUjaTBggMhx4q+c0r/9hcT&#10;uLz6rU7Nz2O5GFGCyeY83yZnpTofzfwLhKfGv83/11sd6g+GfXh9E0aQ0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VTrxxQAAAN0AAAAPAAAAAAAAAAAAAAAAAJgCAABkcnMv&#10;ZG93bnJldi54bWxQSwUGAAAAAAQABAD1AAAAigMAAAAA&#10;" path="m,227r8930,l8930,,,,,227xe" fillcolor="#f9f8f4" stroked="f">
                  <v:path arrowok="t" o:connecttype="custom" o:connectlocs="0,227;8930,227;8930,0;0,0;0,227" o:connectangles="0,0,0,0,0"/>
                </v:shape>
                <v:shape id="Freeform 968" o:spid="_x0000_s1046" style="position:absolute;left:1850;top:4142;width:3300;height:228;visibility:visible;mso-wrap-style:square;v-text-anchor:top" coordsize="3300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oNecEA&#10;AADdAAAADwAAAGRycy9kb3ducmV2LnhtbERPTWvCQBC9C/0PyxR6092mUjR1lVIQvFWNeh6zYxLM&#10;zobsGpN/3xWE3ubxPmex6m0tOmp95VjD+0SBIM6dqbjQcMjW4xkIH5AN1o5Jw0AeVsuX0QJT4+68&#10;o24fChFD2KeooQyhSaX0eUkW/cQ1xJG7uNZiiLAtpGnxHsNtLROlPqXFimNDiQ39lJRf9zer4Zgp&#10;ZefbTl6Hwe/w/Hs5bRKp9dtr//0FIlAf/sVP98bE+R/TBB7fxBP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aDXnBAAAA3QAAAA8AAAAAAAAAAAAAAAAAmAIAAGRycy9kb3du&#10;cmV2LnhtbFBLBQYAAAAABAAEAPUAAACGAwAAAAA=&#10;" path="m,227r3299,l3299,,,,,227xe" fillcolor="#f9f8f4" stroked="f">
                  <v:path arrowok="t" o:connecttype="custom" o:connectlocs="0,227;3299,227;3299,0;0,0;0,227" o:connectangles="0,0,0,0,0"/>
                </v:shape>
                <v:shape id="Freeform 969" o:spid="_x0000_s1047" style="position:absolute;left:1840;top:4373;width:8931;height:228;visibility:visible;mso-wrap-style:square;v-text-anchor:top" coordsize="893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sBHcQA&#10;AADdAAAADwAAAGRycy9kb3ducmV2LnhtbESPS2/CMBCE70j8B2uRuIFTQAilGMRToN549L6JlyQ0&#10;XkexgcCvrytV4rarmZ1vdjpvTCnuVLvCsoKPfgSCOLW64EzB+bTtTUA4j6yxtEwKnuRgPmu3phhr&#10;++AD3Y8+EyGEXYwKcu+rWEqX5mTQ9W1FHLSLrQ36sNaZ1DU+Qrgp5SCKxtJgwYGQY0WrnNKf480E&#10;Lm++q0vz9Vovx5Rgsrsu9slVqW6nWXyC8NT4t/n/eq9D/eFoCH/fhBH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LAR3EAAAA3QAAAA8AAAAAAAAAAAAAAAAAmAIAAGRycy9k&#10;b3ducmV2LnhtbFBLBQYAAAAABAAEAPUAAACJAwAAAAA=&#10;" path="m,227r8930,l8930,,,,,227xe" fillcolor="#f9f8f4" stroked="f">
                  <v:path arrowok="t" o:connecttype="custom" o:connectlocs="0,227;8930,227;8930,0;0,0;0,227" o:connectangles="0,0,0,0,0"/>
                </v:shape>
                <v:shape id="Freeform 970" o:spid="_x0000_s1048" style="position:absolute;left:1850;top:4601;width:8801;height:228;visibility:visible;mso-wrap-style:square;v-text-anchor:top" coordsize="880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tLy8YA&#10;AADdAAAADwAAAGRycy9kb3ducmV2LnhtbESPQWvCQBCF70L/wzIFL1I3alra1FVEEARP0ULpbchO&#10;k2h2NuyuMf57VxC8zfDe++bNfNmbRnTkfG1ZwWScgCAurK65VPBz2Lx9gvABWWNjmRRcycNy8TKY&#10;Y6bthXPq9qEUEcI+QwVVCG0mpS8qMujHtiWO2r91BkNcXSm1w0uEm0ZOk+RDGqw5XqiwpXVFxWl/&#10;NpHSle+r3NnZn86P3P6mu+voa6fU8LVffYMI1Ien+ZHe6lh/lqZw/yaO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VtLy8YAAADdAAAADwAAAAAAAAAAAAAAAACYAgAAZHJz&#10;L2Rvd25yZXYueG1sUEsFBgAAAAAEAAQA9QAAAIsDAAAAAA==&#10;" path="m,227r8800,l8800,,,,,227xe" fillcolor="#f9f8f4" stroked="f">
                  <v:path arrowok="t" o:connecttype="custom" o:connectlocs="0,227;8800,227;8800,0;0,0;0,227" o:connectangles="0,0,0,0,0"/>
                </v:shape>
                <v:shape id="Freeform 971" o:spid="_x0000_s1049" style="position:absolute;left:1840;top:4831;width:8931;height:228;visibility:visible;mso-wrap-style:square;v-text-anchor:top" coordsize="893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488sYA&#10;AADdAAAADwAAAGRycy9kb3ducmV2LnhtbESPzW7CMBCE70h9B2sr9QZOKaAqxUFAWxVxI23vm3jz&#10;A/E6il0IfXqMhMRtVzM73+x80ZtGHKlztWUFz6MIBHFudc2lgp/vz+ErCOeRNTaWScGZHCySh8Ec&#10;Y21PvKNj6ksRQtjFqKDyvo2ldHlFBt3ItsRBK2xn0Ie1K6Xu8BTCTSPHUTSTBmsOhApbWleUH9I/&#10;E7j88dsW/fb/fTWjDLOv/XKT7ZV6euyXbyA89f5uvl1vdKj/MpnC9Zswgkw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488sYAAADdAAAADwAAAAAAAAAAAAAAAACYAgAAZHJz&#10;L2Rvd25yZXYueG1sUEsFBgAAAAAEAAQA9QAAAIsDAAAAAA==&#10;" path="m,227r8930,l8930,,,,,227xe" fillcolor="#f9f8f4" stroked="f">
                  <v:path arrowok="t" o:connecttype="custom" o:connectlocs="0,227;8930,227;8930,0;0,0;0,227" o:connectangles="0,0,0,0,0"/>
                </v:shape>
                <v:shape id="Freeform 972" o:spid="_x0000_s1050" style="position:absolute;left:1850;top:5061;width:8921;height:228;visibility:visible;mso-wrap-style:square;v-text-anchor:top" coordsize="892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FE/sUA&#10;AADdAAAADwAAAGRycy9kb3ducmV2LnhtbESP3UoDMRCF7wXfIUzBO5utSilr01ILhYIg9ucBxs00&#10;WZpMliS7Xd/eCIJ3M5xzvjmzXI/eiYFiagMrmE0rEMRN0C0bBefT7nEBImVkjS4wKfimBOvV/d0S&#10;ax1ufKDhmI0oEE41KrA5d7WUqbHkMU1DR1y0S4gec1mjkTrircC9k09VNZceWy4XLHa0tdRcj70v&#10;lK/3T/d2GOxH1HtzNbt+61Kv1MNk3LyCyDTmf/Nfeq9L/eeXOfx+U0a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EUT+xQAAAN0AAAAPAAAAAAAAAAAAAAAAAJgCAABkcnMv&#10;ZG93bnJldi54bWxQSwUGAAAAAAQABAD1AAAAigMAAAAA&#10;" path="m,227r8920,l8920,,,,,227xe" fillcolor="#f9f8f4" stroked="f">
                  <v:path arrowok="t" o:connecttype="custom" o:connectlocs="0,227;8920,227;8920,0;0,0;0,227" o:connectangles="0,0,0,0,0"/>
                </v:shape>
                <v:shape id="Freeform 973" o:spid="_x0000_s1051" style="position:absolute;left:1850;top:5292;width:8921;height:228;visibility:visible;mso-wrap-style:square;v-text-anchor:top" coordsize="892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3hZcUA&#10;AADdAAAADwAAAGRycy9kb3ducmV2LnhtbESP3UoDMRCF74W+QxjBO5v1ByvbpqUWCgVB7M8DjJtp&#10;sjSZLEl2u769EQTvZjjnfHNmsRq9EwPF1AZW8DCtQBA3QbdsFJyO2/tXECkja3SBScE3JVgtJzcL&#10;rHW48p6GQzaiQDjVqMDm3NVSpsaSxzQNHXHRziF6zGWNRuqI1wL3Tj5W1Yv02HK5YLGjjaXmcuh9&#10;oXy9f7q3/WA/ot6Zi9n2G5d6pe5ux/UcRKYx/5v/0jtd6j89z+D3mzKC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XeFlxQAAAN0AAAAPAAAAAAAAAAAAAAAAAJgCAABkcnMv&#10;ZG93bnJldi54bWxQSwUGAAAAAAQABAD1AAAAigMAAAAA&#10;" path="m,227r8920,l8920,,,,,227xe" fillcolor="#f9f8f4" stroked="f">
                  <v:path arrowok="t" o:connecttype="custom" o:connectlocs="0,227;8920,227;8920,0;0,0;0,227" o:connectangles="0,0,0,0,0"/>
                </v:shape>
                <v:shape id="Freeform 974" o:spid="_x0000_s1052" style="position:absolute;left:1850;top:5522;width:2700;height:228;visibility:visible;mso-wrap-style:square;v-text-anchor:top" coordsize="2700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6XbMQA&#10;AADdAAAADwAAAGRycy9kb3ducmV2LnhtbESPQW/CMAyF75P4D5GRdhsJUE1bISBUCWnHjXHh5jVe&#10;U2icqsmg/Pv5MGk3W+/5vc/r7Rg6daUhtZEtzGcGFHEdXcuNhePn/ukFVMrIDrvIZOFOCbabycMa&#10;Sxdv/EHXQ26UhHAq0YLPuS+1TrWngGkWe2LRvuMQMMs6NNoNeJPw0OmFMc86YMvS4LGnylN9OfwE&#10;C1Scdnuj38+F56/Tshrv5vVSWfs4HXcrUJnG/G/+u35zgr8sBFe+kRH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el2zEAAAA3QAAAA8AAAAAAAAAAAAAAAAAmAIAAGRycy9k&#10;b3ducmV2LnhtbFBLBQYAAAAABAAEAPUAAACJAwAAAAA=&#10;" path="m,227r2699,l2699,,,,,227xe" fillcolor="#f9f8f4" stroked="f">
                  <v:path arrowok="t" o:connecttype="custom" o:connectlocs="0,227;2699,227;2699,0;0,0;0,227" o:connectangles="0,0,0,0,0"/>
                </v:shape>
                <v:shape id="Freeform 975" o:spid="_x0000_s1053" style="position:absolute;left:1840;top:5753;width:8931;height:228;visibility:visible;mso-wrap-style:square;v-text-anchor:top" coordsize="893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M298UA&#10;AADdAAAADwAAAGRycy9kb3ducmV2LnhtbESPS2/CMBCE75X4D9YicSsOUCEIGMSjFYgbr/smXpJA&#10;vI5iAym/vq5Uqbddzex8s9N5Y0rxoNoVlhX0uhEI4tTqgjMFp+PX+wiE88gaS8uk4JsczGettynG&#10;2j55T4+Dz0QIYRejgtz7KpbSpTkZdF1bEQftYmuDPqx1JnWNzxBuStmPoqE0WHAg5FjRKqf0drib&#10;wOXPc3Vpdq/1ckgJJpvrYptcleq0m8UEhKfG/5v/rrc61B98jOH3mzCCn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Izb3xQAAAN0AAAAPAAAAAAAAAAAAAAAAAJgCAABkcnMv&#10;ZG93bnJldi54bWxQSwUGAAAAAAQABAD1AAAAigMAAAAA&#10;" path="m,227r8930,l8930,,,,,227xe" fillcolor="#f9f8f4" stroked="f">
                  <v:path arrowok="t" o:connecttype="custom" o:connectlocs="0,227;8930,227;8930,0;0,0;0,227" o:connectangles="0,0,0,0,0"/>
                </v:shape>
                <v:shape id="Freeform 976" o:spid="_x0000_s1054" style="position:absolute;left:1850;top:5981;width:8921;height:228;visibility:visible;mso-wrap-style:square;v-text-anchor:top" coordsize="892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3vzMQA&#10;AADdAAAADwAAAGRycy9kb3ducmV2LnhtbESP0UoDMRBF3wX/IYzgm82qKLI2LVooFASxrR8wbsZk&#10;aTJZkux2/XvnQfDtDnPnzL3L9RyDmiiXPrGB20UDirhLtmdn4PO4vXkCVSqyxZCYDPxQgfXq8mKJ&#10;rU1n3tN0qE4JhEuLBnytQ6t16TxFLIs0EMvuO+WIVcbstM14FngM+q5pHnXEnuWDx4E2nrrTYYxC&#10;+Xr7CK/7yb9nu3Mntx03oYzGXF/NL8+gKs313/x3vbMS//5B8ksbka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t78zEAAAA3QAAAA8AAAAAAAAAAAAAAAAAmAIAAGRycy9k&#10;b3ducmV2LnhtbFBLBQYAAAAABAAEAPUAAACJAwAAAAA=&#10;" path="m,227r8920,l8920,,,,,227xe" fillcolor="#f9f8f4" stroked="f">
                  <v:path arrowok="t" o:connecttype="custom" o:connectlocs="0,227;8920,227;8920,0;0,0;0,227" o:connectangles="0,0,0,0,0"/>
                </v:shape>
                <v:shape id="Freeform 977" o:spid="_x0000_s1055" style="position:absolute;left:1850;top:6211;width:2211;height:228;visibility:visible;mso-wrap-style:square;v-text-anchor:top" coordsize="221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x+zcUA&#10;AADdAAAADwAAAGRycy9kb3ducmV2LnhtbERPTWvCQBC9F/wPywi9SN3EVrFpNiLSFj2qFfQ2ZMck&#10;mJ0N2W1M++tdodDbPN7npIve1KKj1lWWFcTjCARxbnXFhYKv/cfTHITzyBpry6TghxwsssFDiom2&#10;V95St/OFCCHsElRQet8kUrq8JINubBviwJ1ta9AH2BZSt3gN4aaWkyiaSYMVh4YSG1qVlF9230bB&#10;3h42cb3sOKb30Wz0ezq+fq5flHoc9ss3EJ56/y/+c691mP88jeH+TThB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PH7NxQAAAN0AAAAPAAAAAAAAAAAAAAAAAJgCAABkcnMv&#10;ZG93bnJldi54bWxQSwUGAAAAAAQABAD1AAAAigMAAAAA&#10;" path="m,227r2210,l2210,,,,,227xe" fillcolor="#f9f8f4" stroked="f">
                  <v:path arrowok="t" o:connecttype="custom" o:connectlocs="0,227;2210,227;2210,0;0,0;0,227" o:connectangles="0,0,0,0,0"/>
                </v:shape>
                <v:shape id="Freeform 978" o:spid="_x0000_s1056" style="position:absolute;left:1840;top:6441;width:8931;height:228;visibility:visible;mso-wrap-style:square;v-text-anchor:top" coordsize="893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4yW8QA&#10;AADdAAAADwAAAGRycy9kb3ducmV2LnhtbESPS2/CMBCE70j8B2uRuIFTEAilGMRToN549L6JlyQ0&#10;XkexgcCvrytV4rarmZ1vdjpvTCnuVLvCsoKPfgSCOLW64EzB+bTtTUA4j6yxtEwKnuRgPmu3phhr&#10;++AD3Y8+EyGEXYwKcu+rWEqX5mTQ9W1FHLSLrQ36sNaZ1DU+Qrgp5SCKxtJgwYGQY0WrnNKf480E&#10;Lm++q0vz9Vovx5Rgsrsu9slVqW6nWXyC8NT4t/n/eq9D/eFoAH/fhBH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eMlvEAAAA3QAAAA8AAAAAAAAAAAAAAAAAmAIAAGRycy9k&#10;b3ducmV2LnhtbFBLBQYAAAAABAAEAPUAAACJAwAAAAA=&#10;" path="m,227r8930,l8930,,,,,227xe" fillcolor="#f9f8f4" stroked="f">
                  <v:path arrowok="t" o:connecttype="custom" o:connectlocs="0,227;8930,227;8930,0;0,0;0,227" o:connectangles="0,0,0,0,0"/>
                </v:shape>
                <v:shape id="Freeform 979" o:spid="_x0000_s1057" style="position:absolute;left:1850;top:6672;width:8921;height:228;visibility:visible;mso-wrap-style:square;v-text-anchor:top" coordsize="892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9xu8UA&#10;AADdAAAADwAAAGRycy9kb3ducmV2LnhtbESP3UoDMRCF7wXfIUzBO5utRSlr01ILhYIg9ucBxs00&#10;WZpMliS7Xd/eCIJ3M5xzvjmzXI/eiYFiagMrmE0rEMRN0C0bBefT7nEBImVkjS4wKfimBOvV/d0S&#10;ax1ufKDhmI0oEE41KrA5d7WUqbHkMU1DR1y0S4gec1mjkTrircC9k09V9SI9tlwuWOxoa6m5Hntf&#10;KF/vn+7tMNiPqPfmanb91qVeqYfJuHkFkWnM/+a/9F6X+vPnOfx+U0a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3G7xQAAAN0AAAAPAAAAAAAAAAAAAAAAAJgCAABkcnMv&#10;ZG93bnJldi54bWxQSwUGAAAAAAQABAD1AAAAigMAAAAA&#10;" path="m,227r8920,l8920,,,,,227xe" fillcolor="#f9f8f4" stroked="f">
                  <v:path arrowok="t" o:connecttype="custom" o:connectlocs="0,227;8920,227;8920,0;0,0;0,227" o:connectangles="0,0,0,0,0"/>
                </v:shape>
                <v:shape id="Freeform 980" o:spid="_x0000_s1058" style="position:absolute;left:1850;top:6902;width:1265;height:228;visibility:visible;mso-wrap-style:square;v-text-anchor:top" coordsize="1265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wbicQA&#10;AADdAAAADwAAAGRycy9kb3ducmV2LnhtbERPTWvCQBC9C/0Pywi91Y02Spu6ShEVD0XQ2vuQnSbR&#10;7GzYXZO0v94tFLzN433OfNmbWrTkfGVZwXiUgCDOra64UHD63Dy9gPABWWNtmRT8kIfl4mEwx0zb&#10;jg/UHkMhYgj7DBWUITSZlD4vyaAf2YY4ct/WGQwRukJqh10MN7WcJMlMGqw4NpTY0Kqk/HK8GgUp&#10;ndfn8andvH79rrpp6vx+W30o9Tjs399ABOrDXfzv3uk4/3mawt838QS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cG4nEAAAA3QAAAA8AAAAAAAAAAAAAAAAAmAIAAGRycy9k&#10;b3ducmV2LnhtbFBLBQYAAAAABAAEAPUAAACJAwAAAAA=&#10;" path="m,227r1264,l1264,,,,,227xe" fillcolor="#f9f8f4" stroked="f">
                  <v:path arrowok="t" o:connecttype="custom" o:connectlocs="0,227;1264,227;1264,0;0,0;0,227" o:connectangles="0,0,0,0,0"/>
                </v:shape>
                <v:shape id="Freeform 981" o:spid="_x0000_s1059" style="position:absolute;left:1840;top:7133;width:8931;height:228;visibility:visible;mso-wrap-style:square;v-text-anchor:top" coordsize="893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eqL8QA&#10;AADdAAAADwAAAGRycy9kb3ducmV2LnhtbESPT4vCMBDF74LfIYywN01dUaQaRV1F2Zv/7tNmbKvN&#10;pDRZ7e6nN8KCtxnem/d7M503phR3ql1hWUG/F4EgTq0uOFNwOm66YxDOI2ssLZOCX3Iwn7VbU4y1&#10;ffCe7gefiRDCLkYFufdVLKVLczLoerYiDtrF1gZ9WOtM6hofIdyU8jOKRtJgwYGQY0WrnNLb4ccE&#10;Lq/P1aX5/vtajijBZHtd7JKrUh+dZjEB4anxb/P/9U6H+oPhEF7fhBHk7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3qi/EAAAA3QAAAA8AAAAAAAAAAAAAAAAAmAIAAGRycy9k&#10;b3ducmV2LnhtbFBLBQYAAAAABAAEAPUAAACJAwAAAAA=&#10;" path="m,227r8930,l8930,,,,,227xe" fillcolor="#f9f8f4" stroked="f">
                  <v:path arrowok="t" o:connecttype="custom" o:connectlocs="0,227;8930,227;8930,0;0,0;0,227" o:connectangles="0,0,0,0,0"/>
                </v:shape>
                <v:shape id="Freeform 982" o:spid="_x0000_s1060" style="position:absolute;left:1850;top:7361;width:500;height:228;visibility:visible;mso-wrap-style:square;v-text-anchor:top" coordsize="500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YRTsQA&#10;AADdAAAADwAAAGRycy9kb3ducmV2LnhtbESPT4vCMBDF78J+hzALe9N0Lf6hGmURZT14sdX70My2&#10;dZtJaWKt394IgrcZ3nu/ebNc96YWHbWusqzgexSBIM6trrhQcMp2wzkI55E11pZJwZ0crFcfgyUm&#10;2t74SF3qCxEg7BJUUHrfJFK6vCSDbmQb4qD92dagD2tbSN3iLcBNLcdRNJUGKw4XSmxoU1L+n15N&#10;oDg8mN84u15maXTOLnG3nR06pb4++58FCE+9f5tf6b0O9ePJFJ7fhBH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2EU7EAAAA3QAAAA8AAAAAAAAAAAAAAAAAmAIAAGRycy9k&#10;b3ducmV2LnhtbFBLBQYAAAAABAAEAPUAAACJAwAAAAA=&#10;" path="m,227r499,l499,,,,,227xe" fillcolor="#f9f8f4" stroked="f">
                  <v:path arrowok="t" o:connecttype="custom" o:connectlocs="0,227;499,227;499,0;0,0;0,227" o:connectangles="0,0,0,0,0"/>
                </v:shape>
                <v:shape id="Freeform 983" o:spid="_x0000_s1061" style="position:absolute;left:1840;top:7591;width:8931;height:228;visibility:visible;mso-wrap-style:square;v-text-anchor:top" coordsize="893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mRw8UA&#10;AADdAAAADwAAAGRycy9kb3ducmV2LnhtbESPS2/CMBCE75X4D9YicSsOoAIKGMSjFYgbr/smXpJA&#10;vI5iAym/vq5Uqbddzex8s9N5Y0rxoNoVlhX0uhEI4tTqgjMFp+PX+xiE88gaS8uk4JsczGettynG&#10;2j55T4+Dz0QIYRejgtz7KpbSpTkZdF1bEQftYmuDPqx1JnWNzxBuStmPoqE0WHAg5FjRKqf0drib&#10;wOXPc3Vpdq/1ckgJJpvrYptcleq0m8UEhKfG/5v/rrc61B98jOD3mzCCn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KZHDxQAAAN0AAAAPAAAAAAAAAAAAAAAAAJgCAABkcnMv&#10;ZG93bnJldi54bWxQSwUGAAAAAAQABAD1AAAAigMAAAAA&#10;" path="m,227r8930,l8930,,,,,227xe" fillcolor="#f9f8f4" stroked="f">
                  <v:path arrowok="t" o:connecttype="custom" o:connectlocs="0,227;8930,227;8930,0;0,0;0,227" o:connectangles="0,0,0,0,0"/>
                </v:shape>
                <v:shape id="Freeform 984" o:spid="_x0000_s1062" style="position:absolute;left:1850;top:7821;width:8921;height:228;visibility:visible;mso-wrap-style:square;v-text-anchor:top" coordsize="892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vjysQA&#10;AADdAAAADwAAAGRycy9kb3ducmV2LnhtbESP0UoDMRBF3wX/IYzgm82qKLI2LVooFASxrR8wbsZk&#10;aTJZkux2/XvnQfDtDnPnzL3L9RyDmiiXPrGB20UDirhLtmdn4PO4vXkCVSqyxZCYDPxQgfXq8mKJ&#10;rU1n3tN0qE4JhEuLBnytQ6t16TxFLIs0EMvuO+WIVcbstM14FngM+q5pHnXEnuWDx4E2nrrTYYxC&#10;+Xr7CK/7yb9nu3Mntx03oYzGXF/NL8+gKs313/x3vbMS//5B4kobka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b48rEAAAA3QAAAA8AAAAAAAAAAAAAAAAAmAIAAGRycy9k&#10;b3ducmV2LnhtbFBLBQYAAAAABAAEAPUAAACJAwAAAAA=&#10;" path="m,227r8920,l8920,,,,,227xe" fillcolor="#f9f8f4" stroked="f">
                  <v:path arrowok="t" o:connecttype="custom" o:connectlocs="0,227;8920,227;8920,0;0,0;0,227" o:connectangles="0,0,0,0,0"/>
                </v:shape>
                <v:shape id="Freeform 985" o:spid="_x0000_s1063" style="position:absolute;left:1850;top:8052;width:4258;height:228;visibility:visible;mso-wrap-style:square;v-text-anchor:top" coordsize="425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tg1sUA&#10;AADdAAAADwAAAGRycy9kb3ducmV2LnhtbERPTWvCQBC9C/0Pywi9SN00pVKjq5RCSw4FMSp4HLJj&#10;NpidDdmtif31XaHgbR7vc5brwTbiQp2vHSt4niYgiEuna64U7HefT28gfEDW2DgmBVfysF49jJaY&#10;adfzli5FqEQMYZ+hAhNCm0npS0MW/dS1xJE7uc5iiLCrpO6wj+G2kWmSzKTFmmODwZY+DJXn4scq&#10;OGxtvp9s6l9bHPOvbzym5tqnSj2Oh/cFiEBDuIv/3bmO819e53D7Jp4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S2DWxQAAAN0AAAAPAAAAAAAAAAAAAAAAAJgCAABkcnMv&#10;ZG93bnJldi54bWxQSwUGAAAAAAQABAD1AAAAigMAAAAA&#10;" path="m,227r4257,l4257,,,,,227xe" fillcolor="#f9f8f4" stroked="f">
                  <v:path arrowok="t" o:connecttype="custom" o:connectlocs="0,227;4257,227;4257,0;0,0;0,227" o:connectangles="0,0,0,0,0"/>
                </v:shape>
                <w10:wrap anchorx="page"/>
              </v:group>
            </w:pict>
          </mc:Fallback>
        </mc:AlternateContent>
      </w:r>
      <w:r>
        <w:rPr>
          <w:spacing w:val="-1"/>
          <w:sz w:val="20"/>
          <w:szCs w:val="20"/>
        </w:rPr>
        <w:t>di</w:t>
      </w:r>
      <w:r>
        <w:rPr>
          <w:spacing w:val="4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non</w:t>
      </w:r>
      <w:r>
        <w:rPr>
          <w:spacing w:val="4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aver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commesso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gravi</w:t>
      </w:r>
      <w:r>
        <w:rPr>
          <w:spacing w:val="39"/>
          <w:sz w:val="20"/>
          <w:szCs w:val="20"/>
        </w:rPr>
        <w:t xml:space="preserve"> </w:t>
      </w:r>
      <w:r>
        <w:rPr>
          <w:sz w:val="20"/>
          <w:szCs w:val="20"/>
        </w:rPr>
        <w:t>infrazioni</w:t>
      </w:r>
      <w:r>
        <w:rPr>
          <w:spacing w:val="39"/>
          <w:sz w:val="20"/>
          <w:szCs w:val="20"/>
        </w:rPr>
        <w:t xml:space="preserve"> </w:t>
      </w:r>
      <w:r>
        <w:rPr>
          <w:sz w:val="20"/>
          <w:szCs w:val="20"/>
        </w:rPr>
        <w:t>debitamente</w:t>
      </w:r>
      <w:r>
        <w:rPr>
          <w:spacing w:val="4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accertate</w:t>
      </w:r>
      <w:r>
        <w:rPr>
          <w:spacing w:val="42"/>
          <w:sz w:val="20"/>
          <w:szCs w:val="20"/>
        </w:rPr>
        <w:t xml:space="preserve"> </w:t>
      </w:r>
      <w:r>
        <w:rPr>
          <w:sz w:val="20"/>
          <w:szCs w:val="20"/>
        </w:rPr>
        <w:t>alle</w:t>
      </w:r>
      <w:r>
        <w:rPr>
          <w:spacing w:val="41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norme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</w:t>
      </w:r>
      <w:r>
        <w:rPr>
          <w:spacing w:val="42"/>
          <w:sz w:val="20"/>
          <w:szCs w:val="20"/>
        </w:rPr>
        <w:t xml:space="preserve"> </w:t>
      </w:r>
      <w:r>
        <w:rPr>
          <w:sz w:val="20"/>
          <w:szCs w:val="20"/>
        </w:rPr>
        <w:t>materia</w:t>
      </w:r>
      <w:r>
        <w:rPr>
          <w:spacing w:val="3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4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salute</w:t>
      </w:r>
      <w:r>
        <w:rPr>
          <w:spacing w:val="41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64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sicurezza</w:t>
      </w:r>
      <w:r>
        <w:rPr>
          <w:spacing w:val="-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sul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lavoro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nonché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agli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obblighi</w:t>
      </w:r>
      <w:r>
        <w:rPr>
          <w:spacing w:val="-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cui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all'articolo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30,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comma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3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D.Lgs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50/2016;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8" w:hanging="36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di</w:t>
      </w:r>
      <w:r>
        <w:rPr>
          <w:spacing w:val="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non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trovarsi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stato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fallimento,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liquidazione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coatta,</w:t>
      </w:r>
      <w:r>
        <w:rPr>
          <w:spacing w:val="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concordato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preventivo,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salvo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il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caso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87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concordato</w:t>
      </w:r>
      <w:r>
        <w:rPr>
          <w:spacing w:val="10"/>
          <w:sz w:val="20"/>
          <w:szCs w:val="20"/>
        </w:rPr>
        <w:t xml:space="preserve"> </w:t>
      </w:r>
      <w:r>
        <w:rPr>
          <w:sz w:val="20"/>
          <w:szCs w:val="20"/>
        </w:rPr>
        <w:t>con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continuità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aziendale,</w:t>
      </w:r>
      <w:r>
        <w:rPr>
          <w:spacing w:val="10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10"/>
          <w:sz w:val="20"/>
          <w:szCs w:val="20"/>
        </w:rPr>
        <w:t xml:space="preserve"> </w:t>
      </w:r>
      <w:r>
        <w:rPr>
          <w:sz w:val="20"/>
          <w:szCs w:val="20"/>
        </w:rPr>
        <w:t>nei</w:t>
      </w:r>
      <w:r>
        <w:rPr>
          <w:spacing w:val="8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cui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riguardi</w:t>
      </w:r>
      <w:r>
        <w:rPr>
          <w:spacing w:val="10"/>
          <w:sz w:val="20"/>
          <w:szCs w:val="20"/>
        </w:rPr>
        <w:t xml:space="preserve"> </w:t>
      </w:r>
      <w:r>
        <w:rPr>
          <w:sz w:val="20"/>
          <w:szCs w:val="20"/>
        </w:rPr>
        <w:t>sia</w:t>
      </w:r>
      <w:r>
        <w:rPr>
          <w:spacing w:val="10"/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>
        <w:rPr>
          <w:spacing w:val="9"/>
          <w:sz w:val="20"/>
          <w:szCs w:val="20"/>
        </w:rPr>
        <w:t xml:space="preserve"> </w:t>
      </w:r>
      <w:r>
        <w:rPr>
          <w:sz w:val="20"/>
          <w:szCs w:val="20"/>
        </w:rPr>
        <w:t>corso</w:t>
      </w:r>
      <w:r>
        <w:rPr>
          <w:spacing w:val="8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un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procedimento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per</w:t>
      </w:r>
      <w:r>
        <w:rPr>
          <w:spacing w:val="1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la</w:t>
      </w:r>
      <w:r>
        <w:rPr>
          <w:spacing w:val="77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dichiarazione</w:t>
      </w:r>
      <w:r>
        <w:rPr>
          <w:spacing w:val="3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33"/>
          <w:sz w:val="20"/>
          <w:szCs w:val="20"/>
        </w:rPr>
        <w:t xml:space="preserve"> </w:t>
      </w:r>
      <w:r>
        <w:rPr>
          <w:sz w:val="20"/>
          <w:szCs w:val="20"/>
        </w:rPr>
        <w:t>una</w:t>
      </w:r>
      <w:r>
        <w:rPr>
          <w:spacing w:val="3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34"/>
          <w:sz w:val="20"/>
          <w:szCs w:val="20"/>
        </w:rPr>
        <w:t xml:space="preserve"> </w:t>
      </w:r>
      <w:r>
        <w:rPr>
          <w:sz w:val="20"/>
          <w:szCs w:val="20"/>
        </w:rPr>
        <w:t>tali</w:t>
      </w:r>
      <w:r>
        <w:rPr>
          <w:spacing w:val="3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situazioni,</w:t>
      </w:r>
      <w:r>
        <w:rPr>
          <w:spacing w:val="34"/>
          <w:sz w:val="20"/>
          <w:szCs w:val="20"/>
        </w:rPr>
        <w:t xml:space="preserve"> </w:t>
      </w:r>
      <w:r>
        <w:rPr>
          <w:sz w:val="20"/>
          <w:szCs w:val="20"/>
        </w:rPr>
        <w:t>fermo</w:t>
      </w:r>
      <w:r>
        <w:rPr>
          <w:spacing w:val="3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restando</w:t>
      </w:r>
      <w:r>
        <w:rPr>
          <w:spacing w:val="3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quanto</w:t>
      </w:r>
      <w:r>
        <w:rPr>
          <w:spacing w:val="3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previsto</w:t>
      </w:r>
      <w:r>
        <w:rPr>
          <w:spacing w:val="3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dall'articolo</w:t>
      </w:r>
      <w:r>
        <w:rPr>
          <w:spacing w:val="34"/>
          <w:sz w:val="20"/>
          <w:szCs w:val="20"/>
        </w:rPr>
        <w:t xml:space="preserve"> </w:t>
      </w:r>
      <w:r>
        <w:rPr>
          <w:sz w:val="20"/>
          <w:szCs w:val="20"/>
        </w:rPr>
        <w:t>110</w:t>
      </w:r>
      <w:r>
        <w:rPr>
          <w:spacing w:val="34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3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D.Lgs</w:t>
      </w:r>
      <w:r>
        <w:rPr>
          <w:spacing w:val="117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50/2016;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8" w:hanging="36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di</w:t>
      </w:r>
      <w:r>
        <w:rPr>
          <w:spacing w:val="16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18"/>
          <w:sz w:val="20"/>
          <w:szCs w:val="20"/>
        </w:rPr>
        <w:t xml:space="preserve"> </w:t>
      </w:r>
      <w:r>
        <w:rPr>
          <w:sz w:val="20"/>
          <w:szCs w:val="20"/>
        </w:rPr>
        <w:t>essersi</w:t>
      </w:r>
      <w:r>
        <w:rPr>
          <w:spacing w:val="16"/>
          <w:sz w:val="20"/>
          <w:szCs w:val="20"/>
        </w:rPr>
        <w:t xml:space="preserve"> </w:t>
      </w:r>
      <w:r>
        <w:rPr>
          <w:sz w:val="20"/>
          <w:szCs w:val="20"/>
        </w:rPr>
        <w:t>reso</w:t>
      </w:r>
      <w:r>
        <w:rPr>
          <w:spacing w:val="1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colpevole</w:t>
      </w:r>
      <w:r>
        <w:rPr>
          <w:spacing w:val="1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1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gravi</w:t>
      </w:r>
      <w:r>
        <w:rPr>
          <w:spacing w:val="1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illeciti</w:t>
      </w:r>
      <w:r>
        <w:rPr>
          <w:spacing w:val="17"/>
          <w:sz w:val="20"/>
          <w:szCs w:val="20"/>
        </w:rPr>
        <w:t xml:space="preserve"> </w:t>
      </w:r>
      <w:r>
        <w:rPr>
          <w:sz w:val="20"/>
          <w:szCs w:val="20"/>
        </w:rPr>
        <w:t>professionali,</w:t>
      </w:r>
      <w:r>
        <w:rPr>
          <w:spacing w:val="17"/>
          <w:sz w:val="20"/>
          <w:szCs w:val="20"/>
        </w:rPr>
        <w:t xml:space="preserve"> </w:t>
      </w:r>
      <w:r>
        <w:rPr>
          <w:sz w:val="20"/>
          <w:szCs w:val="20"/>
        </w:rPr>
        <w:t>dimostrati</w:t>
      </w:r>
      <w:r>
        <w:rPr>
          <w:spacing w:val="1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dalla</w:t>
      </w:r>
      <w:r>
        <w:rPr>
          <w:spacing w:val="17"/>
          <w:sz w:val="20"/>
          <w:szCs w:val="20"/>
        </w:rPr>
        <w:t xml:space="preserve"> </w:t>
      </w:r>
      <w:r>
        <w:rPr>
          <w:sz w:val="20"/>
          <w:szCs w:val="20"/>
        </w:rPr>
        <w:t>stazione</w:t>
      </w:r>
      <w:r>
        <w:rPr>
          <w:spacing w:val="18"/>
          <w:sz w:val="20"/>
          <w:szCs w:val="20"/>
        </w:rPr>
        <w:t xml:space="preserve"> </w:t>
      </w:r>
      <w:r>
        <w:rPr>
          <w:sz w:val="20"/>
          <w:szCs w:val="20"/>
        </w:rPr>
        <w:t>appaltante</w:t>
      </w:r>
      <w:r>
        <w:rPr>
          <w:spacing w:val="17"/>
          <w:sz w:val="20"/>
          <w:szCs w:val="20"/>
        </w:rPr>
        <w:t xml:space="preserve"> </w:t>
      </w:r>
      <w:r>
        <w:rPr>
          <w:sz w:val="20"/>
          <w:szCs w:val="20"/>
        </w:rPr>
        <w:t>con</w:t>
      </w:r>
      <w:r>
        <w:rPr>
          <w:spacing w:val="56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mezzi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adeguati,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tali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rendere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dubbia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la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sua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integrità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affidabilità,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tra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i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quali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rientrano:</w:t>
      </w:r>
    </w:p>
    <w:p w:rsidR="000559FB" w:rsidRDefault="00113316" w:rsidP="001A62DA">
      <w:pPr>
        <w:pStyle w:val="Corpotesto"/>
        <w:numPr>
          <w:ilvl w:val="2"/>
          <w:numId w:val="7"/>
        </w:numPr>
        <w:kinsoku w:val="0"/>
        <w:overflowPunct w:val="0"/>
        <w:ind w:left="567" w:right="105" w:firstLine="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le</w:t>
      </w:r>
      <w:r>
        <w:rPr>
          <w:spacing w:val="29"/>
          <w:sz w:val="20"/>
          <w:szCs w:val="20"/>
        </w:rPr>
        <w:t xml:space="preserve"> </w:t>
      </w:r>
      <w:r>
        <w:rPr>
          <w:sz w:val="20"/>
          <w:szCs w:val="20"/>
        </w:rPr>
        <w:t>significative</w:t>
      </w:r>
      <w:r>
        <w:rPr>
          <w:spacing w:val="3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carenze</w:t>
      </w:r>
      <w:r>
        <w:rPr>
          <w:spacing w:val="32"/>
          <w:sz w:val="20"/>
          <w:szCs w:val="20"/>
        </w:rPr>
        <w:t xml:space="preserve"> </w:t>
      </w:r>
      <w:r>
        <w:rPr>
          <w:sz w:val="20"/>
          <w:szCs w:val="20"/>
        </w:rPr>
        <w:t>nell'esecuzione</w:t>
      </w:r>
      <w:r>
        <w:rPr>
          <w:spacing w:val="3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31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un</w:t>
      </w:r>
      <w:r>
        <w:rPr>
          <w:spacing w:val="30"/>
          <w:sz w:val="20"/>
          <w:szCs w:val="20"/>
        </w:rPr>
        <w:t xml:space="preserve"> </w:t>
      </w:r>
      <w:r>
        <w:rPr>
          <w:sz w:val="20"/>
          <w:szCs w:val="20"/>
        </w:rPr>
        <w:t>precedente</w:t>
      </w:r>
      <w:r>
        <w:rPr>
          <w:spacing w:val="3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contratto</w:t>
      </w:r>
      <w:r>
        <w:rPr>
          <w:spacing w:val="3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31"/>
          <w:sz w:val="20"/>
          <w:szCs w:val="20"/>
        </w:rPr>
        <w:t xml:space="preserve"> </w:t>
      </w:r>
      <w:r>
        <w:rPr>
          <w:sz w:val="20"/>
          <w:szCs w:val="20"/>
        </w:rPr>
        <w:t>appalto</w:t>
      </w:r>
      <w:r>
        <w:rPr>
          <w:spacing w:val="34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29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36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concessione</w:t>
      </w:r>
      <w:r>
        <w:rPr>
          <w:spacing w:val="28"/>
          <w:sz w:val="20"/>
          <w:szCs w:val="20"/>
        </w:rPr>
        <w:t xml:space="preserve"> </w:t>
      </w:r>
      <w:r>
        <w:rPr>
          <w:sz w:val="20"/>
          <w:szCs w:val="20"/>
        </w:rPr>
        <w:t>che</w:t>
      </w:r>
      <w:r>
        <w:rPr>
          <w:spacing w:val="29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ne</w:t>
      </w:r>
      <w:r>
        <w:rPr>
          <w:spacing w:val="29"/>
          <w:sz w:val="20"/>
          <w:szCs w:val="20"/>
        </w:rPr>
        <w:t xml:space="preserve"> </w:t>
      </w:r>
      <w:r>
        <w:rPr>
          <w:sz w:val="20"/>
          <w:szCs w:val="20"/>
        </w:rPr>
        <w:t>hanno</w:t>
      </w:r>
      <w:r>
        <w:rPr>
          <w:spacing w:val="2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causato</w:t>
      </w:r>
      <w:r>
        <w:rPr>
          <w:spacing w:val="28"/>
          <w:sz w:val="20"/>
          <w:szCs w:val="20"/>
        </w:rPr>
        <w:t xml:space="preserve"> </w:t>
      </w:r>
      <w:r>
        <w:rPr>
          <w:sz w:val="20"/>
          <w:szCs w:val="20"/>
        </w:rPr>
        <w:t>la</w:t>
      </w:r>
      <w:r>
        <w:rPr>
          <w:spacing w:val="29"/>
          <w:sz w:val="20"/>
          <w:szCs w:val="20"/>
        </w:rPr>
        <w:t xml:space="preserve"> </w:t>
      </w:r>
      <w:r>
        <w:rPr>
          <w:sz w:val="20"/>
          <w:szCs w:val="20"/>
        </w:rPr>
        <w:t>risoluzione</w:t>
      </w:r>
      <w:r>
        <w:rPr>
          <w:spacing w:val="29"/>
          <w:sz w:val="20"/>
          <w:szCs w:val="20"/>
        </w:rPr>
        <w:t xml:space="preserve"> </w:t>
      </w:r>
      <w:r>
        <w:rPr>
          <w:sz w:val="20"/>
          <w:szCs w:val="20"/>
        </w:rPr>
        <w:t>anticipata,</w:t>
      </w:r>
      <w:r>
        <w:rPr>
          <w:spacing w:val="2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non</w:t>
      </w:r>
      <w:r>
        <w:rPr>
          <w:spacing w:val="29"/>
          <w:sz w:val="20"/>
          <w:szCs w:val="20"/>
        </w:rPr>
        <w:t xml:space="preserve"> </w:t>
      </w:r>
      <w:r>
        <w:rPr>
          <w:sz w:val="20"/>
          <w:szCs w:val="20"/>
        </w:rPr>
        <w:t>contestata</w:t>
      </w:r>
      <w:r>
        <w:rPr>
          <w:spacing w:val="28"/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>
        <w:rPr>
          <w:spacing w:val="2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giudizio,</w:t>
      </w:r>
      <w:r>
        <w:rPr>
          <w:spacing w:val="54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ovvero</w:t>
      </w:r>
      <w:r>
        <w:rPr>
          <w:spacing w:val="22"/>
          <w:sz w:val="20"/>
          <w:szCs w:val="20"/>
        </w:rPr>
        <w:t xml:space="preserve"> </w:t>
      </w:r>
      <w:r>
        <w:rPr>
          <w:sz w:val="20"/>
          <w:szCs w:val="20"/>
        </w:rPr>
        <w:t>confermata</w:t>
      </w:r>
      <w:r>
        <w:rPr>
          <w:spacing w:val="2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all'esito</w:t>
      </w:r>
      <w:r>
        <w:rPr>
          <w:spacing w:val="2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2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un</w:t>
      </w:r>
      <w:r>
        <w:rPr>
          <w:spacing w:val="2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giudizio,</w:t>
      </w:r>
      <w:r>
        <w:rPr>
          <w:spacing w:val="23"/>
          <w:sz w:val="20"/>
          <w:szCs w:val="20"/>
        </w:rPr>
        <w:t xml:space="preserve"> </w:t>
      </w:r>
      <w:r>
        <w:rPr>
          <w:sz w:val="20"/>
          <w:szCs w:val="20"/>
        </w:rPr>
        <w:t>ovvero</w:t>
      </w:r>
      <w:r>
        <w:rPr>
          <w:spacing w:val="2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hanno</w:t>
      </w:r>
      <w:r>
        <w:rPr>
          <w:spacing w:val="23"/>
          <w:sz w:val="20"/>
          <w:szCs w:val="20"/>
        </w:rPr>
        <w:t xml:space="preserve"> </w:t>
      </w:r>
      <w:r>
        <w:rPr>
          <w:sz w:val="20"/>
          <w:szCs w:val="20"/>
        </w:rPr>
        <w:t>dato</w:t>
      </w:r>
      <w:r>
        <w:rPr>
          <w:spacing w:val="2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luogo</w:t>
      </w:r>
      <w:r>
        <w:rPr>
          <w:spacing w:val="23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ad</w:t>
      </w:r>
      <w:r>
        <w:rPr>
          <w:spacing w:val="2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una</w:t>
      </w:r>
      <w:r>
        <w:rPr>
          <w:spacing w:val="22"/>
          <w:sz w:val="20"/>
          <w:szCs w:val="20"/>
        </w:rPr>
        <w:t xml:space="preserve"> </w:t>
      </w:r>
      <w:r>
        <w:rPr>
          <w:sz w:val="20"/>
          <w:szCs w:val="20"/>
        </w:rPr>
        <w:t>condanna</w:t>
      </w:r>
      <w:r>
        <w:rPr>
          <w:spacing w:val="23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al</w:t>
      </w:r>
      <w:r>
        <w:rPr>
          <w:spacing w:val="61"/>
          <w:w w:val="99"/>
          <w:sz w:val="20"/>
          <w:szCs w:val="20"/>
        </w:rPr>
        <w:t xml:space="preserve"> </w:t>
      </w:r>
      <w:r>
        <w:rPr>
          <w:sz w:val="20"/>
          <w:szCs w:val="20"/>
        </w:rPr>
        <w:t>risarcimento</w:t>
      </w:r>
      <w:r>
        <w:rPr>
          <w:spacing w:val="-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danno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ad</w:t>
      </w:r>
      <w:r>
        <w:rPr>
          <w:spacing w:val="-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altre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sanzioni;</w:t>
      </w:r>
    </w:p>
    <w:p w:rsidR="000559FB" w:rsidRDefault="00113316" w:rsidP="001A62DA">
      <w:pPr>
        <w:pStyle w:val="Corpotesto"/>
        <w:numPr>
          <w:ilvl w:val="2"/>
          <w:numId w:val="7"/>
        </w:numPr>
        <w:kinsoku w:val="0"/>
        <w:overflowPunct w:val="0"/>
        <w:ind w:left="567" w:right="108" w:firstLine="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il</w:t>
      </w:r>
      <w:r>
        <w:rPr>
          <w:spacing w:val="1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tentativo</w:t>
      </w:r>
      <w:r>
        <w:rPr>
          <w:spacing w:val="1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1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influenzare</w:t>
      </w:r>
      <w:r>
        <w:rPr>
          <w:spacing w:val="1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indebitamente</w:t>
      </w:r>
      <w:r>
        <w:rPr>
          <w:spacing w:val="16"/>
          <w:sz w:val="20"/>
          <w:szCs w:val="20"/>
        </w:rPr>
        <w:t xml:space="preserve"> </w:t>
      </w:r>
      <w:r>
        <w:rPr>
          <w:sz w:val="20"/>
          <w:szCs w:val="20"/>
        </w:rPr>
        <w:t>il</w:t>
      </w:r>
      <w:r>
        <w:rPr>
          <w:spacing w:val="15"/>
          <w:sz w:val="20"/>
          <w:szCs w:val="20"/>
        </w:rPr>
        <w:t xml:space="preserve"> </w:t>
      </w:r>
      <w:r>
        <w:rPr>
          <w:sz w:val="20"/>
          <w:szCs w:val="20"/>
        </w:rPr>
        <w:t>processo</w:t>
      </w:r>
      <w:r>
        <w:rPr>
          <w:spacing w:val="1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decisionale</w:t>
      </w:r>
      <w:r>
        <w:rPr>
          <w:spacing w:val="1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della</w:t>
      </w:r>
      <w:r>
        <w:rPr>
          <w:spacing w:val="16"/>
          <w:sz w:val="20"/>
          <w:szCs w:val="20"/>
        </w:rPr>
        <w:t xml:space="preserve"> </w:t>
      </w:r>
      <w:r>
        <w:rPr>
          <w:sz w:val="20"/>
          <w:szCs w:val="20"/>
        </w:rPr>
        <w:t>stazione</w:t>
      </w:r>
      <w:r>
        <w:rPr>
          <w:spacing w:val="94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appaltante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ottenere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informazioni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riservate</w:t>
      </w:r>
      <w:r>
        <w:rPr>
          <w:spacing w:val="-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ai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fini</w:t>
      </w:r>
      <w:r>
        <w:rPr>
          <w:spacing w:val="-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proprio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vantaggio;</w:t>
      </w:r>
    </w:p>
    <w:p w:rsidR="000559FB" w:rsidRDefault="00113316" w:rsidP="001A62DA">
      <w:pPr>
        <w:pStyle w:val="Corpotesto"/>
        <w:numPr>
          <w:ilvl w:val="2"/>
          <w:numId w:val="7"/>
        </w:numPr>
        <w:kinsoku w:val="0"/>
        <w:overflowPunct w:val="0"/>
        <w:ind w:left="567" w:right="106" w:firstLine="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il</w:t>
      </w:r>
      <w:r>
        <w:rPr>
          <w:spacing w:val="25"/>
          <w:sz w:val="20"/>
          <w:szCs w:val="20"/>
        </w:rPr>
        <w:t xml:space="preserve"> </w:t>
      </w:r>
      <w:r>
        <w:rPr>
          <w:sz w:val="20"/>
          <w:szCs w:val="20"/>
        </w:rPr>
        <w:t>fornire,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anche</w:t>
      </w:r>
      <w:r>
        <w:rPr>
          <w:spacing w:val="26"/>
          <w:sz w:val="20"/>
          <w:szCs w:val="20"/>
        </w:rPr>
        <w:t xml:space="preserve"> </w:t>
      </w:r>
      <w:r>
        <w:rPr>
          <w:sz w:val="20"/>
          <w:szCs w:val="20"/>
        </w:rPr>
        <w:t>per</w:t>
      </w:r>
      <w:r>
        <w:rPr>
          <w:spacing w:val="28"/>
          <w:sz w:val="20"/>
          <w:szCs w:val="20"/>
        </w:rPr>
        <w:t xml:space="preserve"> </w:t>
      </w:r>
      <w:r>
        <w:rPr>
          <w:sz w:val="20"/>
          <w:szCs w:val="20"/>
        </w:rPr>
        <w:t>negligenza,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informazioni</w:t>
      </w:r>
      <w:r>
        <w:rPr>
          <w:spacing w:val="25"/>
          <w:sz w:val="20"/>
          <w:szCs w:val="20"/>
        </w:rPr>
        <w:t xml:space="preserve"> </w:t>
      </w:r>
      <w:r>
        <w:rPr>
          <w:sz w:val="20"/>
          <w:szCs w:val="20"/>
        </w:rPr>
        <w:t>false</w:t>
      </w:r>
      <w:r>
        <w:rPr>
          <w:spacing w:val="26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26"/>
          <w:sz w:val="20"/>
          <w:szCs w:val="20"/>
        </w:rPr>
        <w:t xml:space="preserve"> </w:t>
      </w:r>
      <w:r>
        <w:rPr>
          <w:sz w:val="20"/>
          <w:szCs w:val="20"/>
        </w:rPr>
        <w:t>fuorvianti</w:t>
      </w:r>
      <w:r>
        <w:rPr>
          <w:spacing w:val="26"/>
          <w:sz w:val="20"/>
          <w:szCs w:val="20"/>
        </w:rPr>
        <w:t xml:space="preserve"> </w:t>
      </w:r>
      <w:r>
        <w:rPr>
          <w:sz w:val="20"/>
          <w:szCs w:val="20"/>
        </w:rPr>
        <w:t>suscettibili</w:t>
      </w:r>
      <w:r>
        <w:rPr>
          <w:spacing w:val="2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29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influenzare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decisioni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sull'esclusione,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la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selezione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l'aggiudicazione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ovvero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l'omettere</w:t>
      </w:r>
      <w:r>
        <w:rPr>
          <w:spacing w:val="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</w:t>
      </w:r>
      <w:r>
        <w:rPr>
          <w:spacing w:val="38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informazioni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dovute</w:t>
      </w:r>
      <w:r>
        <w:rPr>
          <w:spacing w:val="-8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ai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fini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corretto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svolgimento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della</w:t>
      </w:r>
      <w:r>
        <w:rPr>
          <w:spacing w:val="-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procedura</w:t>
      </w:r>
      <w:r>
        <w:rPr>
          <w:spacing w:val="-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selezione</w:t>
      </w:r>
      <w:r>
        <w:rPr>
          <w:b/>
          <w:bCs/>
          <w:sz w:val="20"/>
          <w:szCs w:val="20"/>
        </w:rPr>
        <w:t>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spacing w:before="3"/>
        <w:ind w:right="110" w:hanging="36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di</w:t>
      </w:r>
      <w:r>
        <w:rPr>
          <w:spacing w:val="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non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trovarsi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una</w:t>
      </w:r>
      <w:r>
        <w:rPr>
          <w:spacing w:val="2"/>
          <w:sz w:val="20"/>
          <w:szCs w:val="20"/>
        </w:rPr>
        <w:t xml:space="preserve"> </w:t>
      </w:r>
      <w:r>
        <w:rPr>
          <w:sz w:val="20"/>
          <w:szCs w:val="20"/>
        </w:rPr>
        <w:t>situazione</w:t>
      </w:r>
      <w:r>
        <w:rPr>
          <w:spacing w:val="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conflitto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interesse</w:t>
      </w:r>
      <w:r>
        <w:rPr>
          <w:spacing w:val="2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 xml:space="preserve">ai </w:t>
      </w:r>
      <w:r>
        <w:rPr>
          <w:sz w:val="20"/>
          <w:szCs w:val="20"/>
        </w:rPr>
        <w:t>sensi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dell'articolo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42,</w:t>
      </w:r>
      <w:r>
        <w:rPr>
          <w:spacing w:val="4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comma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2,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D.Lgs</w:t>
      </w:r>
      <w:r>
        <w:rPr>
          <w:spacing w:val="61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50/2016</w:t>
      </w:r>
      <w:r>
        <w:rPr>
          <w:spacing w:val="-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non</w:t>
      </w:r>
      <w:r>
        <w:rPr>
          <w:spacing w:val="-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diversamente</w:t>
      </w:r>
      <w:r>
        <w:rPr>
          <w:spacing w:val="-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risolvibile;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8" w:hanging="360"/>
        <w:jc w:val="both"/>
        <w:rPr>
          <w:sz w:val="20"/>
          <w:szCs w:val="20"/>
        </w:rPr>
      </w:pPr>
      <w:r>
        <w:rPr>
          <w:sz w:val="20"/>
          <w:szCs w:val="20"/>
        </w:rPr>
        <w:t>che</w:t>
      </w:r>
      <w:r>
        <w:rPr>
          <w:spacing w:val="2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non</w:t>
      </w:r>
      <w:r>
        <w:rPr>
          <w:spacing w:val="25"/>
          <w:sz w:val="20"/>
          <w:szCs w:val="20"/>
        </w:rPr>
        <w:t xml:space="preserve"> </w:t>
      </w:r>
      <w:r>
        <w:rPr>
          <w:sz w:val="20"/>
          <w:szCs w:val="20"/>
        </w:rPr>
        <w:t>sussiste</w:t>
      </w:r>
      <w:r>
        <w:rPr>
          <w:spacing w:val="26"/>
          <w:sz w:val="20"/>
          <w:szCs w:val="20"/>
        </w:rPr>
        <w:t xml:space="preserve"> </w:t>
      </w:r>
      <w:r>
        <w:rPr>
          <w:sz w:val="20"/>
          <w:szCs w:val="20"/>
        </w:rPr>
        <w:t>una</w:t>
      </w:r>
      <w:r>
        <w:rPr>
          <w:spacing w:val="25"/>
          <w:sz w:val="20"/>
          <w:szCs w:val="20"/>
        </w:rPr>
        <w:t xml:space="preserve"> </w:t>
      </w:r>
      <w:r>
        <w:rPr>
          <w:sz w:val="20"/>
          <w:szCs w:val="20"/>
        </w:rPr>
        <w:t>situazione</w:t>
      </w:r>
      <w:r>
        <w:rPr>
          <w:spacing w:val="25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26"/>
          <w:sz w:val="20"/>
          <w:szCs w:val="20"/>
        </w:rPr>
        <w:t xml:space="preserve"> </w:t>
      </w:r>
      <w:r>
        <w:rPr>
          <w:sz w:val="20"/>
          <w:szCs w:val="20"/>
        </w:rPr>
        <w:t>distorsione</w:t>
      </w:r>
      <w:r>
        <w:rPr>
          <w:spacing w:val="25"/>
          <w:sz w:val="20"/>
          <w:szCs w:val="20"/>
        </w:rPr>
        <w:t xml:space="preserve"> </w:t>
      </w:r>
      <w:r>
        <w:rPr>
          <w:sz w:val="20"/>
          <w:szCs w:val="20"/>
        </w:rPr>
        <w:t>della</w:t>
      </w:r>
      <w:r>
        <w:rPr>
          <w:spacing w:val="2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concorrenza</w:t>
      </w:r>
      <w:r>
        <w:rPr>
          <w:spacing w:val="26"/>
          <w:sz w:val="20"/>
          <w:szCs w:val="20"/>
        </w:rPr>
        <w:t xml:space="preserve"> </w:t>
      </w:r>
      <w:r>
        <w:rPr>
          <w:sz w:val="20"/>
          <w:szCs w:val="20"/>
        </w:rPr>
        <w:t>derivante</w:t>
      </w:r>
      <w:r>
        <w:rPr>
          <w:spacing w:val="2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dal</w:t>
      </w:r>
      <w:r>
        <w:rPr>
          <w:spacing w:val="2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precedente</w:t>
      </w:r>
      <w:r>
        <w:rPr>
          <w:spacing w:val="50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coinvolgimento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nella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preparazione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della</w:t>
      </w:r>
      <w:r>
        <w:rPr>
          <w:spacing w:val="-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procedura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d'appalto</w:t>
      </w:r>
      <w:r>
        <w:rPr>
          <w:spacing w:val="-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9"/>
          <w:sz w:val="20"/>
          <w:szCs w:val="20"/>
        </w:rPr>
        <w:t xml:space="preserve"> </w:t>
      </w:r>
      <w:r>
        <w:rPr>
          <w:sz w:val="20"/>
          <w:szCs w:val="20"/>
        </w:rPr>
        <w:t>cui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all'articolo</w:t>
      </w:r>
      <w:r>
        <w:rPr>
          <w:spacing w:val="-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67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-9"/>
          <w:sz w:val="20"/>
          <w:szCs w:val="20"/>
        </w:rPr>
        <w:t xml:space="preserve"> </w:t>
      </w:r>
      <w:r>
        <w:rPr>
          <w:sz w:val="20"/>
          <w:szCs w:val="20"/>
        </w:rPr>
        <w:t>D.Lgs</w:t>
      </w:r>
      <w:r>
        <w:rPr>
          <w:spacing w:val="-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50/2016;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6" w:hanging="36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di</w:t>
      </w:r>
      <w:r>
        <w:rPr>
          <w:spacing w:val="22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23"/>
          <w:sz w:val="20"/>
          <w:szCs w:val="20"/>
        </w:rPr>
        <w:t xml:space="preserve"> </w:t>
      </w:r>
      <w:r>
        <w:rPr>
          <w:sz w:val="20"/>
          <w:szCs w:val="20"/>
        </w:rPr>
        <w:t>essere</w:t>
      </w:r>
      <w:r>
        <w:rPr>
          <w:spacing w:val="24"/>
          <w:sz w:val="20"/>
          <w:szCs w:val="20"/>
        </w:rPr>
        <w:t xml:space="preserve"> </w:t>
      </w:r>
      <w:r>
        <w:rPr>
          <w:sz w:val="20"/>
          <w:szCs w:val="20"/>
        </w:rPr>
        <w:t>stato</w:t>
      </w:r>
      <w:r>
        <w:rPr>
          <w:spacing w:val="23"/>
          <w:sz w:val="20"/>
          <w:szCs w:val="20"/>
        </w:rPr>
        <w:t xml:space="preserve"> </w:t>
      </w:r>
      <w:r>
        <w:rPr>
          <w:sz w:val="20"/>
          <w:szCs w:val="20"/>
        </w:rPr>
        <w:t>soggetto</w:t>
      </w:r>
      <w:r>
        <w:rPr>
          <w:spacing w:val="23"/>
          <w:sz w:val="20"/>
          <w:szCs w:val="20"/>
        </w:rPr>
        <w:t xml:space="preserve"> </w:t>
      </w:r>
      <w:r>
        <w:rPr>
          <w:sz w:val="20"/>
          <w:szCs w:val="20"/>
        </w:rPr>
        <w:t>alla</w:t>
      </w:r>
      <w:r>
        <w:rPr>
          <w:spacing w:val="23"/>
          <w:sz w:val="20"/>
          <w:szCs w:val="20"/>
        </w:rPr>
        <w:t xml:space="preserve"> </w:t>
      </w:r>
      <w:r>
        <w:rPr>
          <w:sz w:val="20"/>
          <w:szCs w:val="20"/>
        </w:rPr>
        <w:t>sanzione</w:t>
      </w:r>
      <w:r>
        <w:rPr>
          <w:spacing w:val="23"/>
          <w:sz w:val="20"/>
          <w:szCs w:val="20"/>
        </w:rPr>
        <w:t xml:space="preserve"> </w:t>
      </w:r>
      <w:r>
        <w:rPr>
          <w:sz w:val="20"/>
          <w:szCs w:val="20"/>
        </w:rPr>
        <w:t>interdittiva</w:t>
      </w:r>
      <w:r>
        <w:rPr>
          <w:spacing w:val="2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23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cui</w:t>
      </w:r>
      <w:r>
        <w:rPr>
          <w:spacing w:val="23"/>
          <w:sz w:val="20"/>
          <w:szCs w:val="20"/>
        </w:rPr>
        <w:t xml:space="preserve"> </w:t>
      </w:r>
      <w:r>
        <w:rPr>
          <w:sz w:val="20"/>
          <w:szCs w:val="20"/>
        </w:rPr>
        <w:t>all'articolo</w:t>
      </w:r>
      <w:r>
        <w:rPr>
          <w:spacing w:val="2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9,</w:t>
      </w:r>
      <w:r>
        <w:rPr>
          <w:spacing w:val="23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comma</w:t>
      </w:r>
      <w:r>
        <w:rPr>
          <w:spacing w:val="2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2,</w:t>
      </w:r>
      <w:r>
        <w:rPr>
          <w:spacing w:val="2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lettera</w:t>
      </w:r>
      <w:r>
        <w:rPr>
          <w:spacing w:val="24"/>
          <w:sz w:val="20"/>
          <w:szCs w:val="20"/>
        </w:rPr>
        <w:t xml:space="preserve"> </w:t>
      </w:r>
      <w:r>
        <w:rPr>
          <w:sz w:val="20"/>
          <w:szCs w:val="20"/>
        </w:rPr>
        <w:t>c)</w:t>
      </w:r>
      <w:r>
        <w:rPr>
          <w:spacing w:val="2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36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decreto</w:t>
      </w:r>
      <w:r>
        <w:rPr>
          <w:spacing w:val="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legislativo</w:t>
      </w:r>
      <w:r>
        <w:rPr>
          <w:spacing w:val="2"/>
          <w:sz w:val="20"/>
          <w:szCs w:val="20"/>
        </w:rPr>
        <w:t xml:space="preserve"> </w:t>
      </w:r>
      <w:r>
        <w:rPr>
          <w:sz w:val="20"/>
          <w:szCs w:val="20"/>
        </w:rPr>
        <w:t>8</w:t>
      </w:r>
      <w:r>
        <w:rPr>
          <w:spacing w:val="2"/>
          <w:sz w:val="20"/>
          <w:szCs w:val="20"/>
        </w:rPr>
        <w:t xml:space="preserve"> </w:t>
      </w:r>
      <w:r>
        <w:rPr>
          <w:sz w:val="20"/>
          <w:szCs w:val="20"/>
        </w:rPr>
        <w:t>giugno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2001,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231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ad</w:t>
      </w:r>
      <w:r>
        <w:rPr>
          <w:spacing w:val="2"/>
          <w:sz w:val="20"/>
          <w:szCs w:val="20"/>
        </w:rPr>
        <w:t xml:space="preserve"> </w:t>
      </w:r>
      <w:r>
        <w:rPr>
          <w:sz w:val="20"/>
          <w:szCs w:val="20"/>
        </w:rPr>
        <w:t>altra sanzione che</w:t>
      </w:r>
      <w:r>
        <w:rPr>
          <w:spacing w:val="2"/>
          <w:sz w:val="20"/>
          <w:szCs w:val="20"/>
        </w:rPr>
        <w:t xml:space="preserve"> </w:t>
      </w:r>
      <w:r>
        <w:rPr>
          <w:sz w:val="20"/>
          <w:szCs w:val="20"/>
        </w:rPr>
        <w:t>comporta il</w:t>
      </w:r>
      <w:r>
        <w:rPr>
          <w:spacing w:val="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divieto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contrarre</w:t>
      </w:r>
      <w:r>
        <w:rPr>
          <w:spacing w:val="2"/>
          <w:sz w:val="20"/>
          <w:szCs w:val="20"/>
        </w:rPr>
        <w:t xml:space="preserve"> </w:t>
      </w:r>
      <w:r>
        <w:rPr>
          <w:sz w:val="20"/>
          <w:szCs w:val="20"/>
        </w:rPr>
        <w:t>con</w:t>
      </w:r>
      <w:r>
        <w:rPr>
          <w:spacing w:val="73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la</w:t>
      </w:r>
      <w:r>
        <w:rPr>
          <w:spacing w:val="31"/>
          <w:sz w:val="20"/>
          <w:szCs w:val="20"/>
        </w:rPr>
        <w:t xml:space="preserve"> </w:t>
      </w:r>
      <w:r>
        <w:rPr>
          <w:sz w:val="20"/>
          <w:szCs w:val="20"/>
        </w:rPr>
        <w:t>pubblica</w:t>
      </w:r>
      <w:r>
        <w:rPr>
          <w:spacing w:val="32"/>
          <w:sz w:val="20"/>
          <w:szCs w:val="20"/>
        </w:rPr>
        <w:t xml:space="preserve"> </w:t>
      </w:r>
      <w:r>
        <w:rPr>
          <w:sz w:val="20"/>
          <w:szCs w:val="20"/>
        </w:rPr>
        <w:t>amministrazione,</w:t>
      </w:r>
      <w:r>
        <w:rPr>
          <w:spacing w:val="31"/>
          <w:sz w:val="20"/>
          <w:szCs w:val="20"/>
        </w:rPr>
        <w:t xml:space="preserve"> </w:t>
      </w:r>
      <w:r>
        <w:rPr>
          <w:sz w:val="20"/>
          <w:szCs w:val="20"/>
        </w:rPr>
        <w:t>compresi</w:t>
      </w:r>
      <w:r>
        <w:rPr>
          <w:spacing w:val="31"/>
          <w:sz w:val="20"/>
          <w:szCs w:val="20"/>
        </w:rPr>
        <w:t xml:space="preserve"> </w:t>
      </w:r>
      <w:r>
        <w:rPr>
          <w:sz w:val="20"/>
          <w:szCs w:val="20"/>
        </w:rPr>
        <w:t>i</w:t>
      </w:r>
      <w:r>
        <w:rPr>
          <w:spacing w:val="3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provvedimenti</w:t>
      </w:r>
      <w:r>
        <w:rPr>
          <w:spacing w:val="3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interdittivi</w:t>
      </w:r>
      <w:r>
        <w:rPr>
          <w:spacing w:val="30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31"/>
          <w:sz w:val="20"/>
          <w:szCs w:val="20"/>
        </w:rPr>
        <w:t xml:space="preserve"> </w:t>
      </w:r>
      <w:r>
        <w:rPr>
          <w:sz w:val="20"/>
          <w:szCs w:val="20"/>
        </w:rPr>
        <w:t>cui</w:t>
      </w:r>
      <w:r>
        <w:rPr>
          <w:spacing w:val="31"/>
          <w:sz w:val="20"/>
          <w:szCs w:val="20"/>
        </w:rPr>
        <w:t xml:space="preserve"> </w:t>
      </w:r>
      <w:r>
        <w:rPr>
          <w:sz w:val="20"/>
          <w:szCs w:val="20"/>
        </w:rPr>
        <w:t>all'articolo</w:t>
      </w:r>
      <w:r>
        <w:rPr>
          <w:spacing w:val="3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14</w:t>
      </w:r>
      <w:r>
        <w:rPr>
          <w:spacing w:val="32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31"/>
          <w:sz w:val="20"/>
          <w:szCs w:val="20"/>
        </w:rPr>
        <w:t xml:space="preserve"> </w:t>
      </w:r>
      <w:r>
        <w:rPr>
          <w:sz w:val="20"/>
          <w:szCs w:val="20"/>
        </w:rPr>
        <w:t>decreto</w:t>
      </w:r>
      <w:r>
        <w:rPr>
          <w:spacing w:val="50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legislativo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9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aprile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2008,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81;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5" w:hanging="36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di</w:t>
      </w:r>
      <w:r>
        <w:rPr>
          <w:spacing w:val="9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1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avere</w:t>
      </w:r>
      <w:r>
        <w:rPr>
          <w:spacing w:val="12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proprio</w:t>
      </w:r>
      <w:r>
        <w:rPr>
          <w:spacing w:val="12"/>
          <w:sz w:val="20"/>
          <w:szCs w:val="20"/>
        </w:rPr>
        <w:t xml:space="preserve"> </w:t>
      </w:r>
      <w:r>
        <w:rPr>
          <w:sz w:val="20"/>
          <w:szCs w:val="20"/>
        </w:rPr>
        <w:t>carico</w:t>
      </w:r>
      <w:r>
        <w:rPr>
          <w:spacing w:val="11"/>
          <w:sz w:val="20"/>
          <w:szCs w:val="20"/>
        </w:rPr>
        <w:t xml:space="preserve"> </w:t>
      </w:r>
      <w:r>
        <w:rPr>
          <w:sz w:val="20"/>
          <w:szCs w:val="20"/>
        </w:rPr>
        <w:t>iscrizioni</w:t>
      </w:r>
      <w:r>
        <w:rPr>
          <w:spacing w:val="9"/>
          <w:sz w:val="20"/>
          <w:szCs w:val="20"/>
        </w:rPr>
        <w:t xml:space="preserve"> </w:t>
      </w:r>
      <w:r>
        <w:rPr>
          <w:sz w:val="20"/>
          <w:szCs w:val="20"/>
        </w:rPr>
        <w:t>nel</w:t>
      </w:r>
      <w:r>
        <w:rPr>
          <w:spacing w:val="11"/>
          <w:sz w:val="20"/>
          <w:szCs w:val="20"/>
        </w:rPr>
        <w:t xml:space="preserve"> </w:t>
      </w:r>
      <w:r>
        <w:rPr>
          <w:sz w:val="20"/>
          <w:szCs w:val="20"/>
        </w:rPr>
        <w:t>casellario</w:t>
      </w:r>
      <w:r>
        <w:rPr>
          <w:spacing w:val="10"/>
          <w:sz w:val="20"/>
          <w:szCs w:val="20"/>
        </w:rPr>
        <w:t xml:space="preserve"> </w:t>
      </w:r>
      <w:r>
        <w:rPr>
          <w:sz w:val="20"/>
          <w:szCs w:val="20"/>
        </w:rPr>
        <w:t>informatico</w:t>
      </w:r>
      <w:r>
        <w:rPr>
          <w:spacing w:val="1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tenuto</w:t>
      </w:r>
      <w:r>
        <w:rPr>
          <w:spacing w:val="1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dall'Osservatorio</w:t>
      </w:r>
      <w:r>
        <w:rPr>
          <w:spacing w:val="1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dell'ANAC</w:t>
      </w:r>
      <w:r>
        <w:rPr>
          <w:spacing w:val="85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per</w:t>
      </w:r>
      <w:r>
        <w:rPr>
          <w:spacing w:val="4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aver</w:t>
      </w:r>
      <w:r>
        <w:rPr>
          <w:spacing w:val="42"/>
          <w:sz w:val="20"/>
          <w:szCs w:val="20"/>
        </w:rPr>
        <w:t xml:space="preserve"> </w:t>
      </w:r>
      <w:r>
        <w:rPr>
          <w:sz w:val="20"/>
          <w:szCs w:val="20"/>
        </w:rPr>
        <w:t>presentato</w:t>
      </w:r>
      <w:r>
        <w:rPr>
          <w:spacing w:val="41"/>
          <w:sz w:val="20"/>
          <w:szCs w:val="20"/>
        </w:rPr>
        <w:t xml:space="preserve"> </w:t>
      </w:r>
      <w:r>
        <w:rPr>
          <w:sz w:val="20"/>
          <w:szCs w:val="20"/>
        </w:rPr>
        <w:t>false</w:t>
      </w:r>
      <w:r>
        <w:rPr>
          <w:spacing w:val="44"/>
          <w:sz w:val="20"/>
          <w:szCs w:val="20"/>
        </w:rPr>
        <w:t xml:space="preserve"> </w:t>
      </w:r>
      <w:r>
        <w:rPr>
          <w:sz w:val="20"/>
          <w:szCs w:val="20"/>
        </w:rPr>
        <w:t>dichiarazioni</w:t>
      </w:r>
      <w:r>
        <w:rPr>
          <w:spacing w:val="42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41"/>
          <w:sz w:val="20"/>
          <w:szCs w:val="20"/>
        </w:rPr>
        <w:t xml:space="preserve"> </w:t>
      </w:r>
      <w:r>
        <w:rPr>
          <w:sz w:val="20"/>
          <w:szCs w:val="20"/>
        </w:rPr>
        <w:t>falsa</w:t>
      </w:r>
      <w:r>
        <w:rPr>
          <w:spacing w:val="4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documentazione</w:t>
      </w:r>
      <w:r>
        <w:rPr>
          <w:spacing w:val="44"/>
          <w:sz w:val="20"/>
          <w:szCs w:val="20"/>
        </w:rPr>
        <w:t xml:space="preserve"> </w:t>
      </w:r>
      <w:r>
        <w:rPr>
          <w:sz w:val="20"/>
          <w:szCs w:val="20"/>
        </w:rPr>
        <w:t>nelle</w:t>
      </w:r>
      <w:r>
        <w:rPr>
          <w:spacing w:val="41"/>
          <w:sz w:val="20"/>
          <w:szCs w:val="20"/>
        </w:rPr>
        <w:t xml:space="preserve"> </w:t>
      </w:r>
      <w:r>
        <w:rPr>
          <w:sz w:val="20"/>
          <w:szCs w:val="20"/>
        </w:rPr>
        <w:t>procedure</w:t>
      </w:r>
      <w:r>
        <w:rPr>
          <w:spacing w:val="41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42"/>
          <w:sz w:val="20"/>
          <w:szCs w:val="20"/>
        </w:rPr>
        <w:t xml:space="preserve"> </w:t>
      </w:r>
      <w:r>
        <w:rPr>
          <w:sz w:val="20"/>
          <w:szCs w:val="20"/>
        </w:rPr>
        <w:t>gara</w:t>
      </w:r>
      <w:r>
        <w:rPr>
          <w:spacing w:val="41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44"/>
          <w:sz w:val="20"/>
          <w:szCs w:val="20"/>
        </w:rPr>
        <w:t xml:space="preserve"> </w:t>
      </w:r>
      <w:r>
        <w:rPr>
          <w:sz w:val="20"/>
          <w:szCs w:val="20"/>
        </w:rPr>
        <w:t>negli</w:t>
      </w:r>
      <w:r>
        <w:rPr>
          <w:spacing w:val="48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affidamenti</w:t>
      </w:r>
      <w:r>
        <w:rPr>
          <w:spacing w:val="-13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12"/>
          <w:sz w:val="20"/>
          <w:szCs w:val="20"/>
        </w:rPr>
        <w:t xml:space="preserve"> </w:t>
      </w:r>
      <w:r>
        <w:rPr>
          <w:sz w:val="20"/>
          <w:szCs w:val="20"/>
        </w:rPr>
        <w:t>subappalti;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8" w:hanging="36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di</w:t>
      </w:r>
      <w:r>
        <w:rPr>
          <w:spacing w:val="9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1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avere</w:t>
      </w:r>
      <w:r>
        <w:rPr>
          <w:spacing w:val="12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proprio</w:t>
      </w:r>
      <w:r>
        <w:rPr>
          <w:spacing w:val="12"/>
          <w:sz w:val="20"/>
          <w:szCs w:val="20"/>
        </w:rPr>
        <w:t xml:space="preserve"> </w:t>
      </w:r>
      <w:r>
        <w:rPr>
          <w:sz w:val="20"/>
          <w:szCs w:val="20"/>
        </w:rPr>
        <w:t>carico</w:t>
      </w:r>
      <w:r>
        <w:rPr>
          <w:spacing w:val="10"/>
          <w:sz w:val="20"/>
          <w:szCs w:val="20"/>
        </w:rPr>
        <w:t xml:space="preserve"> </w:t>
      </w:r>
      <w:r>
        <w:rPr>
          <w:sz w:val="20"/>
          <w:szCs w:val="20"/>
        </w:rPr>
        <w:t>iscrizioni</w:t>
      </w:r>
      <w:r>
        <w:rPr>
          <w:spacing w:val="10"/>
          <w:sz w:val="20"/>
          <w:szCs w:val="20"/>
        </w:rPr>
        <w:t xml:space="preserve"> </w:t>
      </w:r>
      <w:r>
        <w:rPr>
          <w:sz w:val="20"/>
          <w:szCs w:val="20"/>
        </w:rPr>
        <w:t>nel</w:t>
      </w:r>
      <w:r>
        <w:rPr>
          <w:spacing w:val="11"/>
          <w:sz w:val="20"/>
          <w:szCs w:val="20"/>
        </w:rPr>
        <w:t xml:space="preserve"> </w:t>
      </w:r>
      <w:r>
        <w:rPr>
          <w:sz w:val="20"/>
          <w:szCs w:val="20"/>
        </w:rPr>
        <w:t>casellario</w:t>
      </w:r>
      <w:r>
        <w:rPr>
          <w:spacing w:val="10"/>
          <w:sz w:val="20"/>
          <w:szCs w:val="20"/>
        </w:rPr>
        <w:t xml:space="preserve"> </w:t>
      </w:r>
      <w:r>
        <w:rPr>
          <w:sz w:val="20"/>
          <w:szCs w:val="20"/>
        </w:rPr>
        <w:t>informatico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tenuto</w:t>
      </w:r>
      <w:r>
        <w:rPr>
          <w:spacing w:val="1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dall'Osservatorio</w:t>
      </w:r>
      <w:r>
        <w:rPr>
          <w:spacing w:val="1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dell'ANAC</w:t>
      </w:r>
      <w:r>
        <w:rPr>
          <w:spacing w:val="85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per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aver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presentato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false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dichiarazioni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falsa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documentazione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ai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fini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rilascio</w:t>
      </w:r>
      <w:r>
        <w:rPr>
          <w:spacing w:val="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dell'attestazione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88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qualificazione;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9" w:hanging="36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di</w:t>
      </w:r>
      <w:r>
        <w:rPr>
          <w:spacing w:val="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non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aver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violato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il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divieto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intestazione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fiduciaria</w:t>
      </w:r>
      <w:r>
        <w:rPr>
          <w:spacing w:val="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cui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all'articolo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17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della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legge</w:t>
      </w:r>
      <w:r>
        <w:rPr>
          <w:spacing w:val="2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19</w:t>
      </w:r>
      <w:r>
        <w:rPr>
          <w:spacing w:val="2"/>
          <w:sz w:val="20"/>
          <w:szCs w:val="20"/>
        </w:rPr>
        <w:t xml:space="preserve"> </w:t>
      </w:r>
      <w:r>
        <w:rPr>
          <w:sz w:val="20"/>
          <w:szCs w:val="20"/>
        </w:rPr>
        <w:t>marzo</w:t>
      </w:r>
      <w:r>
        <w:rPr>
          <w:spacing w:val="2"/>
          <w:sz w:val="20"/>
          <w:szCs w:val="20"/>
        </w:rPr>
        <w:t xml:space="preserve"> </w:t>
      </w:r>
      <w:r>
        <w:rPr>
          <w:sz w:val="20"/>
          <w:szCs w:val="20"/>
        </w:rPr>
        <w:t>1990,</w:t>
      </w:r>
      <w:r>
        <w:rPr>
          <w:spacing w:val="105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55;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8" w:hanging="36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di</w:t>
      </w:r>
      <w:r>
        <w:rPr>
          <w:spacing w:val="4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non</w:t>
      </w:r>
      <w:r>
        <w:rPr>
          <w:spacing w:val="43"/>
          <w:sz w:val="20"/>
          <w:szCs w:val="20"/>
        </w:rPr>
        <w:t xml:space="preserve"> </w:t>
      </w:r>
      <w:r>
        <w:rPr>
          <w:sz w:val="20"/>
          <w:szCs w:val="20"/>
        </w:rPr>
        <w:t>essere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stato</w:t>
      </w:r>
      <w:r>
        <w:rPr>
          <w:spacing w:val="4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vittima</w:t>
      </w:r>
      <w:r>
        <w:rPr>
          <w:spacing w:val="41"/>
          <w:sz w:val="20"/>
          <w:szCs w:val="20"/>
        </w:rPr>
        <w:t xml:space="preserve"> </w:t>
      </w:r>
      <w:r>
        <w:rPr>
          <w:sz w:val="20"/>
          <w:szCs w:val="20"/>
        </w:rPr>
        <w:t>dei</w:t>
      </w:r>
      <w:r>
        <w:rPr>
          <w:spacing w:val="39"/>
          <w:sz w:val="20"/>
          <w:szCs w:val="20"/>
        </w:rPr>
        <w:t xml:space="preserve"> </w:t>
      </w:r>
      <w:r>
        <w:rPr>
          <w:sz w:val="20"/>
          <w:szCs w:val="20"/>
        </w:rPr>
        <w:t>reati</w:t>
      </w:r>
      <w:r>
        <w:rPr>
          <w:spacing w:val="43"/>
          <w:sz w:val="20"/>
          <w:szCs w:val="20"/>
        </w:rPr>
        <w:t xml:space="preserve"> </w:t>
      </w:r>
      <w:r>
        <w:rPr>
          <w:sz w:val="20"/>
          <w:szCs w:val="20"/>
        </w:rPr>
        <w:t>previsti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42"/>
          <w:sz w:val="20"/>
          <w:szCs w:val="20"/>
        </w:rPr>
        <w:t xml:space="preserve"> </w:t>
      </w:r>
      <w:r>
        <w:rPr>
          <w:sz w:val="20"/>
          <w:szCs w:val="20"/>
        </w:rPr>
        <w:t>puniti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dagli</w:t>
      </w:r>
      <w:r>
        <w:rPr>
          <w:spacing w:val="4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articoli</w:t>
      </w:r>
      <w:r>
        <w:rPr>
          <w:spacing w:val="4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317</w:t>
      </w:r>
      <w:r>
        <w:rPr>
          <w:spacing w:val="43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4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629</w:t>
      </w:r>
      <w:r>
        <w:rPr>
          <w:spacing w:val="4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4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codice</w:t>
      </w:r>
      <w:r>
        <w:rPr>
          <w:spacing w:val="43"/>
          <w:sz w:val="20"/>
          <w:szCs w:val="20"/>
        </w:rPr>
        <w:t xml:space="preserve"> </w:t>
      </w:r>
      <w:r>
        <w:rPr>
          <w:sz w:val="20"/>
          <w:szCs w:val="20"/>
        </w:rPr>
        <w:t>penale</w:t>
      </w:r>
      <w:r>
        <w:rPr>
          <w:spacing w:val="57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aggravati</w:t>
      </w:r>
      <w:r>
        <w:rPr>
          <w:spacing w:val="1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ai</w:t>
      </w:r>
      <w:r>
        <w:rPr>
          <w:spacing w:val="14"/>
          <w:sz w:val="20"/>
          <w:szCs w:val="20"/>
        </w:rPr>
        <w:t xml:space="preserve"> </w:t>
      </w:r>
      <w:r>
        <w:rPr>
          <w:sz w:val="20"/>
          <w:szCs w:val="20"/>
        </w:rPr>
        <w:t>sensi</w:t>
      </w:r>
      <w:r>
        <w:rPr>
          <w:spacing w:val="14"/>
          <w:sz w:val="20"/>
          <w:szCs w:val="20"/>
        </w:rPr>
        <w:t xml:space="preserve"> </w:t>
      </w:r>
      <w:r>
        <w:rPr>
          <w:sz w:val="20"/>
          <w:szCs w:val="20"/>
        </w:rPr>
        <w:t>dell'articolo</w:t>
      </w:r>
      <w:r>
        <w:rPr>
          <w:spacing w:val="15"/>
          <w:sz w:val="20"/>
          <w:szCs w:val="20"/>
        </w:rPr>
        <w:t xml:space="preserve"> </w:t>
      </w:r>
      <w:r>
        <w:rPr>
          <w:sz w:val="20"/>
          <w:szCs w:val="20"/>
        </w:rPr>
        <w:t>7</w:t>
      </w:r>
      <w:r>
        <w:rPr>
          <w:spacing w:val="15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1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decreto-legge</w:t>
      </w:r>
      <w:r>
        <w:rPr>
          <w:spacing w:val="1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13</w:t>
      </w:r>
      <w:r>
        <w:rPr>
          <w:spacing w:val="15"/>
          <w:sz w:val="20"/>
          <w:szCs w:val="20"/>
        </w:rPr>
        <w:t xml:space="preserve"> </w:t>
      </w:r>
      <w:r>
        <w:rPr>
          <w:sz w:val="20"/>
          <w:szCs w:val="20"/>
        </w:rPr>
        <w:t>maggio</w:t>
      </w:r>
      <w:r>
        <w:rPr>
          <w:spacing w:val="1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1991,</w:t>
      </w:r>
      <w:r>
        <w:rPr>
          <w:spacing w:val="1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14"/>
          <w:sz w:val="20"/>
          <w:szCs w:val="20"/>
        </w:rPr>
        <w:t xml:space="preserve"> </w:t>
      </w:r>
      <w:r>
        <w:rPr>
          <w:sz w:val="20"/>
          <w:szCs w:val="20"/>
        </w:rPr>
        <w:t>152,</w:t>
      </w:r>
      <w:r>
        <w:rPr>
          <w:spacing w:val="1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convertito,</w:t>
      </w:r>
      <w:r>
        <w:rPr>
          <w:spacing w:val="15"/>
          <w:sz w:val="20"/>
          <w:szCs w:val="20"/>
        </w:rPr>
        <w:t xml:space="preserve"> </w:t>
      </w:r>
      <w:r>
        <w:rPr>
          <w:sz w:val="20"/>
          <w:szCs w:val="20"/>
        </w:rPr>
        <w:t>con</w:t>
      </w:r>
      <w:r>
        <w:rPr>
          <w:spacing w:val="71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modificazioni,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dalla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legge</w:t>
      </w:r>
      <w:r>
        <w:rPr>
          <w:spacing w:val="-4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12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luglio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1991,</w:t>
      </w:r>
      <w:r>
        <w:rPr>
          <w:spacing w:val="-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203;</w:t>
      </w:r>
    </w:p>
    <w:p w:rsidR="000559FB" w:rsidRDefault="000559FB">
      <w:pPr>
        <w:pStyle w:val="Corpotesto"/>
        <w:kinsoku w:val="0"/>
        <w:overflowPunct w:val="0"/>
        <w:spacing w:before="11"/>
        <w:ind w:left="0"/>
        <w:rPr>
          <w:sz w:val="21"/>
          <w:szCs w:val="21"/>
        </w:rPr>
      </w:pPr>
    </w:p>
    <w:p w:rsidR="000559FB" w:rsidRDefault="00113316">
      <w:pPr>
        <w:pStyle w:val="Corpotesto"/>
        <w:numPr>
          <w:ilvl w:val="0"/>
          <w:numId w:val="7"/>
        </w:numPr>
        <w:tabs>
          <w:tab w:val="left" w:pos="400"/>
        </w:tabs>
        <w:kinsoku w:val="0"/>
        <w:overflowPunct w:val="0"/>
        <w:spacing w:line="359" w:lineRule="auto"/>
        <w:ind w:left="399" w:right="107" w:hanging="283"/>
        <w:rPr>
          <w:spacing w:val="-1"/>
        </w:rPr>
      </w:pPr>
      <w:r>
        <w:rPr>
          <w:spacing w:val="-1"/>
        </w:rPr>
        <w:t>di</w:t>
      </w:r>
      <w:r>
        <w:rPr>
          <w:spacing w:val="17"/>
        </w:rPr>
        <w:t xml:space="preserve"> </w:t>
      </w:r>
      <w:r>
        <w:rPr>
          <w:spacing w:val="-1"/>
        </w:rPr>
        <w:t>essere</w:t>
      </w:r>
      <w:r>
        <w:rPr>
          <w:spacing w:val="17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rPr>
          <w:spacing w:val="-1"/>
        </w:rPr>
        <w:t>regola</w:t>
      </w:r>
      <w:r>
        <w:rPr>
          <w:spacing w:val="17"/>
        </w:rPr>
        <w:t xml:space="preserve"> </w:t>
      </w:r>
      <w:r>
        <w:rPr>
          <w:spacing w:val="-1"/>
        </w:rPr>
        <w:t>con</w:t>
      </w:r>
      <w:r>
        <w:rPr>
          <w:spacing w:val="17"/>
        </w:rPr>
        <w:t xml:space="preserve"> </w:t>
      </w:r>
      <w:r>
        <w:rPr>
          <w:spacing w:val="-2"/>
        </w:rPr>
        <w:t>le</w:t>
      </w:r>
      <w:r>
        <w:rPr>
          <w:spacing w:val="17"/>
        </w:rPr>
        <w:t xml:space="preserve"> </w:t>
      </w:r>
      <w:r>
        <w:rPr>
          <w:spacing w:val="-1"/>
        </w:rPr>
        <w:t>norme</w:t>
      </w:r>
      <w:r>
        <w:rPr>
          <w:spacing w:val="17"/>
        </w:rPr>
        <w:t xml:space="preserve"> </w:t>
      </w:r>
      <w:r>
        <w:rPr>
          <w:spacing w:val="-1"/>
        </w:rPr>
        <w:t>di</w:t>
      </w:r>
      <w:r>
        <w:rPr>
          <w:spacing w:val="17"/>
        </w:rPr>
        <w:t xml:space="preserve"> </w:t>
      </w:r>
      <w:r>
        <w:rPr>
          <w:spacing w:val="-1"/>
        </w:rPr>
        <w:t>cui</w:t>
      </w:r>
      <w:r>
        <w:rPr>
          <w:spacing w:val="17"/>
        </w:rPr>
        <w:t xml:space="preserve"> </w:t>
      </w:r>
      <w:r>
        <w:rPr>
          <w:spacing w:val="-1"/>
        </w:rPr>
        <w:t>alla</w:t>
      </w:r>
      <w:r>
        <w:rPr>
          <w:spacing w:val="17"/>
        </w:rPr>
        <w:t xml:space="preserve"> </w:t>
      </w:r>
      <w:r>
        <w:rPr>
          <w:spacing w:val="-2"/>
        </w:rPr>
        <w:t>Legge</w:t>
      </w:r>
      <w:r>
        <w:rPr>
          <w:spacing w:val="17"/>
        </w:rPr>
        <w:t xml:space="preserve"> </w:t>
      </w:r>
      <w:r>
        <w:rPr>
          <w:spacing w:val="-1"/>
        </w:rPr>
        <w:t>n.</w:t>
      </w:r>
      <w:r>
        <w:rPr>
          <w:spacing w:val="19"/>
        </w:rPr>
        <w:t xml:space="preserve"> </w:t>
      </w:r>
      <w:r>
        <w:rPr>
          <w:spacing w:val="-1"/>
        </w:rPr>
        <w:t>68/99</w:t>
      </w:r>
      <w:r>
        <w:rPr>
          <w:spacing w:val="17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rPr>
          <w:spacing w:val="-1"/>
        </w:rPr>
        <w:t>materia</w:t>
      </w:r>
      <w:r>
        <w:rPr>
          <w:spacing w:val="17"/>
        </w:rPr>
        <w:t xml:space="preserve"> </w:t>
      </w:r>
      <w:r>
        <w:rPr>
          <w:spacing w:val="-1"/>
        </w:rPr>
        <w:t>di</w:t>
      </w:r>
      <w:r>
        <w:rPr>
          <w:spacing w:val="14"/>
        </w:rPr>
        <w:t xml:space="preserve"> </w:t>
      </w:r>
      <w:r>
        <w:rPr>
          <w:spacing w:val="-1"/>
        </w:rPr>
        <w:t>diritto</w:t>
      </w:r>
      <w:r>
        <w:rPr>
          <w:spacing w:val="17"/>
        </w:rPr>
        <w:t xml:space="preserve"> </w:t>
      </w:r>
      <w:r>
        <w:rPr>
          <w:spacing w:val="-1"/>
        </w:rPr>
        <w:t>al</w:t>
      </w:r>
      <w:r>
        <w:rPr>
          <w:spacing w:val="17"/>
        </w:rPr>
        <w:t xml:space="preserve"> </w:t>
      </w:r>
      <w:r>
        <w:rPr>
          <w:spacing w:val="-1"/>
        </w:rPr>
        <w:t>lavoro</w:t>
      </w:r>
      <w:r>
        <w:rPr>
          <w:spacing w:val="17"/>
        </w:rPr>
        <w:t xml:space="preserve"> </w:t>
      </w:r>
      <w:r>
        <w:rPr>
          <w:spacing w:val="-1"/>
        </w:rPr>
        <w:t>dei</w:t>
      </w:r>
      <w:r>
        <w:rPr>
          <w:spacing w:val="75"/>
        </w:rPr>
        <w:t xml:space="preserve"> </w:t>
      </w:r>
      <w:r>
        <w:rPr>
          <w:spacing w:val="-1"/>
        </w:rPr>
        <w:t>disabili</w:t>
      </w:r>
    </w:p>
    <w:p w:rsidR="000559FB" w:rsidRDefault="00113316">
      <w:pPr>
        <w:pStyle w:val="Titolo4"/>
        <w:kinsoku w:val="0"/>
        <w:overflowPunct w:val="0"/>
        <w:ind w:left="905"/>
        <w:rPr>
          <w:b w:val="0"/>
          <w:bCs w:val="0"/>
          <w:i w:val="0"/>
          <w:iCs w:val="0"/>
        </w:rPr>
      </w:pPr>
      <w:r>
        <w:rPr>
          <w:spacing w:val="-1"/>
        </w:rPr>
        <w:t>oppure</w:t>
      </w:r>
      <w:r>
        <w:t xml:space="preserve"> </w:t>
      </w:r>
      <w:r>
        <w:rPr>
          <w:spacing w:val="-1"/>
        </w:rPr>
        <w:t>cancellare</w:t>
      </w:r>
      <w:r>
        <w:rPr>
          <w:spacing w:val="-2"/>
        </w:rPr>
        <w:t xml:space="preserve"> </w:t>
      </w:r>
      <w:r>
        <w:rPr>
          <w:spacing w:val="-1"/>
        </w:rPr>
        <w:t>per</w:t>
      </w:r>
      <w:r>
        <w:rPr>
          <w:spacing w:val="-3"/>
        </w:rPr>
        <w:t xml:space="preserve"> </w:t>
      </w:r>
      <w:r>
        <w:rPr>
          <w:spacing w:val="-1"/>
        </w:rPr>
        <w:t>questa</w:t>
      </w:r>
      <w:r>
        <w:t xml:space="preserve"> </w:t>
      </w:r>
      <w:r>
        <w:rPr>
          <w:spacing w:val="-1"/>
        </w:rPr>
        <w:t>dichiarazione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rPr>
          <w:spacing w:val="-1"/>
        </w:rPr>
        <w:t>frase</w:t>
      </w:r>
      <w:r>
        <w:rPr>
          <w:spacing w:val="-2"/>
        </w:rPr>
        <w:t xml:space="preserve"> </w:t>
      </w:r>
      <w:r>
        <w:rPr>
          <w:spacing w:val="-1"/>
        </w:rPr>
        <w:t>che</w:t>
      </w:r>
      <w:r>
        <w:t xml:space="preserve"> </w:t>
      </w:r>
      <w:r>
        <w:rPr>
          <w:spacing w:val="-1"/>
        </w:rPr>
        <w:t>non</w:t>
      </w:r>
      <w:r>
        <w:rPr>
          <w:spacing w:val="-4"/>
        </w:rPr>
        <w:t xml:space="preserve"> </w:t>
      </w:r>
      <w:r>
        <w:rPr>
          <w:spacing w:val="-1"/>
        </w:rPr>
        <w:t>interessa</w:t>
      </w:r>
    </w:p>
    <w:p w:rsidR="000559FB" w:rsidRDefault="00113316">
      <w:pPr>
        <w:pStyle w:val="Corpotesto"/>
        <w:kinsoku w:val="0"/>
        <w:overflowPunct w:val="0"/>
        <w:spacing w:before="1"/>
        <w:ind w:left="545"/>
      </w:pPr>
      <w:r>
        <w:rPr>
          <w:spacing w:val="-1"/>
        </w:rPr>
        <w:t>di</w:t>
      </w:r>
      <w:r>
        <w:t xml:space="preserve"> </w:t>
      </w:r>
      <w:r>
        <w:rPr>
          <w:spacing w:val="56"/>
        </w:rPr>
        <w:t xml:space="preserve"> </w:t>
      </w:r>
      <w:r>
        <w:rPr>
          <w:spacing w:val="-1"/>
        </w:rPr>
        <w:t>non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essere</w:t>
      </w:r>
      <w:r>
        <w:t xml:space="preserve"> </w:t>
      </w:r>
      <w:r>
        <w:rPr>
          <w:spacing w:val="54"/>
        </w:rPr>
        <w:t xml:space="preserve"> </w:t>
      </w:r>
      <w:r>
        <w:rPr>
          <w:spacing w:val="-1"/>
        </w:rPr>
        <w:t>soggetta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alla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legge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68/99</w:t>
      </w:r>
      <w:r>
        <w:t xml:space="preserve"> </w:t>
      </w:r>
      <w:r>
        <w:rPr>
          <w:spacing w:val="58"/>
        </w:rPr>
        <w:t xml:space="preserve"> </w:t>
      </w:r>
      <w:r>
        <w:rPr>
          <w:spacing w:val="-2"/>
        </w:rPr>
        <w:t>in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quanto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il</w:t>
      </w:r>
      <w:r>
        <w:t xml:space="preserve"> </w:t>
      </w:r>
      <w:r>
        <w:rPr>
          <w:spacing w:val="56"/>
        </w:rPr>
        <w:t xml:space="preserve"> </w:t>
      </w:r>
      <w:r>
        <w:rPr>
          <w:spacing w:val="-1"/>
        </w:rPr>
        <w:t>numero</w:t>
      </w:r>
      <w:r>
        <w:t xml:space="preserve"> </w:t>
      </w:r>
      <w:r>
        <w:rPr>
          <w:spacing w:val="54"/>
        </w:rPr>
        <w:t xml:space="preserve"> </w:t>
      </w:r>
      <w:r>
        <w:rPr>
          <w:spacing w:val="-1"/>
        </w:rPr>
        <w:t>dei</w:t>
      </w:r>
      <w:r>
        <w:t xml:space="preserve"> </w:t>
      </w:r>
      <w:r>
        <w:rPr>
          <w:spacing w:val="56"/>
        </w:rPr>
        <w:t xml:space="preserve"> </w:t>
      </w:r>
      <w:r>
        <w:rPr>
          <w:spacing w:val="-1"/>
        </w:rPr>
        <w:t>dipendenti</w:t>
      </w:r>
      <w:r>
        <w:t xml:space="preserve"> </w:t>
      </w:r>
      <w:r>
        <w:rPr>
          <w:spacing w:val="57"/>
        </w:rPr>
        <w:t xml:space="preserve"> </w:t>
      </w:r>
      <w:r>
        <w:t>è</w:t>
      </w: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20"/>
          <w:szCs w:val="2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538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5DE94591" wp14:editId="591EB613">
                <wp:extent cx="2729865" cy="12700"/>
                <wp:effectExtent l="9525" t="9525" r="3810" b="0"/>
                <wp:docPr id="1320" name="Group 9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9865" cy="12700"/>
                          <a:chOff x="0" y="0"/>
                          <a:chExt cx="4299" cy="20"/>
                        </a:xfrm>
                      </wpg:grpSpPr>
                      <wps:wsp>
                        <wps:cNvPr id="1321" name="Freeform 987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4285" cy="20"/>
                          </a:xfrm>
                          <a:custGeom>
                            <a:avLst/>
                            <a:gdLst>
                              <a:gd name="T0" fmla="*/ 0 w 4285"/>
                              <a:gd name="T1" fmla="*/ 0 h 20"/>
                              <a:gd name="T2" fmla="*/ 4284 w 42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285" h="20">
                                <a:moveTo>
                                  <a:pt x="0" y="0"/>
                                </a:moveTo>
                                <a:lnTo>
                                  <a:pt x="4284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86" o:spid="_x0000_s1026" style="width:214.95pt;height:1pt;mso-position-horizontal-relative:char;mso-position-vertical-relative:line" coordsize="42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">
                <v:shape id="Freeform 987" o:spid="_x0000_s1027" style="position:absolute;left:6;top:6;width:4285;height:20;visibility:visible;mso-wrap-style:square;v-text-anchor:top" coordsize="428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PSDsQA&#10;AADdAAAADwAAAGRycy9kb3ducmV2LnhtbERPTWvCQBC9F/wPywje6iYKRVJXKWJAD0KNHjwO2TFJ&#10;m52Nu2tM/31XKPQ2j/c5y/VgWtGT841lBek0AUFcWt1wpeB8yl8XIHxA1thaJgU/5GG9Gr0sMdP2&#10;wUfqi1CJGMI+QwV1CF0mpS9rMuintiOO3NU6gyFCV0nt8BHDTStnSfImDTYcG2rsaFNT+V3cjYJ8&#10;cXPzfZNfDkV/TfP7bjt8fSZKTcbDxzuIQEP4F/+5dzrOn89SeH4TT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z0g7EAAAA3QAAAA8AAAAAAAAAAAAAAAAAmAIAAGRycy9k&#10;b3ducmV2LnhtbFBLBQYAAAAABAAEAPUAAACJAwAAAAA=&#10;" path="m,l4284,e" filled="f" strokeweight=".24519mm">
                  <v:path arrowok="t" o:connecttype="custom" o:connectlocs="0,0;4284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spacing w:before="6"/>
        <w:ind w:left="0"/>
        <w:rPr>
          <w:sz w:val="12"/>
          <w:szCs w:val="12"/>
        </w:rPr>
      </w:pPr>
    </w:p>
    <w:p w:rsidR="000559FB" w:rsidRDefault="00113316">
      <w:pPr>
        <w:pStyle w:val="Corpotesto"/>
        <w:numPr>
          <w:ilvl w:val="0"/>
          <w:numId w:val="7"/>
        </w:numPr>
        <w:tabs>
          <w:tab w:val="left" w:pos="541"/>
        </w:tabs>
        <w:kinsoku w:val="0"/>
        <w:overflowPunct w:val="0"/>
        <w:spacing w:before="72" w:line="360" w:lineRule="auto"/>
        <w:ind w:left="399" w:right="106" w:hanging="283"/>
        <w:jc w:val="both"/>
        <w:rPr>
          <w:spacing w:val="-1"/>
        </w:rPr>
      </w:pPr>
      <w:r>
        <w:rPr>
          <w:spacing w:val="-1"/>
        </w:rPr>
        <w:t>in</w:t>
      </w:r>
      <w:r>
        <w:rPr>
          <w:spacing w:val="20"/>
        </w:rPr>
        <w:t xml:space="preserve"> </w:t>
      </w:r>
      <w:r>
        <w:rPr>
          <w:spacing w:val="-2"/>
        </w:rPr>
        <w:t>via</w:t>
      </w:r>
      <w:r>
        <w:rPr>
          <w:spacing w:val="20"/>
        </w:rPr>
        <w:t xml:space="preserve"> </w:t>
      </w:r>
      <w:r>
        <w:rPr>
          <w:spacing w:val="-1"/>
        </w:rPr>
        <w:t>definitiva,</w:t>
      </w:r>
      <w:r>
        <w:rPr>
          <w:spacing w:val="21"/>
        </w:rPr>
        <w:t xml:space="preserve"> </w:t>
      </w:r>
      <w:r>
        <w:rPr>
          <w:spacing w:val="-1"/>
        </w:rPr>
        <w:t>che</w:t>
      </w:r>
      <w:r>
        <w:rPr>
          <w:spacing w:val="20"/>
        </w:rPr>
        <w:t xml:space="preserve"> </w:t>
      </w:r>
      <w:r>
        <w:rPr>
          <w:spacing w:val="-1"/>
        </w:rPr>
        <w:t>non</w:t>
      </w:r>
      <w:r>
        <w:rPr>
          <w:spacing w:val="17"/>
        </w:rPr>
        <w:t xml:space="preserve"> </w:t>
      </w:r>
      <w:r>
        <w:rPr>
          <w:spacing w:val="-1"/>
        </w:rPr>
        <w:t>presenteranno</w:t>
      </w:r>
      <w:r>
        <w:rPr>
          <w:spacing w:val="20"/>
        </w:rPr>
        <w:t xml:space="preserve"> </w:t>
      </w:r>
      <w:r>
        <w:rPr>
          <w:spacing w:val="-1"/>
        </w:rPr>
        <w:t>offerta</w:t>
      </w:r>
      <w:r>
        <w:rPr>
          <w:spacing w:val="20"/>
        </w:rPr>
        <w:t xml:space="preserve"> </w:t>
      </w:r>
      <w:r>
        <w:rPr>
          <w:spacing w:val="-2"/>
        </w:rPr>
        <w:t>per</w:t>
      </w:r>
      <w:r>
        <w:rPr>
          <w:spacing w:val="21"/>
        </w:rPr>
        <w:t xml:space="preserve"> </w:t>
      </w:r>
      <w:r>
        <w:rPr>
          <w:spacing w:val="-1"/>
        </w:rPr>
        <w:t>la</w:t>
      </w:r>
      <w:r>
        <w:rPr>
          <w:spacing w:val="17"/>
        </w:rPr>
        <w:t xml:space="preserve"> </w:t>
      </w:r>
      <w:r>
        <w:t>gara</w:t>
      </w:r>
      <w:r>
        <w:rPr>
          <w:spacing w:val="17"/>
        </w:rPr>
        <w:t xml:space="preserve"> </w:t>
      </w:r>
      <w:r>
        <w:rPr>
          <w:spacing w:val="-1"/>
        </w:rPr>
        <w:t>in</w:t>
      </w:r>
      <w:r>
        <w:rPr>
          <w:spacing w:val="20"/>
        </w:rPr>
        <w:t xml:space="preserve"> </w:t>
      </w:r>
      <w:r>
        <w:rPr>
          <w:spacing w:val="-1"/>
        </w:rPr>
        <w:t>oggetto</w:t>
      </w:r>
      <w:r>
        <w:rPr>
          <w:spacing w:val="20"/>
        </w:rPr>
        <w:t xml:space="preserve"> </w:t>
      </w:r>
      <w:r>
        <w:rPr>
          <w:spacing w:val="-2"/>
        </w:rPr>
        <w:t>altre</w:t>
      </w:r>
      <w:r>
        <w:rPr>
          <w:spacing w:val="20"/>
        </w:rPr>
        <w:t xml:space="preserve"> </w:t>
      </w:r>
      <w:r>
        <w:rPr>
          <w:spacing w:val="-1"/>
        </w:rPr>
        <w:t>imprese</w:t>
      </w:r>
      <w:r>
        <w:rPr>
          <w:spacing w:val="17"/>
        </w:rPr>
        <w:t xml:space="preserve"> </w:t>
      </w:r>
      <w:r>
        <w:rPr>
          <w:spacing w:val="-1"/>
        </w:rPr>
        <w:t>con</w:t>
      </w:r>
      <w:r>
        <w:rPr>
          <w:spacing w:val="20"/>
        </w:rPr>
        <w:t xml:space="preserve"> </w:t>
      </w:r>
      <w:r>
        <w:rPr>
          <w:spacing w:val="-1"/>
        </w:rPr>
        <w:t>le</w:t>
      </w:r>
      <w:r>
        <w:rPr>
          <w:spacing w:val="73"/>
        </w:rPr>
        <w:t xml:space="preserve"> </w:t>
      </w:r>
      <w:r>
        <w:rPr>
          <w:spacing w:val="-1"/>
        </w:rPr>
        <w:t>quali</w:t>
      </w:r>
      <w:r>
        <w:rPr>
          <w:spacing w:val="14"/>
        </w:rPr>
        <w:t xml:space="preserve"> </w:t>
      </w:r>
      <w:r>
        <w:rPr>
          <w:spacing w:val="-1"/>
        </w:rPr>
        <w:t>intercorrono</w:t>
      </w:r>
      <w:r>
        <w:rPr>
          <w:spacing w:val="15"/>
        </w:rPr>
        <w:t xml:space="preserve"> </w:t>
      </w:r>
      <w:r>
        <w:t>i</w:t>
      </w:r>
      <w:r>
        <w:rPr>
          <w:spacing w:val="14"/>
        </w:rPr>
        <w:t xml:space="preserve"> </w:t>
      </w:r>
      <w:r>
        <w:rPr>
          <w:spacing w:val="-1"/>
        </w:rPr>
        <w:t>rapporti</w:t>
      </w:r>
      <w:r>
        <w:rPr>
          <w:spacing w:val="14"/>
        </w:rPr>
        <w:t xml:space="preserve"> </w:t>
      </w:r>
      <w:r>
        <w:rPr>
          <w:spacing w:val="-1"/>
        </w:rPr>
        <w:t>di</w:t>
      </w:r>
      <w:r>
        <w:rPr>
          <w:spacing w:val="14"/>
        </w:rPr>
        <w:t xml:space="preserve"> </w:t>
      </w:r>
      <w:r>
        <w:rPr>
          <w:spacing w:val="-1"/>
        </w:rPr>
        <w:t>controllo</w:t>
      </w:r>
      <w:r>
        <w:rPr>
          <w:spacing w:val="15"/>
        </w:rPr>
        <w:t xml:space="preserve"> </w:t>
      </w:r>
      <w:r>
        <w:rPr>
          <w:spacing w:val="-1"/>
        </w:rPr>
        <w:t>di</w:t>
      </w:r>
      <w:r>
        <w:rPr>
          <w:spacing w:val="14"/>
        </w:rPr>
        <w:t xml:space="preserve"> </w:t>
      </w:r>
      <w:r>
        <w:rPr>
          <w:spacing w:val="-1"/>
        </w:rPr>
        <w:t>cui</w:t>
      </w:r>
      <w:r>
        <w:rPr>
          <w:spacing w:val="14"/>
        </w:rPr>
        <w:t xml:space="preserve"> </w:t>
      </w:r>
      <w:r>
        <w:rPr>
          <w:spacing w:val="-1"/>
        </w:rPr>
        <w:t>all’art.</w:t>
      </w:r>
      <w:r>
        <w:rPr>
          <w:spacing w:val="16"/>
        </w:rPr>
        <w:t xml:space="preserve"> </w:t>
      </w:r>
      <w:r>
        <w:rPr>
          <w:spacing w:val="-1"/>
        </w:rPr>
        <w:t>2359</w:t>
      </w:r>
      <w:r>
        <w:rPr>
          <w:spacing w:val="15"/>
        </w:rPr>
        <w:t xml:space="preserve"> </w:t>
      </w:r>
      <w:r>
        <w:rPr>
          <w:spacing w:val="-1"/>
        </w:rPr>
        <w:t>del</w:t>
      </w:r>
      <w:r>
        <w:rPr>
          <w:spacing w:val="14"/>
        </w:rPr>
        <w:t xml:space="preserve"> </w:t>
      </w:r>
      <w:r>
        <w:rPr>
          <w:spacing w:val="-1"/>
        </w:rPr>
        <w:t>Codice</w:t>
      </w:r>
      <w:r>
        <w:rPr>
          <w:spacing w:val="15"/>
        </w:rPr>
        <w:t xml:space="preserve"> </w:t>
      </w:r>
      <w:r>
        <w:t>Civile</w:t>
      </w:r>
      <w:r>
        <w:rPr>
          <w:spacing w:val="15"/>
        </w:rPr>
        <w:t xml:space="preserve"> </w:t>
      </w:r>
      <w:r>
        <w:t>o</w:t>
      </w:r>
      <w:r>
        <w:rPr>
          <w:spacing w:val="15"/>
        </w:rPr>
        <w:t xml:space="preserve"> </w:t>
      </w:r>
      <w:r>
        <w:rPr>
          <w:spacing w:val="-1"/>
        </w:rPr>
        <w:t>con</w:t>
      </w:r>
      <w:r>
        <w:rPr>
          <w:spacing w:val="17"/>
        </w:rPr>
        <w:t xml:space="preserve"> </w:t>
      </w:r>
      <w:r>
        <w:rPr>
          <w:spacing w:val="-1"/>
        </w:rPr>
        <w:t>le</w:t>
      </w:r>
      <w:r>
        <w:rPr>
          <w:spacing w:val="15"/>
        </w:rPr>
        <w:t xml:space="preserve"> </w:t>
      </w:r>
      <w:r>
        <w:rPr>
          <w:spacing w:val="-1"/>
        </w:rPr>
        <w:t>quali</w:t>
      </w:r>
      <w:r>
        <w:rPr>
          <w:spacing w:val="14"/>
        </w:rPr>
        <w:t xml:space="preserve"> </w:t>
      </w:r>
      <w:r>
        <w:t>si</w:t>
      </w:r>
      <w:r>
        <w:rPr>
          <w:spacing w:val="81"/>
        </w:rPr>
        <w:t xml:space="preserve"> </w:t>
      </w:r>
      <w:r>
        <w:rPr>
          <w:spacing w:val="-1"/>
        </w:rPr>
        <w:lastRenderedPageBreak/>
        <w:t>trovi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8"/>
        </w:rPr>
        <w:t xml:space="preserve"> </w:t>
      </w:r>
      <w:r>
        <w:rPr>
          <w:spacing w:val="-1"/>
        </w:rPr>
        <w:t>una</w:t>
      </w:r>
      <w:r>
        <w:rPr>
          <w:spacing w:val="10"/>
        </w:rPr>
        <w:t xml:space="preserve"> </w:t>
      </w:r>
      <w:r>
        <w:rPr>
          <w:spacing w:val="-1"/>
        </w:rPr>
        <w:t>relazione,</w:t>
      </w:r>
      <w:r>
        <w:rPr>
          <w:spacing w:val="9"/>
        </w:rPr>
        <w:t xml:space="preserve"> </w:t>
      </w:r>
      <w:r>
        <w:t>anche</w:t>
      </w:r>
      <w:r>
        <w:rPr>
          <w:spacing w:val="8"/>
        </w:rPr>
        <w:t xml:space="preserve"> </w:t>
      </w:r>
      <w:r>
        <w:rPr>
          <w:spacing w:val="-1"/>
        </w:rPr>
        <w:t>di</w:t>
      </w:r>
      <w:r>
        <w:rPr>
          <w:spacing w:val="7"/>
        </w:rPr>
        <w:t xml:space="preserve"> </w:t>
      </w:r>
      <w:r>
        <w:t>fatto,</w:t>
      </w:r>
      <w:r>
        <w:rPr>
          <w:spacing w:val="9"/>
        </w:rPr>
        <w:t xml:space="preserve"> </w:t>
      </w:r>
      <w:r>
        <w:t>se</w:t>
      </w:r>
      <w:r>
        <w:rPr>
          <w:spacing w:val="8"/>
        </w:rPr>
        <w:t xml:space="preserve"> </w:t>
      </w:r>
      <w:r>
        <w:rPr>
          <w:spacing w:val="-1"/>
        </w:rPr>
        <w:t>relazione</w:t>
      </w:r>
      <w:r>
        <w:rPr>
          <w:spacing w:val="10"/>
        </w:rPr>
        <w:t xml:space="preserve"> </w:t>
      </w:r>
      <w:r>
        <w:rPr>
          <w:spacing w:val="-1"/>
        </w:rPr>
        <w:t>comporta</w:t>
      </w:r>
      <w:r>
        <w:rPr>
          <w:spacing w:val="8"/>
        </w:rPr>
        <w:t xml:space="preserve"> </w:t>
      </w:r>
      <w:r>
        <w:rPr>
          <w:spacing w:val="-1"/>
        </w:rPr>
        <w:t>che</w:t>
      </w:r>
      <w:r>
        <w:rPr>
          <w:spacing w:val="8"/>
        </w:rPr>
        <w:t xml:space="preserve"> </w:t>
      </w:r>
      <w:r>
        <w:rPr>
          <w:spacing w:val="-1"/>
        </w:rPr>
        <w:t>le</w:t>
      </w:r>
      <w:r>
        <w:rPr>
          <w:spacing w:val="8"/>
        </w:rPr>
        <w:t xml:space="preserve"> </w:t>
      </w:r>
      <w:r>
        <w:rPr>
          <w:spacing w:val="-1"/>
        </w:rPr>
        <w:t>offerte</w:t>
      </w:r>
      <w:r>
        <w:rPr>
          <w:spacing w:val="5"/>
        </w:rPr>
        <w:t xml:space="preserve"> </w:t>
      </w:r>
      <w:r>
        <w:rPr>
          <w:spacing w:val="-1"/>
        </w:rPr>
        <w:t>sono</w:t>
      </w:r>
      <w:r>
        <w:rPr>
          <w:spacing w:val="8"/>
        </w:rPr>
        <w:t xml:space="preserve"> </w:t>
      </w:r>
      <w:r>
        <w:rPr>
          <w:spacing w:val="-1"/>
        </w:rPr>
        <w:t>imputabili</w:t>
      </w:r>
      <w:r>
        <w:rPr>
          <w:spacing w:val="7"/>
        </w:rPr>
        <w:t xml:space="preserve"> </w:t>
      </w:r>
      <w:r>
        <w:rPr>
          <w:spacing w:val="-1"/>
        </w:rPr>
        <w:t>ad</w:t>
      </w:r>
      <w:r>
        <w:rPr>
          <w:spacing w:val="65"/>
        </w:rPr>
        <w:t xml:space="preserve"> </w:t>
      </w:r>
      <w:r>
        <w:rPr>
          <w:spacing w:val="-1"/>
        </w:rPr>
        <w:t>un</w:t>
      </w:r>
      <w:r>
        <w:t xml:space="preserve"> </w:t>
      </w:r>
      <w:r>
        <w:rPr>
          <w:spacing w:val="-1"/>
        </w:rPr>
        <w:t>unico</w:t>
      </w:r>
      <w:r>
        <w:t xml:space="preserve"> </w:t>
      </w:r>
      <w:r>
        <w:rPr>
          <w:spacing w:val="-1"/>
        </w:rPr>
        <w:t>centro</w:t>
      </w:r>
      <w:r>
        <w:rPr>
          <w:spacing w:val="-2"/>
        </w:rPr>
        <w:t xml:space="preserve"> </w:t>
      </w:r>
      <w:r>
        <w:rPr>
          <w:spacing w:val="-1"/>
        </w:rPr>
        <w:t>decisionale;</w:t>
      </w:r>
    </w:p>
    <w:p w:rsidR="000559FB" w:rsidRPr="001A62DA" w:rsidRDefault="00113316" w:rsidP="001A62DA">
      <w:pPr>
        <w:pStyle w:val="Corpotesto"/>
        <w:numPr>
          <w:ilvl w:val="0"/>
          <w:numId w:val="7"/>
        </w:numPr>
        <w:tabs>
          <w:tab w:val="left" w:pos="541"/>
        </w:tabs>
        <w:kinsoku w:val="0"/>
        <w:overflowPunct w:val="0"/>
        <w:spacing w:before="50" w:line="359" w:lineRule="auto"/>
        <w:ind w:left="679" w:right="104" w:hanging="283"/>
        <w:jc w:val="both"/>
        <w:rPr>
          <w:spacing w:val="-1"/>
        </w:rPr>
      </w:pPr>
      <w:r w:rsidRPr="001A62DA">
        <w:rPr>
          <w:spacing w:val="-1"/>
        </w:rPr>
        <w:t>di</w:t>
      </w:r>
      <w:r w:rsidRPr="001A62DA">
        <w:rPr>
          <w:spacing w:val="9"/>
        </w:rPr>
        <w:t xml:space="preserve"> </w:t>
      </w:r>
      <w:r w:rsidRPr="001A62DA">
        <w:rPr>
          <w:spacing w:val="-1"/>
        </w:rPr>
        <w:t>giudicare</w:t>
      </w:r>
      <w:r w:rsidRPr="001A62DA">
        <w:rPr>
          <w:spacing w:val="10"/>
        </w:rPr>
        <w:t xml:space="preserve"> </w:t>
      </w:r>
      <w:r>
        <w:t>i</w:t>
      </w:r>
      <w:r w:rsidRPr="001A62DA">
        <w:rPr>
          <w:spacing w:val="9"/>
        </w:rPr>
        <w:t xml:space="preserve"> </w:t>
      </w:r>
      <w:r w:rsidRPr="001A62DA">
        <w:rPr>
          <w:spacing w:val="-2"/>
        </w:rPr>
        <w:t>prezzi</w:t>
      </w:r>
      <w:r w:rsidRPr="001A62DA">
        <w:rPr>
          <w:spacing w:val="9"/>
        </w:rPr>
        <w:t xml:space="preserve"> </w:t>
      </w:r>
      <w:r w:rsidRPr="001A62DA">
        <w:rPr>
          <w:spacing w:val="-1"/>
        </w:rPr>
        <w:t>remunerativi</w:t>
      </w:r>
      <w:r w:rsidRPr="001A62DA">
        <w:rPr>
          <w:spacing w:val="9"/>
        </w:rPr>
        <w:t xml:space="preserve"> </w:t>
      </w:r>
      <w:r>
        <w:t>e</w:t>
      </w:r>
      <w:r w:rsidRPr="001A62DA">
        <w:rPr>
          <w:spacing w:val="10"/>
        </w:rPr>
        <w:t xml:space="preserve"> </w:t>
      </w:r>
      <w:r w:rsidRPr="001A62DA">
        <w:rPr>
          <w:spacing w:val="-1"/>
        </w:rPr>
        <w:t>tali</w:t>
      </w:r>
      <w:r w:rsidRPr="001A62DA">
        <w:rPr>
          <w:spacing w:val="9"/>
        </w:rPr>
        <w:t xml:space="preserve"> </w:t>
      </w:r>
      <w:r w:rsidRPr="001A62DA">
        <w:rPr>
          <w:spacing w:val="-1"/>
        </w:rPr>
        <w:t>da</w:t>
      </w:r>
      <w:r w:rsidRPr="001A62DA">
        <w:rPr>
          <w:spacing w:val="10"/>
        </w:rPr>
        <w:t xml:space="preserve"> </w:t>
      </w:r>
      <w:r w:rsidRPr="001A62DA">
        <w:rPr>
          <w:spacing w:val="-1"/>
        </w:rPr>
        <w:t>consentire</w:t>
      </w:r>
      <w:r w:rsidRPr="001A62DA">
        <w:rPr>
          <w:spacing w:val="10"/>
        </w:rPr>
        <w:t xml:space="preserve"> </w:t>
      </w:r>
      <w:r w:rsidRPr="001A62DA">
        <w:rPr>
          <w:spacing w:val="-1"/>
        </w:rPr>
        <w:t>l'offerto</w:t>
      </w:r>
      <w:r w:rsidRPr="001A62DA">
        <w:rPr>
          <w:spacing w:val="8"/>
        </w:rPr>
        <w:t xml:space="preserve"> </w:t>
      </w:r>
      <w:r w:rsidRPr="001A62DA">
        <w:rPr>
          <w:spacing w:val="-1"/>
        </w:rPr>
        <w:t>ribasso</w:t>
      </w:r>
      <w:r w:rsidRPr="001A62DA">
        <w:rPr>
          <w:spacing w:val="10"/>
        </w:rPr>
        <w:t xml:space="preserve"> </w:t>
      </w:r>
      <w:r w:rsidRPr="001A62DA">
        <w:rPr>
          <w:spacing w:val="-1"/>
        </w:rPr>
        <w:t>nonché</w:t>
      </w:r>
      <w:r w:rsidRPr="001A62DA">
        <w:rPr>
          <w:spacing w:val="10"/>
        </w:rPr>
        <w:t xml:space="preserve"> </w:t>
      </w:r>
      <w:r w:rsidRPr="001A62DA">
        <w:rPr>
          <w:spacing w:val="-1"/>
        </w:rPr>
        <w:t>di</w:t>
      </w:r>
      <w:r w:rsidRPr="001A62DA">
        <w:rPr>
          <w:spacing w:val="9"/>
        </w:rPr>
        <w:t xml:space="preserve"> </w:t>
      </w:r>
      <w:r w:rsidRPr="001A62DA">
        <w:rPr>
          <w:spacing w:val="-2"/>
        </w:rPr>
        <w:t>aver</w:t>
      </w:r>
      <w:r w:rsidRPr="001A62DA">
        <w:rPr>
          <w:spacing w:val="11"/>
        </w:rPr>
        <w:t xml:space="preserve"> </w:t>
      </w:r>
      <w:r w:rsidRPr="001A62DA">
        <w:rPr>
          <w:spacing w:val="-1"/>
        </w:rPr>
        <w:t>tenuto</w:t>
      </w:r>
      <w:r w:rsidRPr="001A62DA">
        <w:rPr>
          <w:spacing w:val="81"/>
        </w:rPr>
        <w:t xml:space="preserve"> </w:t>
      </w:r>
      <w:r w:rsidRPr="001A62DA">
        <w:rPr>
          <w:spacing w:val="-1"/>
        </w:rPr>
        <w:t>conto</w:t>
      </w:r>
      <w:r>
        <w:t xml:space="preserve"> </w:t>
      </w:r>
      <w:r w:rsidRPr="001A62DA">
        <w:rPr>
          <w:spacing w:val="-1"/>
        </w:rPr>
        <w:t>nella</w:t>
      </w:r>
      <w:r>
        <w:t xml:space="preserve"> </w:t>
      </w:r>
      <w:r w:rsidRPr="001A62DA">
        <w:rPr>
          <w:spacing w:val="-1"/>
        </w:rPr>
        <w:t>redazione</w:t>
      </w:r>
      <w:r>
        <w:t xml:space="preserve"> </w:t>
      </w:r>
      <w:r w:rsidRPr="001A62DA">
        <w:rPr>
          <w:spacing w:val="-1"/>
        </w:rPr>
        <w:t>dell'offerta</w:t>
      </w:r>
      <w:r>
        <w:t xml:space="preserve"> </w:t>
      </w:r>
      <w:r w:rsidRPr="001A62DA">
        <w:rPr>
          <w:spacing w:val="-1"/>
        </w:rPr>
        <w:t>degli</w:t>
      </w:r>
      <w:r>
        <w:t xml:space="preserve"> </w:t>
      </w:r>
      <w:r w:rsidRPr="001A62DA">
        <w:rPr>
          <w:spacing w:val="-1"/>
        </w:rPr>
        <w:t>oneri</w:t>
      </w:r>
      <w:r>
        <w:t xml:space="preserve"> </w:t>
      </w:r>
      <w:r w:rsidRPr="001A62DA">
        <w:rPr>
          <w:spacing w:val="-1"/>
        </w:rPr>
        <w:t>derivanti</w:t>
      </w:r>
      <w:r>
        <w:t xml:space="preserve"> </w:t>
      </w:r>
      <w:r w:rsidRPr="001A62DA">
        <w:rPr>
          <w:spacing w:val="-1"/>
        </w:rPr>
        <w:t>dall'attuazione</w:t>
      </w:r>
      <w:r>
        <w:t xml:space="preserve"> </w:t>
      </w:r>
      <w:r w:rsidRPr="001A62DA">
        <w:rPr>
          <w:spacing w:val="-1"/>
        </w:rPr>
        <w:t>delle</w:t>
      </w:r>
      <w:r>
        <w:t xml:space="preserve"> </w:t>
      </w:r>
      <w:r w:rsidRPr="001A62DA">
        <w:rPr>
          <w:spacing w:val="-1"/>
        </w:rPr>
        <w:t>norme</w:t>
      </w:r>
      <w:r>
        <w:t xml:space="preserve"> </w:t>
      </w:r>
      <w:r w:rsidRPr="001A62DA">
        <w:rPr>
          <w:spacing w:val="-1"/>
        </w:rPr>
        <w:t>in</w:t>
      </w:r>
      <w:r w:rsidRPr="001A62DA">
        <w:rPr>
          <w:spacing w:val="-2"/>
        </w:rPr>
        <w:t xml:space="preserve"> </w:t>
      </w:r>
      <w:r w:rsidRPr="001A62DA">
        <w:rPr>
          <w:spacing w:val="-1"/>
        </w:rPr>
        <w:t>materia</w:t>
      </w:r>
      <w:r>
        <w:t xml:space="preserve"> </w:t>
      </w:r>
      <w:r w:rsidRPr="001A62DA">
        <w:rPr>
          <w:spacing w:val="-1"/>
        </w:rPr>
        <w:t>di</w:t>
      </w:r>
      <w:r w:rsidR="000656FF">
        <w:rPr>
          <w:spacing w:val="-1"/>
        </w:rPr>
        <w:t xml:space="preserve"> </w:t>
      </w:r>
      <w:r w:rsidRPr="001A62DA">
        <w:rPr>
          <w:spacing w:val="-1"/>
        </w:rPr>
        <w:t>salute</w:t>
      </w:r>
      <w:r>
        <w:t xml:space="preserve"> e</w:t>
      </w:r>
      <w:r w:rsidRPr="001A62DA">
        <w:rPr>
          <w:spacing w:val="-2"/>
        </w:rPr>
        <w:t xml:space="preserve"> </w:t>
      </w:r>
      <w:r w:rsidRPr="001A62DA">
        <w:rPr>
          <w:spacing w:val="-1"/>
        </w:rPr>
        <w:t>sicurezza</w:t>
      </w:r>
      <w:r>
        <w:t xml:space="preserve"> </w:t>
      </w:r>
      <w:r w:rsidRPr="001A62DA">
        <w:rPr>
          <w:spacing w:val="-1"/>
        </w:rPr>
        <w:t>sul</w:t>
      </w:r>
      <w:r>
        <w:t xml:space="preserve"> </w:t>
      </w:r>
      <w:r w:rsidRPr="001A62DA">
        <w:rPr>
          <w:spacing w:val="-1"/>
        </w:rPr>
        <w:t>lavoro</w:t>
      </w:r>
      <w:r>
        <w:t xml:space="preserve"> </w:t>
      </w:r>
      <w:r w:rsidRPr="001A62DA">
        <w:rPr>
          <w:spacing w:val="-1"/>
        </w:rPr>
        <w:t>previste</w:t>
      </w:r>
      <w:r>
        <w:t xml:space="preserve"> </w:t>
      </w:r>
      <w:r w:rsidRPr="001A62DA">
        <w:rPr>
          <w:spacing w:val="-1"/>
        </w:rPr>
        <w:t>dal</w:t>
      </w:r>
      <w:r>
        <w:t xml:space="preserve"> </w:t>
      </w:r>
      <w:r w:rsidRPr="001A62DA">
        <w:rPr>
          <w:spacing w:val="-1"/>
        </w:rPr>
        <w:t>D.Lgs.</w:t>
      </w:r>
      <w:r w:rsidRPr="001A62DA">
        <w:rPr>
          <w:spacing w:val="2"/>
        </w:rPr>
        <w:t xml:space="preserve"> </w:t>
      </w:r>
      <w:r w:rsidRPr="001A62DA">
        <w:rPr>
          <w:spacing w:val="-2"/>
        </w:rPr>
        <w:t>n.</w:t>
      </w:r>
      <w:r w:rsidRPr="001A62DA">
        <w:rPr>
          <w:spacing w:val="-1"/>
        </w:rPr>
        <w:t xml:space="preserve"> 81/2008;</w:t>
      </w:r>
    </w:p>
    <w:p w:rsidR="000559FB" w:rsidRDefault="00113316">
      <w:pPr>
        <w:pStyle w:val="Corpotesto"/>
        <w:numPr>
          <w:ilvl w:val="0"/>
          <w:numId w:val="7"/>
        </w:numPr>
        <w:tabs>
          <w:tab w:val="left" w:pos="965"/>
        </w:tabs>
        <w:kinsoku w:val="0"/>
        <w:overflowPunct w:val="0"/>
        <w:spacing w:before="128" w:line="359" w:lineRule="auto"/>
        <w:ind w:left="679" w:right="123" w:hanging="283"/>
        <w:jc w:val="both"/>
        <w:rPr>
          <w:spacing w:val="-1"/>
        </w:rPr>
      </w:pPr>
      <w:r>
        <w:rPr>
          <w:spacing w:val="-1"/>
        </w:rPr>
        <w:t>di</w:t>
      </w:r>
      <w:r>
        <w:rPr>
          <w:spacing w:val="9"/>
        </w:rPr>
        <w:t xml:space="preserve"> </w:t>
      </w:r>
      <w:r>
        <w:rPr>
          <w:spacing w:val="-1"/>
        </w:rPr>
        <w:t>accettare</w:t>
      </w:r>
      <w:r>
        <w:rPr>
          <w:spacing w:val="10"/>
        </w:rPr>
        <w:t xml:space="preserve"> </w:t>
      </w:r>
      <w:r>
        <w:rPr>
          <w:spacing w:val="-1"/>
        </w:rPr>
        <w:t>integralmente</w:t>
      </w:r>
      <w:r>
        <w:rPr>
          <w:spacing w:val="10"/>
        </w:rPr>
        <w:t xml:space="preserve"> </w:t>
      </w:r>
      <w:r>
        <w:rPr>
          <w:spacing w:val="-1"/>
        </w:rPr>
        <w:t>le</w:t>
      </w:r>
      <w:r>
        <w:rPr>
          <w:spacing w:val="10"/>
        </w:rPr>
        <w:t xml:space="preserve"> </w:t>
      </w:r>
      <w:r>
        <w:rPr>
          <w:spacing w:val="-1"/>
        </w:rPr>
        <w:t>disposizioni</w:t>
      </w:r>
      <w:r>
        <w:rPr>
          <w:spacing w:val="9"/>
        </w:rPr>
        <w:t xml:space="preserve"> </w:t>
      </w:r>
      <w:r>
        <w:t>del</w:t>
      </w:r>
      <w:r>
        <w:rPr>
          <w:spacing w:val="9"/>
        </w:rPr>
        <w:t xml:space="preserve"> </w:t>
      </w:r>
      <w:r>
        <w:rPr>
          <w:spacing w:val="-1"/>
        </w:rPr>
        <w:t>Bando</w:t>
      </w:r>
      <w:r>
        <w:rPr>
          <w:spacing w:val="10"/>
        </w:rPr>
        <w:t xml:space="preserve"> </w:t>
      </w:r>
      <w:r>
        <w:rPr>
          <w:spacing w:val="-1"/>
        </w:rPr>
        <w:t>di</w:t>
      </w:r>
      <w:r>
        <w:rPr>
          <w:spacing w:val="9"/>
        </w:rPr>
        <w:t xml:space="preserve"> </w:t>
      </w:r>
      <w:r>
        <w:rPr>
          <w:spacing w:val="-1"/>
        </w:rPr>
        <w:t>gara,</w:t>
      </w:r>
      <w:r>
        <w:rPr>
          <w:spacing w:val="11"/>
        </w:rPr>
        <w:t xml:space="preserve"> </w:t>
      </w:r>
      <w:r>
        <w:rPr>
          <w:spacing w:val="-1"/>
        </w:rPr>
        <w:t>del</w:t>
      </w:r>
      <w:r>
        <w:rPr>
          <w:spacing w:val="9"/>
        </w:rPr>
        <w:t xml:space="preserve"> </w:t>
      </w:r>
      <w:r>
        <w:rPr>
          <w:spacing w:val="-1"/>
        </w:rPr>
        <w:t>Disciplinare</w:t>
      </w:r>
      <w:r>
        <w:rPr>
          <w:spacing w:val="10"/>
        </w:rPr>
        <w:t xml:space="preserve"> </w:t>
      </w:r>
      <w:r>
        <w:rPr>
          <w:spacing w:val="-1"/>
        </w:rPr>
        <w:t>di</w:t>
      </w:r>
      <w:r>
        <w:rPr>
          <w:spacing w:val="9"/>
        </w:rPr>
        <w:t xml:space="preserve"> </w:t>
      </w:r>
      <w:r>
        <w:rPr>
          <w:spacing w:val="-1"/>
        </w:rPr>
        <w:t>gara</w:t>
      </w:r>
      <w:r>
        <w:rPr>
          <w:spacing w:val="10"/>
        </w:rPr>
        <w:t xml:space="preserve"> 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del</w:t>
      </w:r>
      <w:r>
        <w:rPr>
          <w:spacing w:val="75"/>
        </w:rPr>
        <w:t xml:space="preserve"> </w:t>
      </w:r>
      <w:r>
        <w:rPr>
          <w:spacing w:val="-1"/>
        </w:rPr>
        <w:t>Capitolato</w:t>
      </w:r>
      <w:r>
        <w:t xml:space="preserve"> </w:t>
      </w:r>
      <w:r>
        <w:rPr>
          <w:spacing w:val="-1"/>
        </w:rPr>
        <w:t>Speciale;</w:t>
      </w:r>
    </w:p>
    <w:p w:rsidR="000559FB" w:rsidRDefault="00113316">
      <w:pPr>
        <w:pStyle w:val="Corpotesto"/>
        <w:numPr>
          <w:ilvl w:val="0"/>
          <w:numId w:val="7"/>
        </w:numPr>
        <w:tabs>
          <w:tab w:val="left" w:pos="821"/>
        </w:tabs>
        <w:kinsoku w:val="0"/>
        <w:overflowPunct w:val="0"/>
        <w:spacing w:before="3" w:line="359" w:lineRule="auto"/>
        <w:ind w:left="679" w:right="124" w:hanging="283"/>
        <w:jc w:val="both"/>
        <w:rPr>
          <w:spacing w:val="-1"/>
        </w:rPr>
      </w:pPr>
      <w:r>
        <w:rPr>
          <w:spacing w:val="-1"/>
        </w:rPr>
        <w:t>di</w:t>
      </w:r>
      <w:r>
        <w:rPr>
          <w:spacing w:val="7"/>
        </w:rPr>
        <w:t xml:space="preserve"> </w:t>
      </w:r>
      <w:r>
        <w:rPr>
          <w:spacing w:val="-1"/>
        </w:rPr>
        <w:t>considerare</w:t>
      </w:r>
      <w:r>
        <w:rPr>
          <w:spacing w:val="8"/>
        </w:rPr>
        <w:t xml:space="preserve"> </w:t>
      </w:r>
      <w:r>
        <w:rPr>
          <w:spacing w:val="-1"/>
        </w:rPr>
        <w:t>l’offerta</w:t>
      </w:r>
      <w:r>
        <w:rPr>
          <w:spacing w:val="8"/>
        </w:rPr>
        <w:t xml:space="preserve"> </w:t>
      </w:r>
      <w:r>
        <w:rPr>
          <w:spacing w:val="-1"/>
        </w:rPr>
        <w:t>vincolante</w:t>
      </w:r>
      <w:r>
        <w:rPr>
          <w:spacing w:val="8"/>
        </w:rPr>
        <w:t xml:space="preserve"> </w:t>
      </w:r>
      <w:r>
        <w:rPr>
          <w:spacing w:val="-1"/>
        </w:rPr>
        <w:t>per</w:t>
      </w:r>
      <w:r>
        <w:rPr>
          <w:spacing w:val="6"/>
        </w:rPr>
        <w:t xml:space="preserve"> </w:t>
      </w:r>
      <w:r>
        <w:rPr>
          <w:spacing w:val="-1"/>
        </w:rPr>
        <w:t>un</w:t>
      </w:r>
      <w:r>
        <w:rPr>
          <w:spacing w:val="8"/>
        </w:rPr>
        <w:t xml:space="preserve"> </w:t>
      </w:r>
      <w:r>
        <w:rPr>
          <w:spacing w:val="-2"/>
        </w:rPr>
        <w:t>periodo</w:t>
      </w:r>
      <w:r>
        <w:rPr>
          <w:spacing w:val="5"/>
        </w:rPr>
        <w:t xml:space="preserve"> </w:t>
      </w:r>
      <w:r>
        <w:rPr>
          <w:spacing w:val="-1"/>
        </w:rPr>
        <w:t>di</w:t>
      </w:r>
      <w:r>
        <w:rPr>
          <w:spacing w:val="7"/>
        </w:rPr>
        <w:t xml:space="preserve"> </w:t>
      </w:r>
      <w:r>
        <w:rPr>
          <w:spacing w:val="-1"/>
        </w:rPr>
        <w:t>180</w:t>
      </w:r>
      <w:r>
        <w:rPr>
          <w:spacing w:val="5"/>
        </w:rPr>
        <w:t xml:space="preserve"> </w:t>
      </w:r>
      <w:r>
        <w:rPr>
          <w:spacing w:val="-1"/>
        </w:rPr>
        <w:t>giorni</w:t>
      </w:r>
      <w:r>
        <w:rPr>
          <w:spacing w:val="7"/>
        </w:rPr>
        <w:t xml:space="preserve"> </w:t>
      </w:r>
      <w:r>
        <w:rPr>
          <w:spacing w:val="-1"/>
        </w:rPr>
        <w:t>dalla</w:t>
      </w:r>
      <w:r>
        <w:rPr>
          <w:spacing w:val="8"/>
        </w:rPr>
        <w:t xml:space="preserve"> </w:t>
      </w:r>
      <w:r>
        <w:rPr>
          <w:spacing w:val="-1"/>
        </w:rPr>
        <w:t>data</w:t>
      </w:r>
      <w:r>
        <w:rPr>
          <w:spacing w:val="8"/>
        </w:rPr>
        <w:t xml:space="preserve"> </w:t>
      </w:r>
      <w:r>
        <w:rPr>
          <w:spacing w:val="-2"/>
        </w:rPr>
        <w:t>di</w:t>
      </w:r>
      <w:r>
        <w:rPr>
          <w:spacing w:val="7"/>
        </w:rPr>
        <w:t xml:space="preserve"> </w:t>
      </w:r>
      <w:r>
        <w:rPr>
          <w:spacing w:val="-1"/>
        </w:rPr>
        <w:t>scadenza</w:t>
      </w:r>
      <w:r>
        <w:rPr>
          <w:spacing w:val="8"/>
        </w:rPr>
        <w:t xml:space="preserve"> </w:t>
      </w:r>
      <w:r>
        <w:rPr>
          <w:spacing w:val="-1"/>
        </w:rPr>
        <w:t>per</w:t>
      </w:r>
      <w:r>
        <w:rPr>
          <w:spacing w:val="9"/>
        </w:rPr>
        <w:t xml:space="preserve"> </w:t>
      </w:r>
      <w:r>
        <w:rPr>
          <w:spacing w:val="-1"/>
        </w:rPr>
        <w:t>la</w:t>
      </w:r>
      <w:r>
        <w:rPr>
          <w:spacing w:val="71"/>
        </w:rPr>
        <w:t xml:space="preserve"> </w:t>
      </w:r>
      <w:r>
        <w:rPr>
          <w:spacing w:val="-1"/>
        </w:rPr>
        <w:t>presentazione</w:t>
      </w:r>
      <w:r>
        <w:t xml:space="preserve"> </w:t>
      </w:r>
      <w:r>
        <w:rPr>
          <w:spacing w:val="-1"/>
        </w:rPr>
        <w:t>delle</w:t>
      </w:r>
      <w:r>
        <w:t xml:space="preserve"> </w:t>
      </w:r>
      <w:r>
        <w:rPr>
          <w:spacing w:val="-1"/>
        </w:rPr>
        <w:t>offerte;</w:t>
      </w:r>
    </w:p>
    <w:p w:rsidR="000559FB" w:rsidRDefault="00113316">
      <w:pPr>
        <w:pStyle w:val="Corpotesto"/>
        <w:numPr>
          <w:ilvl w:val="0"/>
          <w:numId w:val="7"/>
        </w:numPr>
        <w:tabs>
          <w:tab w:val="left" w:pos="821"/>
        </w:tabs>
        <w:kinsoku w:val="0"/>
        <w:overflowPunct w:val="0"/>
        <w:spacing w:before="3" w:line="359" w:lineRule="auto"/>
        <w:ind w:left="679" w:right="123" w:hanging="283"/>
        <w:jc w:val="both"/>
        <w:rPr>
          <w:spacing w:val="-1"/>
        </w:rPr>
      </w:pPr>
      <w:r>
        <w:rPr>
          <w:spacing w:val="-1"/>
        </w:rPr>
        <w:t>di</w:t>
      </w:r>
      <w:r>
        <w:rPr>
          <w:spacing w:val="14"/>
        </w:rPr>
        <w:t xml:space="preserve"> </w:t>
      </w:r>
      <w:r>
        <w:rPr>
          <w:spacing w:val="-1"/>
        </w:rPr>
        <w:t>accettare</w:t>
      </w:r>
      <w:r>
        <w:rPr>
          <w:spacing w:val="15"/>
        </w:rPr>
        <w:t xml:space="preserve"> </w:t>
      </w:r>
      <w:r>
        <w:rPr>
          <w:spacing w:val="-1"/>
        </w:rPr>
        <w:t>che</w:t>
      </w:r>
      <w:r>
        <w:rPr>
          <w:spacing w:val="12"/>
        </w:rPr>
        <w:t xml:space="preserve"> </w:t>
      </w:r>
      <w:r>
        <w:t>tutte</w:t>
      </w:r>
      <w:r>
        <w:rPr>
          <w:spacing w:val="15"/>
        </w:rPr>
        <w:t xml:space="preserve"> </w:t>
      </w:r>
      <w:r>
        <w:rPr>
          <w:spacing w:val="-1"/>
        </w:rPr>
        <w:t>le</w:t>
      </w:r>
      <w:r>
        <w:rPr>
          <w:spacing w:val="12"/>
        </w:rPr>
        <w:t xml:space="preserve"> </w:t>
      </w:r>
      <w:r>
        <w:rPr>
          <w:spacing w:val="-1"/>
        </w:rPr>
        <w:t>comunicazioni,</w:t>
      </w:r>
      <w:r>
        <w:rPr>
          <w:spacing w:val="16"/>
        </w:rPr>
        <w:t xml:space="preserve"> </w:t>
      </w:r>
      <w:r>
        <w:rPr>
          <w:spacing w:val="-1"/>
        </w:rPr>
        <w:t>anche</w:t>
      </w:r>
      <w:r>
        <w:rPr>
          <w:spacing w:val="15"/>
        </w:rPr>
        <w:t xml:space="preserve"> </w:t>
      </w:r>
      <w:r>
        <w:rPr>
          <w:spacing w:val="-1"/>
        </w:rPr>
        <w:t>ai</w:t>
      </w:r>
      <w:r>
        <w:rPr>
          <w:spacing w:val="14"/>
        </w:rPr>
        <w:t xml:space="preserve"> </w:t>
      </w:r>
      <w:r>
        <w:t>fini</w:t>
      </w:r>
      <w:r>
        <w:rPr>
          <w:spacing w:val="14"/>
        </w:rPr>
        <w:t xml:space="preserve"> </w:t>
      </w:r>
      <w:r>
        <w:rPr>
          <w:spacing w:val="-1"/>
        </w:rPr>
        <w:t>dell’art.</w:t>
      </w:r>
      <w:r>
        <w:rPr>
          <w:spacing w:val="16"/>
        </w:rPr>
        <w:t xml:space="preserve"> </w:t>
      </w:r>
      <w:r>
        <w:rPr>
          <w:spacing w:val="-1"/>
        </w:rPr>
        <w:t>76</w:t>
      </w:r>
      <w:r>
        <w:rPr>
          <w:spacing w:val="15"/>
        </w:rPr>
        <w:t xml:space="preserve"> </w:t>
      </w:r>
      <w:r>
        <w:rPr>
          <w:spacing w:val="-1"/>
        </w:rPr>
        <w:t>del</w:t>
      </w:r>
      <w:r>
        <w:rPr>
          <w:spacing w:val="14"/>
        </w:rPr>
        <w:t xml:space="preserve"> </w:t>
      </w:r>
      <w:r>
        <w:rPr>
          <w:spacing w:val="-1"/>
        </w:rPr>
        <w:t>D.lgs</w:t>
      </w:r>
      <w:r>
        <w:rPr>
          <w:spacing w:val="13"/>
        </w:rPr>
        <w:t xml:space="preserve"> </w:t>
      </w:r>
      <w:r>
        <w:rPr>
          <w:spacing w:val="-1"/>
        </w:rPr>
        <w:t>50/2016,</w:t>
      </w:r>
      <w:r>
        <w:rPr>
          <w:spacing w:val="16"/>
        </w:rPr>
        <w:t xml:space="preserve"> </w:t>
      </w:r>
      <w:r>
        <w:rPr>
          <w:spacing w:val="-2"/>
        </w:rPr>
        <w:t>inerenti</w:t>
      </w:r>
      <w:r>
        <w:rPr>
          <w:spacing w:val="67"/>
        </w:rPr>
        <w:t xml:space="preserve"> </w:t>
      </w:r>
      <w:r>
        <w:rPr>
          <w:spacing w:val="-1"/>
        </w:rPr>
        <w:t>la</w:t>
      </w:r>
      <w:r>
        <w:t xml:space="preserve"> </w:t>
      </w:r>
      <w:r>
        <w:rPr>
          <w:spacing w:val="-1"/>
        </w:rPr>
        <w:t>procedura</w:t>
      </w:r>
      <w:r>
        <w:rPr>
          <w:spacing w:val="-2"/>
        </w:rPr>
        <w:t xml:space="preserve"> </w:t>
      </w:r>
      <w:r>
        <w:rPr>
          <w:spacing w:val="-1"/>
        </w:rPr>
        <w:t>di</w:t>
      </w:r>
      <w:r>
        <w:rPr>
          <w:spacing w:val="-3"/>
        </w:rPr>
        <w:t xml:space="preserve"> </w:t>
      </w:r>
      <w:r>
        <w:rPr>
          <w:spacing w:val="-1"/>
        </w:rPr>
        <w:t>gara</w:t>
      </w:r>
      <w:r>
        <w:t xml:space="preserve"> </w:t>
      </w:r>
      <w:r>
        <w:rPr>
          <w:spacing w:val="-1"/>
        </w:rPr>
        <w:t>avvengano</w:t>
      </w:r>
      <w:r>
        <w:rPr>
          <w:spacing w:val="-2"/>
        </w:rPr>
        <w:t xml:space="preserve"> </w:t>
      </w:r>
      <w:r>
        <w:rPr>
          <w:spacing w:val="-1"/>
        </w:rPr>
        <w:t>tramite</w:t>
      </w:r>
      <w:r>
        <w:rPr>
          <w:spacing w:val="-2"/>
        </w:rPr>
        <w:t xml:space="preserve"> </w:t>
      </w:r>
      <w:r>
        <w:rPr>
          <w:spacing w:val="-1"/>
        </w:rPr>
        <w:t>la</w:t>
      </w:r>
      <w:r>
        <w:t xml:space="preserve"> </w:t>
      </w:r>
      <w:r>
        <w:rPr>
          <w:spacing w:val="-1"/>
        </w:rPr>
        <w:t>piattaforma</w:t>
      </w:r>
      <w:r>
        <w:rPr>
          <w:spacing w:val="-2"/>
        </w:rPr>
        <w:t xml:space="preserve"> </w:t>
      </w:r>
      <w:r w:rsidR="001A62DA">
        <w:rPr>
          <w:spacing w:val="-1"/>
        </w:rPr>
        <w:t>STELLA</w:t>
      </w:r>
      <w:r>
        <w:rPr>
          <w:spacing w:val="-1"/>
        </w:rPr>
        <w:t>;</w:t>
      </w:r>
    </w:p>
    <w:p w:rsidR="000559FB" w:rsidRDefault="00113316">
      <w:pPr>
        <w:pStyle w:val="Corpotesto"/>
        <w:numPr>
          <w:ilvl w:val="0"/>
          <w:numId w:val="7"/>
        </w:numPr>
        <w:tabs>
          <w:tab w:val="left" w:pos="965"/>
        </w:tabs>
        <w:kinsoku w:val="0"/>
        <w:overflowPunct w:val="0"/>
        <w:spacing w:before="3" w:line="359" w:lineRule="auto"/>
        <w:ind w:left="679" w:right="125" w:hanging="283"/>
        <w:jc w:val="both"/>
        <w:rPr>
          <w:spacing w:val="-1"/>
        </w:rPr>
      </w:pPr>
      <w:r>
        <w:rPr>
          <w:spacing w:val="-1"/>
        </w:rPr>
        <w:t>di</w:t>
      </w:r>
      <w:r>
        <w:rPr>
          <w:spacing w:val="2"/>
        </w:rPr>
        <w:t xml:space="preserve"> </w:t>
      </w:r>
      <w:r>
        <w:t xml:space="preserve">eleggere </w:t>
      </w:r>
      <w:r>
        <w:rPr>
          <w:spacing w:val="-1"/>
        </w:rPr>
        <w:t>quale</w:t>
      </w:r>
      <w:r>
        <w:rPr>
          <w:spacing w:val="3"/>
        </w:rPr>
        <w:t xml:space="preserve"> </w:t>
      </w:r>
      <w:r>
        <w:rPr>
          <w:spacing w:val="-1"/>
        </w:rPr>
        <w:t>domicilio</w:t>
      </w:r>
      <w:r>
        <w:rPr>
          <w:spacing w:val="3"/>
        </w:rPr>
        <w:t xml:space="preserve"> </w:t>
      </w:r>
      <w:r>
        <w:rPr>
          <w:spacing w:val="-1"/>
        </w:rPr>
        <w:t>per</w:t>
      </w:r>
      <w:r>
        <w:rPr>
          <w:spacing w:val="4"/>
        </w:rPr>
        <w:t xml:space="preserve"> </w:t>
      </w:r>
      <w:r>
        <w:rPr>
          <w:spacing w:val="-1"/>
        </w:rPr>
        <w:t>le</w:t>
      </w:r>
      <w:r>
        <w:rPr>
          <w:spacing w:val="5"/>
        </w:rPr>
        <w:t xml:space="preserve"> </w:t>
      </w:r>
      <w:r>
        <w:rPr>
          <w:spacing w:val="-1"/>
        </w:rPr>
        <w:t>comunicazioni,</w:t>
      </w:r>
      <w:r>
        <w:rPr>
          <w:spacing w:val="4"/>
        </w:rPr>
        <w:t xml:space="preserve"> </w:t>
      </w:r>
      <w:r>
        <w:rPr>
          <w:spacing w:val="-1"/>
        </w:rPr>
        <w:t>anche</w:t>
      </w:r>
      <w:r>
        <w:rPr>
          <w:spacing w:val="3"/>
        </w:rPr>
        <w:t xml:space="preserve"> </w:t>
      </w:r>
      <w:r>
        <w:rPr>
          <w:spacing w:val="-1"/>
        </w:rPr>
        <w:t>ai</w:t>
      </w:r>
      <w:r>
        <w:rPr>
          <w:spacing w:val="2"/>
        </w:rPr>
        <w:t xml:space="preserve"> </w:t>
      </w:r>
      <w:r>
        <w:t>fini</w:t>
      </w:r>
      <w:r>
        <w:rPr>
          <w:spacing w:val="2"/>
        </w:rPr>
        <w:t xml:space="preserve"> </w:t>
      </w:r>
      <w:r>
        <w:rPr>
          <w:spacing w:val="-1"/>
        </w:rPr>
        <w:t>dell’art.</w:t>
      </w:r>
      <w:r>
        <w:rPr>
          <w:spacing w:val="4"/>
        </w:rPr>
        <w:t xml:space="preserve"> </w:t>
      </w:r>
      <w:r>
        <w:rPr>
          <w:spacing w:val="-1"/>
        </w:rPr>
        <w:t>76</w:t>
      </w:r>
      <w:r>
        <w:rPr>
          <w:spacing w:val="3"/>
        </w:rPr>
        <w:t xml:space="preserve"> </w:t>
      </w:r>
      <w:r>
        <w:rPr>
          <w:spacing w:val="-1"/>
        </w:rPr>
        <w:t>del</w:t>
      </w:r>
      <w:r>
        <w:rPr>
          <w:spacing w:val="2"/>
        </w:rPr>
        <w:t xml:space="preserve"> </w:t>
      </w:r>
      <w:r>
        <w:t>d.lgs</w:t>
      </w:r>
      <w:r>
        <w:rPr>
          <w:spacing w:val="3"/>
        </w:rPr>
        <w:t xml:space="preserve"> </w:t>
      </w:r>
      <w:r>
        <w:rPr>
          <w:spacing w:val="-1"/>
        </w:rPr>
        <w:t>163/06,</w:t>
      </w:r>
      <w:r>
        <w:rPr>
          <w:spacing w:val="67"/>
        </w:rPr>
        <w:t xml:space="preserve"> </w:t>
      </w:r>
      <w:r>
        <w:rPr>
          <w:spacing w:val="-1"/>
        </w:rPr>
        <w:t>la</w:t>
      </w:r>
      <w:r>
        <w:t xml:space="preserve"> </w:t>
      </w:r>
      <w:r>
        <w:rPr>
          <w:spacing w:val="-1"/>
        </w:rPr>
        <w:t>piattaforma</w:t>
      </w:r>
      <w:r>
        <w:t xml:space="preserve"> </w:t>
      </w:r>
      <w:r w:rsidR="001A62DA">
        <w:rPr>
          <w:spacing w:val="-1"/>
        </w:rPr>
        <w:t>STELLA</w:t>
      </w:r>
      <w:r>
        <w:rPr>
          <w:spacing w:val="-1"/>
        </w:rPr>
        <w:t>;</w:t>
      </w:r>
    </w:p>
    <w:p w:rsidR="000559FB" w:rsidRDefault="00113316">
      <w:pPr>
        <w:pStyle w:val="Corpotesto"/>
        <w:numPr>
          <w:ilvl w:val="0"/>
          <w:numId w:val="7"/>
        </w:numPr>
        <w:tabs>
          <w:tab w:val="left" w:pos="965"/>
        </w:tabs>
        <w:kinsoku w:val="0"/>
        <w:overflowPunct w:val="0"/>
        <w:spacing w:before="6"/>
        <w:ind w:left="964" w:hanging="568"/>
        <w:rPr>
          <w:spacing w:val="-1"/>
        </w:rPr>
      </w:pPr>
      <w:r>
        <w:rPr>
          <w:spacing w:val="-1"/>
        </w:rPr>
        <w:t>di</w:t>
      </w:r>
      <w:r>
        <w:t xml:space="preserve"> </w:t>
      </w:r>
      <w:r>
        <w:rPr>
          <w:spacing w:val="-1"/>
        </w:rPr>
        <w:t>impegnarsi</w:t>
      </w:r>
      <w:r>
        <w:t xml:space="preserve"> </w:t>
      </w:r>
      <w:r>
        <w:rPr>
          <w:spacing w:val="-1"/>
        </w:rPr>
        <w:t>agli</w:t>
      </w:r>
      <w:r>
        <w:t xml:space="preserve"> </w:t>
      </w:r>
      <w:r>
        <w:rPr>
          <w:spacing w:val="-1"/>
        </w:rPr>
        <w:t>obblighi</w:t>
      </w:r>
      <w: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cui</w:t>
      </w:r>
      <w:r>
        <w:t xml:space="preserve"> </w:t>
      </w:r>
      <w:r>
        <w:rPr>
          <w:spacing w:val="-1"/>
        </w:rPr>
        <w:t>alle</w:t>
      </w:r>
      <w:r>
        <w:t xml:space="preserve"> </w:t>
      </w:r>
      <w:r>
        <w:rPr>
          <w:spacing w:val="-1"/>
        </w:rPr>
        <w:t>legge</w:t>
      </w:r>
      <w:r>
        <w:rPr>
          <w:spacing w:val="-2"/>
        </w:rPr>
        <w:t xml:space="preserve"> </w:t>
      </w:r>
      <w:r>
        <w:rPr>
          <w:spacing w:val="-1"/>
        </w:rPr>
        <w:t>136/2010</w:t>
      </w:r>
      <w:r>
        <w:t xml:space="preserve"> </w:t>
      </w:r>
      <w:r>
        <w:rPr>
          <w:spacing w:val="-1"/>
        </w:rPr>
        <w:t>(flussi</w:t>
      </w:r>
      <w:r>
        <w:rPr>
          <w:spacing w:val="-3"/>
        </w:rPr>
        <w:t xml:space="preserve"> </w:t>
      </w:r>
      <w:r>
        <w:rPr>
          <w:spacing w:val="-1"/>
        </w:rPr>
        <w:t>finanziari);</w:t>
      </w:r>
    </w:p>
    <w:p w:rsidR="000559FB" w:rsidRDefault="00113316">
      <w:pPr>
        <w:pStyle w:val="Corpotesto"/>
        <w:numPr>
          <w:ilvl w:val="0"/>
          <w:numId w:val="7"/>
        </w:numPr>
        <w:tabs>
          <w:tab w:val="left" w:pos="965"/>
        </w:tabs>
        <w:kinsoku w:val="0"/>
        <w:overflowPunct w:val="0"/>
        <w:spacing w:before="126" w:line="359" w:lineRule="auto"/>
        <w:ind w:left="679" w:right="123" w:hanging="283"/>
        <w:jc w:val="both"/>
        <w:rPr>
          <w:spacing w:val="-1"/>
        </w:rPr>
      </w:pPr>
      <w:r>
        <w:rPr>
          <w:spacing w:val="-1"/>
        </w:rPr>
        <w:t>di</w:t>
      </w:r>
      <w:r>
        <w:rPr>
          <w:spacing w:val="40"/>
        </w:rPr>
        <w:t xml:space="preserve"> </w:t>
      </w:r>
      <w:r>
        <w:rPr>
          <w:spacing w:val="-1"/>
        </w:rPr>
        <w:t>non</w:t>
      </w:r>
      <w:r>
        <w:rPr>
          <w:spacing w:val="41"/>
        </w:rPr>
        <w:t xml:space="preserve"> </w:t>
      </w:r>
      <w:r>
        <w:rPr>
          <w:spacing w:val="-2"/>
        </w:rPr>
        <w:t>aver</w:t>
      </w:r>
      <w:r>
        <w:rPr>
          <w:spacing w:val="42"/>
        </w:rPr>
        <w:t xml:space="preserve"> </w:t>
      </w:r>
      <w:r>
        <w:rPr>
          <w:spacing w:val="-1"/>
        </w:rPr>
        <w:t>concluso,</w:t>
      </w:r>
      <w:r>
        <w:rPr>
          <w:spacing w:val="42"/>
        </w:rPr>
        <w:t xml:space="preserve"> </w:t>
      </w:r>
      <w:r>
        <w:rPr>
          <w:spacing w:val="-2"/>
        </w:rPr>
        <w:t>nel</w:t>
      </w:r>
      <w:r>
        <w:rPr>
          <w:spacing w:val="40"/>
        </w:rPr>
        <w:t xml:space="preserve"> </w:t>
      </w:r>
      <w:r>
        <w:rPr>
          <w:spacing w:val="-1"/>
        </w:rPr>
        <w:t>triennio</w:t>
      </w:r>
      <w:r>
        <w:rPr>
          <w:spacing w:val="41"/>
        </w:rPr>
        <w:t xml:space="preserve"> </w:t>
      </w:r>
      <w:r>
        <w:rPr>
          <w:spacing w:val="-1"/>
        </w:rPr>
        <w:t>successivo</w:t>
      </w:r>
      <w:r>
        <w:rPr>
          <w:spacing w:val="42"/>
        </w:rPr>
        <w:t xml:space="preserve"> </w:t>
      </w:r>
      <w:r>
        <w:rPr>
          <w:spacing w:val="-1"/>
        </w:rPr>
        <w:t>alla</w:t>
      </w:r>
      <w:r>
        <w:rPr>
          <w:spacing w:val="41"/>
        </w:rPr>
        <w:t xml:space="preserve"> </w:t>
      </w:r>
      <w:r>
        <w:rPr>
          <w:spacing w:val="-1"/>
        </w:rPr>
        <w:t>cessazione</w:t>
      </w:r>
      <w:r>
        <w:rPr>
          <w:spacing w:val="41"/>
        </w:rPr>
        <w:t xml:space="preserve"> </w:t>
      </w:r>
      <w:r>
        <w:rPr>
          <w:spacing w:val="-1"/>
        </w:rPr>
        <w:t>del</w:t>
      </w:r>
      <w:r>
        <w:rPr>
          <w:spacing w:val="40"/>
        </w:rPr>
        <w:t xml:space="preserve"> </w:t>
      </w:r>
      <w:r>
        <w:rPr>
          <w:spacing w:val="-1"/>
        </w:rPr>
        <w:t>rapporto,</w:t>
      </w:r>
      <w:r>
        <w:rPr>
          <w:spacing w:val="42"/>
        </w:rPr>
        <w:t xml:space="preserve"> </w:t>
      </w:r>
      <w:r>
        <w:rPr>
          <w:spacing w:val="-1"/>
        </w:rPr>
        <w:t>contratti</w:t>
      </w:r>
      <w:r>
        <w:rPr>
          <w:spacing w:val="40"/>
        </w:rPr>
        <w:t xml:space="preserve"> </w:t>
      </w:r>
      <w:r>
        <w:rPr>
          <w:spacing w:val="-2"/>
        </w:rPr>
        <w:t>di</w:t>
      </w:r>
      <w:r>
        <w:rPr>
          <w:spacing w:val="65"/>
        </w:rPr>
        <w:t xml:space="preserve"> </w:t>
      </w:r>
      <w:r>
        <w:rPr>
          <w:spacing w:val="-1"/>
        </w:rPr>
        <w:t>lavoro</w:t>
      </w:r>
      <w:r>
        <w:rPr>
          <w:spacing w:val="12"/>
        </w:rPr>
        <w:t xml:space="preserve"> </w:t>
      </w:r>
      <w:r>
        <w:rPr>
          <w:spacing w:val="-1"/>
        </w:rPr>
        <w:t>subordinato</w:t>
      </w:r>
      <w:r>
        <w:rPr>
          <w:spacing w:val="12"/>
        </w:rPr>
        <w:t xml:space="preserve"> </w:t>
      </w:r>
      <w:r>
        <w:t>o</w:t>
      </w:r>
      <w:r>
        <w:rPr>
          <w:spacing w:val="12"/>
        </w:rPr>
        <w:t xml:space="preserve"> </w:t>
      </w:r>
      <w:r>
        <w:rPr>
          <w:spacing w:val="-1"/>
        </w:rPr>
        <w:t>autonomo</w:t>
      </w:r>
      <w:r>
        <w:rPr>
          <w:spacing w:val="12"/>
        </w:rPr>
        <w:t xml:space="preserve"> 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comunque</w:t>
      </w:r>
      <w:r>
        <w:rPr>
          <w:spacing w:val="12"/>
        </w:rPr>
        <w:t xml:space="preserve"> </w:t>
      </w:r>
      <w:r>
        <w:rPr>
          <w:spacing w:val="-1"/>
        </w:rPr>
        <w:t>di</w:t>
      </w:r>
      <w:r>
        <w:rPr>
          <w:spacing w:val="12"/>
        </w:rPr>
        <w:t xml:space="preserve"> </w:t>
      </w:r>
      <w:r>
        <w:rPr>
          <w:spacing w:val="-2"/>
        </w:rPr>
        <w:t>non</w:t>
      </w:r>
      <w:r>
        <w:rPr>
          <w:spacing w:val="12"/>
        </w:rPr>
        <w:t xml:space="preserve"> </w:t>
      </w:r>
      <w:r>
        <w:rPr>
          <w:spacing w:val="-2"/>
        </w:rPr>
        <w:t>aver</w:t>
      </w:r>
      <w:r>
        <w:rPr>
          <w:spacing w:val="14"/>
        </w:rPr>
        <w:t xml:space="preserve"> </w:t>
      </w:r>
      <w:r>
        <w:rPr>
          <w:spacing w:val="-1"/>
        </w:rPr>
        <w:t>attribuito</w:t>
      </w:r>
      <w:r>
        <w:rPr>
          <w:spacing w:val="12"/>
        </w:rPr>
        <w:t xml:space="preserve"> </w:t>
      </w:r>
      <w:r>
        <w:rPr>
          <w:spacing w:val="-1"/>
        </w:rPr>
        <w:t>incarichi</w:t>
      </w:r>
      <w:r>
        <w:rPr>
          <w:spacing w:val="12"/>
        </w:rPr>
        <w:t xml:space="preserve"> </w:t>
      </w:r>
      <w:r>
        <w:rPr>
          <w:spacing w:val="-1"/>
        </w:rPr>
        <w:t>ad</w:t>
      </w:r>
      <w:r>
        <w:rPr>
          <w:spacing w:val="12"/>
        </w:rPr>
        <w:t xml:space="preserve"> </w:t>
      </w:r>
      <w:r>
        <w:rPr>
          <w:spacing w:val="-1"/>
        </w:rPr>
        <w:t>ex</w:t>
      </w:r>
      <w:r>
        <w:rPr>
          <w:spacing w:val="10"/>
        </w:rPr>
        <w:t xml:space="preserve"> </w:t>
      </w:r>
      <w:r>
        <w:rPr>
          <w:spacing w:val="-1"/>
        </w:rPr>
        <w:t>dipendenti</w:t>
      </w:r>
      <w:r>
        <w:rPr>
          <w:spacing w:val="55"/>
        </w:rPr>
        <w:t xml:space="preserve"> </w:t>
      </w:r>
      <w:r>
        <w:rPr>
          <w:spacing w:val="-1"/>
        </w:rPr>
        <w:t>delle</w:t>
      </w:r>
      <w:r>
        <w:rPr>
          <w:spacing w:val="8"/>
        </w:rPr>
        <w:t xml:space="preserve"> </w:t>
      </w:r>
      <w:r>
        <w:rPr>
          <w:spacing w:val="-1"/>
        </w:rPr>
        <w:t>Pubbliche</w:t>
      </w:r>
      <w:r>
        <w:rPr>
          <w:spacing w:val="8"/>
        </w:rPr>
        <w:t xml:space="preserve"> </w:t>
      </w:r>
      <w:r>
        <w:rPr>
          <w:spacing w:val="-1"/>
        </w:rPr>
        <w:t>Amministrazioni</w:t>
      </w:r>
      <w:r>
        <w:rPr>
          <w:spacing w:val="7"/>
        </w:rPr>
        <w:t xml:space="preserve"> </w:t>
      </w:r>
      <w:r>
        <w:rPr>
          <w:spacing w:val="-1"/>
        </w:rPr>
        <w:t>che</w:t>
      </w:r>
      <w:r>
        <w:rPr>
          <w:spacing w:val="8"/>
        </w:rPr>
        <w:t xml:space="preserve"> </w:t>
      </w:r>
      <w:r>
        <w:rPr>
          <w:spacing w:val="-1"/>
        </w:rPr>
        <w:t>hanno</w:t>
      </w:r>
      <w:r>
        <w:rPr>
          <w:spacing w:val="8"/>
        </w:rPr>
        <w:t xml:space="preserve"> </w:t>
      </w:r>
      <w:r>
        <w:rPr>
          <w:spacing w:val="-1"/>
        </w:rPr>
        <w:t>esercitato</w:t>
      </w:r>
      <w:r>
        <w:rPr>
          <w:spacing w:val="8"/>
        </w:rPr>
        <w:t xml:space="preserve"> </w:t>
      </w:r>
      <w:r>
        <w:rPr>
          <w:spacing w:val="-1"/>
        </w:rPr>
        <w:t>poteri</w:t>
      </w:r>
      <w:r>
        <w:rPr>
          <w:spacing w:val="7"/>
        </w:rPr>
        <w:t xml:space="preserve"> </w:t>
      </w:r>
      <w:r>
        <w:rPr>
          <w:spacing w:val="-1"/>
        </w:rPr>
        <w:t>autoritativi</w:t>
      </w:r>
      <w:r>
        <w:rPr>
          <w:spacing w:val="7"/>
        </w:rPr>
        <w:t xml:space="preserve"> 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negoziali</w:t>
      </w:r>
      <w:r>
        <w:rPr>
          <w:spacing w:val="7"/>
        </w:rPr>
        <w:t xml:space="preserve"> </w:t>
      </w:r>
      <w:r>
        <w:rPr>
          <w:spacing w:val="-1"/>
        </w:rPr>
        <w:t>nei</w:t>
      </w:r>
      <w:r>
        <w:rPr>
          <w:spacing w:val="7"/>
        </w:rPr>
        <w:t xml:space="preserve"> </w:t>
      </w:r>
      <w:r>
        <w:rPr>
          <w:spacing w:val="-1"/>
        </w:rPr>
        <w:t>propri</w:t>
      </w:r>
      <w:r>
        <w:rPr>
          <w:spacing w:val="69"/>
        </w:rPr>
        <w:t xml:space="preserve"> </w:t>
      </w:r>
      <w:r>
        <w:rPr>
          <w:spacing w:val="-1"/>
        </w:rPr>
        <w:t>confronti</w:t>
      </w:r>
      <w:r>
        <w:t xml:space="preserve"> (</w:t>
      </w:r>
      <w:r>
        <w:rPr>
          <w:spacing w:val="-1"/>
        </w:rPr>
        <w:t xml:space="preserve"> art. </w:t>
      </w:r>
      <w:r>
        <w:rPr>
          <w:spacing w:val="-2"/>
        </w:rPr>
        <w:t>53,</w:t>
      </w:r>
      <w:r>
        <w:rPr>
          <w:spacing w:val="2"/>
        </w:rPr>
        <w:t xml:space="preserve"> </w:t>
      </w:r>
      <w:r>
        <w:rPr>
          <w:spacing w:val="-2"/>
        </w:rPr>
        <w:t>comma</w:t>
      </w:r>
      <w:r>
        <w:t xml:space="preserve"> </w:t>
      </w:r>
      <w:r>
        <w:rPr>
          <w:spacing w:val="-1"/>
        </w:rPr>
        <w:t>16</w:t>
      </w:r>
      <w:r>
        <w:rPr>
          <w:spacing w:val="-2"/>
        </w:rPr>
        <w:t xml:space="preserve"> </w:t>
      </w:r>
      <w:r>
        <w:rPr>
          <w:spacing w:val="-1"/>
        </w:rPr>
        <w:t>ter,</w:t>
      </w:r>
      <w:r>
        <w:rPr>
          <w:spacing w:val="2"/>
        </w:rPr>
        <w:t xml:space="preserve"> </w:t>
      </w:r>
      <w:r>
        <w:rPr>
          <w:spacing w:val="-1"/>
        </w:rPr>
        <w:t>del</w:t>
      </w:r>
      <w:r>
        <w:t xml:space="preserve"> </w:t>
      </w:r>
      <w:r>
        <w:rPr>
          <w:spacing w:val="-1"/>
        </w:rPr>
        <w:t>D.lgs. 165/2001);</w:t>
      </w:r>
    </w:p>
    <w:p w:rsidR="000559FB" w:rsidRDefault="00113316">
      <w:pPr>
        <w:pStyle w:val="Corpotesto"/>
        <w:numPr>
          <w:ilvl w:val="0"/>
          <w:numId w:val="7"/>
        </w:numPr>
        <w:tabs>
          <w:tab w:val="left" w:pos="821"/>
        </w:tabs>
        <w:kinsoku w:val="0"/>
        <w:overflowPunct w:val="0"/>
        <w:spacing w:before="3" w:line="360" w:lineRule="auto"/>
        <w:ind w:left="679" w:right="124" w:hanging="283"/>
        <w:jc w:val="both"/>
        <w:rPr>
          <w:spacing w:val="-1"/>
        </w:rPr>
      </w:pPr>
      <w:r>
        <w:rPr>
          <w:spacing w:val="-1"/>
        </w:rPr>
        <w:t>di</w:t>
      </w:r>
      <w:r>
        <w:rPr>
          <w:spacing w:val="24"/>
        </w:rPr>
        <w:t xml:space="preserve"> </w:t>
      </w:r>
      <w:r>
        <w:rPr>
          <w:spacing w:val="-2"/>
        </w:rPr>
        <w:t>aver</w:t>
      </w:r>
      <w:r>
        <w:rPr>
          <w:spacing w:val="26"/>
        </w:rPr>
        <w:t xml:space="preserve"> </w:t>
      </w:r>
      <w:r>
        <w:rPr>
          <w:spacing w:val="-1"/>
        </w:rPr>
        <w:t>preso</w:t>
      </w:r>
      <w:r>
        <w:rPr>
          <w:spacing w:val="24"/>
        </w:rPr>
        <w:t xml:space="preserve"> </w:t>
      </w:r>
      <w:r>
        <w:rPr>
          <w:spacing w:val="-1"/>
        </w:rPr>
        <w:t>visione</w:t>
      </w:r>
      <w:r>
        <w:rPr>
          <w:spacing w:val="24"/>
        </w:rPr>
        <w:t xml:space="preserve"> 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conoscere</w:t>
      </w:r>
      <w:r>
        <w:rPr>
          <w:spacing w:val="24"/>
        </w:rPr>
        <w:t xml:space="preserve"> </w:t>
      </w:r>
      <w:r>
        <w:t>i</w:t>
      </w:r>
      <w:r>
        <w:rPr>
          <w:spacing w:val="24"/>
        </w:rPr>
        <w:t xml:space="preserve"> </w:t>
      </w:r>
      <w:r>
        <w:rPr>
          <w:spacing w:val="-1"/>
        </w:rPr>
        <w:t>luoghi,</w:t>
      </w:r>
      <w:r>
        <w:rPr>
          <w:spacing w:val="26"/>
        </w:rPr>
        <w:t xml:space="preserve"> </w:t>
      </w:r>
      <w:r>
        <w:rPr>
          <w:spacing w:val="-1"/>
        </w:rPr>
        <w:t>lo</w:t>
      </w:r>
      <w:r>
        <w:rPr>
          <w:spacing w:val="24"/>
        </w:rPr>
        <w:t xml:space="preserve"> </w:t>
      </w:r>
      <w:r>
        <w:rPr>
          <w:spacing w:val="-1"/>
        </w:rPr>
        <w:t>stato</w:t>
      </w:r>
      <w:r>
        <w:rPr>
          <w:spacing w:val="24"/>
        </w:rPr>
        <w:t xml:space="preserve"> </w:t>
      </w:r>
      <w:r>
        <w:rPr>
          <w:spacing w:val="-1"/>
        </w:rPr>
        <w:t>di</w:t>
      </w:r>
      <w:r>
        <w:rPr>
          <w:spacing w:val="24"/>
        </w:rPr>
        <w:t xml:space="preserve"> </w:t>
      </w:r>
      <w:r>
        <w:rPr>
          <w:spacing w:val="-2"/>
        </w:rPr>
        <w:t>conservazione</w:t>
      </w:r>
      <w:r>
        <w:rPr>
          <w:spacing w:val="24"/>
        </w:rPr>
        <w:t xml:space="preserve"> </w:t>
      </w:r>
      <w:r>
        <w:t>degli</w:t>
      </w:r>
      <w:r>
        <w:rPr>
          <w:spacing w:val="24"/>
        </w:rPr>
        <w:t xml:space="preserve"> </w:t>
      </w:r>
      <w:r>
        <w:rPr>
          <w:spacing w:val="-1"/>
        </w:rPr>
        <w:t>impianti</w:t>
      </w:r>
      <w:r>
        <w:rPr>
          <w:spacing w:val="24"/>
        </w:rPr>
        <w:t xml:space="preserve"> </w:t>
      </w:r>
      <w:r>
        <w:t>su</w:t>
      </w:r>
      <w:r>
        <w:rPr>
          <w:spacing w:val="22"/>
        </w:rPr>
        <w:t xml:space="preserve"> </w:t>
      </w:r>
      <w:r>
        <w:rPr>
          <w:spacing w:val="-1"/>
        </w:rPr>
        <w:t>cui</w:t>
      </w:r>
      <w:r>
        <w:rPr>
          <w:spacing w:val="73"/>
        </w:rPr>
        <w:t xml:space="preserve"> </w:t>
      </w:r>
      <w:r>
        <w:rPr>
          <w:spacing w:val="-1"/>
        </w:rPr>
        <w:t>dovranno</w:t>
      </w:r>
      <w:r>
        <w:rPr>
          <w:spacing w:val="27"/>
        </w:rPr>
        <w:t xml:space="preserve"> </w:t>
      </w:r>
      <w:r>
        <w:rPr>
          <w:spacing w:val="-1"/>
        </w:rPr>
        <w:t>essere</w:t>
      </w:r>
      <w:r>
        <w:rPr>
          <w:spacing w:val="27"/>
        </w:rPr>
        <w:t xml:space="preserve"> </w:t>
      </w:r>
      <w:r>
        <w:rPr>
          <w:spacing w:val="-1"/>
        </w:rPr>
        <w:t>eseguiti</w:t>
      </w:r>
      <w:r>
        <w:rPr>
          <w:spacing w:val="26"/>
        </w:rPr>
        <w:t xml:space="preserve"> </w:t>
      </w:r>
      <w:r>
        <w:t>i</w:t>
      </w:r>
      <w:r>
        <w:rPr>
          <w:spacing w:val="26"/>
        </w:rPr>
        <w:t xml:space="preserve"> </w:t>
      </w:r>
      <w:r>
        <w:rPr>
          <w:spacing w:val="-2"/>
        </w:rPr>
        <w:t>servizi</w:t>
      </w:r>
      <w:r>
        <w:rPr>
          <w:spacing w:val="26"/>
        </w:rPr>
        <w:t xml:space="preserve"> </w:t>
      </w:r>
      <w:r>
        <w:t>e</w:t>
      </w:r>
      <w:r>
        <w:rPr>
          <w:spacing w:val="27"/>
        </w:rPr>
        <w:t xml:space="preserve"> </w:t>
      </w:r>
      <w:r>
        <w:rPr>
          <w:spacing w:val="-1"/>
        </w:rPr>
        <w:t>le</w:t>
      </w:r>
      <w:r>
        <w:rPr>
          <w:spacing w:val="27"/>
        </w:rPr>
        <w:t xml:space="preserve"> </w:t>
      </w:r>
      <w:r>
        <w:rPr>
          <w:spacing w:val="-1"/>
        </w:rPr>
        <w:t>attività</w:t>
      </w:r>
      <w:r>
        <w:rPr>
          <w:spacing w:val="27"/>
        </w:rPr>
        <w:t xml:space="preserve"> 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di</w:t>
      </w:r>
      <w:r>
        <w:rPr>
          <w:spacing w:val="26"/>
        </w:rPr>
        <w:t xml:space="preserve"> </w:t>
      </w:r>
      <w:r>
        <w:rPr>
          <w:spacing w:val="-1"/>
        </w:rPr>
        <w:t>avere</w:t>
      </w:r>
      <w:r>
        <w:rPr>
          <w:spacing w:val="27"/>
        </w:rPr>
        <w:t xml:space="preserve"> </w:t>
      </w:r>
      <w:r>
        <w:rPr>
          <w:spacing w:val="-1"/>
        </w:rPr>
        <w:t>considerato</w:t>
      </w:r>
      <w:r>
        <w:rPr>
          <w:spacing w:val="24"/>
        </w:rPr>
        <w:t xml:space="preserve"> </w:t>
      </w:r>
      <w:r>
        <w:rPr>
          <w:spacing w:val="-1"/>
        </w:rPr>
        <w:t>tutte</w:t>
      </w:r>
      <w:r>
        <w:rPr>
          <w:spacing w:val="27"/>
        </w:rPr>
        <w:t xml:space="preserve"> </w:t>
      </w:r>
      <w:r>
        <w:rPr>
          <w:spacing w:val="-1"/>
        </w:rPr>
        <w:t>le</w:t>
      </w:r>
      <w:r>
        <w:rPr>
          <w:spacing w:val="27"/>
        </w:rPr>
        <w:t xml:space="preserve"> </w:t>
      </w:r>
      <w:r>
        <w:rPr>
          <w:spacing w:val="-1"/>
        </w:rPr>
        <w:t>circostanze</w:t>
      </w:r>
      <w:r>
        <w:rPr>
          <w:spacing w:val="27"/>
        </w:rPr>
        <w:t xml:space="preserve"> </w:t>
      </w:r>
      <w:r>
        <w:t>o</w:t>
      </w:r>
      <w:r>
        <w:rPr>
          <w:spacing w:val="63"/>
        </w:rPr>
        <w:t xml:space="preserve"> </w:t>
      </w:r>
      <w:r>
        <w:rPr>
          <w:spacing w:val="-1"/>
        </w:rPr>
        <w:t>condizioni</w:t>
      </w:r>
      <w:r>
        <w:t xml:space="preserve"> </w:t>
      </w:r>
      <w:r>
        <w:rPr>
          <w:spacing w:val="-1"/>
        </w:rPr>
        <w:t>generali</w:t>
      </w:r>
      <w:r>
        <w:t xml:space="preserve"> o </w:t>
      </w:r>
      <w:r>
        <w:rPr>
          <w:spacing w:val="-1"/>
        </w:rPr>
        <w:t>particolari</w:t>
      </w:r>
      <w:r>
        <w:t xml:space="preserve"> </w:t>
      </w:r>
      <w:r>
        <w:rPr>
          <w:spacing w:val="-1"/>
        </w:rPr>
        <w:t>di</w:t>
      </w:r>
      <w:r>
        <w:rPr>
          <w:spacing w:val="2"/>
        </w:rPr>
        <w:t xml:space="preserve"> </w:t>
      </w:r>
      <w:r>
        <w:rPr>
          <w:spacing w:val="-1"/>
        </w:rPr>
        <w:t>intervento</w:t>
      </w:r>
      <w:r>
        <w:t xml:space="preserve"> e </w:t>
      </w:r>
      <w:r>
        <w:rPr>
          <w:spacing w:val="-1"/>
        </w:rPr>
        <w:t>di</w:t>
      </w:r>
      <w:r>
        <w:t xml:space="preserve"> ogni </w:t>
      </w:r>
      <w:r>
        <w:rPr>
          <w:spacing w:val="-1"/>
        </w:rPr>
        <w:t>altro</w:t>
      </w:r>
      <w:r>
        <w:rPr>
          <w:spacing w:val="-2"/>
        </w:rPr>
        <w:t xml:space="preserve"> </w:t>
      </w:r>
      <w:r>
        <w:rPr>
          <w:spacing w:val="-1"/>
        </w:rPr>
        <w:t>fattore,</w:t>
      </w:r>
      <w:r>
        <w:rPr>
          <w:spacing w:val="2"/>
        </w:rPr>
        <w:t xml:space="preserve"> </w:t>
      </w:r>
      <w:r>
        <w:rPr>
          <w:spacing w:val="-1"/>
        </w:rPr>
        <w:t>ambientale,</w:t>
      </w:r>
      <w:r>
        <w:rPr>
          <w:spacing w:val="2"/>
        </w:rPr>
        <w:t xml:space="preserve"> </w:t>
      </w:r>
      <w:r>
        <w:rPr>
          <w:spacing w:val="-1"/>
        </w:rPr>
        <w:t>meteorologico</w:t>
      </w:r>
      <w:r>
        <w:rPr>
          <w:spacing w:val="75"/>
        </w:rPr>
        <w:t xml:space="preserve"> </w:t>
      </w:r>
      <w:r>
        <w:t>o</w:t>
      </w:r>
      <w:r>
        <w:rPr>
          <w:spacing w:val="24"/>
        </w:rPr>
        <w:t xml:space="preserve"> </w:t>
      </w:r>
      <w:r>
        <w:rPr>
          <w:spacing w:val="-1"/>
        </w:rPr>
        <w:t>altro,</w:t>
      </w:r>
      <w:r>
        <w:rPr>
          <w:spacing w:val="26"/>
        </w:rPr>
        <w:t xml:space="preserve"> </w:t>
      </w:r>
      <w:r>
        <w:rPr>
          <w:spacing w:val="-1"/>
        </w:rPr>
        <w:t>che</w:t>
      </w:r>
      <w:r>
        <w:rPr>
          <w:spacing w:val="22"/>
        </w:rPr>
        <w:t xml:space="preserve"> </w:t>
      </w:r>
      <w:r>
        <w:rPr>
          <w:spacing w:val="-1"/>
        </w:rPr>
        <w:t>possono</w:t>
      </w:r>
      <w:r>
        <w:rPr>
          <w:spacing w:val="22"/>
        </w:rPr>
        <w:t xml:space="preserve"> </w:t>
      </w:r>
      <w:r>
        <w:rPr>
          <w:spacing w:val="-1"/>
        </w:rPr>
        <w:t>influire</w:t>
      </w:r>
      <w:r>
        <w:rPr>
          <w:spacing w:val="24"/>
        </w:rPr>
        <w:t xml:space="preserve"> </w:t>
      </w:r>
      <w:r>
        <w:rPr>
          <w:spacing w:val="-1"/>
        </w:rPr>
        <w:t>sulla</w:t>
      </w:r>
      <w:r>
        <w:rPr>
          <w:spacing w:val="24"/>
        </w:rPr>
        <w:t xml:space="preserve"> </w:t>
      </w:r>
      <w:r>
        <w:rPr>
          <w:spacing w:val="-1"/>
        </w:rPr>
        <w:t>determinazione</w:t>
      </w:r>
      <w:r>
        <w:rPr>
          <w:spacing w:val="24"/>
        </w:rPr>
        <w:t xml:space="preserve"> </w:t>
      </w:r>
      <w:r>
        <w:rPr>
          <w:spacing w:val="-1"/>
        </w:rPr>
        <w:t>dei</w:t>
      </w:r>
      <w:r>
        <w:rPr>
          <w:spacing w:val="24"/>
        </w:rPr>
        <w:t xml:space="preserve"> </w:t>
      </w:r>
      <w:r>
        <w:rPr>
          <w:spacing w:val="-2"/>
        </w:rPr>
        <w:t>prezzi</w:t>
      </w:r>
      <w:r>
        <w:rPr>
          <w:spacing w:val="24"/>
        </w:rPr>
        <w:t xml:space="preserve"> </w:t>
      </w:r>
      <w:r>
        <w:rPr>
          <w:spacing w:val="-1"/>
        </w:rPr>
        <w:t>(allegare</w:t>
      </w:r>
      <w:r>
        <w:rPr>
          <w:spacing w:val="24"/>
        </w:rPr>
        <w:t xml:space="preserve"> </w:t>
      </w:r>
      <w:r>
        <w:t>a</w:t>
      </w:r>
      <w:r>
        <w:rPr>
          <w:spacing w:val="20"/>
        </w:rPr>
        <w:t xml:space="preserve"> </w:t>
      </w:r>
      <w:r>
        <w:rPr>
          <w:spacing w:val="-1"/>
        </w:rPr>
        <w:t>pena</w:t>
      </w:r>
      <w:r>
        <w:rPr>
          <w:spacing w:val="24"/>
        </w:rPr>
        <w:t xml:space="preserve"> </w:t>
      </w:r>
      <w:r>
        <w:rPr>
          <w:spacing w:val="-1"/>
        </w:rPr>
        <w:t>di</w:t>
      </w:r>
      <w:r>
        <w:rPr>
          <w:spacing w:val="24"/>
        </w:rPr>
        <w:t xml:space="preserve"> </w:t>
      </w:r>
      <w:r>
        <w:rPr>
          <w:spacing w:val="-1"/>
        </w:rPr>
        <w:t>esclusione</w:t>
      </w:r>
      <w:r>
        <w:rPr>
          <w:spacing w:val="65"/>
        </w:rPr>
        <w:t xml:space="preserve"> </w:t>
      </w:r>
      <w:r>
        <w:rPr>
          <w:spacing w:val="-1"/>
        </w:rPr>
        <w:t>allegato</w:t>
      </w:r>
      <w:r>
        <w:t xml:space="preserve"> </w:t>
      </w:r>
      <w:r w:rsidR="001A62DA">
        <w:rPr>
          <w:spacing w:val="-1"/>
        </w:rPr>
        <w:t>B</w:t>
      </w:r>
      <w:r>
        <w:rPr>
          <w:spacing w:val="-1"/>
        </w:rPr>
        <w:t>);</w:t>
      </w:r>
    </w:p>
    <w:p w:rsidR="000559FB" w:rsidRDefault="00113316">
      <w:pPr>
        <w:pStyle w:val="Corpotesto"/>
        <w:numPr>
          <w:ilvl w:val="0"/>
          <w:numId w:val="7"/>
        </w:numPr>
        <w:tabs>
          <w:tab w:val="left" w:pos="821"/>
        </w:tabs>
        <w:kinsoku w:val="0"/>
        <w:overflowPunct w:val="0"/>
        <w:spacing w:before="3" w:line="359" w:lineRule="auto"/>
        <w:ind w:left="679" w:right="124" w:hanging="283"/>
        <w:jc w:val="both"/>
        <w:rPr>
          <w:spacing w:val="-1"/>
        </w:rPr>
      </w:pPr>
      <w:r>
        <w:rPr>
          <w:spacing w:val="-1"/>
        </w:rPr>
        <w:t>di</w:t>
      </w:r>
      <w:r>
        <w:rPr>
          <w:spacing w:val="5"/>
        </w:rPr>
        <w:t xml:space="preserve"> </w:t>
      </w:r>
      <w:r>
        <w:rPr>
          <w:spacing w:val="-1"/>
        </w:rPr>
        <w:t>essere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conoscenza</w:t>
      </w:r>
      <w:r>
        <w:rPr>
          <w:spacing w:val="8"/>
        </w:rPr>
        <w:t xml:space="preserve"> </w:t>
      </w:r>
      <w:r>
        <w:rPr>
          <w:spacing w:val="-1"/>
        </w:rPr>
        <w:t>di</w:t>
      </w:r>
      <w:r>
        <w:rPr>
          <w:spacing w:val="5"/>
        </w:rPr>
        <w:t xml:space="preserve"> </w:t>
      </w:r>
      <w:r>
        <w:t>ogni</w:t>
      </w:r>
      <w:r>
        <w:rPr>
          <w:spacing w:val="5"/>
        </w:rPr>
        <w:t xml:space="preserve"> </w:t>
      </w:r>
      <w:r>
        <w:rPr>
          <w:spacing w:val="-1"/>
        </w:rPr>
        <w:t>parte</w:t>
      </w:r>
      <w:r>
        <w:rPr>
          <w:spacing w:val="5"/>
        </w:rPr>
        <w:t xml:space="preserve"> </w:t>
      </w:r>
      <w:r>
        <w:rPr>
          <w:spacing w:val="-1"/>
        </w:rPr>
        <w:t>del</w:t>
      </w:r>
      <w:r>
        <w:rPr>
          <w:spacing w:val="5"/>
        </w:rPr>
        <w:t xml:space="preserve"> </w:t>
      </w:r>
      <w:r>
        <w:rPr>
          <w:spacing w:val="-1"/>
        </w:rPr>
        <w:t>capitolato</w:t>
      </w:r>
      <w:r>
        <w:rPr>
          <w:spacing w:val="5"/>
        </w:rPr>
        <w:t xml:space="preserve"> 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di</w:t>
      </w:r>
      <w:r>
        <w:rPr>
          <w:spacing w:val="5"/>
        </w:rPr>
        <w:t xml:space="preserve"> </w:t>
      </w:r>
      <w:r>
        <w:t>ogni</w:t>
      </w:r>
      <w:r>
        <w:rPr>
          <w:spacing w:val="5"/>
        </w:rPr>
        <w:t xml:space="preserve"> </w:t>
      </w:r>
      <w:r>
        <w:rPr>
          <w:spacing w:val="-1"/>
        </w:rPr>
        <w:t>altro</w:t>
      </w:r>
      <w:r>
        <w:rPr>
          <w:spacing w:val="5"/>
        </w:rPr>
        <w:t xml:space="preserve"> </w:t>
      </w:r>
      <w:r>
        <w:rPr>
          <w:spacing w:val="-1"/>
        </w:rPr>
        <w:t>documento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esso</w:t>
      </w:r>
      <w:r>
        <w:rPr>
          <w:spacing w:val="5"/>
        </w:rPr>
        <w:t xml:space="preserve"> </w:t>
      </w:r>
      <w:r>
        <w:t>citato</w:t>
      </w:r>
      <w:r>
        <w:rPr>
          <w:spacing w:val="75"/>
        </w:rPr>
        <w:t xml:space="preserve"> </w:t>
      </w:r>
      <w:r>
        <w:t xml:space="preserve">o </w:t>
      </w:r>
      <w:r>
        <w:rPr>
          <w:spacing w:val="-1"/>
        </w:rPr>
        <w:t>allegato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obbligarsi</w:t>
      </w:r>
      <w:r>
        <w:rPr>
          <w:spacing w:val="-3"/>
        </w:rPr>
        <w:t xml:space="preserve"> </w:t>
      </w:r>
      <w:r>
        <w:t xml:space="preserve">a </w:t>
      </w:r>
      <w:r>
        <w:rPr>
          <w:spacing w:val="-1"/>
        </w:rPr>
        <w:t>osservarlo</w:t>
      </w:r>
      <w:r>
        <w:t xml:space="preserve"> </w:t>
      </w:r>
      <w:r>
        <w:rPr>
          <w:spacing w:val="-1"/>
        </w:rPr>
        <w:t>scrupolosamente;</w:t>
      </w:r>
    </w:p>
    <w:p w:rsidR="000559FB" w:rsidRDefault="00113316">
      <w:pPr>
        <w:pStyle w:val="Corpotesto"/>
        <w:kinsoku w:val="0"/>
        <w:overflowPunct w:val="0"/>
        <w:spacing w:line="354" w:lineRule="exact"/>
        <w:ind w:left="395"/>
      </w:pPr>
      <w:r>
        <w:rPr>
          <w:rFonts w:ascii="Wingdings" w:hAnsi="Wingdings" w:cs="Wingdings"/>
          <w:sz w:val="32"/>
          <w:szCs w:val="32"/>
        </w:rPr>
        <w:t></w:t>
      </w:r>
      <w:r>
        <w:rPr>
          <w:rFonts w:ascii="Wingdings" w:hAnsi="Wingdings" w:cs="Wingdings"/>
          <w:spacing w:val="-247"/>
          <w:sz w:val="32"/>
          <w:szCs w:val="32"/>
        </w:rPr>
        <w:t></w:t>
      </w:r>
      <w:r>
        <w:rPr>
          <w:b/>
          <w:bCs/>
          <w:spacing w:val="-1"/>
        </w:rPr>
        <w:t>N.B.</w:t>
      </w:r>
      <w:r>
        <w:rPr>
          <w:b/>
          <w:bCs/>
          <w:spacing w:val="29"/>
        </w:rPr>
        <w:t xml:space="preserve"> </w:t>
      </w:r>
      <w:r>
        <w:rPr>
          <w:b/>
          <w:bCs/>
        </w:rPr>
        <w:t>IN</w:t>
      </w:r>
      <w:r>
        <w:rPr>
          <w:b/>
          <w:bCs/>
          <w:spacing w:val="27"/>
        </w:rPr>
        <w:t xml:space="preserve"> </w:t>
      </w:r>
      <w:r>
        <w:rPr>
          <w:b/>
          <w:bCs/>
          <w:spacing w:val="-2"/>
        </w:rPr>
        <w:t>CASO</w:t>
      </w:r>
      <w:r>
        <w:rPr>
          <w:b/>
          <w:bCs/>
          <w:spacing w:val="30"/>
        </w:rPr>
        <w:t xml:space="preserve"> </w:t>
      </w:r>
      <w:r>
        <w:rPr>
          <w:b/>
          <w:bCs/>
          <w:spacing w:val="-1"/>
        </w:rPr>
        <w:t>DI</w:t>
      </w:r>
      <w:r>
        <w:rPr>
          <w:b/>
          <w:bCs/>
          <w:spacing w:val="28"/>
        </w:rPr>
        <w:t xml:space="preserve"> </w:t>
      </w:r>
      <w:r>
        <w:rPr>
          <w:b/>
          <w:bCs/>
          <w:spacing w:val="-1"/>
        </w:rPr>
        <w:t>CONSORZI</w:t>
      </w:r>
      <w:r>
        <w:rPr>
          <w:b/>
          <w:bCs/>
          <w:spacing w:val="29"/>
        </w:rPr>
        <w:t xml:space="preserve"> </w:t>
      </w:r>
      <w:r>
        <w:rPr>
          <w:spacing w:val="-1"/>
        </w:rPr>
        <w:t>DI</w:t>
      </w:r>
      <w:r>
        <w:rPr>
          <w:spacing w:val="28"/>
        </w:rPr>
        <w:t xml:space="preserve"> </w:t>
      </w:r>
      <w:r>
        <w:rPr>
          <w:spacing w:val="-1"/>
        </w:rPr>
        <w:t>CUI</w:t>
      </w:r>
      <w:r>
        <w:rPr>
          <w:spacing w:val="29"/>
        </w:rPr>
        <w:t xml:space="preserve"> </w:t>
      </w:r>
      <w:r>
        <w:rPr>
          <w:spacing w:val="-1"/>
        </w:rPr>
        <w:t>ALL’ART.</w:t>
      </w:r>
      <w:r>
        <w:rPr>
          <w:spacing w:val="28"/>
        </w:rPr>
        <w:t xml:space="preserve"> </w:t>
      </w:r>
      <w:r>
        <w:rPr>
          <w:spacing w:val="-1"/>
        </w:rPr>
        <w:t>45,</w:t>
      </w:r>
      <w:r>
        <w:rPr>
          <w:spacing w:val="29"/>
        </w:rPr>
        <w:t xml:space="preserve"> </w:t>
      </w:r>
      <w:r>
        <w:rPr>
          <w:spacing w:val="-2"/>
        </w:rPr>
        <w:t>COMMA</w:t>
      </w:r>
      <w:r>
        <w:rPr>
          <w:spacing w:val="27"/>
        </w:rPr>
        <w:t xml:space="preserve"> </w:t>
      </w:r>
      <w:r>
        <w:rPr>
          <w:spacing w:val="-1"/>
        </w:rPr>
        <w:t>2,</w:t>
      </w:r>
      <w:r>
        <w:rPr>
          <w:spacing w:val="29"/>
        </w:rPr>
        <w:t xml:space="preserve"> </w:t>
      </w:r>
      <w:r>
        <w:rPr>
          <w:spacing w:val="-1"/>
        </w:rPr>
        <w:t>LETTERA</w:t>
      </w:r>
      <w:r>
        <w:rPr>
          <w:spacing w:val="27"/>
        </w:rPr>
        <w:t xml:space="preserve"> </w:t>
      </w:r>
      <w:r>
        <w:rPr>
          <w:spacing w:val="-1"/>
        </w:rPr>
        <w:t>E)</w:t>
      </w:r>
      <w:r>
        <w:rPr>
          <w:spacing w:val="29"/>
        </w:rPr>
        <w:t xml:space="preserve"> </w:t>
      </w:r>
      <w:r>
        <w:rPr>
          <w:spacing w:val="-1"/>
        </w:rPr>
        <w:t>del</w:t>
      </w:r>
      <w:r>
        <w:rPr>
          <w:spacing w:val="27"/>
        </w:rPr>
        <w:t xml:space="preserve"> </w:t>
      </w:r>
      <w:r>
        <w:rPr>
          <w:spacing w:val="-1"/>
        </w:rPr>
        <w:t>D.</w:t>
      </w:r>
      <w:r>
        <w:rPr>
          <w:spacing w:val="31"/>
        </w:rPr>
        <w:t xml:space="preserve"> </w:t>
      </w:r>
      <w:r>
        <w:t>lgs.</w:t>
      </w:r>
    </w:p>
    <w:p w:rsidR="000559FB" w:rsidRDefault="00113316">
      <w:pPr>
        <w:pStyle w:val="Corpotesto"/>
        <w:kinsoku w:val="0"/>
        <w:overflowPunct w:val="0"/>
        <w:spacing w:before="110"/>
        <w:ind w:left="755"/>
        <w:rPr>
          <w:spacing w:val="-1"/>
        </w:rPr>
      </w:pPr>
      <w:r>
        <w:rPr>
          <w:spacing w:val="-1"/>
        </w:rPr>
        <w:t>50/2016, che</w:t>
      </w:r>
      <w:r>
        <w:t xml:space="preserve"> </w:t>
      </w:r>
      <w:r>
        <w:rPr>
          <w:spacing w:val="-1"/>
        </w:rPr>
        <w:t>partecipano</w:t>
      </w:r>
      <w:r>
        <w:t xml:space="preserve"> </w:t>
      </w:r>
      <w:r>
        <w:rPr>
          <w:spacing w:val="-1"/>
        </w:rPr>
        <w:t>al</w:t>
      </w:r>
      <w:r>
        <w:t xml:space="preserve"> </w:t>
      </w:r>
      <w:r>
        <w:rPr>
          <w:spacing w:val="-1"/>
        </w:rPr>
        <w:t>consorzio</w:t>
      </w:r>
      <w:r>
        <w:t xml:space="preserve"> </w:t>
      </w:r>
      <w:r>
        <w:rPr>
          <w:spacing w:val="-1"/>
        </w:rPr>
        <w:t>le</w:t>
      </w:r>
      <w:r>
        <w:t xml:space="preserve"> </w:t>
      </w:r>
      <w:r>
        <w:rPr>
          <w:spacing w:val="-1"/>
        </w:rPr>
        <w:t>seguenti</w:t>
      </w:r>
      <w:r>
        <w:t xml:space="preserve"> ditte</w:t>
      </w:r>
      <w:r>
        <w:rPr>
          <w:spacing w:val="-2"/>
        </w:rPr>
        <w:t xml:space="preserve"> </w:t>
      </w:r>
      <w:r>
        <w:rPr>
          <w:spacing w:val="-1"/>
        </w:rPr>
        <w:t>consorziate:</w: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6"/>
        <w:ind w:left="0"/>
        <w:rPr>
          <w:sz w:val="11"/>
          <w:szCs w:val="11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0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7B4B51D2" wp14:editId="138EEB6A">
                <wp:extent cx="5139055" cy="12700"/>
                <wp:effectExtent l="9525" t="9525" r="4445" b="0"/>
                <wp:docPr id="1318" name="Group 9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39055" cy="12700"/>
                          <a:chOff x="0" y="0"/>
                          <a:chExt cx="8093" cy="20"/>
                        </a:xfrm>
                      </wpg:grpSpPr>
                      <wps:wsp>
                        <wps:cNvPr id="1319" name="Freeform 989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079" cy="20"/>
                          </a:xfrm>
                          <a:custGeom>
                            <a:avLst/>
                            <a:gdLst>
                              <a:gd name="T0" fmla="*/ 0 w 8079"/>
                              <a:gd name="T1" fmla="*/ 0 h 20"/>
                              <a:gd name="T2" fmla="*/ 8078 w 80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79" h="20">
                                <a:moveTo>
                                  <a:pt x="0" y="0"/>
                                </a:moveTo>
                                <a:lnTo>
                                  <a:pt x="8078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88" o:spid="_x0000_s1026" style="width:404.65pt;height:1pt;mso-position-horizontal-relative:char;mso-position-vertical-relative:line" coordsize="80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">
                <v:shape id="Freeform 989" o:spid="_x0000_s1027" style="position:absolute;left:6;top:6;width:8079;height:20;visibility:visible;mso-wrap-style:square;v-text-anchor:top" coordsize="80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bxBcQA&#10;AADdAAAADwAAAGRycy9kb3ducmV2LnhtbERPzWrCQBC+F/oOywje6kYDaqOrWKXQi2ITH2DITpPU&#10;7GzMrhp9+m5B8DYf3+/Ml52pxYVaV1lWMBxEIIhzqysuFByyz7cpCOeRNdaWScGNHCwXry9zTLS9&#10;8jddUl+IEMIuQQWl900ipctLMugGtiEO3I9tDfoA20LqFq8h3NRyFEVjabDi0FBiQ+uS8mN6Ngri&#10;+ybefWzsebK/bX+zabZKT+O9Uv1et5qB8NT5p/jh/tJhfjx8h/9vwgl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m8QXEAAAA3QAAAA8AAAAAAAAAAAAAAAAAmAIAAGRycy9k&#10;b3ducmV2LnhtbFBLBQYAAAAABAAEAPUAAACJAwAAAAA=&#10;" path="m,l8078,e" filled="f" strokeweight=".24519mm">
                  <v:path arrowok="t" o:connecttype="custom" o:connectlocs="0,0;8078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0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6CE9FA60" wp14:editId="67372FE8">
                <wp:extent cx="5139055" cy="12700"/>
                <wp:effectExtent l="9525" t="9525" r="4445" b="0"/>
                <wp:docPr id="1316" name="Group 9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39055" cy="12700"/>
                          <a:chOff x="0" y="0"/>
                          <a:chExt cx="8093" cy="20"/>
                        </a:xfrm>
                      </wpg:grpSpPr>
                      <wps:wsp>
                        <wps:cNvPr id="1317" name="Freeform 991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079" cy="20"/>
                          </a:xfrm>
                          <a:custGeom>
                            <a:avLst/>
                            <a:gdLst>
                              <a:gd name="T0" fmla="*/ 0 w 8079"/>
                              <a:gd name="T1" fmla="*/ 0 h 20"/>
                              <a:gd name="T2" fmla="*/ 8078 w 80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79" h="20">
                                <a:moveTo>
                                  <a:pt x="0" y="0"/>
                                </a:moveTo>
                                <a:lnTo>
                                  <a:pt x="8078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90" o:spid="_x0000_s1026" style="width:404.65pt;height:1pt;mso-position-horizontal-relative:char;mso-position-vertical-relative:line" coordsize="80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">
                <v:shape id="Freeform 991" o:spid="_x0000_s1027" style="position:absolute;left:6;top:6;width:8079;height:20;visibility:visible;mso-wrap-style:square;v-text-anchor:top" coordsize="80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XA7MQA&#10;AADdAAAADwAAAGRycy9kb3ducmV2LnhtbERPzWrCQBC+C77DMoI33diASnQVrRS8tNjEBxiyYxLN&#10;zqbZVWOfvisIvc3H9zvLdWdqcaPWVZYVTMYRCOLc6ooLBcfsYzQH4TyyxtoyKXiQg/Wq31tiou2d&#10;v+mW+kKEEHYJKii9bxIpXV6SQTe2DXHgTrY16ANsC6lbvIdwU8u3KJpKgxWHhhIbei8pv6RXoyD+&#10;3cVf2529zg6Pz3M2zzbpz/Sg1HDQbRYgPHX+X/xy73WYH09m8PwmnC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1wOzEAAAA3QAAAA8AAAAAAAAAAAAAAAAAmAIAAGRycy9k&#10;b3ducmV2LnhtbFBLBQYAAAAABAAEAPUAAACJAwAAAAA=&#10;" path="m,l8078,e" filled="f" strokeweight=".24519mm">
                  <v:path arrowok="t" o:connecttype="custom" o:connectlocs="0,0;8078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0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4B35BB03" wp14:editId="675432DC">
                <wp:extent cx="5139055" cy="12700"/>
                <wp:effectExtent l="9525" t="9525" r="4445" b="0"/>
                <wp:docPr id="1314" name="Group 9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39055" cy="12700"/>
                          <a:chOff x="0" y="0"/>
                          <a:chExt cx="8093" cy="20"/>
                        </a:xfrm>
                      </wpg:grpSpPr>
                      <wps:wsp>
                        <wps:cNvPr id="1315" name="Freeform 993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079" cy="20"/>
                          </a:xfrm>
                          <a:custGeom>
                            <a:avLst/>
                            <a:gdLst>
                              <a:gd name="T0" fmla="*/ 0 w 8079"/>
                              <a:gd name="T1" fmla="*/ 0 h 20"/>
                              <a:gd name="T2" fmla="*/ 8078 w 80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79" h="20">
                                <a:moveTo>
                                  <a:pt x="0" y="0"/>
                                </a:moveTo>
                                <a:lnTo>
                                  <a:pt x="8078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92" o:spid="_x0000_s1026" style="width:404.65pt;height:1pt;mso-position-horizontal-relative:char;mso-position-vertical-relative:line" coordsize="80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">
                <v:shape id="Freeform 993" o:spid="_x0000_s1027" style="position:absolute;left:6;top:6;width:8079;height:20;visibility:visible;mso-wrap-style:square;v-text-anchor:top" coordsize="80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v7AMQA&#10;AADdAAAADwAAAGRycy9kb3ducmV2LnhtbERPzWrCQBC+C32HZQRvutFQK9FVrCJ4qdjEBxiy0yQ1&#10;Oxuzq8Y+vVso9DYf3+8sVp2pxY1aV1lWMB5FIIhzqysuFJyy3XAGwnlkjbVlUvAgB6vlS2+BibZ3&#10;/qRb6gsRQtglqKD0vkmkdHlJBt3INsSB+7KtQR9gW0jd4j2Em1pOomgqDVYcGkpsaFNSfk6vRkH8&#10;s40P71t7fTs+Pr6zWbZOL9OjUoN+t56D8NT5f/Gfe6/D/Hj8Cr/fhBP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r+wDEAAAA3QAAAA8AAAAAAAAAAAAAAAAAmAIAAGRycy9k&#10;b3ducmV2LnhtbFBLBQYAAAAABAAEAPUAAACJAwAAAAA=&#10;" path="m,l8078,e" filled="f" strokeweight=".24519mm">
                  <v:path arrowok="t" o:connecttype="custom" o:connectlocs="0,0;8078,0" o:connectangles="0,0"/>
                </v:shape>
                <w10:anchorlock/>
              </v:group>
            </w:pict>
          </mc:Fallback>
        </mc:AlternateContent>
      </w:r>
    </w:p>
    <w:p w:rsidR="000559FB" w:rsidRDefault="00113316">
      <w:pPr>
        <w:pStyle w:val="Corpotesto"/>
        <w:kinsoku w:val="0"/>
        <w:overflowPunct w:val="0"/>
        <w:spacing w:before="109"/>
        <w:ind w:left="395"/>
      </w:pPr>
      <w:r>
        <w:rPr>
          <w:rFonts w:ascii="Wingdings" w:hAnsi="Wingdings" w:cs="Wingdings"/>
          <w:sz w:val="32"/>
          <w:szCs w:val="32"/>
        </w:rPr>
        <w:t></w:t>
      </w:r>
      <w:r>
        <w:rPr>
          <w:rFonts w:ascii="Wingdings" w:hAnsi="Wingdings" w:cs="Wingdings"/>
          <w:spacing w:val="-247"/>
          <w:sz w:val="32"/>
          <w:szCs w:val="32"/>
        </w:rPr>
        <w:t></w:t>
      </w:r>
      <w:r>
        <w:rPr>
          <w:b/>
          <w:bCs/>
          <w:spacing w:val="-1"/>
        </w:rPr>
        <w:t>N.B.</w:t>
      </w:r>
      <w:r>
        <w:rPr>
          <w:b/>
          <w:bCs/>
          <w:spacing w:val="29"/>
        </w:rPr>
        <w:t xml:space="preserve"> </w:t>
      </w:r>
      <w:r>
        <w:rPr>
          <w:b/>
          <w:bCs/>
        </w:rPr>
        <w:t>IN</w:t>
      </w:r>
      <w:r>
        <w:rPr>
          <w:b/>
          <w:bCs/>
          <w:spacing w:val="27"/>
        </w:rPr>
        <w:t xml:space="preserve"> </w:t>
      </w:r>
      <w:r>
        <w:rPr>
          <w:b/>
          <w:bCs/>
          <w:spacing w:val="-3"/>
        </w:rPr>
        <w:t>CASO</w:t>
      </w:r>
      <w:r>
        <w:rPr>
          <w:b/>
          <w:bCs/>
          <w:spacing w:val="30"/>
        </w:rPr>
        <w:t xml:space="preserve"> </w:t>
      </w:r>
      <w:r>
        <w:rPr>
          <w:b/>
          <w:bCs/>
          <w:spacing w:val="-1"/>
        </w:rPr>
        <w:t>DI</w:t>
      </w:r>
      <w:r>
        <w:rPr>
          <w:b/>
          <w:bCs/>
          <w:spacing w:val="28"/>
        </w:rPr>
        <w:t xml:space="preserve"> </w:t>
      </w:r>
      <w:r>
        <w:rPr>
          <w:b/>
          <w:bCs/>
          <w:spacing w:val="-1"/>
        </w:rPr>
        <w:t>CONSORZI</w:t>
      </w:r>
      <w:r>
        <w:rPr>
          <w:b/>
          <w:bCs/>
          <w:spacing w:val="29"/>
        </w:rPr>
        <w:t xml:space="preserve"> </w:t>
      </w:r>
      <w:r>
        <w:rPr>
          <w:spacing w:val="-1"/>
        </w:rPr>
        <w:t>DI</w:t>
      </w:r>
      <w:r>
        <w:rPr>
          <w:spacing w:val="28"/>
        </w:rPr>
        <w:t xml:space="preserve"> </w:t>
      </w:r>
      <w:r>
        <w:rPr>
          <w:spacing w:val="-1"/>
        </w:rPr>
        <w:t>CUI</w:t>
      </w:r>
      <w:r>
        <w:rPr>
          <w:spacing w:val="29"/>
        </w:rPr>
        <w:t xml:space="preserve"> </w:t>
      </w:r>
      <w:r>
        <w:rPr>
          <w:spacing w:val="-2"/>
        </w:rPr>
        <w:t>ALL’ART.</w:t>
      </w:r>
      <w:r>
        <w:rPr>
          <w:spacing w:val="28"/>
        </w:rPr>
        <w:t xml:space="preserve"> </w:t>
      </w:r>
      <w:r>
        <w:rPr>
          <w:spacing w:val="-1"/>
        </w:rPr>
        <w:t>45,</w:t>
      </w:r>
      <w:r>
        <w:rPr>
          <w:spacing w:val="29"/>
        </w:rPr>
        <w:t xml:space="preserve"> </w:t>
      </w:r>
      <w:r>
        <w:rPr>
          <w:spacing w:val="-2"/>
        </w:rPr>
        <w:t>COMMA</w:t>
      </w:r>
      <w:r>
        <w:rPr>
          <w:spacing w:val="27"/>
        </w:rPr>
        <w:t xml:space="preserve"> </w:t>
      </w:r>
      <w:r>
        <w:rPr>
          <w:spacing w:val="-1"/>
        </w:rPr>
        <w:t>2,</w:t>
      </w:r>
      <w:r>
        <w:rPr>
          <w:spacing w:val="29"/>
        </w:rPr>
        <w:t xml:space="preserve"> </w:t>
      </w:r>
      <w:r>
        <w:rPr>
          <w:spacing w:val="-1"/>
        </w:rPr>
        <w:t>LETTERA</w:t>
      </w:r>
      <w:r>
        <w:rPr>
          <w:spacing w:val="27"/>
        </w:rPr>
        <w:t xml:space="preserve"> </w:t>
      </w:r>
      <w:r>
        <w:rPr>
          <w:spacing w:val="-1"/>
        </w:rPr>
        <w:t>B)</w:t>
      </w:r>
      <w:r>
        <w:rPr>
          <w:spacing w:val="28"/>
        </w:rPr>
        <w:t xml:space="preserve"> </w:t>
      </w:r>
      <w:r>
        <w:rPr>
          <w:spacing w:val="-1"/>
        </w:rPr>
        <w:t>del</w:t>
      </w:r>
      <w:r>
        <w:rPr>
          <w:spacing w:val="28"/>
        </w:rPr>
        <w:t xml:space="preserve"> </w:t>
      </w:r>
      <w:r>
        <w:rPr>
          <w:spacing w:val="-1"/>
        </w:rPr>
        <w:t>D.</w:t>
      </w:r>
      <w:r>
        <w:rPr>
          <w:spacing w:val="28"/>
        </w:rPr>
        <w:t xml:space="preserve"> </w:t>
      </w:r>
      <w:r>
        <w:t>Lgs</w:t>
      </w:r>
    </w:p>
    <w:p w:rsidR="000559FB" w:rsidRDefault="00113316">
      <w:pPr>
        <w:pStyle w:val="Corpotesto"/>
        <w:kinsoku w:val="0"/>
        <w:overflowPunct w:val="0"/>
        <w:spacing w:before="110"/>
        <w:ind w:left="755"/>
        <w:rPr>
          <w:spacing w:val="-1"/>
        </w:rPr>
      </w:pPr>
      <w:r>
        <w:rPr>
          <w:spacing w:val="-1"/>
        </w:rPr>
        <w:t>50/2016, che</w:t>
      </w:r>
      <w:r>
        <w:t xml:space="preserve"> </w:t>
      </w:r>
      <w:r>
        <w:rPr>
          <w:spacing w:val="-1"/>
        </w:rPr>
        <w:t>eseguiranno</w:t>
      </w:r>
      <w:r>
        <w:t xml:space="preserve"> </w:t>
      </w:r>
      <w:r>
        <w:rPr>
          <w:spacing w:val="-1"/>
        </w:rPr>
        <w:t>il</w:t>
      </w:r>
      <w:r>
        <w:t xml:space="preserve"> </w:t>
      </w:r>
      <w:r>
        <w:rPr>
          <w:spacing w:val="-2"/>
        </w:rPr>
        <w:t>servizio</w:t>
      </w:r>
      <w:r>
        <w:t xml:space="preserve"> </w:t>
      </w:r>
      <w:r>
        <w:rPr>
          <w:spacing w:val="-1"/>
        </w:rPr>
        <w:t>le</w:t>
      </w:r>
      <w:r>
        <w:t xml:space="preserve"> </w:t>
      </w:r>
      <w:r>
        <w:rPr>
          <w:spacing w:val="-1"/>
        </w:rPr>
        <w:t>seguenti</w:t>
      </w:r>
      <w:r>
        <w:t xml:space="preserve"> </w:t>
      </w:r>
      <w:r>
        <w:rPr>
          <w:spacing w:val="-1"/>
        </w:rPr>
        <w:t>imprese</w:t>
      </w:r>
      <w:r>
        <w:rPr>
          <w:spacing w:val="-2"/>
        </w:rPr>
        <w:t xml:space="preserve"> </w:t>
      </w:r>
      <w:r>
        <w:rPr>
          <w:spacing w:val="-1"/>
        </w:rPr>
        <w:t>consorziate:</w: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6"/>
        <w:ind w:left="0"/>
        <w:rPr>
          <w:sz w:val="11"/>
          <w:szCs w:val="11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0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4301AC9" wp14:editId="648043F8">
                <wp:extent cx="6071870" cy="12700"/>
                <wp:effectExtent l="9525" t="9525" r="5080" b="0"/>
                <wp:docPr id="1312" name="Group 9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1870" cy="12700"/>
                          <a:chOff x="0" y="0"/>
                          <a:chExt cx="9562" cy="20"/>
                        </a:xfrm>
                      </wpg:grpSpPr>
                      <wps:wsp>
                        <wps:cNvPr id="1313" name="Freeform 995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548" cy="20"/>
                          </a:xfrm>
                          <a:custGeom>
                            <a:avLst/>
                            <a:gdLst>
                              <a:gd name="T0" fmla="*/ 0 w 9548"/>
                              <a:gd name="T1" fmla="*/ 0 h 20"/>
                              <a:gd name="T2" fmla="*/ 9547 w 95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48" h="20">
                                <a:moveTo>
                                  <a:pt x="0" y="0"/>
                                </a:moveTo>
                                <a:lnTo>
                                  <a:pt x="9547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94" o:spid="_x0000_s1026" style="width:478.1pt;height:1pt;mso-position-horizontal-relative:char;mso-position-vertical-relative:line" coordsize="956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">
                <v:shape id="Freeform 995" o:spid="_x0000_s1027" style="position:absolute;left:6;top:6;width:9548;height:20;visibility:visible;mso-wrap-style:square;v-text-anchor:top" coordsize="95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+fScMA&#10;AADdAAAADwAAAGRycy9kb3ducmV2LnhtbERPTYvCMBC9C/sfwix4kTVVwV2qUWRBKAhW6x48Ds3Y&#10;1m0mpYla/70RBG/zeJ8zX3amFldqXWVZwWgYgSDOra64UPB3WH/9gHAeWWNtmRTcycFy8dGbY6zt&#10;jfd0zXwhQgi7GBWU3jexlC4vyaAb2oY4cCfbGvQBtoXULd5CuKnlOIqm0mDFoaHEhn5Lyv+zi1Fw&#10;kNs02Xxn60GeTvfOHlfnJN0p1f/sVjMQnjr/Fr/ciQ7zJ6MJPL8JJ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+fScMAAADdAAAADwAAAAAAAAAAAAAAAACYAgAAZHJzL2Rv&#10;d25yZXYueG1sUEsFBgAAAAAEAAQA9QAAAIgDAAAAAA==&#10;" path="m,l9547,e" filled="f" strokeweight=".24519mm">
                  <v:path arrowok="t" o:connecttype="custom" o:connectlocs="0,0;9547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0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7BC6EB7" wp14:editId="02F0325C">
                <wp:extent cx="5139055" cy="12700"/>
                <wp:effectExtent l="9525" t="9525" r="4445" b="0"/>
                <wp:docPr id="1310" name="Group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39055" cy="12700"/>
                          <a:chOff x="0" y="0"/>
                          <a:chExt cx="8093" cy="20"/>
                        </a:xfrm>
                      </wpg:grpSpPr>
                      <wps:wsp>
                        <wps:cNvPr id="1311" name="Freeform 997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079" cy="20"/>
                          </a:xfrm>
                          <a:custGeom>
                            <a:avLst/>
                            <a:gdLst>
                              <a:gd name="T0" fmla="*/ 0 w 8079"/>
                              <a:gd name="T1" fmla="*/ 0 h 20"/>
                              <a:gd name="T2" fmla="*/ 8078 w 80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79" h="20">
                                <a:moveTo>
                                  <a:pt x="0" y="0"/>
                                </a:moveTo>
                                <a:lnTo>
                                  <a:pt x="8078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96" o:spid="_x0000_s1026" style="width:404.65pt;height:1pt;mso-position-horizontal-relative:char;mso-position-vertical-relative:line" coordsize="80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">
                <v:shape id="Freeform 997" o:spid="_x0000_s1027" style="position:absolute;left:6;top:6;width:8079;height:20;visibility:visible;mso-wrap-style:square;v-text-anchor:top" coordsize="80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D9A8QA&#10;AADdAAAADwAAAGRycy9kb3ducmV2LnhtbERP22rCQBB9F/yHZYS+6SYGVFJX8UKhLy026QcM2WmS&#10;Njsbs6tGv94tCL7N4Vxnue5NI87UudqygngSgSAurK65VPCdv40XIJxH1thYJgVXcrBeDQdLTLW9&#10;8BedM1+KEMIuRQWV920qpSsqMugmtiUO3I/tDPoAu1LqDi8h3DRyGkUzabDm0FBhS7uKir/sZBQk&#10;t33yud3b0/xw/fjNF/kmO84OSr2M+s0rCE+9f4of7ncd5idxDP/fhBP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Q/QPEAAAA3QAAAA8AAAAAAAAAAAAAAAAAmAIAAGRycy9k&#10;b3ducmV2LnhtbFBLBQYAAAAABAAEAPUAAACJAwAAAAA=&#10;" path="m,l8078,e" filled="f" strokeweight=".24519mm">
                  <v:path arrowok="t" o:connecttype="custom" o:connectlocs="0,0;8078,0" o:connectangles="0,0"/>
                </v:shape>
                <w10:anchorlock/>
              </v:group>
            </w:pict>
          </mc:Fallback>
        </mc:AlternateContent>
      </w:r>
    </w:p>
    <w:p w:rsidR="000559FB" w:rsidRDefault="00113316">
      <w:pPr>
        <w:pStyle w:val="Corpotesto"/>
        <w:kinsoku w:val="0"/>
        <w:overflowPunct w:val="0"/>
        <w:spacing w:before="111"/>
        <w:ind w:left="395"/>
      </w:pPr>
      <w:r>
        <w:rPr>
          <w:rFonts w:ascii="Wingdings" w:hAnsi="Wingdings" w:cs="Wingdings"/>
          <w:sz w:val="32"/>
          <w:szCs w:val="32"/>
        </w:rPr>
        <w:t></w:t>
      </w:r>
      <w:r>
        <w:rPr>
          <w:rFonts w:ascii="Wingdings" w:hAnsi="Wingdings" w:cs="Wingdings"/>
          <w:spacing w:val="-247"/>
          <w:sz w:val="32"/>
          <w:szCs w:val="32"/>
        </w:rPr>
        <w:t></w:t>
      </w:r>
      <w:r>
        <w:rPr>
          <w:b/>
          <w:bCs/>
          <w:spacing w:val="-1"/>
        </w:rPr>
        <w:t>N.B.</w:t>
      </w:r>
      <w:r>
        <w:rPr>
          <w:b/>
          <w:bCs/>
          <w:spacing w:val="29"/>
        </w:rPr>
        <w:t xml:space="preserve"> </w:t>
      </w:r>
      <w:r>
        <w:rPr>
          <w:b/>
          <w:bCs/>
        </w:rPr>
        <w:t>IN</w:t>
      </w:r>
      <w:r>
        <w:rPr>
          <w:b/>
          <w:bCs/>
          <w:spacing w:val="27"/>
        </w:rPr>
        <w:t xml:space="preserve"> </w:t>
      </w:r>
      <w:r>
        <w:rPr>
          <w:b/>
          <w:bCs/>
          <w:spacing w:val="-3"/>
        </w:rPr>
        <w:t>CASO</w:t>
      </w:r>
      <w:r>
        <w:rPr>
          <w:b/>
          <w:bCs/>
          <w:spacing w:val="30"/>
        </w:rPr>
        <w:t xml:space="preserve"> </w:t>
      </w:r>
      <w:r>
        <w:rPr>
          <w:b/>
          <w:bCs/>
          <w:spacing w:val="-1"/>
        </w:rPr>
        <w:t>DI</w:t>
      </w:r>
      <w:r>
        <w:rPr>
          <w:b/>
          <w:bCs/>
          <w:spacing w:val="28"/>
        </w:rPr>
        <w:t xml:space="preserve"> </w:t>
      </w:r>
      <w:r>
        <w:rPr>
          <w:b/>
          <w:bCs/>
          <w:spacing w:val="-1"/>
        </w:rPr>
        <w:t>CONSORZI</w:t>
      </w:r>
      <w:r>
        <w:rPr>
          <w:b/>
          <w:bCs/>
          <w:spacing w:val="29"/>
        </w:rPr>
        <w:t xml:space="preserve"> </w:t>
      </w:r>
      <w:r>
        <w:rPr>
          <w:spacing w:val="-1"/>
        </w:rPr>
        <w:t>DI</w:t>
      </w:r>
      <w:r>
        <w:rPr>
          <w:spacing w:val="28"/>
        </w:rPr>
        <w:t xml:space="preserve"> </w:t>
      </w:r>
      <w:r>
        <w:rPr>
          <w:spacing w:val="-1"/>
        </w:rPr>
        <w:t>CUI</w:t>
      </w:r>
      <w:r>
        <w:rPr>
          <w:spacing w:val="29"/>
        </w:rPr>
        <w:t xml:space="preserve"> </w:t>
      </w:r>
      <w:r>
        <w:rPr>
          <w:spacing w:val="-2"/>
        </w:rPr>
        <w:t>ALL’ART.</w:t>
      </w:r>
      <w:r>
        <w:rPr>
          <w:spacing w:val="28"/>
        </w:rPr>
        <w:t xml:space="preserve"> </w:t>
      </w:r>
      <w:r>
        <w:rPr>
          <w:spacing w:val="-1"/>
        </w:rPr>
        <w:t>45,</w:t>
      </w:r>
      <w:r>
        <w:rPr>
          <w:spacing w:val="29"/>
        </w:rPr>
        <w:t xml:space="preserve"> </w:t>
      </w:r>
      <w:r>
        <w:rPr>
          <w:spacing w:val="-2"/>
        </w:rPr>
        <w:t>COMMA</w:t>
      </w:r>
      <w:r>
        <w:rPr>
          <w:spacing w:val="27"/>
        </w:rPr>
        <w:t xml:space="preserve"> </w:t>
      </w:r>
      <w:r>
        <w:rPr>
          <w:spacing w:val="-1"/>
        </w:rPr>
        <w:t>2,</w:t>
      </w:r>
      <w:r>
        <w:rPr>
          <w:spacing w:val="29"/>
        </w:rPr>
        <w:t xml:space="preserve"> </w:t>
      </w:r>
      <w:r>
        <w:rPr>
          <w:spacing w:val="-1"/>
        </w:rPr>
        <w:t>LETTERE</w:t>
      </w:r>
      <w:r>
        <w:rPr>
          <w:spacing w:val="27"/>
        </w:rPr>
        <w:t xml:space="preserve"> </w:t>
      </w:r>
      <w:r>
        <w:rPr>
          <w:spacing w:val="-1"/>
        </w:rPr>
        <w:t>C)</w:t>
      </w:r>
      <w:r>
        <w:rPr>
          <w:spacing w:val="28"/>
        </w:rPr>
        <w:t xml:space="preserve"> </w:t>
      </w:r>
      <w:r>
        <w:rPr>
          <w:spacing w:val="-1"/>
        </w:rPr>
        <w:t>del</w:t>
      </w:r>
      <w:r>
        <w:rPr>
          <w:spacing w:val="28"/>
        </w:rPr>
        <w:t xml:space="preserve"> </w:t>
      </w:r>
      <w:r>
        <w:rPr>
          <w:spacing w:val="-1"/>
        </w:rPr>
        <w:t>D.</w:t>
      </w:r>
      <w:r>
        <w:rPr>
          <w:spacing w:val="28"/>
        </w:rPr>
        <w:t xml:space="preserve"> </w:t>
      </w:r>
      <w:r>
        <w:t>lgs.</w:t>
      </w:r>
    </w:p>
    <w:p w:rsidR="000559FB" w:rsidRDefault="00113316">
      <w:pPr>
        <w:pStyle w:val="Corpotesto"/>
        <w:kinsoku w:val="0"/>
        <w:overflowPunct w:val="0"/>
        <w:spacing w:before="110"/>
        <w:ind w:left="755"/>
        <w:rPr>
          <w:spacing w:val="-1"/>
        </w:rPr>
      </w:pPr>
      <w:r>
        <w:rPr>
          <w:spacing w:val="-1"/>
        </w:rPr>
        <w:t>50/2016, che</w:t>
      </w:r>
      <w:r>
        <w:t xml:space="preserve"> </w:t>
      </w:r>
      <w:r>
        <w:rPr>
          <w:spacing w:val="-1"/>
        </w:rPr>
        <w:t>eseguiranno</w:t>
      </w:r>
      <w:r>
        <w:t xml:space="preserve"> </w:t>
      </w:r>
      <w:r>
        <w:rPr>
          <w:spacing w:val="-1"/>
        </w:rPr>
        <w:t>il</w:t>
      </w:r>
      <w:r>
        <w:t xml:space="preserve"> </w:t>
      </w:r>
      <w:r>
        <w:rPr>
          <w:spacing w:val="-2"/>
        </w:rPr>
        <w:t>servizio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le</w:t>
      </w:r>
      <w:r>
        <w:t xml:space="preserve"> </w:t>
      </w:r>
      <w:r>
        <w:rPr>
          <w:spacing w:val="-1"/>
        </w:rPr>
        <w:t>seguenti</w:t>
      </w:r>
      <w:r>
        <w:t xml:space="preserve"> </w:t>
      </w:r>
      <w:r>
        <w:rPr>
          <w:spacing w:val="-1"/>
        </w:rPr>
        <w:t>imprese</w:t>
      </w:r>
      <w:r>
        <w:rPr>
          <w:spacing w:val="-2"/>
        </w:rPr>
        <w:t xml:space="preserve"> </w:t>
      </w:r>
      <w:r>
        <w:rPr>
          <w:spacing w:val="-1"/>
        </w:rPr>
        <w:t>consorziate:</w: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6"/>
        <w:ind w:left="0"/>
        <w:rPr>
          <w:sz w:val="11"/>
          <w:szCs w:val="11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0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53C898A9" wp14:editId="51956FCD">
                <wp:extent cx="5139055" cy="12700"/>
                <wp:effectExtent l="9525" t="9525" r="4445" b="0"/>
                <wp:docPr id="1308" name="Group 9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39055" cy="12700"/>
                          <a:chOff x="0" y="0"/>
                          <a:chExt cx="8093" cy="20"/>
                        </a:xfrm>
                      </wpg:grpSpPr>
                      <wps:wsp>
                        <wps:cNvPr id="1309" name="Freeform 999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079" cy="20"/>
                          </a:xfrm>
                          <a:custGeom>
                            <a:avLst/>
                            <a:gdLst>
                              <a:gd name="T0" fmla="*/ 0 w 8079"/>
                              <a:gd name="T1" fmla="*/ 0 h 20"/>
                              <a:gd name="T2" fmla="*/ 8078 w 80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79" h="20">
                                <a:moveTo>
                                  <a:pt x="0" y="0"/>
                                </a:moveTo>
                                <a:lnTo>
                                  <a:pt x="8078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98" o:spid="_x0000_s1026" style="width:404.65pt;height:1pt;mso-position-horizontal-relative:char;mso-position-vertical-relative:line" coordsize="80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">
                <v:shape id="Freeform 999" o:spid="_x0000_s1027" style="position:absolute;left:6;top:6;width:8079;height:20;visibility:visible;mso-wrap-style:square;v-text-anchor:top" coordsize="80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9n2MQA&#10;AADdAAAADwAAAGRycy9kb3ducmV2LnhtbERP22rCQBB9F/yHZQTfdGMD1kZX8UKhLy2a9AOG7Jik&#10;zc6m2VVjv94VBN/mcK6zWHWmFmdqXWVZwWQcgSDOra64UPCdvY9mIJxH1lhbJgVXcrBa9nsLTLS9&#10;8IHOqS9ECGGXoILS+yaR0uUlGXRj2xAH7mhbgz7AtpC6xUsIN7V8iaKpNFhxaCixoW1J+W96Mgri&#10;/138tdnZ0+v++vmTzbJ1+jfdKzUcdOs5CE+df4of7g8d5sfRG9y/CS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/Z9jEAAAA3QAAAA8AAAAAAAAAAAAAAAAAmAIAAGRycy9k&#10;b3ducmV2LnhtbFBLBQYAAAAABAAEAPUAAACJAwAAAAA=&#10;" path="m,l8078,e" filled="f" strokeweight=".24519mm">
                  <v:path arrowok="t" o:connecttype="custom" o:connectlocs="0,0;8078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0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6CEEE53C" wp14:editId="23DD1FDE">
                <wp:extent cx="5139055" cy="12700"/>
                <wp:effectExtent l="9525" t="9525" r="4445" b="0"/>
                <wp:docPr id="1306" name="Group 10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39055" cy="12700"/>
                          <a:chOff x="0" y="0"/>
                          <a:chExt cx="8093" cy="20"/>
                        </a:xfrm>
                      </wpg:grpSpPr>
                      <wps:wsp>
                        <wps:cNvPr id="1307" name="Freeform 1001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079" cy="20"/>
                          </a:xfrm>
                          <a:custGeom>
                            <a:avLst/>
                            <a:gdLst>
                              <a:gd name="T0" fmla="*/ 0 w 8079"/>
                              <a:gd name="T1" fmla="*/ 0 h 20"/>
                              <a:gd name="T2" fmla="*/ 8078 w 80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79" h="20">
                                <a:moveTo>
                                  <a:pt x="0" y="0"/>
                                </a:moveTo>
                                <a:lnTo>
                                  <a:pt x="8078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00" o:spid="_x0000_s1026" style="width:404.65pt;height:1pt;mso-position-horizontal-relative:char;mso-position-vertical-relative:line" coordsize="80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">
                <v:shape id="Freeform 1001" o:spid="_x0000_s1027" style="position:absolute;left:6;top:6;width:8079;height:20;visibility:visible;mso-wrap-style:square;v-text-anchor:top" coordsize="80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xWMcQA&#10;AADdAAAADwAAAGRycy9kb3ducmV2LnhtbERPzWrCQBC+F3yHZQre6qYGVFLXECuClxZNfIAhO02i&#10;2dk0u2rs03cLBW/z8f3OMh1MK67Uu8aygtdJBIK4tLrhSsGx2L4sQDiPrLG1TAru5CBdjZ6WmGh7&#10;4wNdc1+JEMIuQQW1910ipStrMugmtiMO3JftDfoA+0rqHm8h3LRyGkUzabDh0FBjR+81lef8YhTE&#10;P5v4c72xl/n+/nEqFkWWf8/2So2fh+wNhKfBP8T/7p0O8+NoDn/fhB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sVjHEAAAA3QAAAA8AAAAAAAAAAAAAAAAAmAIAAGRycy9k&#10;b3ducmV2LnhtbFBLBQYAAAAABAAEAPUAAACJAwAAAAA=&#10;" path="m,l8078,e" filled="f" strokeweight=".24519mm">
                  <v:path arrowok="t" o:connecttype="custom" o:connectlocs="0,0;8078,0" o:connectangles="0,0"/>
                </v:shape>
                <w10:anchorlock/>
              </v:group>
            </w:pict>
          </mc:Fallback>
        </mc:AlternateContent>
      </w:r>
    </w:p>
    <w:p w:rsidR="000559FB" w:rsidRDefault="00113316">
      <w:pPr>
        <w:pStyle w:val="Titolo3"/>
        <w:tabs>
          <w:tab w:val="left" w:pos="9766"/>
        </w:tabs>
        <w:kinsoku w:val="0"/>
        <w:overflowPunct w:val="0"/>
        <w:spacing w:before="109"/>
        <w:ind w:left="395"/>
        <w:rPr>
          <w:b w:val="0"/>
          <w:bCs w:val="0"/>
        </w:rPr>
      </w:pPr>
      <w:r>
        <w:rPr>
          <w:rFonts w:ascii="Wingdings" w:hAnsi="Wingdings" w:cs="Wingdings"/>
          <w:b w:val="0"/>
          <w:bCs w:val="0"/>
          <w:sz w:val="32"/>
          <w:szCs w:val="32"/>
        </w:rPr>
        <w:lastRenderedPageBreak/>
        <w:t></w:t>
      </w:r>
      <w:r>
        <w:rPr>
          <w:rFonts w:ascii="Wingdings" w:hAnsi="Wingdings" w:cs="Wingdings"/>
          <w:b w:val="0"/>
          <w:bCs w:val="0"/>
          <w:spacing w:val="-194"/>
          <w:sz w:val="32"/>
          <w:szCs w:val="32"/>
        </w:rPr>
        <w:t></w:t>
      </w:r>
      <w:r>
        <w:rPr>
          <w:spacing w:val="-1"/>
        </w:rPr>
        <w:t>CHE</w:t>
      </w:r>
      <w:r>
        <w:rPr>
          <w:spacing w:val="-5"/>
        </w:rPr>
        <w:t xml:space="preserve"> </w:t>
      </w:r>
      <w:r>
        <w:rPr>
          <w:spacing w:val="-1"/>
        </w:rPr>
        <w:t>SI</w:t>
      </w:r>
      <w:r>
        <w:rPr>
          <w:spacing w:val="-5"/>
        </w:rPr>
        <w:t xml:space="preserve"> </w:t>
      </w:r>
      <w:r>
        <w:rPr>
          <w:spacing w:val="-1"/>
        </w:rPr>
        <w:t>INTENDE</w:t>
      </w:r>
      <w:r>
        <w:rPr>
          <w:spacing w:val="-5"/>
        </w:rPr>
        <w:t xml:space="preserve"> </w:t>
      </w:r>
      <w:r>
        <w:rPr>
          <w:spacing w:val="-1"/>
        </w:rPr>
        <w:t>SUBAPPALTARE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559FB" w:rsidRDefault="00113316" w:rsidP="001A62DA">
      <w:pPr>
        <w:pStyle w:val="Corpotesto"/>
        <w:kinsoku w:val="0"/>
        <w:overflowPunct w:val="0"/>
        <w:spacing w:before="107" w:line="359" w:lineRule="auto"/>
        <w:ind w:left="395" w:right="123"/>
        <w:rPr>
          <w:b/>
          <w:bCs/>
        </w:rPr>
      </w:pPr>
      <w:r>
        <w:rPr>
          <w:spacing w:val="-1"/>
        </w:rPr>
        <w:t>(indicare</w:t>
      </w:r>
      <w:r>
        <w:t xml:space="preserve"> </w:t>
      </w:r>
      <w:r>
        <w:rPr>
          <w:spacing w:val="11"/>
        </w:rPr>
        <w:t xml:space="preserve"> </w:t>
      </w:r>
      <w:r>
        <w:rPr>
          <w:spacing w:val="-1"/>
        </w:rPr>
        <w:t>quota</w:t>
      </w:r>
      <w:r>
        <w:t xml:space="preserve"> </w:t>
      </w:r>
      <w:r>
        <w:rPr>
          <w:spacing w:val="11"/>
        </w:rPr>
        <w:t xml:space="preserve"> </w:t>
      </w:r>
      <w:r>
        <w:t xml:space="preserve">e </w:t>
      </w:r>
      <w:r>
        <w:rPr>
          <w:spacing w:val="11"/>
        </w:rPr>
        <w:t xml:space="preserve"> </w:t>
      </w:r>
      <w:r>
        <w:rPr>
          <w:spacing w:val="-1"/>
        </w:rPr>
        <w:t>servizio)</w:t>
      </w:r>
      <w:r>
        <w:t xml:space="preserve"> </w:t>
      </w:r>
      <w:r>
        <w:rPr>
          <w:spacing w:val="13"/>
        </w:rPr>
        <w:t xml:space="preserve"> </w:t>
      </w:r>
      <w:r>
        <w:t xml:space="preserve">e </w:t>
      </w:r>
      <w:r>
        <w:rPr>
          <w:spacing w:val="14"/>
        </w:rPr>
        <w:t xml:space="preserve"> </w:t>
      </w:r>
      <w:r>
        <w:t xml:space="preserve">si </w:t>
      </w:r>
      <w:r>
        <w:rPr>
          <w:spacing w:val="13"/>
        </w:rPr>
        <w:t xml:space="preserve"> </w:t>
      </w:r>
      <w:r>
        <w:rPr>
          <w:spacing w:val="-1"/>
        </w:rPr>
        <w:t>indica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</w:rPr>
        <w:t>la</w:t>
      </w:r>
      <w:r>
        <w:t xml:space="preserve"> </w:t>
      </w:r>
      <w:r>
        <w:rPr>
          <w:spacing w:val="11"/>
        </w:rPr>
        <w:t xml:space="preserve"> </w:t>
      </w:r>
      <w:r>
        <w:rPr>
          <w:spacing w:val="-1"/>
        </w:rPr>
        <w:t>seguente</w:t>
      </w:r>
      <w:r>
        <w:t xml:space="preserve"> </w:t>
      </w:r>
      <w:r>
        <w:rPr>
          <w:spacing w:val="11"/>
        </w:rPr>
        <w:t xml:space="preserve"> </w:t>
      </w:r>
      <w:r>
        <w:rPr>
          <w:b/>
          <w:bCs/>
          <w:spacing w:val="-1"/>
        </w:rPr>
        <w:t>TERNA</w:t>
      </w:r>
      <w:r>
        <w:rPr>
          <w:b/>
          <w:bCs/>
        </w:rPr>
        <w:t xml:space="preserve"> </w:t>
      </w:r>
      <w:r>
        <w:rPr>
          <w:b/>
          <w:bCs/>
          <w:spacing w:val="8"/>
        </w:rPr>
        <w:t xml:space="preserve"> </w:t>
      </w:r>
      <w:r>
        <w:rPr>
          <w:b/>
          <w:bCs/>
          <w:spacing w:val="-1"/>
        </w:rPr>
        <w:t>DI</w:t>
      </w:r>
      <w:r>
        <w:rPr>
          <w:b/>
          <w:bCs/>
        </w:rPr>
        <w:t xml:space="preserve"> </w:t>
      </w:r>
      <w:r>
        <w:rPr>
          <w:b/>
          <w:bCs/>
          <w:spacing w:val="13"/>
        </w:rPr>
        <w:t xml:space="preserve"> </w:t>
      </w:r>
      <w:r>
        <w:rPr>
          <w:b/>
          <w:bCs/>
          <w:spacing w:val="-1"/>
        </w:rPr>
        <w:t>SUBAPPALTATORI</w:t>
      </w:r>
      <w:r>
        <w:rPr>
          <w:b/>
          <w:bCs/>
        </w:rPr>
        <w:t xml:space="preserve"> </w:t>
      </w:r>
      <w:r>
        <w:rPr>
          <w:b/>
          <w:bCs/>
          <w:spacing w:val="13"/>
        </w:rPr>
        <w:t xml:space="preserve"> </w:t>
      </w:r>
      <w:r>
        <w:rPr>
          <w:b/>
          <w:bCs/>
          <w:spacing w:val="-1"/>
        </w:rPr>
        <w:t>(che</w:t>
      </w:r>
      <w:r>
        <w:rPr>
          <w:b/>
          <w:bCs/>
          <w:spacing w:val="57"/>
        </w:rPr>
        <w:t xml:space="preserve"> </w:t>
      </w:r>
      <w:r>
        <w:rPr>
          <w:b/>
          <w:bCs/>
          <w:spacing w:val="-1"/>
        </w:rPr>
        <w:t>dovranno</w:t>
      </w:r>
      <w:r>
        <w:rPr>
          <w:b/>
          <w:bCs/>
        </w:rPr>
        <w:t xml:space="preserve"> </w:t>
      </w:r>
      <w:r>
        <w:rPr>
          <w:b/>
          <w:bCs/>
          <w:spacing w:val="47"/>
        </w:rPr>
        <w:t xml:space="preserve"> </w:t>
      </w:r>
      <w:r>
        <w:rPr>
          <w:b/>
          <w:bCs/>
          <w:spacing w:val="-1"/>
        </w:rPr>
        <w:t>rendere</w:t>
      </w:r>
      <w:r>
        <w:rPr>
          <w:b/>
          <w:bCs/>
        </w:rPr>
        <w:t xml:space="preserve"> </w:t>
      </w:r>
      <w:r>
        <w:rPr>
          <w:b/>
          <w:bCs/>
          <w:spacing w:val="47"/>
        </w:rPr>
        <w:t xml:space="preserve"> </w:t>
      </w:r>
      <w:r>
        <w:rPr>
          <w:b/>
          <w:bCs/>
          <w:spacing w:val="-1"/>
        </w:rPr>
        <w:t>autonoma</w:t>
      </w:r>
      <w:r>
        <w:rPr>
          <w:b/>
          <w:bCs/>
        </w:rPr>
        <w:t xml:space="preserve"> </w:t>
      </w:r>
      <w:r>
        <w:rPr>
          <w:b/>
          <w:bCs/>
          <w:spacing w:val="47"/>
        </w:rPr>
        <w:t xml:space="preserve"> </w:t>
      </w:r>
      <w:r>
        <w:rPr>
          <w:b/>
          <w:bCs/>
          <w:spacing w:val="-1"/>
        </w:rPr>
        <w:t>dichiarazione</w:t>
      </w:r>
      <w:r>
        <w:rPr>
          <w:b/>
          <w:bCs/>
        </w:rPr>
        <w:t xml:space="preserve"> </w:t>
      </w:r>
      <w:r>
        <w:rPr>
          <w:b/>
          <w:bCs/>
          <w:spacing w:val="45"/>
        </w:rPr>
        <w:t xml:space="preserve"> </w:t>
      </w:r>
      <w:r>
        <w:rPr>
          <w:b/>
          <w:bCs/>
        </w:rPr>
        <w:t xml:space="preserve">in </w:t>
      </w:r>
      <w:r>
        <w:rPr>
          <w:b/>
          <w:bCs/>
          <w:spacing w:val="47"/>
        </w:rPr>
        <w:t xml:space="preserve"> </w:t>
      </w:r>
      <w:r>
        <w:rPr>
          <w:b/>
          <w:bCs/>
          <w:spacing w:val="-1"/>
        </w:rPr>
        <w:t>ordine</w:t>
      </w:r>
      <w:r>
        <w:rPr>
          <w:b/>
          <w:bCs/>
        </w:rPr>
        <w:t xml:space="preserve"> </w:t>
      </w:r>
      <w:r>
        <w:rPr>
          <w:b/>
          <w:bCs/>
          <w:spacing w:val="47"/>
        </w:rPr>
        <w:t xml:space="preserve"> </w:t>
      </w:r>
      <w:r>
        <w:rPr>
          <w:b/>
          <w:bCs/>
          <w:spacing w:val="-1"/>
        </w:rPr>
        <w:t>all’insistenza</w:t>
      </w:r>
      <w:r>
        <w:rPr>
          <w:b/>
          <w:bCs/>
        </w:rPr>
        <w:t xml:space="preserve"> </w:t>
      </w:r>
      <w:r>
        <w:rPr>
          <w:b/>
          <w:bCs/>
          <w:spacing w:val="48"/>
        </w:rPr>
        <w:t xml:space="preserve"> </w:t>
      </w:r>
      <w:r>
        <w:rPr>
          <w:b/>
          <w:bCs/>
        </w:rPr>
        <w:t xml:space="preserve">delle </w:t>
      </w:r>
      <w:r>
        <w:rPr>
          <w:b/>
          <w:bCs/>
          <w:spacing w:val="45"/>
        </w:rPr>
        <w:t xml:space="preserve"> </w:t>
      </w:r>
      <w:r>
        <w:rPr>
          <w:b/>
          <w:bCs/>
          <w:spacing w:val="-1"/>
        </w:rPr>
        <w:t>cause</w:t>
      </w:r>
      <w:r>
        <w:rPr>
          <w:b/>
          <w:bCs/>
        </w:rPr>
        <w:t xml:space="preserve"> </w:t>
      </w:r>
      <w:r>
        <w:rPr>
          <w:b/>
          <w:bCs/>
          <w:spacing w:val="47"/>
        </w:rPr>
        <w:t xml:space="preserve"> </w:t>
      </w:r>
      <w:r>
        <w:rPr>
          <w:b/>
          <w:bCs/>
          <w:spacing w:val="-1"/>
        </w:rPr>
        <w:t>di</w:t>
      </w:r>
      <w:r w:rsidR="001A62DA">
        <w:rPr>
          <w:b/>
          <w:bCs/>
          <w:spacing w:val="-1"/>
        </w:rPr>
        <w:t xml:space="preserve"> </w:t>
      </w:r>
      <w:r>
        <w:rPr>
          <w:spacing w:val="-1"/>
        </w:rPr>
        <w:t>esclusione</w:t>
      </w:r>
      <w:r>
        <w:rPr>
          <w:spacing w:val="-2"/>
        </w:rPr>
        <w:t xml:space="preserve"> </w:t>
      </w:r>
      <w:r>
        <w:rPr>
          <w:spacing w:val="-1"/>
        </w:rPr>
        <w:t>di cui all’art.</w:t>
      </w:r>
      <w:r>
        <w:rPr>
          <w:spacing w:val="2"/>
        </w:rPr>
        <w:t xml:space="preserve"> </w:t>
      </w:r>
      <w:r>
        <w:rPr>
          <w:spacing w:val="-1"/>
        </w:rPr>
        <w:t>80</w:t>
      </w:r>
      <w:r>
        <w:rPr>
          <w:spacing w:val="-2"/>
        </w:rPr>
        <w:t xml:space="preserve"> </w:t>
      </w:r>
      <w:r>
        <w:rPr>
          <w:spacing w:val="-1"/>
        </w:rPr>
        <w:t>del D.lgs. 50/2016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1"/>
        </w:rPr>
        <w:t>come</w:t>
      </w:r>
      <w:r>
        <w:rPr>
          <w:spacing w:val="-2"/>
        </w:rPr>
        <w:t xml:space="preserve"> </w:t>
      </w:r>
      <w:r>
        <w:rPr>
          <w:spacing w:val="-1"/>
        </w:rPr>
        <w:t>specificato</w:t>
      </w:r>
      <w:r>
        <w:t xml:space="preserve"> </w:t>
      </w:r>
      <w:r>
        <w:rPr>
          <w:spacing w:val="-2"/>
        </w:rPr>
        <w:t>nel</w:t>
      </w:r>
      <w:r>
        <w:rPr>
          <w:spacing w:val="2"/>
        </w:rPr>
        <w:t xml:space="preserve"> </w:t>
      </w:r>
      <w:r>
        <w:rPr>
          <w:spacing w:val="-1"/>
        </w:rPr>
        <w:t>disciplinare</w:t>
      </w:r>
      <w:r>
        <w:t xml:space="preserve"> </w:t>
      </w:r>
      <w:r>
        <w:rPr>
          <w:spacing w:val="-2"/>
        </w:rPr>
        <w:t>di</w:t>
      </w:r>
      <w:r>
        <w:rPr>
          <w:spacing w:val="2"/>
        </w:rPr>
        <w:t xml:space="preserve"> </w:t>
      </w:r>
      <w:r>
        <w:rPr>
          <w:spacing w:val="-1"/>
        </w:rPr>
        <w:t>gara)</w:t>
      </w:r>
    </w:p>
    <w:p w:rsidR="000559FB" w:rsidRDefault="000559FB">
      <w:pPr>
        <w:pStyle w:val="Corpotesto"/>
        <w:kinsoku w:val="0"/>
        <w:overflowPunct w:val="0"/>
        <w:spacing w:before="11"/>
        <w:ind w:left="0"/>
        <w:rPr>
          <w:b/>
          <w:bCs/>
          <w:sz w:val="24"/>
          <w:szCs w:val="24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0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071870" cy="12700"/>
                <wp:effectExtent l="9525" t="9525" r="5080" b="0"/>
                <wp:docPr id="1304" name="Group 10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1870" cy="12700"/>
                          <a:chOff x="0" y="0"/>
                          <a:chExt cx="9562" cy="20"/>
                        </a:xfrm>
                      </wpg:grpSpPr>
                      <wps:wsp>
                        <wps:cNvPr id="1305" name="Freeform 1004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548" cy="20"/>
                          </a:xfrm>
                          <a:custGeom>
                            <a:avLst/>
                            <a:gdLst>
                              <a:gd name="T0" fmla="*/ 0 w 9548"/>
                              <a:gd name="T1" fmla="*/ 0 h 20"/>
                              <a:gd name="T2" fmla="*/ 9547 w 95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48" h="20">
                                <a:moveTo>
                                  <a:pt x="0" y="0"/>
                                </a:moveTo>
                                <a:lnTo>
                                  <a:pt x="9547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03" o:spid="_x0000_s1026" style="width:478.1pt;height:1pt;mso-position-horizontal-relative:char;mso-position-vertical-relative:line" coordsize="956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">
                <v:shape id="Freeform 1004" o:spid="_x0000_s1027" style="position:absolute;left:6;top:6;width:9548;height:20;visibility:visible;mso-wrap-style:square;v-text-anchor:top" coordsize="95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M0e8UA&#10;AADdAAAADwAAAGRycy9kb3ducmV2LnhtbERPTWvCQBC9C/6HZQpepG6sNC2pq0hBCAhGowePQ3aa&#10;pM3Ohuxq0n/fFQre5vE+Z7keTCNu1LnasoL5LAJBXFhdc6ngfNo+v4NwHlljY5kU/JKD9Wo8WmKi&#10;bc9HuuW+FCGEXYIKKu/bREpXVGTQzWxLHLgv2xn0AXal1B32Idw08iWKYmmw5tBQYUufFRU/+dUo&#10;OMl9lu7e8u20yOKjs5fNd5odlJo8DZsPEJ4G/xD/u1Md5i+iV7h/E06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UzR7xQAAAN0AAAAPAAAAAAAAAAAAAAAAAJgCAABkcnMv&#10;ZG93bnJldi54bWxQSwUGAAAAAAQABAD1AAAAigMAAAAA&#10;" path="m,l9547,e" filled="f" strokeweight=".24519mm">
                  <v:path arrowok="t" o:connecttype="custom" o:connectlocs="0,0;9547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b/>
          <w:bCs/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b/>
          <w:bCs/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0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071870" cy="12700"/>
                <wp:effectExtent l="9525" t="9525" r="5080" b="0"/>
                <wp:docPr id="1302" name="Group 10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1870" cy="12700"/>
                          <a:chOff x="0" y="0"/>
                          <a:chExt cx="9562" cy="20"/>
                        </a:xfrm>
                      </wpg:grpSpPr>
                      <wps:wsp>
                        <wps:cNvPr id="1303" name="Freeform 1006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548" cy="20"/>
                          </a:xfrm>
                          <a:custGeom>
                            <a:avLst/>
                            <a:gdLst>
                              <a:gd name="T0" fmla="*/ 0 w 9548"/>
                              <a:gd name="T1" fmla="*/ 0 h 20"/>
                              <a:gd name="T2" fmla="*/ 9547 w 95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48" h="20">
                                <a:moveTo>
                                  <a:pt x="0" y="0"/>
                                </a:moveTo>
                                <a:lnTo>
                                  <a:pt x="9547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05" o:spid="_x0000_s1026" style="width:478.1pt;height:1pt;mso-position-horizontal-relative:char;mso-position-vertical-relative:line" coordsize="956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">
                <v:shape id="Freeform 1006" o:spid="_x0000_s1027" style="position:absolute;left:6;top:6;width:9548;height:20;visibility:visible;mso-wrap-style:square;v-text-anchor:top" coordsize="95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YJlMUA&#10;AADdAAAADwAAAGRycy9kb3ducmV2LnhtbERPTWvCQBC9C/0PyxS8iNm0QlpSV5GCEBBMk/TgcchO&#10;k7TZ2ZDdavz3rlDobR7vc9bbyfTiTKPrLCt4imIQxLXVHTcKPqv98hWE88gae8uk4EoOtpuH2RpT&#10;bS9c0Ln0jQgh7FJU0Ho/pFK6uiWDLrIDceC+7GjQBzg2Uo94CeGml89xnEiDHYeGFgd6b6n+KX+N&#10;gkoe8+zwUu4XdZ4Uzp5231n+odT8cdq9gfA0+X/xnzvTYf4qXsH9m3CC3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9gmUxQAAAN0AAAAPAAAAAAAAAAAAAAAAAJgCAABkcnMv&#10;ZG93bnJldi54bWxQSwUGAAAAAAQABAD1AAAAigMAAAAA&#10;" path="m,l9547,e" filled="f" strokeweight=".24519mm">
                  <v:path arrowok="t" o:connecttype="custom" o:connectlocs="0,0;9547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b/>
          <w:bCs/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b/>
          <w:bCs/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0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838825" cy="12700"/>
                <wp:effectExtent l="9525" t="9525" r="0" b="0"/>
                <wp:docPr id="1300" name="Group 10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01" name="Freeform 1008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07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">
                <v:shape id="Freeform 1008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q7W8IA&#10;AADdAAAADwAAAGRycy9kb3ducmV2LnhtbERPS2vCQBC+F/oflin0VjdasJK6Sgm+kHrQlp6H7JgN&#10;zc7G7Kjpv+8Khd7m43vOdN77Rl2oi3VgA8NBBoq4DLbmysDnx/JpAioKssUmMBn4oQjz2f3dFHMb&#10;rryny0EqlUI45mjAibS51rF05DEOQkucuGPoPEqCXaVth9cU7hs9yrKx9lhzanDYUuGo/D6cvYGj&#10;fJ0WxRr5vVjR8kV2W3QOjXl86N9eQQn18i/+c29smv+cDeH2TTpBz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WrtbwgAAAN0AAAAPAAAAAAAAAAAAAAAAAJgCAABkcnMvZG93&#10;bnJldi54bWxQSwUGAAAAAAQABAD1AAAAhwMAAAAA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113316">
      <w:pPr>
        <w:pStyle w:val="Corpotesto"/>
        <w:tabs>
          <w:tab w:val="left" w:pos="3652"/>
        </w:tabs>
        <w:kinsoku w:val="0"/>
        <w:overflowPunct w:val="0"/>
        <w:spacing w:before="114"/>
        <w:rPr>
          <w:spacing w:val="-1"/>
        </w:rPr>
      </w:pPr>
      <w:r>
        <w:rPr>
          <w:spacing w:val="-1"/>
        </w:rPr>
        <w:t>Data</w:t>
      </w:r>
      <w:r>
        <w:rPr>
          <w:spacing w:val="-1"/>
        </w:rPr>
        <w:tab/>
        <w:t>FIRMA</w:t>
      </w:r>
      <w:r>
        <w:t xml:space="preserve"> </w:t>
      </w:r>
      <w:r>
        <w:rPr>
          <w:spacing w:val="-1"/>
        </w:rPr>
        <w:t>DIGITALE</w:t>
      </w:r>
    </w:p>
    <w:p w:rsidR="000559FB" w:rsidRDefault="00113316">
      <w:pPr>
        <w:pStyle w:val="Corpotesto"/>
        <w:kinsoku w:val="0"/>
        <w:overflowPunct w:val="0"/>
        <w:spacing w:before="126"/>
        <w:ind w:left="2944"/>
        <w:rPr>
          <w:spacing w:val="-1"/>
        </w:rPr>
      </w:pPr>
      <w:r>
        <w:t xml:space="preserve">IL </w:t>
      </w:r>
      <w:r>
        <w:rPr>
          <w:spacing w:val="-1"/>
        </w:rPr>
        <w:t>LEGALE</w:t>
      </w:r>
      <w:r>
        <w:t xml:space="preserve"> </w:t>
      </w:r>
      <w:r>
        <w:rPr>
          <w:spacing w:val="-1"/>
        </w:rPr>
        <w:t>RAPPRESENTANTE</w:t>
      </w:r>
    </w:p>
    <w:p w:rsidR="000559FB" w:rsidRDefault="00113316">
      <w:pPr>
        <w:pStyle w:val="Corpotesto"/>
        <w:kinsoku w:val="0"/>
        <w:overflowPunct w:val="0"/>
        <w:spacing w:before="126"/>
        <w:ind w:left="2944"/>
        <w:rPr>
          <w:spacing w:val="-1"/>
        </w:rPr>
      </w:pPr>
      <w:r>
        <w:t>O</w:t>
      </w:r>
      <w:r>
        <w:rPr>
          <w:spacing w:val="-1"/>
        </w:rPr>
        <w:t xml:space="preserve"> </w:t>
      </w:r>
      <w:r>
        <w:t xml:space="preserve">IL </w:t>
      </w:r>
      <w:r>
        <w:rPr>
          <w:spacing w:val="-1"/>
        </w:rPr>
        <w:t>PROCURATORE</w:t>
      </w:r>
      <w:r>
        <w:t xml:space="preserve"> </w:t>
      </w:r>
      <w:r>
        <w:rPr>
          <w:spacing w:val="-2"/>
        </w:rPr>
        <w:t>DELLA</w:t>
      </w:r>
      <w:r>
        <w:t xml:space="preserve"> </w:t>
      </w:r>
      <w:r>
        <w:rPr>
          <w:spacing w:val="-1"/>
        </w:rPr>
        <w:t>SOCIETA’</w:t>
      </w:r>
    </w:p>
    <w:p w:rsidR="000559FB" w:rsidRDefault="00113316">
      <w:pPr>
        <w:pStyle w:val="Corpotesto"/>
        <w:kinsoku w:val="0"/>
        <w:overflowPunct w:val="0"/>
        <w:spacing w:before="123"/>
        <w:jc w:val="both"/>
        <w:rPr>
          <w:sz w:val="20"/>
          <w:szCs w:val="20"/>
        </w:rPr>
      </w:pPr>
      <w:r>
        <w:rPr>
          <w:b/>
          <w:bCs/>
          <w:spacing w:val="1"/>
          <w:sz w:val="20"/>
          <w:szCs w:val="20"/>
          <w:u w:val="thick"/>
        </w:rPr>
        <w:t>NOTA</w:t>
      </w:r>
      <w:r>
        <w:rPr>
          <w:b/>
          <w:bCs/>
          <w:spacing w:val="-21"/>
          <w:sz w:val="20"/>
          <w:szCs w:val="20"/>
          <w:u w:val="thick"/>
        </w:rPr>
        <w:t xml:space="preserve"> </w:t>
      </w:r>
      <w:r>
        <w:rPr>
          <w:b/>
          <w:bCs/>
          <w:sz w:val="20"/>
          <w:szCs w:val="20"/>
          <w:u w:val="thick"/>
        </w:rPr>
        <w:t>BENE</w:t>
      </w:r>
      <w:r>
        <w:rPr>
          <w:sz w:val="20"/>
          <w:szCs w:val="20"/>
        </w:rPr>
        <w:t>:</w:t>
      </w:r>
    </w:p>
    <w:p w:rsidR="000559FB" w:rsidRDefault="00113316">
      <w:pPr>
        <w:pStyle w:val="Corpotesto"/>
        <w:kinsoku w:val="0"/>
        <w:overflowPunct w:val="0"/>
        <w:spacing w:before="115" w:line="360" w:lineRule="auto"/>
        <w:ind w:right="109"/>
        <w:jc w:val="both"/>
        <w:rPr>
          <w:sz w:val="20"/>
          <w:szCs w:val="20"/>
        </w:rPr>
      </w:pPr>
      <w:r>
        <w:rPr>
          <w:b/>
          <w:bCs/>
          <w:spacing w:val="-1"/>
          <w:sz w:val="20"/>
          <w:szCs w:val="20"/>
        </w:rPr>
        <w:t>In</w:t>
      </w:r>
      <w:r>
        <w:rPr>
          <w:b/>
          <w:bCs/>
          <w:spacing w:val="27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caso</w:t>
      </w:r>
      <w:r>
        <w:rPr>
          <w:b/>
          <w:bCs/>
          <w:spacing w:val="28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di</w:t>
      </w:r>
      <w:r>
        <w:rPr>
          <w:b/>
          <w:bCs/>
          <w:spacing w:val="27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raggruppamento</w:t>
      </w:r>
      <w:r>
        <w:rPr>
          <w:b/>
          <w:bCs/>
          <w:spacing w:val="28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temporaneo</w:t>
      </w:r>
      <w:r>
        <w:rPr>
          <w:b/>
          <w:bCs/>
          <w:spacing w:val="27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di</w:t>
      </w:r>
      <w:r>
        <w:rPr>
          <w:b/>
          <w:bCs/>
          <w:spacing w:val="27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concorrenti</w:t>
      </w:r>
      <w:r>
        <w:rPr>
          <w:b/>
          <w:bCs/>
          <w:spacing w:val="27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la</w:t>
      </w:r>
      <w:r>
        <w:rPr>
          <w:b/>
          <w:bCs/>
          <w:spacing w:val="27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dichiarazione</w:t>
      </w:r>
      <w:r>
        <w:rPr>
          <w:b/>
          <w:bCs/>
          <w:spacing w:val="27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di</w:t>
      </w:r>
      <w:r>
        <w:rPr>
          <w:b/>
          <w:bCs/>
          <w:spacing w:val="26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cui</w:t>
      </w:r>
      <w:r>
        <w:rPr>
          <w:b/>
          <w:bCs/>
          <w:spacing w:val="27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al</w:t>
      </w:r>
      <w:r>
        <w:rPr>
          <w:b/>
          <w:bCs/>
          <w:spacing w:val="27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presente</w:t>
      </w:r>
      <w:r>
        <w:rPr>
          <w:b/>
          <w:bCs/>
          <w:spacing w:val="27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allegato</w:t>
      </w:r>
      <w:r>
        <w:rPr>
          <w:b/>
          <w:bCs/>
          <w:spacing w:val="89"/>
          <w:w w:val="99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dovrà</w:t>
      </w:r>
      <w:r>
        <w:rPr>
          <w:b/>
          <w:bCs/>
          <w:spacing w:val="4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essere</w:t>
      </w:r>
      <w:r>
        <w:rPr>
          <w:b/>
          <w:bCs/>
          <w:spacing w:val="4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presentato</w:t>
      </w:r>
      <w:r>
        <w:rPr>
          <w:b/>
          <w:bCs/>
          <w:spacing w:val="5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da</w:t>
      </w:r>
      <w:r>
        <w:rPr>
          <w:b/>
          <w:bCs/>
          <w:spacing w:val="5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tutte</w:t>
      </w:r>
      <w:r>
        <w:rPr>
          <w:b/>
          <w:bCs/>
          <w:spacing w:val="4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le</w:t>
      </w:r>
      <w:r>
        <w:rPr>
          <w:b/>
          <w:bCs/>
          <w:spacing w:val="4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imprese</w:t>
      </w:r>
      <w:r>
        <w:rPr>
          <w:b/>
          <w:bCs/>
          <w:spacing w:val="5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facenti</w:t>
      </w:r>
      <w:r>
        <w:rPr>
          <w:b/>
          <w:bCs/>
          <w:spacing w:val="5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parte</w:t>
      </w:r>
      <w:r>
        <w:rPr>
          <w:b/>
          <w:bCs/>
          <w:spacing w:val="4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del</w:t>
      </w:r>
      <w:r>
        <w:rPr>
          <w:b/>
          <w:bCs/>
          <w:spacing w:val="6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raggruppamento</w:t>
      </w:r>
      <w:r>
        <w:rPr>
          <w:b/>
          <w:bCs/>
          <w:spacing w:val="5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</w:t>
      </w:r>
      <w:r>
        <w:rPr>
          <w:b/>
          <w:bCs/>
          <w:spacing w:val="6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mandataria</w:t>
      </w:r>
      <w:r>
        <w:rPr>
          <w:b/>
          <w:bCs/>
          <w:spacing w:val="5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e</w:t>
      </w:r>
      <w:r>
        <w:rPr>
          <w:b/>
          <w:bCs/>
          <w:spacing w:val="85"/>
          <w:w w:val="99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mandanti)</w:t>
      </w:r>
    </w:p>
    <w:p w:rsidR="000559FB" w:rsidRDefault="000559FB">
      <w:pPr>
        <w:pStyle w:val="Corpotesto"/>
        <w:kinsoku w:val="0"/>
        <w:overflowPunct w:val="0"/>
        <w:spacing w:before="115" w:line="360" w:lineRule="auto"/>
        <w:ind w:right="109"/>
        <w:jc w:val="both"/>
        <w:rPr>
          <w:sz w:val="20"/>
          <w:szCs w:val="20"/>
        </w:rPr>
        <w:sectPr w:rsidR="000559FB">
          <w:footerReference w:type="default" r:id="rId8"/>
          <w:pgSz w:w="11900" w:h="16840"/>
          <w:pgMar w:top="1080" w:right="1020" w:bottom="920" w:left="1020" w:header="0" w:footer="730" w:gutter="0"/>
          <w:pgNumType w:start="20"/>
          <w:cols w:space="720" w:equalWidth="0">
            <w:col w:w="9860"/>
          </w:cols>
          <w:noEndnote/>
        </w:sectPr>
      </w:pPr>
    </w:p>
    <w:p w:rsidR="000559FB" w:rsidRDefault="00113316">
      <w:pPr>
        <w:pStyle w:val="Corpotesto"/>
        <w:kinsoku w:val="0"/>
        <w:overflowPunct w:val="0"/>
        <w:spacing w:before="53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ALLEGATO</w:t>
      </w:r>
      <w:r>
        <w:rPr>
          <w:b/>
          <w:bCs/>
          <w:spacing w:val="-8"/>
          <w:sz w:val="20"/>
          <w:szCs w:val="20"/>
        </w:rPr>
        <w:t xml:space="preserve"> </w:t>
      </w:r>
      <w:r w:rsidR="00970144">
        <w:rPr>
          <w:b/>
          <w:bCs/>
          <w:spacing w:val="-8"/>
          <w:sz w:val="20"/>
          <w:szCs w:val="20"/>
        </w:rPr>
        <w:t>A-</w:t>
      </w:r>
      <w:r>
        <w:rPr>
          <w:b/>
          <w:bCs/>
          <w:sz w:val="20"/>
          <w:szCs w:val="20"/>
        </w:rPr>
        <w:t>2</w:t>
      </w:r>
    </w:p>
    <w:p w:rsidR="000559FB" w:rsidRDefault="000559FB">
      <w:pPr>
        <w:pStyle w:val="Corpotesto"/>
        <w:kinsoku w:val="0"/>
        <w:overflowPunct w:val="0"/>
        <w:ind w:left="0"/>
        <w:rPr>
          <w:b/>
          <w:bCs/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1"/>
        <w:ind w:left="0"/>
        <w:rPr>
          <w:b/>
          <w:bCs/>
          <w:sz w:val="20"/>
          <w:szCs w:val="20"/>
        </w:rPr>
      </w:pPr>
    </w:p>
    <w:p w:rsidR="000559FB" w:rsidRDefault="00113316">
      <w:pPr>
        <w:pStyle w:val="Corpotesto"/>
        <w:kinsoku w:val="0"/>
        <w:overflowPunct w:val="0"/>
        <w:spacing w:line="359" w:lineRule="auto"/>
        <w:ind w:right="104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DICHIARAZIONE</w:t>
      </w:r>
      <w:r>
        <w:rPr>
          <w:b/>
          <w:bCs/>
          <w:spacing w:val="32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SOSTITUTIVA</w:t>
      </w:r>
      <w:r>
        <w:rPr>
          <w:b/>
          <w:bCs/>
          <w:spacing w:val="29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DI</w:t>
      </w:r>
      <w:r>
        <w:rPr>
          <w:b/>
          <w:bCs/>
          <w:spacing w:val="30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CERTIFICAZIONE</w:t>
      </w:r>
      <w:r>
        <w:rPr>
          <w:b/>
          <w:bCs/>
          <w:spacing w:val="30"/>
          <w:sz w:val="20"/>
          <w:szCs w:val="20"/>
        </w:rPr>
        <w:t xml:space="preserve"> </w:t>
      </w:r>
      <w:r>
        <w:rPr>
          <w:b/>
          <w:bCs/>
          <w:spacing w:val="2"/>
          <w:sz w:val="20"/>
          <w:szCs w:val="20"/>
        </w:rPr>
        <w:t>DA</w:t>
      </w:r>
      <w:r>
        <w:rPr>
          <w:b/>
          <w:bCs/>
          <w:spacing w:val="28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RENDERSI</w:t>
      </w:r>
      <w:r>
        <w:rPr>
          <w:b/>
          <w:bCs/>
          <w:spacing w:val="37"/>
          <w:sz w:val="20"/>
          <w:szCs w:val="20"/>
        </w:rPr>
        <w:t xml:space="preserve"> </w:t>
      </w:r>
      <w:r>
        <w:rPr>
          <w:b/>
          <w:bCs/>
          <w:spacing w:val="-3"/>
          <w:sz w:val="20"/>
          <w:szCs w:val="20"/>
        </w:rPr>
        <w:t>AI</w:t>
      </w:r>
      <w:r>
        <w:rPr>
          <w:b/>
          <w:bCs/>
          <w:spacing w:val="33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SENSI</w:t>
      </w:r>
      <w:r>
        <w:rPr>
          <w:b/>
          <w:bCs/>
          <w:spacing w:val="32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E</w:t>
      </w:r>
      <w:r>
        <w:rPr>
          <w:b/>
          <w:bCs/>
          <w:spacing w:val="32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PER</w:t>
      </w:r>
      <w:r>
        <w:rPr>
          <w:b/>
          <w:bCs/>
          <w:spacing w:val="34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GLI</w:t>
      </w:r>
      <w:r>
        <w:rPr>
          <w:b/>
          <w:bCs/>
          <w:spacing w:val="32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EFFETTI</w:t>
      </w:r>
      <w:r>
        <w:rPr>
          <w:b/>
          <w:bCs/>
          <w:spacing w:val="30"/>
          <w:w w:val="99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DEGLI</w:t>
      </w:r>
      <w:r>
        <w:rPr>
          <w:b/>
          <w:bCs/>
          <w:spacing w:val="1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ART.</w:t>
      </w:r>
      <w:r>
        <w:rPr>
          <w:b/>
          <w:bCs/>
          <w:spacing w:val="53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46,</w:t>
      </w:r>
      <w:r>
        <w:rPr>
          <w:b/>
          <w:bCs/>
          <w:spacing w:val="53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75</w:t>
      </w:r>
      <w:r>
        <w:rPr>
          <w:b/>
          <w:bCs/>
          <w:sz w:val="20"/>
          <w:szCs w:val="20"/>
        </w:rPr>
        <w:t xml:space="preserve"> E</w:t>
      </w:r>
      <w:r>
        <w:rPr>
          <w:b/>
          <w:bCs/>
          <w:spacing w:val="53"/>
          <w:sz w:val="20"/>
          <w:szCs w:val="20"/>
        </w:rPr>
        <w:t xml:space="preserve"> </w:t>
      </w:r>
      <w:r>
        <w:rPr>
          <w:b/>
          <w:bCs/>
          <w:spacing w:val="1"/>
          <w:sz w:val="20"/>
          <w:szCs w:val="20"/>
        </w:rPr>
        <w:t>76</w:t>
      </w:r>
      <w:r>
        <w:rPr>
          <w:b/>
          <w:bCs/>
          <w:spacing w:val="53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DEL</w:t>
      </w:r>
      <w:r>
        <w:rPr>
          <w:b/>
          <w:bCs/>
          <w:spacing w:val="53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DPR</w:t>
      </w:r>
      <w:r>
        <w:rPr>
          <w:b/>
          <w:bCs/>
          <w:spacing w:val="54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445/2000</w:t>
      </w:r>
      <w:r>
        <w:rPr>
          <w:b/>
          <w:bCs/>
          <w:spacing w:val="53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DEL</w:t>
      </w:r>
      <w:r>
        <w:rPr>
          <w:b/>
          <w:bCs/>
          <w:spacing w:val="54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CERTIFICATO</w:t>
      </w:r>
      <w:r>
        <w:rPr>
          <w:b/>
          <w:bCs/>
          <w:spacing w:val="54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GENERALE</w:t>
      </w:r>
      <w:r>
        <w:rPr>
          <w:b/>
          <w:bCs/>
          <w:spacing w:val="53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DEL</w:t>
      </w:r>
      <w:r>
        <w:rPr>
          <w:b/>
          <w:bCs/>
          <w:spacing w:val="54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CASELLARIO</w:t>
      </w:r>
      <w:r>
        <w:rPr>
          <w:b/>
          <w:bCs/>
          <w:spacing w:val="50"/>
          <w:w w:val="99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GIUDIZIALE</w:t>
      </w:r>
      <w:r>
        <w:rPr>
          <w:b/>
          <w:bCs/>
          <w:spacing w:val="-10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E</w:t>
      </w:r>
      <w:r>
        <w:rPr>
          <w:b/>
          <w:bCs/>
          <w:spacing w:val="-13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DELL’APPLICAZIONE</w:t>
      </w:r>
      <w:r>
        <w:rPr>
          <w:b/>
          <w:bCs/>
          <w:spacing w:val="-12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DELLE</w:t>
      </w:r>
      <w:r>
        <w:rPr>
          <w:b/>
          <w:bCs/>
          <w:spacing w:val="-10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MISURE</w:t>
      </w:r>
      <w:r>
        <w:rPr>
          <w:b/>
          <w:bCs/>
          <w:spacing w:val="-13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DI</w:t>
      </w:r>
      <w:r>
        <w:rPr>
          <w:b/>
          <w:bCs/>
          <w:spacing w:val="-9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PREVENZIONE</w:t>
      </w:r>
    </w:p>
    <w:p w:rsidR="000559FB" w:rsidRDefault="000559FB">
      <w:pPr>
        <w:pStyle w:val="Corpotesto"/>
        <w:kinsoku w:val="0"/>
        <w:overflowPunct w:val="0"/>
        <w:ind w:left="0"/>
        <w:rPr>
          <w:b/>
          <w:bCs/>
          <w:sz w:val="20"/>
          <w:szCs w:val="20"/>
        </w:rPr>
      </w:pPr>
    </w:p>
    <w:p w:rsidR="009618DF" w:rsidRPr="00F66C3E" w:rsidRDefault="001A62DA" w:rsidP="009618DF">
      <w:pPr>
        <w:jc w:val="both"/>
        <w:rPr>
          <w:b/>
          <w:sz w:val="22"/>
          <w:szCs w:val="22"/>
        </w:rPr>
      </w:pPr>
      <w:r>
        <w:rPr>
          <w:spacing w:val="-1"/>
        </w:rPr>
        <w:t>OGGETTO:</w:t>
      </w:r>
      <w:r>
        <w:rPr>
          <w:spacing w:val="24"/>
        </w:rPr>
        <w:t xml:space="preserve"> </w:t>
      </w:r>
      <w:r>
        <w:rPr>
          <w:spacing w:val="-1"/>
        </w:rPr>
        <w:t>PROCEDURA</w:t>
      </w:r>
      <w:r>
        <w:rPr>
          <w:spacing w:val="25"/>
        </w:rPr>
        <w:t xml:space="preserve"> </w:t>
      </w:r>
      <w:r>
        <w:t>APERTA</w:t>
      </w:r>
      <w:r>
        <w:rPr>
          <w:spacing w:val="25"/>
        </w:rPr>
        <w:t xml:space="preserve"> </w:t>
      </w:r>
      <w:r>
        <w:rPr>
          <w:spacing w:val="-2"/>
        </w:rPr>
        <w:t>PER</w:t>
      </w:r>
      <w:r>
        <w:rPr>
          <w:spacing w:val="23"/>
        </w:rPr>
        <w:t xml:space="preserve"> </w:t>
      </w:r>
      <w:r>
        <w:rPr>
          <w:spacing w:val="-1"/>
        </w:rPr>
        <w:t>L’AFFIDAMENTO</w:t>
      </w:r>
      <w:r>
        <w:rPr>
          <w:spacing w:val="23"/>
        </w:rPr>
        <w:t xml:space="preserve"> </w:t>
      </w:r>
      <w:r>
        <w:rPr>
          <w:spacing w:val="-1"/>
        </w:rPr>
        <w:t>DEL</w:t>
      </w:r>
      <w:r>
        <w:rPr>
          <w:spacing w:val="25"/>
        </w:rPr>
        <w:t xml:space="preserve"> </w:t>
      </w:r>
      <w:r>
        <w:rPr>
          <w:spacing w:val="-1"/>
        </w:rPr>
        <w:t>SERVIZIO</w:t>
      </w:r>
      <w:r>
        <w:rPr>
          <w:spacing w:val="22"/>
        </w:rPr>
        <w:t xml:space="preserve"> </w:t>
      </w:r>
      <w:r>
        <w:rPr>
          <w:spacing w:val="-1"/>
        </w:rPr>
        <w:t>DI</w:t>
      </w:r>
      <w:r>
        <w:rPr>
          <w:spacing w:val="63"/>
          <w:w w:val="99"/>
        </w:rPr>
        <w:t xml:space="preserve"> </w:t>
      </w:r>
      <w:r>
        <w:rPr>
          <w:spacing w:val="-1"/>
        </w:rPr>
        <w:t>MANUTENZIONE</w:t>
      </w:r>
      <w:r>
        <w:rPr>
          <w:spacing w:val="18"/>
        </w:rPr>
        <w:t xml:space="preserve"> </w:t>
      </w:r>
      <w:r>
        <w:rPr>
          <w:spacing w:val="-1"/>
        </w:rPr>
        <w:t xml:space="preserve">E CONTROLLO DEGLI IMPIANTI DI ASCENSORE INSTALLATI IN EDIFICI DI PROPRIETA’ DELL’ENTE  </w:t>
      </w:r>
      <w:r>
        <w:t xml:space="preserve">siti nei Comuni di </w:t>
      </w:r>
      <w:r w:rsidRPr="0099024F">
        <w:t>A</w:t>
      </w:r>
      <w:r>
        <w:t>prilia, Cisterna, Latina, Norma</w:t>
      </w:r>
      <w:r>
        <w:rPr>
          <w:spacing w:val="-1"/>
        </w:rPr>
        <w:t xml:space="preserve">  Lotto 1. </w:t>
      </w:r>
      <w:r w:rsidR="009618DF" w:rsidRPr="00F66C3E">
        <w:rPr>
          <w:b/>
          <w:sz w:val="22"/>
          <w:szCs w:val="22"/>
        </w:rPr>
        <w:t xml:space="preserve">CIG </w:t>
      </w:r>
      <w:r w:rsidR="009618DF" w:rsidRPr="00B11A1A">
        <w:rPr>
          <w:b/>
        </w:rPr>
        <w:t>812775104F</w:t>
      </w:r>
      <w:r w:rsidR="009618DF" w:rsidRPr="00F66C3E">
        <w:rPr>
          <w:b/>
          <w:sz w:val="22"/>
          <w:szCs w:val="22"/>
        </w:rPr>
        <w:t xml:space="preserve"> </w:t>
      </w:r>
    </w:p>
    <w:p w:rsidR="001A62DA" w:rsidRDefault="001A62DA" w:rsidP="001A62DA">
      <w:pPr>
        <w:pStyle w:val="Titolo2"/>
        <w:kinsoku w:val="0"/>
        <w:overflowPunct w:val="0"/>
        <w:ind w:left="172" w:right="105"/>
        <w:jc w:val="both"/>
      </w:pPr>
    </w:p>
    <w:p w:rsidR="000559FB" w:rsidRDefault="000559FB">
      <w:pPr>
        <w:pStyle w:val="Corpotesto"/>
        <w:kinsoku w:val="0"/>
        <w:overflowPunct w:val="0"/>
        <w:spacing w:before="11"/>
        <w:ind w:left="0"/>
        <w:rPr>
          <w:sz w:val="29"/>
          <w:szCs w:val="29"/>
        </w:rPr>
      </w:pPr>
    </w:p>
    <w:p w:rsidR="000559FB" w:rsidRDefault="00113316">
      <w:pPr>
        <w:pStyle w:val="Corpotesto"/>
        <w:tabs>
          <w:tab w:val="left" w:pos="2347"/>
          <w:tab w:val="left" w:pos="2447"/>
          <w:tab w:val="left" w:pos="3681"/>
          <w:tab w:val="left" w:pos="4786"/>
          <w:tab w:val="left" w:pos="4816"/>
          <w:tab w:val="left" w:pos="5212"/>
          <w:tab w:val="left" w:pos="6095"/>
          <w:tab w:val="left" w:pos="6328"/>
          <w:tab w:val="left" w:pos="7243"/>
          <w:tab w:val="left" w:pos="8683"/>
          <w:tab w:val="left" w:pos="9037"/>
        </w:tabs>
        <w:kinsoku w:val="0"/>
        <w:overflowPunct w:val="0"/>
        <w:spacing w:line="360" w:lineRule="auto"/>
        <w:ind w:right="108"/>
        <w:rPr>
          <w:sz w:val="20"/>
          <w:szCs w:val="20"/>
        </w:rPr>
      </w:pPr>
      <w:r>
        <w:rPr>
          <w:spacing w:val="-1"/>
          <w:sz w:val="20"/>
          <w:szCs w:val="20"/>
        </w:rPr>
        <w:t>Il</w:t>
      </w:r>
      <w:r>
        <w:rPr>
          <w:spacing w:val="-1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sottoscritto/a</w:t>
      </w:r>
      <w:r>
        <w:rPr>
          <w:spacing w:val="-1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w w:val="61"/>
          <w:sz w:val="20"/>
          <w:szCs w:val="20"/>
          <w:u w:val="single"/>
        </w:rPr>
        <w:t xml:space="preserve"> </w:t>
      </w:r>
      <w:r>
        <w:rPr>
          <w:sz w:val="20"/>
          <w:szCs w:val="20"/>
        </w:rPr>
        <w:t xml:space="preserve"> </w:t>
      </w:r>
      <w:r>
        <w:rPr>
          <w:spacing w:val="12"/>
          <w:sz w:val="20"/>
          <w:szCs w:val="20"/>
        </w:rPr>
        <w:t xml:space="preserve">  </w:t>
      </w:r>
      <w:r>
        <w:rPr>
          <w:spacing w:val="-1"/>
          <w:w w:val="95"/>
          <w:sz w:val="20"/>
          <w:szCs w:val="20"/>
        </w:rPr>
        <w:t>nato/a</w:t>
      </w:r>
      <w:r>
        <w:rPr>
          <w:spacing w:val="24"/>
          <w:w w:val="95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a</w:t>
      </w:r>
      <w:r>
        <w:rPr>
          <w:w w:val="95"/>
          <w:sz w:val="20"/>
          <w:szCs w:val="20"/>
          <w:u w:val="single"/>
        </w:rPr>
        <w:tab/>
      </w:r>
      <w:r>
        <w:rPr>
          <w:w w:val="95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w w:val="95"/>
          <w:sz w:val="20"/>
          <w:szCs w:val="20"/>
        </w:rPr>
        <w:t>_il</w:t>
      </w:r>
      <w:r>
        <w:rPr>
          <w:spacing w:val="8"/>
          <w:w w:val="95"/>
          <w:sz w:val="20"/>
          <w:szCs w:val="20"/>
        </w:rPr>
        <w:t xml:space="preserve"> </w:t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  <w:t xml:space="preserve"> </w:t>
      </w:r>
      <w:r>
        <w:rPr>
          <w:sz w:val="20"/>
          <w:szCs w:val="20"/>
        </w:rPr>
        <w:t xml:space="preserve"> </w:t>
      </w:r>
      <w:r>
        <w:rPr>
          <w:spacing w:val="3"/>
          <w:sz w:val="20"/>
          <w:szCs w:val="20"/>
        </w:rPr>
        <w:t xml:space="preserve">         </w:t>
      </w:r>
      <w:r>
        <w:rPr>
          <w:w w:val="95"/>
          <w:sz w:val="20"/>
          <w:szCs w:val="20"/>
        </w:rPr>
        <w:t>e</w:t>
      </w:r>
      <w:r>
        <w:rPr>
          <w:spacing w:val="6"/>
          <w:w w:val="9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residente</w:t>
      </w:r>
      <w:r>
        <w:rPr>
          <w:spacing w:val="-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</w:t>
      </w:r>
      <w:r>
        <w:rPr>
          <w:spacing w:val="-1"/>
          <w:sz w:val="20"/>
          <w:szCs w:val="20"/>
          <w:u w:val="single"/>
        </w:rPr>
        <w:tab/>
      </w:r>
      <w:r>
        <w:rPr>
          <w:spacing w:val="-1"/>
          <w:sz w:val="20"/>
          <w:szCs w:val="20"/>
          <w:u w:val="single"/>
        </w:rPr>
        <w:tab/>
      </w:r>
      <w:r>
        <w:rPr>
          <w:spacing w:val="-1"/>
          <w:sz w:val="20"/>
          <w:szCs w:val="20"/>
          <w:u w:val="single"/>
        </w:rPr>
        <w:tab/>
      </w:r>
      <w:r>
        <w:rPr>
          <w:spacing w:val="-1"/>
          <w:sz w:val="20"/>
          <w:szCs w:val="20"/>
          <w:u w:val="single"/>
        </w:rPr>
        <w:tab/>
      </w:r>
      <w:r>
        <w:rPr>
          <w:spacing w:val="-1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  <w:t xml:space="preserve"> </w:t>
      </w:r>
      <w:r>
        <w:rPr>
          <w:sz w:val="20"/>
          <w:szCs w:val="20"/>
        </w:rPr>
        <w:t xml:space="preserve"> </w:t>
      </w:r>
      <w:r>
        <w:rPr>
          <w:spacing w:val="4"/>
          <w:sz w:val="20"/>
          <w:szCs w:val="20"/>
        </w:rPr>
        <w:t xml:space="preserve">       </w:t>
      </w:r>
      <w:r>
        <w:rPr>
          <w:spacing w:val="-1"/>
          <w:w w:val="95"/>
          <w:sz w:val="20"/>
          <w:szCs w:val="20"/>
        </w:rPr>
        <w:t>via</w:t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-1"/>
          <w:sz w:val="20"/>
          <w:szCs w:val="20"/>
        </w:rPr>
        <w:t>_n.</w:t>
      </w:r>
      <w:r>
        <w:rPr>
          <w:spacing w:val="-1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 xml:space="preserve"> </w:t>
      </w:r>
      <w:r>
        <w:rPr>
          <w:spacing w:val="12"/>
          <w:sz w:val="20"/>
          <w:szCs w:val="20"/>
        </w:rPr>
        <w:t xml:space="preserve">  </w:t>
      </w:r>
      <w:r>
        <w:rPr>
          <w:spacing w:val="-1"/>
          <w:w w:val="95"/>
          <w:sz w:val="20"/>
          <w:szCs w:val="20"/>
        </w:rPr>
        <w:t>codice</w:t>
      </w:r>
      <w:r>
        <w:rPr>
          <w:spacing w:val="24"/>
          <w:w w:val="95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fiscale</w:t>
      </w:r>
      <w:r>
        <w:rPr>
          <w:w w:val="95"/>
          <w:sz w:val="20"/>
          <w:szCs w:val="20"/>
          <w:u w:val="single"/>
        </w:rPr>
        <w:tab/>
      </w:r>
      <w:r>
        <w:rPr>
          <w:w w:val="95"/>
          <w:sz w:val="20"/>
          <w:szCs w:val="20"/>
          <w:u w:val="single"/>
        </w:rPr>
        <w:tab/>
      </w:r>
      <w:r>
        <w:rPr>
          <w:w w:val="95"/>
          <w:sz w:val="20"/>
          <w:szCs w:val="20"/>
          <w:u w:val="single"/>
        </w:rPr>
        <w:tab/>
      </w:r>
      <w:r>
        <w:rPr>
          <w:w w:val="95"/>
          <w:sz w:val="20"/>
          <w:szCs w:val="20"/>
          <w:u w:val="single"/>
        </w:rPr>
        <w:tab/>
      </w:r>
      <w:r>
        <w:rPr>
          <w:w w:val="95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  <w:t xml:space="preserve"> </w:t>
      </w:r>
      <w:r>
        <w:rPr>
          <w:sz w:val="20"/>
          <w:szCs w:val="20"/>
        </w:rPr>
        <w:t xml:space="preserve"> </w:t>
      </w:r>
      <w:r>
        <w:rPr>
          <w:spacing w:val="3"/>
          <w:sz w:val="20"/>
          <w:szCs w:val="20"/>
        </w:rPr>
        <w:t xml:space="preserve">         </w:t>
      </w:r>
      <w:r>
        <w:rPr>
          <w:spacing w:val="-1"/>
          <w:w w:val="95"/>
          <w:sz w:val="20"/>
          <w:szCs w:val="20"/>
        </w:rPr>
        <w:t>in</w:t>
      </w:r>
      <w:r>
        <w:rPr>
          <w:w w:val="95"/>
          <w:sz w:val="20"/>
          <w:szCs w:val="20"/>
        </w:rPr>
        <w:t xml:space="preserve">  </w:t>
      </w:r>
      <w:r>
        <w:rPr>
          <w:spacing w:val="5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 xml:space="preserve">qualità </w:t>
      </w:r>
      <w:r>
        <w:rPr>
          <w:spacing w:val="3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z w:val="20"/>
          <w:szCs w:val="20"/>
        </w:rPr>
        <w:t xml:space="preserve"> </w:t>
      </w:r>
      <w:r>
        <w:rPr>
          <w:spacing w:val="4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(cancellare</w:t>
      </w:r>
      <w:r>
        <w:rPr>
          <w:sz w:val="20"/>
          <w:szCs w:val="20"/>
        </w:rPr>
        <w:t xml:space="preserve"> </w:t>
      </w:r>
      <w:r>
        <w:rPr>
          <w:spacing w:val="41"/>
          <w:sz w:val="20"/>
          <w:szCs w:val="20"/>
        </w:rPr>
        <w:t xml:space="preserve"> </w:t>
      </w:r>
      <w:r>
        <w:rPr>
          <w:sz w:val="20"/>
          <w:szCs w:val="20"/>
        </w:rPr>
        <w:t xml:space="preserve">campo 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 xml:space="preserve">che </w:t>
      </w:r>
      <w:r>
        <w:rPr>
          <w:spacing w:val="3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non</w:t>
      </w:r>
      <w:r>
        <w:rPr>
          <w:sz w:val="20"/>
          <w:szCs w:val="20"/>
        </w:rPr>
        <w:t xml:space="preserve"> </w:t>
      </w:r>
      <w:r>
        <w:rPr>
          <w:spacing w:val="39"/>
          <w:sz w:val="20"/>
          <w:szCs w:val="20"/>
        </w:rPr>
        <w:t xml:space="preserve"> </w:t>
      </w:r>
      <w:r>
        <w:rPr>
          <w:sz w:val="20"/>
          <w:szCs w:val="20"/>
        </w:rPr>
        <w:t xml:space="preserve">interessa) 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direttore</w:t>
      </w:r>
      <w:r>
        <w:rPr>
          <w:sz w:val="20"/>
          <w:szCs w:val="20"/>
        </w:rPr>
        <w:t xml:space="preserve"> </w:t>
      </w:r>
      <w:r>
        <w:rPr>
          <w:spacing w:val="39"/>
          <w:sz w:val="20"/>
          <w:szCs w:val="20"/>
        </w:rPr>
        <w:t xml:space="preserve"> </w:t>
      </w:r>
      <w:r>
        <w:rPr>
          <w:sz w:val="20"/>
          <w:szCs w:val="20"/>
        </w:rPr>
        <w:t xml:space="preserve">tecnico/ </w:t>
      </w:r>
      <w:r>
        <w:rPr>
          <w:spacing w:val="3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socio/legale</w:t>
      </w:r>
      <w:r>
        <w:rPr>
          <w:sz w:val="20"/>
          <w:szCs w:val="20"/>
        </w:rPr>
        <w:t xml:space="preserve"> </w:t>
      </w:r>
      <w:r>
        <w:rPr>
          <w:spacing w:val="4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rappresentante/</w:t>
      </w:r>
      <w:r>
        <w:rPr>
          <w:spacing w:val="101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amministratore</w:t>
      </w:r>
      <w:r>
        <w:rPr>
          <w:spacing w:val="-1"/>
          <w:sz w:val="20"/>
          <w:szCs w:val="20"/>
        </w:rPr>
        <w:tab/>
      </w:r>
      <w:r>
        <w:rPr>
          <w:sz w:val="20"/>
          <w:szCs w:val="20"/>
        </w:rPr>
        <w:t>con</w:t>
      </w:r>
      <w:r>
        <w:rPr>
          <w:sz w:val="20"/>
          <w:szCs w:val="20"/>
        </w:rPr>
        <w:tab/>
      </w:r>
      <w:r>
        <w:rPr>
          <w:spacing w:val="-1"/>
          <w:w w:val="95"/>
          <w:sz w:val="20"/>
          <w:szCs w:val="20"/>
        </w:rPr>
        <w:t>potere</w:t>
      </w:r>
      <w:r>
        <w:rPr>
          <w:spacing w:val="-1"/>
          <w:w w:val="95"/>
          <w:sz w:val="20"/>
          <w:szCs w:val="20"/>
        </w:rPr>
        <w:tab/>
      </w:r>
      <w:r>
        <w:rPr>
          <w:spacing w:val="-1"/>
          <w:w w:val="95"/>
          <w:sz w:val="20"/>
          <w:szCs w:val="20"/>
        </w:rPr>
        <w:tab/>
      </w:r>
      <w:r>
        <w:rPr>
          <w:spacing w:val="-1"/>
          <w:w w:val="95"/>
          <w:sz w:val="20"/>
          <w:szCs w:val="20"/>
        </w:rPr>
        <w:tab/>
        <w:t>di</w:t>
      </w:r>
      <w:r>
        <w:rPr>
          <w:spacing w:val="-1"/>
          <w:w w:val="95"/>
          <w:sz w:val="20"/>
          <w:szCs w:val="20"/>
        </w:rPr>
        <w:tab/>
      </w:r>
      <w:r>
        <w:rPr>
          <w:spacing w:val="-1"/>
          <w:w w:val="95"/>
          <w:sz w:val="20"/>
          <w:szCs w:val="20"/>
        </w:rPr>
        <w:tab/>
      </w:r>
      <w:r>
        <w:rPr>
          <w:w w:val="95"/>
          <w:sz w:val="20"/>
          <w:szCs w:val="20"/>
        </w:rPr>
        <w:t>rappresentanza</w:t>
      </w:r>
      <w:r>
        <w:rPr>
          <w:w w:val="95"/>
          <w:sz w:val="20"/>
          <w:szCs w:val="20"/>
        </w:rPr>
        <w:tab/>
        <w:t>dell’impresa</w:t>
      </w:r>
    </w:p>
    <w:p w:rsidR="000559FB" w:rsidRDefault="00113316">
      <w:pPr>
        <w:pStyle w:val="Corpotesto"/>
        <w:tabs>
          <w:tab w:val="left" w:pos="2447"/>
          <w:tab w:val="left" w:pos="4895"/>
        </w:tabs>
        <w:kinsoku w:val="0"/>
        <w:overflowPunct w:val="0"/>
        <w:spacing w:before="3"/>
        <w:jc w:val="both"/>
        <w:rPr>
          <w:sz w:val="20"/>
          <w:szCs w:val="20"/>
        </w:rPr>
      </w:pP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 xml:space="preserve">     </w:t>
      </w:r>
      <w:r>
        <w:rPr>
          <w:spacing w:val="-8"/>
          <w:sz w:val="20"/>
          <w:szCs w:val="20"/>
          <w:u w:val="single"/>
        </w:rPr>
        <w:t xml:space="preserve"> </w:t>
      </w:r>
    </w:p>
    <w:p w:rsidR="000559FB" w:rsidRDefault="00113316">
      <w:pPr>
        <w:pStyle w:val="Corpotesto"/>
        <w:kinsoku w:val="0"/>
        <w:overflowPunct w:val="0"/>
        <w:spacing w:before="113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consapevole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della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responsabilità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penale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nella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quale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può</w:t>
      </w:r>
      <w:r>
        <w:rPr>
          <w:spacing w:val="-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incorrere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caso</w:t>
      </w:r>
      <w:r>
        <w:rPr>
          <w:spacing w:val="-8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9"/>
          <w:sz w:val="20"/>
          <w:szCs w:val="20"/>
        </w:rPr>
        <w:t xml:space="preserve"> </w:t>
      </w:r>
      <w:r>
        <w:rPr>
          <w:sz w:val="20"/>
          <w:szCs w:val="20"/>
        </w:rPr>
        <w:t>dichiarazione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mendace,</w: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10"/>
        <w:ind w:left="0"/>
        <w:rPr>
          <w:sz w:val="19"/>
          <w:szCs w:val="19"/>
        </w:rPr>
      </w:pPr>
    </w:p>
    <w:p w:rsidR="000559FB" w:rsidRDefault="00113316">
      <w:pPr>
        <w:pStyle w:val="Corpotesto"/>
        <w:kinsoku w:val="0"/>
        <w:overflowPunct w:val="0"/>
        <w:ind w:left="4422" w:right="4414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DICHIARA</w:t>
      </w:r>
    </w:p>
    <w:p w:rsidR="000559FB" w:rsidRDefault="000559FB">
      <w:pPr>
        <w:pStyle w:val="Corpotesto"/>
        <w:kinsoku w:val="0"/>
        <w:overflowPunct w:val="0"/>
        <w:ind w:left="0"/>
        <w:rPr>
          <w:b/>
          <w:bCs/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1"/>
        <w:ind w:left="0"/>
        <w:rPr>
          <w:b/>
          <w:bCs/>
          <w:sz w:val="20"/>
          <w:szCs w:val="20"/>
        </w:rPr>
      </w:pPr>
    </w:p>
    <w:p w:rsidR="000559FB" w:rsidRDefault="00113316">
      <w:pPr>
        <w:pStyle w:val="Corpotesto"/>
        <w:kinsoku w:val="0"/>
        <w:overflowPunct w:val="0"/>
        <w:spacing w:line="359" w:lineRule="auto"/>
        <w:ind w:left="832" w:right="106" w:hanging="360"/>
        <w:jc w:val="both"/>
        <w:rPr>
          <w:sz w:val="20"/>
          <w:szCs w:val="20"/>
        </w:rPr>
      </w:pPr>
      <w:r>
        <w:rPr>
          <w:rFonts w:ascii="Wingdings" w:hAnsi="Wingdings" w:cs="Wingdings"/>
          <w:w w:val="80"/>
          <w:sz w:val="20"/>
          <w:szCs w:val="20"/>
        </w:rPr>
        <w:t></w:t>
      </w:r>
      <w:r>
        <w:rPr>
          <w:rFonts w:ascii="Wingdings" w:hAnsi="Wingdings" w:cs="Wingdings"/>
          <w:w w:val="80"/>
          <w:sz w:val="20"/>
          <w:szCs w:val="20"/>
        </w:rPr>
        <w:t></w:t>
      </w:r>
      <w:r>
        <w:rPr>
          <w:rFonts w:ascii="Wingdings" w:hAnsi="Wingdings" w:cs="Wingdings"/>
          <w:spacing w:val="-4"/>
          <w:w w:val="80"/>
          <w:sz w:val="20"/>
          <w:szCs w:val="20"/>
        </w:rPr>
        <w:t></w:t>
      </w:r>
      <w:r>
        <w:rPr>
          <w:sz w:val="20"/>
          <w:szCs w:val="20"/>
        </w:rPr>
        <w:t>che</w:t>
      </w:r>
      <w:r>
        <w:rPr>
          <w:spacing w:val="33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3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proprio</w:t>
      </w:r>
      <w:r>
        <w:rPr>
          <w:spacing w:val="32"/>
          <w:sz w:val="20"/>
          <w:szCs w:val="20"/>
        </w:rPr>
        <w:t xml:space="preserve"> </w:t>
      </w:r>
      <w:r>
        <w:rPr>
          <w:sz w:val="20"/>
          <w:szCs w:val="20"/>
        </w:rPr>
        <w:t>carico</w:t>
      </w:r>
      <w:r>
        <w:rPr>
          <w:spacing w:val="33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3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sussistono</w:t>
      </w:r>
      <w:r>
        <w:rPr>
          <w:spacing w:val="32"/>
          <w:sz w:val="20"/>
          <w:szCs w:val="20"/>
        </w:rPr>
        <w:t xml:space="preserve"> </w:t>
      </w:r>
      <w:r>
        <w:rPr>
          <w:sz w:val="20"/>
          <w:szCs w:val="20"/>
        </w:rPr>
        <w:t>cause</w:t>
      </w:r>
      <w:r>
        <w:rPr>
          <w:spacing w:val="3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34"/>
          <w:sz w:val="20"/>
          <w:szCs w:val="20"/>
        </w:rPr>
        <w:t xml:space="preserve"> </w:t>
      </w:r>
      <w:r>
        <w:rPr>
          <w:sz w:val="20"/>
          <w:szCs w:val="20"/>
        </w:rPr>
        <w:t>decadenza,</w:t>
      </w:r>
      <w:r>
        <w:rPr>
          <w:spacing w:val="33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31"/>
          <w:sz w:val="20"/>
          <w:szCs w:val="20"/>
        </w:rPr>
        <w:t xml:space="preserve"> </w:t>
      </w:r>
      <w:r>
        <w:rPr>
          <w:sz w:val="20"/>
          <w:szCs w:val="20"/>
        </w:rPr>
        <w:t>sospensione</w:t>
      </w:r>
      <w:r>
        <w:rPr>
          <w:spacing w:val="33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3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31"/>
          <w:sz w:val="20"/>
          <w:szCs w:val="20"/>
        </w:rPr>
        <w:t xml:space="preserve"> </w:t>
      </w:r>
      <w:r>
        <w:rPr>
          <w:sz w:val="20"/>
          <w:szCs w:val="20"/>
        </w:rPr>
        <w:t>divieto</w:t>
      </w:r>
      <w:r>
        <w:rPr>
          <w:spacing w:val="33"/>
          <w:sz w:val="20"/>
          <w:szCs w:val="20"/>
        </w:rPr>
        <w:t xml:space="preserve"> </w:t>
      </w:r>
      <w:r>
        <w:rPr>
          <w:sz w:val="20"/>
          <w:szCs w:val="20"/>
        </w:rPr>
        <w:t>previste</w:t>
      </w:r>
      <w:r>
        <w:rPr>
          <w:spacing w:val="48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dall'articolo</w:t>
      </w:r>
      <w:r>
        <w:rPr>
          <w:spacing w:val="3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67</w:t>
      </w:r>
      <w:r>
        <w:rPr>
          <w:spacing w:val="37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>decreto</w:t>
      </w:r>
      <w:r>
        <w:rPr>
          <w:spacing w:val="3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legislativo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>6</w:t>
      </w:r>
      <w:r>
        <w:rPr>
          <w:spacing w:val="37"/>
          <w:sz w:val="20"/>
          <w:szCs w:val="20"/>
        </w:rPr>
        <w:t xml:space="preserve"> </w:t>
      </w:r>
      <w:r>
        <w:rPr>
          <w:sz w:val="20"/>
          <w:szCs w:val="20"/>
        </w:rPr>
        <w:t>settembre</w:t>
      </w:r>
      <w:r>
        <w:rPr>
          <w:spacing w:val="3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2011,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>159</w:t>
      </w:r>
      <w:r>
        <w:rPr>
          <w:spacing w:val="37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3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3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un</w:t>
      </w:r>
      <w:r>
        <w:rPr>
          <w:spacing w:val="37"/>
          <w:sz w:val="20"/>
          <w:szCs w:val="20"/>
        </w:rPr>
        <w:t xml:space="preserve"> </w:t>
      </w:r>
      <w:r>
        <w:rPr>
          <w:sz w:val="20"/>
          <w:szCs w:val="20"/>
        </w:rPr>
        <w:t>tentativo</w:t>
      </w:r>
      <w:r>
        <w:rPr>
          <w:spacing w:val="3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3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infiltrazione</w:t>
      </w:r>
      <w:r>
        <w:rPr>
          <w:spacing w:val="80"/>
          <w:w w:val="99"/>
          <w:sz w:val="20"/>
          <w:szCs w:val="20"/>
        </w:rPr>
        <w:t xml:space="preserve"> </w:t>
      </w:r>
      <w:r>
        <w:rPr>
          <w:sz w:val="20"/>
          <w:szCs w:val="20"/>
        </w:rPr>
        <w:t>mafiosa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39"/>
          <w:sz w:val="20"/>
          <w:szCs w:val="20"/>
        </w:rPr>
        <w:t xml:space="preserve"> </w:t>
      </w:r>
      <w:r>
        <w:rPr>
          <w:sz w:val="20"/>
          <w:szCs w:val="20"/>
        </w:rPr>
        <w:t>cui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all'articolo</w:t>
      </w:r>
      <w:r>
        <w:rPr>
          <w:spacing w:val="4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84,</w:t>
      </w:r>
      <w:r>
        <w:rPr>
          <w:spacing w:val="40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comma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4,</w:t>
      </w:r>
      <w:r>
        <w:rPr>
          <w:spacing w:val="4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39"/>
          <w:sz w:val="20"/>
          <w:szCs w:val="20"/>
        </w:rPr>
        <w:t xml:space="preserve"> </w:t>
      </w:r>
      <w:r>
        <w:rPr>
          <w:sz w:val="20"/>
          <w:szCs w:val="20"/>
        </w:rPr>
        <w:t>medesimo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decreto</w:t>
      </w:r>
      <w:r>
        <w:rPr>
          <w:spacing w:val="4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(art.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80,</w:t>
      </w:r>
      <w:r>
        <w:rPr>
          <w:spacing w:val="40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comma</w:t>
      </w:r>
      <w:r>
        <w:rPr>
          <w:spacing w:val="41"/>
          <w:sz w:val="20"/>
          <w:szCs w:val="20"/>
        </w:rPr>
        <w:t xml:space="preserve"> </w:t>
      </w:r>
      <w:r>
        <w:rPr>
          <w:sz w:val="20"/>
          <w:szCs w:val="20"/>
        </w:rPr>
        <w:t>2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3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DLgs.</w:t>
      </w:r>
      <w:r>
        <w:rPr>
          <w:spacing w:val="4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56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50/2016).</w: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113316">
      <w:pPr>
        <w:pStyle w:val="Corpotesto"/>
        <w:kinsoku w:val="0"/>
        <w:overflowPunct w:val="0"/>
        <w:spacing w:before="119"/>
        <w:jc w:val="both"/>
        <w:rPr>
          <w:sz w:val="20"/>
          <w:szCs w:val="20"/>
        </w:rPr>
      </w:pPr>
      <w:r>
        <w:rPr>
          <w:b/>
          <w:bCs/>
          <w:i/>
          <w:iCs/>
          <w:spacing w:val="-1"/>
          <w:sz w:val="20"/>
          <w:szCs w:val="20"/>
        </w:rPr>
        <w:t>Eventuale</w:t>
      </w:r>
      <w:r>
        <w:rPr>
          <w:b/>
          <w:bCs/>
          <w:i/>
          <w:iCs/>
          <w:spacing w:val="-8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</w:rPr>
        <w:t>(spuntare</w:t>
      </w:r>
      <w:r>
        <w:rPr>
          <w:b/>
          <w:bCs/>
          <w:i/>
          <w:iCs/>
          <w:spacing w:val="-7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</w:rPr>
        <w:t>solo</w:t>
      </w:r>
      <w:r>
        <w:rPr>
          <w:b/>
          <w:bCs/>
          <w:i/>
          <w:iCs/>
          <w:spacing w:val="-4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</w:rPr>
        <w:t>se</w:t>
      </w:r>
      <w:r>
        <w:rPr>
          <w:b/>
          <w:bCs/>
          <w:i/>
          <w:iCs/>
          <w:spacing w:val="-7"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>ricorre</w:t>
      </w:r>
      <w:r>
        <w:rPr>
          <w:b/>
          <w:bCs/>
          <w:i/>
          <w:iCs/>
          <w:spacing w:val="-8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</w:rPr>
        <w:t>il</w:t>
      </w:r>
      <w:r>
        <w:rPr>
          <w:b/>
          <w:bCs/>
          <w:i/>
          <w:iCs/>
          <w:spacing w:val="-5"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>caso)</w:t>
      </w:r>
    </w:p>
    <w:p w:rsidR="000559FB" w:rsidRDefault="00113316">
      <w:pPr>
        <w:pStyle w:val="Corpotesto"/>
        <w:kinsoku w:val="0"/>
        <w:overflowPunct w:val="0"/>
        <w:spacing w:before="113" w:line="360" w:lineRule="auto"/>
        <w:ind w:right="105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(</w:t>
      </w:r>
      <w:r>
        <w:rPr>
          <w:i/>
          <w:iCs/>
          <w:spacing w:val="2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)</w:t>
      </w:r>
      <w:r>
        <w:rPr>
          <w:i/>
          <w:iCs/>
          <w:spacing w:val="1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che,</w:t>
      </w:r>
      <w:r>
        <w:rPr>
          <w:spacing w:val="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pur</w:t>
      </w:r>
      <w:r>
        <w:rPr>
          <w:spacing w:val="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essendo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stato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vittima</w:t>
      </w:r>
      <w:r>
        <w:rPr>
          <w:spacing w:val="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dei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reati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previsti</w:t>
      </w:r>
      <w:r>
        <w:rPr>
          <w:spacing w:val="10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puniti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dagli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artt.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317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629</w:t>
      </w:r>
      <w:r>
        <w:rPr>
          <w:spacing w:val="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c.p.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aggravati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ai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sensi</w:t>
      </w:r>
      <w:r>
        <w:rPr>
          <w:spacing w:val="95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dell’art.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7</w:t>
      </w:r>
      <w:r>
        <w:rPr>
          <w:spacing w:val="3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D.L.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152/91,</w:t>
      </w:r>
      <w:r>
        <w:rPr>
          <w:spacing w:val="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convertito</w:t>
      </w:r>
      <w:r>
        <w:rPr>
          <w:spacing w:val="3"/>
          <w:sz w:val="20"/>
          <w:szCs w:val="20"/>
        </w:rPr>
        <w:t xml:space="preserve"> </w:t>
      </w:r>
      <w:r>
        <w:rPr>
          <w:sz w:val="20"/>
          <w:szCs w:val="20"/>
        </w:rPr>
        <w:t>con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modificazioni,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dalla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Legge</w:t>
      </w:r>
      <w:r>
        <w:rPr>
          <w:spacing w:val="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203/1991,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risulta</w:t>
      </w:r>
      <w:r>
        <w:rPr>
          <w:spacing w:val="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aver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denunciato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i</w:t>
      </w:r>
      <w:r>
        <w:rPr>
          <w:spacing w:val="119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fatti</w:t>
      </w:r>
      <w:r>
        <w:rPr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all’Autorità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giudiziaria,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salvo</w:t>
      </w:r>
      <w:r>
        <w:rPr>
          <w:spacing w:val="2"/>
          <w:sz w:val="20"/>
          <w:szCs w:val="20"/>
        </w:rPr>
        <w:t xml:space="preserve"> </w:t>
      </w:r>
      <w:r>
        <w:rPr>
          <w:sz w:val="20"/>
          <w:szCs w:val="20"/>
        </w:rPr>
        <w:t>che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ricorrano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i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casi previsti</w:t>
      </w:r>
      <w:r>
        <w:rPr>
          <w:spacing w:val="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dall’art.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4,</w:t>
      </w:r>
      <w:r>
        <w:rPr>
          <w:spacing w:val="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1°</w:t>
      </w:r>
      <w:r>
        <w:rPr>
          <w:spacing w:val="-36"/>
          <w:sz w:val="20"/>
          <w:szCs w:val="20"/>
        </w:rPr>
        <w:t xml:space="preserve"> </w:t>
      </w:r>
      <w:r>
        <w:rPr>
          <w:sz w:val="20"/>
          <w:szCs w:val="20"/>
        </w:rPr>
        <w:t>comma,</w:t>
      </w:r>
      <w:r>
        <w:rPr>
          <w:spacing w:val="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della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L.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68</w:t>
      </w:r>
      <w:r>
        <w:rPr>
          <w:spacing w:val="-19"/>
          <w:sz w:val="20"/>
          <w:szCs w:val="20"/>
        </w:rPr>
        <w:t xml:space="preserve"> </w:t>
      </w:r>
      <w:r>
        <w:rPr>
          <w:sz w:val="20"/>
          <w:szCs w:val="20"/>
        </w:rPr>
        <w:t>9/1981</w:t>
      </w:r>
      <w:r>
        <w:rPr>
          <w:spacing w:val="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(art.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80,</w:t>
      </w:r>
      <w:r>
        <w:rPr>
          <w:spacing w:val="103"/>
          <w:w w:val="99"/>
          <w:sz w:val="20"/>
          <w:szCs w:val="20"/>
        </w:rPr>
        <w:t xml:space="preserve"> </w:t>
      </w:r>
      <w:r>
        <w:rPr>
          <w:sz w:val="20"/>
          <w:szCs w:val="20"/>
        </w:rPr>
        <w:t>comma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5,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lettera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l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DLgs.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50/2016)</w: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113316">
      <w:pPr>
        <w:pStyle w:val="Corpotesto"/>
        <w:kinsoku w:val="0"/>
        <w:overflowPunct w:val="0"/>
        <w:spacing w:before="116" w:line="360" w:lineRule="auto"/>
        <w:ind w:left="832" w:right="108" w:hanging="360"/>
        <w:jc w:val="both"/>
        <w:rPr>
          <w:sz w:val="20"/>
          <w:szCs w:val="20"/>
        </w:rPr>
      </w:pPr>
      <w:r>
        <w:rPr>
          <w:rFonts w:ascii="Wingdings" w:hAnsi="Wingdings" w:cs="Wingdings"/>
          <w:w w:val="80"/>
          <w:sz w:val="20"/>
          <w:szCs w:val="20"/>
        </w:rPr>
        <w:t></w:t>
      </w:r>
      <w:r>
        <w:rPr>
          <w:rFonts w:ascii="Wingdings" w:hAnsi="Wingdings" w:cs="Wingdings"/>
          <w:w w:val="80"/>
          <w:sz w:val="20"/>
          <w:szCs w:val="20"/>
        </w:rPr>
        <w:t></w:t>
      </w:r>
      <w:r>
        <w:rPr>
          <w:rFonts w:ascii="Wingdings" w:hAnsi="Wingdings" w:cs="Wingdings"/>
          <w:spacing w:val="-17"/>
          <w:w w:val="80"/>
          <w:sz w:val="20"/>
          <w:szCs w:val="20"/>
        </w:rPr>
        <w:t></w:t>
      </w:r>
      <w:r>
        <w:rPr>
          <w:sz w:val="20"/>
          <w:szCs w:val="20"/>
        </w:rPr>
        <w:t>che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sono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state</w:t>
      </w:r>
      <w:r>
        <w:rPr>
          <w:spacing w:val="-1"/>
          <w:sz w:val="20"/>
          <w:szCs w:val="20"/>
        </w:rPr>
        <w:t xml:space="preserve"> pronunciate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proprio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carico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sentenze</w:t>
      </w:r>
      <w:r>
        <w:rPr>
          <w:spacing w:val="-4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condanna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definitive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decreti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penali</w:t>
      </w:r>
      <w:r>
        <w:rPr>
          <w:spacing w:val="-2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46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condanna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divenuti</w:t>
      </w:r>
      <w:r>
        <w:rPr>
          <w:spacing w:val="-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irrevocabi</w:t>
      </w:r>
      <w:r w:rsidR="000656FF">
        <w:rPr>
          <w:spacing w:val="-1"/>
          <w:sz w:val="20"/>
          <w:szCs w:val="20"/>
        </w:rPr>
        <w:t>l</w:t>
      </w:r>
      <w:r>
        <w:rPr>
          <w:spacing w:val="-1"/>
          <w:sz w:val="20"/>
          <w:szCs w:val="20"/>
        </w:rPr>
        <w:t>i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sentenze</w:t>
      </w:r>
      <w:r>
        <w:rPr>
          <w:spacing w:val="-1"/>
          <w:sz w:val="20"/>
          <w:szCs w:val="20"/>
        </w:rPr>
        <w:t xml:space="preserve"> di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applicazione</w:t>
      </w:r>
      <w:r>
        <w:rPr>
          <w:spacing w:val="-1"/>
          <w:sz w:val="20"/>
          <w:szCs w:val="20"/>
        </w:rPr>
        <w:t xml:space="preserve"> della </w:t>
      </w:r>
      <w:r>
        <w:rPr>
          <w:sz w:val="20"/>
          <w:szCs w:val="20"/>
        </w:rPr>
        <w:t>pena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su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richiesta</w:t>
      </w:r>
      <w:r>
        <w:rPr>
          <w:spacing w:val="-1"/>
          <w:sz w:val="20"/>
          <w:szCs w:val="20"/>
        </w:rPr>
        <w:t xml:space="preserve"> ai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sensi</w:t>
      </w:r>
      <w:r>
        <w:rPr>
          <w:spacing w:val="-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dell’art. 444</w:t>
      </w:r>
      <w:r>
        <w:rPr>
          <w:spacing w:val="65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Codice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Procedura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Penale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per</w:t>
      </w:r>
      <w:r>
        <w:rPr>
          <w:spacing w:val="-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uno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dei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seguenti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reati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(art.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80,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comma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1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DLgs.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50/2016):</w:t>
      </w:r>
    </w:p>
    <w:p w:rsidR="000559FB" w:rsidRDefault="00113316">
      <w:pPr>
        <w:pStyle w:val="Corpotesto"/>
        <w:numPr>
          <w:ilvl w:val="0"/>
          <w:numId w:val="6"/>
        </w:numPr>
        <w:tabs>
          <w:tab w:val="left" w:pos="720"/>
        </w:tabs>
        <w:kinsoku w:val="0"/>
        <w:overflowPunct w:val="0"/>
        <w:spacing w:before="133" w:line="375" w:lineRule="auto"/>
        <w:ind w:right="177" w:firstLine="0"/>
        <w:jc w:val="both"/>
        <w:rPr>
          <w:sz w:val="20"/>
          <w:szCs w:val="20"/>
        </w:rPr>
      </w:pPr>
      <w:r>
        <w:rPr>
          <w:i/>
          <w:iCs/>
          <w:spacing w:val="-1"/>
          <w:sz w:val="20"/>
          <w:szCs w:val="20"/>
        </w:rPr>
        <w:t>delitti,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consumati</w:t>
      </w:r>
      <w:r>
        <w:rPr>
          <w:i/>
          <w:iCs/>
          <w:spacing w:val="10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o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tentati,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i/>
          <w:iCs/>
          <w:spacing w:val="1"/>
          <w:sz w:val="20"/>
          <w:szCs w:val="20"/>
        </w:rPr>
        <w:t>di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i/>
          <w:iCs/>
          <w:spacing w:val="1"/>
          <w:sz w:val="20"/>
          <w:szCs w:val="20"/>
        </w:rPr>
        <w:t>cui</w:t>
      </w:r>
      <w:r>
        <w:rPr>
          <w:i/>
          <w:iCs/>
          <w:spacing w:val="10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agli</w:t>
      </w:r>
      <w:r>
        <w:rPr>
          <w:i/>
          <w:iCs/>
          <w:spacing w:val="11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articoli</w:t>
      </w:r>
      <w:r>
        <w:rPr>
          <w:i/>
          <w:iCs/>
          <w:spacing w:val="10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416,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416-bis</w:t>
      </w:r>
      <w:r>
        <w:rPr>
          <w:i/>
          <w:iCs/>
          <w:spacing w:val="12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del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codice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penale</w:t>
      </w:r>
      <w:r>
        <w:rPr>
          <w:i/>
          <w:iCs/>
          <w:spacing w:val="1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ovvero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delitti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commessi</w:t>
      </w:r>
      <w:r>
        <w:rPr>
          <w:i/>
          <w:iCs/>
          <w:spacing w:val="82"/>
          <w:w w:val="9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avvalendosi</w:t>
      </w:r>
      <w:r>
        <w:rPr>
          <w:i/>
          <w:iCs/>
          <w:spacing w:val="21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delle</w:t>
      </w:r>
      <w:r>
        <w:rPr>
          <w:i/>
          <w:iCs/>
          <w:spacing w:val="1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condizioni</w:t>
      </w:r>
      <w:r>
        <w:rPr>
          <w:i/>
          <w:iCs/>
          <w:spacing w:val="20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previste</w:t>
      </w:r>
      <w:r>
        <w:rPr>
          <w:i/>
          <w:iCs/>
          <w:spacing w:val="1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dal</w:t>
      </w:r>
      <w:r>
        <w:rPr>
          <w:i/>
          <w:iCs/>
          <w:spacing w:val="2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predetto</w:t>
      </w:r>
      <w:r>
        <w:rPr>
          <w:i/>
          <w:iCs/>
          <w:spacing w:val="2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articolo</w:t>
      </w:r>
      <w:r>
        <w:rPr>
          <w:i/>
          <w:iCs/>
          <w:spacing w:val="2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416-bis</w:t>
      </w:r>
      <w:r>
        <w:rPr>
          <w:i/>
          <w:iCs/>
          <w:spacing w:val="2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ovvero</w:t>
      </w:r>
      <w:r>
        <w:rPr>
          <w:i/>
          <w:iCs/>
          <w:spacing w:val="2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al</w:t>
      </w:r>
      <w:r>
        <w:rPr>
          <w:i/>
          <w:iCs/>
          <w:spacing w:val="1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fine</w:t>
      </w:r>
      <w:r>
        <w:rPr>
          <w:i/>
          <w:iCs/>
          <w:spacing w:val="20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di</w:t>
      </w:r>
      <w:r>
        <w:rPr>
          <w:i/>
          <w:iCs/>
          <w:spacing w:val="2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agevolare</w:t>
      </w:r>
      <w:r>
        <w:rPr>
          <w:i/>
          <w:iCs/>
          <w:spacing w:val="20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l'attività</w:t>
      </w:r>
      <w:r>
        <w:rPr>
          <w:i/>
          <w:iCs/>
          <w:spacing w:val="77"/>
          <w:w w:val="9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delle</w:t>
      </w:r>
      <w:r>
        <w:rPr>
          <w:i/>
          <w:iCs/>
          <w:sz w:val="20"/>
          <w:szCs w:val="20"/>
        </w:rPr>
        <w:t xml:space="preserve"> associazioni  previste</w:t>
      </w:r>
      <w:r>
        <w:rPr>
          <w:i/>
          <w:iCs/>
          <w:spacing w:val="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dallo</w:t>
      </w:r>
      <w:r>
        <w:rPr>
          <w:i/>
          <w:iCs/>
          <w:spacing w:val="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stesso articolo,</w:t>
      </w:r>
      <w:r>
        <w:rPr>
          <w:i/>
          <w:iCs/>
          <w:spacing w:val="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nonché </w:t>
      </w:r>
      <w:r>
        <w:rPr>
          <w:i/>
          <w:iCs/>
          <w:spacing w:val="-1"/>
          <w:sz w:val="20"/>
          <w:szCs w:val="20"/>
        </w:rPr>
        <w:t>per</w:t>
      </w:r>
      <w:r>
        <w:rPr>
          <w:i/>
          <w:iCs/>
          <w:spacing w:val="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i</w:t>
      </w:r>
      <w:r>
        <w:rPr>
          <w:i/>
          <w:iCs/>
          <w:spacing w:val="55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delitti,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consumati</w:t>
      </w:r>
      <w:r>
        <w:rPr>
          <w:i/>
          <w:iCs/>
          <w:spacing w:val="2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o </w:t>
      </w:r>
      <w:r>
        <w:rPr>
          <w:i/>
          <w:iCs/>
          <w:spacing w:val="-1"/>
          <w:sz w:val="20"/>
          <w:szCs w:val="20"/>
        </w:rPr>
        <w:t>tentati,</w:t>
      </w:r>
      <w:r>
        <w:rPr>
          <w:i/>
          <w:iCs/>
          <w:spacing w:val="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previsti</w:t>
      </w:r>
      <w:r>
        <w:rPr>
          <w:i/>
          <w:iCs/>
          <w:spacing w:val="69"/>
          <w:w w:val="9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dall'articolo</w:t>
      </w:r>
      <w:r>
        <w:rPr>
          <w:i/>
          <w:iCs/>
          <w:spacing w:val="2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74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del</w:t>
      </w:r>
      <w:r>
        <w:rPr>
          <w:i/>
          <w:iCs/>
          <w:spacing w:val="2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decreto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del</w:t>
      </w:r>
      <w:r>
        <w:rPr>
          <w:i/>
          <w:iCs/>
          <w:spacing w:val="2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Presidente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della</w:t>
      </w:r>
      <w:r>
        <w:rPr>
          <w:i/>
          <w:iCs/>
          <w:spacing w:val="2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Repubblica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9</w:t>
      </w:r>
      <w:r>
        <w:rPr>
          <w:i/>
          <w:iCs/>
          <w:spacing w:val="2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ottobre</w:t>
      </w:r>
      <w:r>
        <w:rPr>
          <w:i/>
          <w:iCs/>
          <w:spacing w:val="2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1990,</w:t>
      </w:r>
      <w:r>
        <w:rPr>
          <w:i/>
          <w:iCs/>
          <w:spacing w:val="2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n.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309,</w:t>
      </w:r>
      <w:r>
        <w:rPr>
          <w:i/>
          <w:iCs/>
          <w:spacing w:val="2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dall’articolo</w:t>
      </w:r>
      <w:r>
        <w:rPr>
          <w:i/>
          <w:iCs/>
          <w:spacing w:val="2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291-</w:t>
      </w:r>
    </w:p>
    <w:p w:rsidR="000559FB" w:rsidRDefault="000559FB">
      <w:pPr>
        <w:pStyle w:val="Corpotesto"/>
        <w:numPr>
          <w:ilvl w:val="0"/>
          <w:numId w:val="6"/>
        </w:numPr>
        <w:tabs>
          <w:tab w:val="left" w:pos="720"/>
        </w:tabs>
        <w:kinsoku w:val="0"/>
        <w:overflowPunct w:val="0"/>
        <w:spacing w:before="133" w:line="375" w:lineRule="auto"/>
        <w:ind w:right="177" w:firstLine="0"/>
        <w:jc w:val="both"/>
        <w:rPr>
          <w:sz w:val="20"/>
          <w:szCs w:val="20"/>
        </w:rPr>
        <w:sectPr w:rsidR="000559FB">
          <w:pgSz w:w="11900" w:h="16840"/>
          <w:pgMar w:top="1420" w:right="1020" w:bottom="920" w:left="1020" w:header="0" w:footer="730" w:gutter="0"/>
          <w:cols w:space="720"/>
          <w:noEndnote/>
        </w:sectPr>
      </w:pPr>
    </w:p>
    <w:p w:rsidR="000559FB" w:rsidRDefault="00113316">
      <w:pPr>
        <w:pStyle w:val="Corpotesto"/>
        <w:kinsoku w:val="0"/>
        <w:overflowPunct w:val="0"/>
        <w:spacing w:before="59" w:line="375" w:lineRule="auto"/>
        <w:ind w:left="472" w:right="178"/>
        <w:jc w:val="both"/>
        <w:rPr>
          <w:sz w:val="20"/>
          <w:szCs w:val="20"/>
        </w:rPr>
      </w:pPr>
      <w:r>
        <w:rPr>
          <w:i/>
          <w:iCs/>
          <w:spacing w:val="-1"/>
          <w:sz w:val="20"/>
          <w:szCs w:val="20"/>
        </w:rPr>
        <w:lastRenderedPageBreak/>
        <w:t>quater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decreto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Presidente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della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Repubblica</w:t>
      </w:r>
      <w:r>
        <w:rPr>
          <w:i/>
          <w:iCs/>
          <w:spacing w:val="4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23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gennaio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1973,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n.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pacing w:val="1"/>
          <w:sz w:val="20"/>
          <w:szCs w:val="20"/>
        </w:rPr>
        <w:t>43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e</w:t>
      </w:r>
      <w:r>
        <w:rPr>
          <w:i/>
          <w:iCs/>
          <w:spacing w:val="41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dall'articolo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260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</w:t>
      </w:r>
      <w:r>
        <w:rPr>
          <w:i/>
          <w:iCs/>
          <w:spacing w:val="59"/>
          <w:w w:val="9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decreto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legislativo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</w:t>
      </w:r>
      <w:r>
        <w:rPr>
          <w:i/>
          <w:iCs/>
          <w:spacing w:val="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aprile</w:t>
      </w:r>
      <w:r>
        <w:rPr>
          <w:i/>
          <w:iCs/>
          <w:spacing w:val="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2006,</w:t>
      </w:r>
      <w:r>
        <w:rPr>
          <w:i/>
          <w:iCs/>
          <w:spacing w:val="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n.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152,</w:t>
      </w:r>
      <w:r>
        <w:rPr>
          <w:i/>
          <w:iCs/>
          <w:spacing w:val="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in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quanto</w:t>
      </w:r>
      <w:r>
        <w:rPr>
          <w:i/>
          <w:iCs/>
          <w:spacing w:val="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riconducibili</w:t>
      </w:r>
      <w:r>
        <w:rPr>
          <w:i/>
          <w:iCs/>
          <w:spacing w:val="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alla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partecipazione</w:t>
      </w:r>
      <w:r>
        <w:rPr>
          <w:i/>
          <w:iCs/>
          <w:spacing w:val="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un'organizzazione</w:t>
      </w:r>
      <w:r>
        <w:rPr>
          <w:i/>
          <w:iCs/>
          <w:spacing w:val="91"/>
          <w:w w:val="9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criminale,</w:t>
      </w:r>
      <w:r>
        <w:rPr>
          <w:i/>
          <w:iCs/>
          <w:spacing w:val="-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quale</w:t>
      </w:r>
      <w:r>
        <w:rPr>
          <w:i/>
          <w:iCs/>
          <w:spacing w:val="-8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definita</w:t>
      </w:r>
      <w:r>
        <w:rPr>
          <w:i/>
          <w:iCs/>
          <w:spacing w:val="-8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all'articolo</w:t>
      </w:r>
      <w:r>
        <w:rPr>
          <w:i/>
          <w:iCs/>
          <w:spacing w:val="-8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2</w:t>
      </w:r>
      <w:r>
        <w:rPr>
          <w:i/>
          <w:iCs/>
          <w:spacing w:val="-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della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decisione</w:t>
      </w:r>
      <w:r>
        <w:rPr>
          <w:i/>
          <w:iCs/>
          <w:spacing w:val="-8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quadro</w:t>
      </w:r>
      <w:r>
        <w:rPr>
          <w:i/>
          <w:iCs/>
          <w:spacing w:val="-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2008/841/GAI</w:t>
      </w:r>
      <w:r>
        <w:rPr>
          <w:i/>
          <w:iCs/>
          <w:spacing w:val="-8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del</w:t>
      </w:r>
      <w:r>
        <w:rPr>
          <w:i/>
          <w:iCs/>
          <w:spacing w:val="-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Consiglio;</w:t>
      </w:r>
    </w:p>
    <w:p w:rsidR="000559FB" w:rsidRDefault="00113316">
      <w:pPr>
        <w:pStyle w:val="Corpotesto"/>
        <w:numPr>
          <w:ilvl w:val="0"/>
          <w:numId w:val="6"/>
        </w:numPr>
        <w:tabs>
          <w:tab w:val="left" w:pos="718"/>
        </w:tabs>
        <w:kinsoku w:val="0"/>
        <w:overflowPunct w:val="0"/>
        <w:spacing w:before="3" w:line="375" w:lineRule="auto"/>
        <w:ind w:right="179" w:firstLine="0"/>
        <w:jc w:val="both"/>
        <w:rPr>
          <w:sz w:val="20"/>
          <w:szCs w:val="20"/>
        </w:rPr>
      </w:pPr>
      <w:r>
        <w:rPr>
          <w:i/>
          <w:iCs/>
          <w:spacing w:val="-1"/>
          <w:sz w:val="20"/>
          <w:szCs w:val="20"/>
        </w:rPr>
        <w:t>delitti,</w:t>
      </w:r>
      <w:r>
        <w:rPr>
          <w:i/>
          <w:iCs/>
          <w:spacing w:val="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consumati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o</w:t>
      </w:r>
      <w:r>
        <w:rPr>
          <w:i/>
          <w:iCs/>
          <w:spacing w:val="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tentati,</w:t>
      </w:r>
      <w:r>
        <w:rPr>
          <w:i/>
          <w:iCs/>
          <w:spacing w:val="7"/>
          <w:sz w:val="20"/>
          <w:szCs w:val="20"/>
        </w:rPr>
        <w:t xml:space="preserve"> </w:t>
      </w:r>
      <w:r>
        <w:rPr>
          <w:i/>
          <w:iCs/>
          <w:spacing w:val="1"/>
          <w:sz w:val="20"/>
          <w:szCs w:val="20"/>
        </w:rPr>
        <w:t>di</w:t>
      </w:r>
      <w:r>
        <w:rPr>
          <w:i/>
          <w:iCs/>
          <w:spacing w:val="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cui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agli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articoli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317,</w:t>
      </w:r>
      <w:r>
        <w:rPr>
          <w:i/>
          <w:iCs/>
          <w:spacing w:val="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318,</w:t>
      </w:r>
      <w:r>
        <w:rPr>
          <w:i/>
          <w:iCs/>
          <w:spacing w:val="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319,</w:t>
      </w:r>
      <w:r>
        <w:rPr>
          <w:i/>
          <w:iCs/>
          <w:spacing w:val="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319-ter,</w:t>
      </w:r>
      <w:r>
        <w:rPr>
          <w:i/>
          <w:iCs/>
          <w:spacing w:val="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319-quater,</w:t>
      </w:r>
      <w:r>
        <w:rPr>
          <w:i/>
          <w:iCs/>
          <w:spacing w:val="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320,</w:t>
      </w:r>
      <w:r>
        <w:rPr>
          <w:i/>
          <w:iCs/>
          <w:spacing w:val="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321,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322,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322-</w:t>
      </w:r>
      <w:r>
        <w:rPr>
          <w:i/>
          <w:iCs/>
          <w:spacing w:val="77"/>
          <w:w w:val="9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bis,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346-bis,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353,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353-bis,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354,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355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e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356</w:t>
      </w:r>
      <w:r>
        <w:rPr>
          <w:i/>
          <w:iCs/>
          <w:spacing w:val="-5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codice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penale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nonché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all’articolo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2635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codice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civile;</w:t>
      </w:r>
    </w:p>
    <w:p w:rsidR="000559FB" w:rsidRDefault="00113316">
      <w:pPr>
        <w:pStyle w:val="Corpotesto"/>
        <w:kinsoku w:val="0"/>
        <w:overflowPunct w:val="0"/>
        <w:spacing w:before="3"/>
        <w:ind w:left="472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b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bis)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false</w:t>
      </w:r>
      <w:r>
        <w:rPr>
          <w:i/>
          <w:iCs/>
          <w:spacing w:val="-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comunicazioni</w:t>
      </w:r>
      <w:r>
        <w:rPr>
          <w:i/>
          <w:iCs/>
          <w:spacing w:val="-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sociali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pacing w:val="1"/>
          <w:sz w:val="20"/>
          <w:szCs w:val="20"/>
        </w:rPr>
        <w:t>di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pacing w:val="1"/>
          <w:sz w:val="20"/>
          <w:szCs w:val="20"/>
        </w:rPr>
        <w:t>cui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agli</w:t>
      </w:r>
      <w:r>
        <w:rPr>
          <w:i/>
          <w:iCs/>
          <w:spacing w:val="-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artt</w:t>
      </w:r>
      <w:r>
        <w:rPr>
          <w:i/>
          <w:iCs/>
          <w:spacing w:val="-3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2621</w:t>
      </w:r>
      <w:r>
        <w:rPr>
          <w:i/>
          <w:iCs/>
          <w:spacing w:val="-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e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2622</w:t>
      </w:r>
      <w:r>
        <w:rPr>
          <w:i/>
          <w:iCs/>
          <w:spacing w:val="-3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del</w:t>
      </w:r>
      <w:r>
        <w:rPr>
          <w:i/>
          <w:iCs/>
          <w:spacing w:val="-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codice</w:t>
      </w:r>
      <w:r>
        <w:rPr>
          <w:i/>
          <w:iCs/>
          <w:spacing w:val="-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civile;</w:t>
      </w:r>
    </w:p>
    <w:p w:rsidR="000559FB" w:rsidRDefault="00113316">
      <w:pPr>
        <w:pStyle w:val="Corpotesto"/>
        <w:numPr>
          <w:ilvl w:val="0"/>
          <w:numId w:val="6"/>
        </w:numPr>
        <w:tabs>
          <w:tab w:val="left" w:pos="747"/>
        </w:tabs>
        <w:kinsoku w:val="0"/>
        <w:overflowPunct w:val="0"/>
        <w:spacing w:before="130" w:line="375" w:lineRule="auto"/>
        <w:ind w:right="178" w:firstLine="0"/>
        <w:jc w:val="both"/>
        <w:rPr>
          <w:sz w:val="20"/>
          <w:szCs w:val="20"/>
        </w:rPr>
      </w:pPr>
      <w:r>
        <w:rPr>
          <w:i/>
          <w:iCs/>
          <w:spacing w:val="-1"/>
          <w:sz w:val="20"/>
          <w:szCs w:val="20"/>
        </w:rPr>
        <w:t>frode</w:t>
      </w:r>
      <w:r>
        <w:rPr>
          <w:i/>
          <w:iCs/>
          <w:spacing w:val="4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ai</w:t>
      </w:r>
      <w:r>
        <w:rPr>
          <w:i/>
          <w:iCs/>
          <w:spacing w:val="43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sensi</w:t>
      </w:r>
      <w:r>
        <w:rPr>
          <w:i/>
          <w:iCs/>
          <w:spacing w:val="43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dell'articolo</w:t>
      </w:r>
      <w:r>
        <w:rPr>
          <w:i/>
          <w:iCs/>
          <w:spacing w:val="4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1</w:t>
      </w:r>
      <w:r>
        <w:rPr>
          <w:i/>
          <w:iCs/>
          <w:spacing w:val="4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della</w:t>
      </w:r>
      <w:r>
        <w:rPr>
          <w:i/>
          <w:iCs/>
          <w:spacing w:val="4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convenzione</w:t>
      </w:r>
      <w:r>
        <w:rPr>
          <w:i/>
          <w:iCs/>
          <w:spacing w:val="4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relativa</w:t>
      </w:r>
      <w:r>
        <w:rPr>
          <w:i/>
          <w:iCs/>
          <w:spacing w:val="4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alla</w:t>
      </w:r>
      <w:r>
        <w:rPr>
          <w:i/>
          <w:iCs/>
          <w:spacing w:val="4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tutela</w:t>
      </w:r>
      <w:r>
        <w:rPr>
          <w:i/>
          <w:iCs/>
          <w:spacing w:val="4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degli</w:t>
      </w:r>
      <w:r>
        <w:rPr>
          <w:i/>
          <w:iCs/>
          <w:spacing w:val="4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interessi</w:t>
      </w:r>
      <w:r>
        <w:rPr>
          <w:i/>
          <w:iCs/>
          <w:spacing w:val="43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finanziari</w:t>
      </w:r>
      <w:r>
        <w:rPr>
          <w:i/>
          <w:iCs/>
          <w:spacing w:val="43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delle</w:t>
      </w:r>
      <w:r>
        <w:rPr>
          <w:i/>
          <w:iCs/>
          <w:spacing w:val="99"/>
          <w:w w:val="9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Comunità</w:t>
      </w:r>
      <w:r>
        <w:rPr>
          <w:i/>
          <w:iCs/>
          <w:spacing w:val="-18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europee;</w:t>
      </w:r>
    </w:p>
    <w:p w:rsidR="000559FB" w:rsidRDefault="00113316">
      <w:pPr>
        <w:pStyle w:val="Corpotesto"/>
        <w:numPr>
          <w:ilvl w:val="0"/>
          <w:numId w:val="6"/>
        </w:numPr>
        <w:tabs>
          <w:tab w:val="left" w:pos="723"/>
        </w:tabs>
        <w:kinsoku w:val="0"/>
        <w:overflowPunct w:val="0"/>
        <w:spacing w:before="3" w:line="375" w:lineRule="auto"/>
        <w:ind w:right="178" w:firstLine="0"/>
        <w:jc w:val="both"/>
        <w:rPr>
          <w:sz w:val="20"/>
          <w:szCs w:val="20"/>
        </w:rPr>
      </w:pPr>
      <w:r>
        <w:rPr>
          <w:i/>
          <w:iCs/>
          <w:spacing w:val="-1"/>
          <w:sz w:val="20"/>
          <w:szCs w:val="20"/>
        </w:rPr>
        <w:t>delitti,</w:t>
      </w:r>
      <w:r>
        <w:rPr>
          <w:i/>
          <w:iCs/>
          <w:spacing w:val="10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consumati</w:t>
      </w:r>
      <w:r>
        <w:rPr>
          <w:i/>
          <w:iCs/>
          <w:spacing w:val="10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o</w:t>
      </w:r>
      <w:r>
        <w:rPr>
          <w:i/>
          <w:iCs/>
          <w:spacing w:val="10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tentati,</w:t>
      </w:r>
      <w:r>
        <w:rPr>
          <w:i/>
          <w:iCs/>
          <w:spacing w:val="1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commessi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con</w:t>
      </w:r>
      <w:r>
        <w:rPr>
          <w:i/>
          <w:iCs/>
          <w:spacing w:val="11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finalità</w:t>
      </w:r>
      <w:r>
        <w:rPr>
          <w:i/>
          <w:iCs/>
          <w:spacing w:val="10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di</w:t>
      </w:r>
      <w:r>
        <w:rPr>
          <w:i/>
          <w:iCs/>
          <w:spacing w:val="1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terrorismo,</w:t>
      </w:r>
      <w:r>
        <w:rPr>
          <w:i/>
          <w:iCs/>
          <w:spacing w:val="10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anche</w:t>
      </w:r>
      <w:r>
        <w:rPr>
          <w:i/>
          <w:iCs/>
          <w:spacing w:val="1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internazionale,</w:t>
      </w:r>
      <w:r>
        <w:rPr>
          <w:i/>
          <w:iCs/>
          <w:spacing w:val="10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e</w:t>
      </w:r>
      <w:r>
        <w:rPr>
          <w:i/>
          <w:iCs/>
          <w:spacing w:val="11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di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eversione</w:t>
      </w:r>
      <w:r>
        <w:rPr>
          <w:i/>
          <w:iCs/>
          <w:spacing w:val="65"/>
          <w:w w:val="9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dell'ordine</w:t>
      </w:r>
      <w:r>
        <w:rPr>
          <w:i/>
          <w:iCs/>
          <w:spacing w:val="-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costituzionale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reati</w:t>
      </w:r>
      <w:r>
        <w:rPr>
          <w:i/>
          <w:iCs/>
          <w:spacing w:val="-10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terroristici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o</w:t>
      </w:r>
      <w:r>
        <w:rPr>
          <w:i/>
          <w:iCs/>
          <w:spacing w:val="-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reati</w:t>
      </w:r>
      <w:r>
        <w:rPr>
          <w:i/>
          <w:iCs/>
          <w:spacing w:val="-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connessi</w:t>
      </w:r>
      <w:r>
        <w:rPr>
          <w:i/>
          <w:iCs/>
          <w:spacing w:val="-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alle</w:t>
      </w:r>
      <w:r>
        <w:rPr>
          <w:i/>
          <w:iCs/>
          <w:spacing w:val="-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attività</w:t>
      </w:r>
      <w:r>
        <w:rPr>
          <w:i/>
          <w:iCs/>
          <w:spacing w:val="-8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terroristiche;</w:t>
      </w:r>
    </w:p>
    <w:p w:rsidR="000559FB" w:rsidRDefault="00113316">
      <w:pPr>
        <w:pStyle w:val="Corpotesto"/>
        <w:numPr>
          <w:ilvl w:val="0"/>
          <w:numId w:val="6"/>
        </w:numPr>
        <w:tabs>
          <w:tab w:val="left" w:pos="711"/>
        </w:tabs>
        <w:kinsoku w:val="0"/>
        <w:overflowPunct w:val="0"/>
        <w:spacing w:before="3" w:line="375" w:lineRule="auto"/>
        <w:ind w:right="178" w:firstLine="0"/>
        <w:jc w:val="both"/>
        <w:rPr>
          <w:sz w:val="20"/>
          <w:szCs w:val="20"/>
        </w:rPr>
      </w:pPr>
      <w:r>
        <w:rPr>
          <w:i/>
          <w:iCs/>
          <w:spacing w:val="-1"/>
          <w:sz w:val="20"/>
          <w:szCs w:val="20"/>
        </w:rPr>
        <w:t>delitti</w:t>
      </w:r>
      <w:r>
        <w:rPr>
          <w:i/>
          <w:iCs/>
          <w:spacing w:val="-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 xml:space="preserve">di </w:t>
      </w:r>
      <w:r>
        <w:rPr>
          <w:i/>
          <w:iCs/>
          <w:spacing w:val="1"/>
          <w:sz w:val="20"/>
          <w:szCs w:val="20"/>
        </w:rPr>
        <w:t>cui</w:t>
      </w:r>
      <w:r>
        <w:rPr>
          <w:i/>
          <w:iCs/>
          <w:spacing w:val="-2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agli</w:t>
      </w:r>
      <w:r>
        <w:rPr>
          <w:i/>
          <w:iCs/>
          <w:spacing w:val="-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articoli</w:t>
      </w:r>
      <w:r>
        <w:rPr>
          <w:i/>
          <w:iCs/>
          <w:spacing w:val="-1"/>
          <w:sz w:val="20"/>
          <w:szCs w:val="20"/>
        </w:rPr>
        <w:t xml:space="preserve"> 648-bis, 648-ter</w:t>
      </w:r>
      <w:r>
        <w:rPr>
          <w:i/>
          <w:iCs/>
          <w:spacing w:val="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e</w:t>
      </w:r>
      <w:r>
        <w:rPr>
          <w:i/>
          <w:iCs/>
          <w:spacing w:val="-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648-ter.1</w:t>
      </w:r>
      <w:r>
        <w:rPr>
          <w:i/>
          <w:iCs/>
          <w:spacing w:val="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</w:t>
      </w:r>
      <w:r>
        <w:rPr>
          <w:i/>
          <w:iCs/>
          <w:spacing w:val="-2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codice penale,</w:t>
      </w:r>
      <w:r>
        <w:rPr>
          <w:i/>
          <w:iCs/>
          <w:spacing w:val="-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riciclaggio </w:t>
      </w:r>
      <w:r>
        <w:rPr>
          <w:i/>
          <w:iCs/>
          <w:spacing w:val="1"/>
          <w:sz w:val="20"/>
          <w:szCs w:val="20"/>
        </w:rPr>
        <w:t>di</w:t>
      </w:r>
      <w:r>
        <w:rPr>
          <w:i/>
          <w:iCs/>
          <w:spacing w:val="-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 xml:space="preserve">proventi </w:t>
      </w:r>
      <w:r>
        <w:rPr>
          <w:i/>
          <w:iCs/>
          <w:spacing w:val="1"/>
          <w:sz w:val="20"/>
          <w:szCs w:val="20"/>
        </w:rPr>
        <w:t>di</w:t>
      </w:r>
      <w:r>
        <w:rPr>
          <w:i/>
          <w:iCs/>
          <w:spacing w:val="-1"/>
          <w:sz w:val="20"/>
          <w:szCs w:val="20"/>
        </w:rPr>
        <w:t xml:space="preserve"> attività</w:t>
      </w:r>
      <w:r>
        <w:rPr>
          <w:i/>
          <w:iCs/>
          <w:spacing w:val="78"/>
          <w:w w:val="9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criminose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o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finanziamento</w:t>
      </w:r>
      <w:r>
        <w:rPr>
          <w:i/>
          <w:iCs/>
          <w:spacing w:val="28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terrorismo,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quali</w:t>
      </w:r>
      <w:r>
        <w:rPr>
          <w:i/>
          <w:iCs/>
          <w:spacing w:val="2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definiti</w:t>
      </w:r>
      <w:r>
        <w:rPr>
          <w:i/>
          <w:iCs/>
          <w:spacing w:val="2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all'articolo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1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del</w:t>
      </w:r>
      <w:r>
        <w:rPr>
          <w:i/>
          <w:iCs/>
          <w:spacing w:val="2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decreto</w:t>
      </w:r>
      <w:r>
        <w:rPr>
          <w:i/>
          <w:iCs/>
          <w:spacing w:val="2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legislativo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22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giugno</w:t>
      </w:r>
      <w:r>
        <w:rPr>
          <w:i/>
          <w:iCs/>
          <w:spacing w:val="89"/>
          <w:w w:val="9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2007,</w:t>
      </w:r>
      <w:r>
        <w:rPr>
          <w:i/>
          <w:iCs/>
          <w:spacing w:val="-8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n.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109</w:t>
      </w:r>
      <w:r>
        <w:rPr>
          <w:i/>
          <w:iCs/>
          <w:spacing w:val="-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e</w:t>
      </w:r>
      <w:r>
        <w:rPr>
          <w:i/>
          <w:iCs/>
          <w:spacing w:val="-8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successive</w:t>
      </w:r>
      <w:r>
        <w:rPr>
          <w:i/>
          <w:iCs/>
          <w:spacing w:val="-5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modificazioni;</w:t>
      </w:r>
    </w:p>
    <w:p w:rsidR="000559FB" w:rsidRDefault="00113316">
      <w:pPr>
        <w:pStyle w:val="Corpotesto"/>
        <w:numPr>
          <w:ilvl w:val="0"/>
          <w:numId w:val="6"/>
        </w:numPr>
        <w:tabs>
          <w:tab w:val="left" w:pos="656"/>
        </w:tabs>
        <w:kinsoku w:val="0"/>
        <w:overflowPunct w:val="0"/>
        <w:spacing w:before="3" w:line="375" w:lineRule="auto"/>
        <w:ind w:right="178" w:firstLine="0"/>
        <w:jc w:val="both"/>
        <w:rPr>
          <w:sz w:val="20"/>
          <w:szCs w:val="20"/>
        </w:rPr>
      </w:pPr>
      <w:r>
        <w:rPr>
          <w:i/>
          <w:iCs/>
          <w:spacing w:val="-1"/>
          <w:sz w:val="20"/>
          <w:szCs w:val="20"/>
        </w:rPr>
        <w:t xml:space="preserve">sfruttamento </w:t>
      </w:r>
      <w:r>
        <w:rPr>
          <w:i/>
          <w:iCs/>
          <w:sz w:val="20"/>
          <w:szCs w:val="20"/>
        </w:rPr>
        <w:t>del</w:t>
      </w:r>
      <w:r>
        <w:rPr>
          <w:i/>
          <w:iCs/>
          <w:spacing w:val="-1"/>
          <w:sz w:val="20"/>
          <w:szCs w:val="20"/>
        </w:rPr>
        <w:t xml:space="preserve"> lavoro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 xml:space="preserve">minorile </w:t>
      </w:r>
      <w:r>
        <w:rPr>
          <w:i/>
          <w:iCs/>
          <w:sz w:val="20"/>
          <w:szCs w:val="20"/>
        </w:rPr>
        <w:t xml:space="preserve">e altre forme </w:t>
      </w:r>
      <w:r>
        <w:rPr>
          <w:i/>
          <w:iCs/>
          <w:spacing w:val="-1"/>
          <w:sz w:val="20"/>
          <w:szCs w:val="20"/>
        </w:rPr>
        <w:t>di</w:t>
      </w:r>
      <w:r>
        <w:rPr>
          <w:i/>
          <w:iCs/>
          <w:spacing w:val="-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tratta</w:t>
      </w:r>
      <w:r>
        <w:rPr>
          <w:i/>
          <w:iCs/>
          <w:spacing w:val="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 xml:space="preserve">di </w:t>
      </w:r>
      <w:r>
        <w:rPr>
          <w:i/>
          <w:iCs/>
          <w:sz w:val="20"/>
          <w:szCs w:val="20"/>
        </w:rPr>
        <w:t>esseri</w:t>
      </w:r>
      <w:r>
        <w:rPr>
          <w:i/>
          <w:iCs/>
          <w:spacing w:val="-1"/>
          <w:sz w:val="20"/>
          <w:szCs w:val="20"/>
        </w:rPr>
        <w:t xml:space="preserve"> umani</w:t>
      </w:r>
      <w:r>
        <w:rPr>
          <w:i/>
          <w:iCs/>
          <w:spacing w:val="-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definite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pacing w:val="1"/>
          <w:sz w:val="20"/>
          <w:szCs w:val="20"/>
        </w:rPr>
        <w:t>con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 xml:space="preserve">il </w:t>
      </w:r>
      <w:r>
        <w:rPr>
          <w:i/>
          <w:iCs/>
          <w:sz w:val="20"/>
          <w:szCs w:val="20"/>
        </w:rPr>
        <w:t>decreto</w:t>
      </w:r>
      <w:r>
        <w:rPr>
          <w:i/>
          <w:iCs/>
          <w:spacing w:val="-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legislativo</w:t>
      </w:r>
      <w:r>
        <w:rPr>
          <w:i/>
          <w:iCs/>
          <w:spacing w:val="77"/>
          <w:w w:val="9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4</w:t>
      </w:r>
      <w:r>
        <w:rPr>
          <w:i/>
          <w:iCs/>
          <w:spacing w:val="-5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marzo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2014,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n.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24;</w:t>
      </w:r>
    </w:p>
    <w:p w:rsidR="000559FB" w:rsidRDefault="00113316">
      <w:pPr>
        <w:pStyle w:val="Corpotesto"/>
        <w:numPr>
          <w:ilvl w:val="0"/>
          <w:numId w:val="6"/>
        </w:numPr>
        <w:tabs>
          <w:tab w:val="left" w:pos="747"/>
        </w:tabs>
        <w:kinsoku w:val="0"/>
        <w:overflowPunct w:val="0"/>
        <w:spacing w:before="3" w:line="375" w:lineRule="auto"/>
        <w:ind w:right="178" w:firstLine="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ogni</w:t>
      </w:r>
      <w:r>
        <w:rPr>
          <w:i/>
          <w:iCs/>
          <w:spacing w:val="3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altro</w:t>
      </w:r>
      <w:r>
        <w:rPr>
          <w:i/>
          <w:iCs/>
          <w:spacing w:val="35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delitto</w:t>
      </w:r>
      <w:r>
        <w:rPr>
          <w:i/>
          <w:iCs/>
          <w:spacing w:val="3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da</w:t>
      </w:r>
      <w:r>
        <w:rPr>
          <w:i/>
          <w:iCs/>
          <w:spacing w:val="3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cui</w:t>
      </w:r>
      <w:r>
        <w:rPr>
          <w:i/>
          <w:iCs/>
          <w:spacing w:val="3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derivi,</w:t>
      </w:r>
      <w:r>
        <w:rPr>
          <w:i/>
          <w:iCs/>
          <w:spacing w:val="3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quale</w:t>
      </w:r>
      <w:r>
        <w:rPr>
          <w:i/>
          <w:iCs/>
          <w:spacing w:val="3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pena</w:t>
      </w:r>
      <w:r>
        <w:rPr>
          <w:i/>
          <w:iCs/>
          <w:spacing w:val="3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accessoria,</w:t>
      </w:r>
      <w:r>
        <w:rPr>
          <w:i/>
          <w:iCs/>
          <w:spacing w:val="38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l'incapacità</w:t>
      </w:r>
      <w:r>
        <w:rPr>
          <w:i/>
          <w:iCs/>
          <w:spacing w:val="3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di</w:t>
      </w:r>
      <w:r>
        <w:rPr>
          <w:i/>
          <w:iCs/>
          <w:spacing w:val="3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contrattare</w:t>
      </w:r>
      <w:r>
        <w:rPr>
          <w:i/>
          <w:iCs/>
          <w:spacing w:val="3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con</w:t>
      </w:r>
      <w:r>
        <w:rPr>
          <w:i/>
          <w:iCs/>
          <w:spacing w:val="3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la</w:t>
      </w:r>
      <w:r>
        <w:rPr>
          <w:i/>
          <w:iCs/>
          <w:spacing w:val="3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pubblica</w:t>
      </w:r>
      <w:r>
        <w:rPr>
          <w:i/>
          <w:iCs/>
          <w:spacing w:val="97"/>
          <w:w w:val="9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amministrazione;</w:t>
      </w:r>
    </w:p>
    <w:p w:rsidR="000559FB" w:rsidRDefault="000559FB">
      <w:pPr>
        <w:pStyle w:val="Corpotesto"/>
        <w:kinsoku w:val="0"/>
        <w:overflowPunct w:val="0"/>
        <w:spacing w:before="6"/>
        <w:ind w:left="0"/>
        <w:rPr>
          <w:i/>
          <w:iCs/>
          <w:sz w:val="12"/>
          <w:szCs w:val="12"/>
        </w:rPr>
      </w:pPr>
    </w:p>
    <w:p w:rsidR="000559FB" w:rsidRDefault="000559FB">
      <w:pPr>
        <w:pStyle w:val="Corpotesto"/>
        <w:kinsoku w:val="0"/>
        <w:overflowPunct w:val="0"/>
        <w:spacing w:before="6"/>
        <w:ind w:left="0"/>
        <w:rPr>
          <w:i/>
          <w:iCs/>
          <w:sz w:val="12"/>
          <w:szCs w:val="12"/>
        </w:rPr>
        <w:sectPr w:rsidR="000559FB">
          <w:pgSz w:w="11900" w:h="16840"/>
          <w:pgMar w:top="1200" w:right="1020" w:bottom="920" w:left="1020" w:header="0" w:footer="730" w:gutter="0"/>
          <w:cols w:space="720"/>
          <w:noEndnote/>
        </w:sectPr>
      </w:pPr>
    </w:p>
    <w:p w:rsidR="000559FB" w:rsidRDefault="00113316">
      <w:pPr>
        <w:pStyle w:val="Corpotesto"/>
        <w:kinsoku w:val="0"/>
        <w:overflowPunct w:val="0"/>
        <w:spacing w:before="74"/>
        <w:rPr>
          <w:sz w:val="20"/>
          <w:szCs w:val="20"/>
        </w:rPr>
      </w:pPr>
      <w:r>
        <w:rPr>
          <w:b/>
          <w:bCs/>
          <w:spacing w:val="-1"/>
          <w:sz w:val="20"/>
          <w:szCs w:val="20"/>
        </w:rPr>
        <w:lastRenderedPageBreak/>
        <w:t>Data,</w:t>
      </w:r>
    </w:p>
    <w:p w:rsidR="000559FB" w:rsidRDefault="000559FB">
      <w:pPr>
        <w:pStyle w:val="Corpotesto"/>
        <w:kinsoku w:val="0"/>
        <w:overflowPunct w:val="0"/>
        <w:ind w:left="0"/>
        <w:rPr>
          <w:b/>
          <w:bCs/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ind w:left="0"/>
        <w:rPr>
          <w:b/>
          <w:bCs/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11"/>
        <w:ind w:left="0"/>
        <w:rPr>
          <w:b/>
          <w:bCs/>
          <w:sz w:val="29"/>
          <w:szCs w:val="29"/>
        </w:rPr>
      </w:pPr>
    </w:p>
    <w:p w:rsidR="000559FB" w:rsidRDefault="00113316">
      <w:pPr>
        <w:pStyle w:val="Corpotesto"/>
        <w:kinsoku w:val="0"/>
        <w:overflowPunct w:val="0"/>
        <w:rPr>
          <w:sz w:val="20"/>
          <w:szCs w:val="20"/>
        </w:rPr>
      </w:pPr>
      <w:r>
        <w:rPr>
          <w:b/>
          <w:bCs/>
          <w:spacing w:val="1"/>
          <w:sz w:val="20"/>
          <w:szCs w:val="20"/>
          <w:u w:val="thick"/>
        </w:rPr>
        <w:t>NOTA</w:t>
      </w:r>
      <w:r>
        <w:rPr>
          <w:b/>
          <w:bCs/>
          <w:spacing w:val="-21"/>
          <w:sz w:val="20"/>
          <w:szCs w:val="20"/>
          <w:u w:val="thick"/>
        </w:rPr>
        <w:t xml:space="preserve"> </w:t>
      </w:r>
      <w:r>
        <w:rPr>
          <w:b/>
          <w:bCs/>
          <w:sz w:val="20"/>
          <w:szCs w:val="20"/>
          <w:u w:val="thick"/>
        </w:rPr>
        <w:t>BENE</w:t>
      </w:r>
      <w:r>
        <w:rPr>
          <w:b/>
          <w:bCs/>
          <w:sz w:val="20"/>
          <w:szCs w:val="20"/>
        </w:rPr>
        <w:t>:</w:t>
      </w:r>
    </w:p>
    <w:p w:rsidR="000559FB" w:rsidRDefault="00113316">
      <w:pPr>
        <w:pStyle w:val="Corpotesto"/>
        <w:kinsoku w:val="0"/>
        <w:overflowPunct w:val="0"/>
        <w:ind w:left="0"/>
        <w:rPr>
          <w:b/>
          <w:bCs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b/>
          <w:bCs/>
          <w:sz w:val="16"/>
          <w:szCs w:val="16"/>
        </w:rPr>
      </w:pPr>
    </w:p>
    <w:p w:rsidR="000559FB" w:rsidRDefault="00113316">
      <w:pPr>
        <w:pStyle w:val="Corpotesto"/>
        <w:kinsoku w:val="0"/>
        <w:overflowPunct w:val="0"/>
        <w:spacing w:line="360" w:lineRule="auto"/>
        <w:ind w:left="451" w:right="1829" w:hanging="339"/>
        <w:rPr>
          <w:sz w:val="20"/>
          <w:szCs w:val="20"/>
        </w:rPr>
      </w:pPr>
      <w:r>
        <w:rPr>
          <w:b/>
          <w:bCs/>
          <w:spacing w:val="-1"/>
          <w:sz w:val="20"/>
          <w:szCs w:val="20"/>
        </w:rPr>
        <w:t>firmato</w:t>
      </w:r>
      <w:r>
        <w:rPr>
          <w:b/>
          <w:bCs/>
          <w:spacing w:val="-19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digitalmente</w:t>
      </w:r>
      <w:r>
        <w:rPr>
          <w:b/>
          <w:bCs/>
          <w:spacing w:val="23"/>
          <w:w w:val="99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Il</w:t>
      </w:r>
      <w:r>
        <w:rPr>
          <w:b/>
          <w:bCs/>
          <w:spacing w:val="-13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dichiarante</w:t>
      </w:r>
    </w:p>
    <w:p w:rsidR="000559FB" w:rsidRDefault="000559FB">
      <w:pPr>
        <w:pStyle w:val="Corpotesto"/>
        <w:kinsoku w:val="0"/>
        <w:overflowPunct w:val="0"/>
        <w:spacing w:line="360" w:lineRule="auto"/>
        <w:ind w:left="451" w:right="1829" w:hanging="339"/>
        <w:rPr>
          <w:sz w:val="20"/>
          <w:szCs w:val="20"/>
        </w:rPr>
        <w:sectPr w:rsidR="000559FB">
          <w:type w:val="continuous"/>
          <w:pgSz w:w="11900" w:h="16840"/>
          <w:pgMar w:top="460" w:right="1020" w:bottom="920" w:left="1020" w:header="720" w:footer="720" w:gutter="0"/>
          <w:cols w:num="2" w:space="720" w:equalWidth="0">
            <w:col w:w="1356" w:space="4652"/>
            <w:col w:w="3852"/>
          </w:cols>
          <w:noEndnote/>
        </w:sectPr>
      </w:pPr>
    </w:p>
    <w:p w:rsidR="000559FB" w:rsidRDefault="00113316" w:rsidP="002576CD">
      <w:pPr>
        <w:pStyle w:val="Corpotesto"/>
        <w:numPr>
          <w:ilvl w:val="0"/>
          <w:numId w:val="5"/>
        </w:numPr>
        <w:tabs>
          <w:tab w:val="left" w:pos="426"/>
        </w:tabs>
        <w:kinsoku w:val="0"/>
        <w:overflowPunct w:val="0"/>
        <w:spacing w:before="117" w:line="239" w:lineRule="auto"/>
        <w:ind w:right="104" w:firstLine="0"/>
        <w:jc w:val="both"/>
        <w:rPr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lastRenderedPageBreak/>
        <w:t>il</w:t>
      </w:r>
      <w:r>
        <w:rPr>
          <w:b/>
          <w:bCs/>
          <w:i/>
          <w:iCs/>
          <w:spacing w:val="3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</w:rPr>
        <w:t>possesso</w:t>
      </w:r>
      <w:r>
        <w:rPr>
          <w:b/>
          <w:bCs/>
          <w:i/>
          <w:iCs/>
          <w:spacing w:val="4"/>
          <w:sz w:val="18"/>
          <w:szCs w:val="18"/>
        </w:rPr>
        <w:t xml:space="preserve"> </w:t>
      </w:r>
      <w:r>
        <w:rPr>
          <w:b/>
          <w:bCs/>
          <w:i/>
          <w:iCs/>
          <w:sz w:val="18"/>
          <w:szCs w:val="18"/>
        </w:rPr>
        <w:t>dei</w:t>
      </w:r>
      <w:r>
        <w:rPr>
          <w:b/>
          <w:bCs/>
          <w:i/>
          <w:iCs/>
          <w:spacing w:val="3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</w:rPr>
        <w:t>requisiti</w:t>
      </w:r>
      <w:r>
        <w:rPr>
          <w:b/>
          <w:bCs/>
          <w:i/>
          <w:iCs/>
          <w:spacing w:val="3"/>
          <w:sz w:val="18"/>
          <w:szCs w:val="18"/>
        </w:rPr>
        <w:t xml:space="preserve"> </w:t>
      </w:r>
      <w:r>
        <w:rPr>
          <w:b/>
          <w:bCs/>
          <w:i/>
          <w:iCs/>
          <w:sz w:val="18"/>
          <w:szCs w:val="18"/>
        </w:rPr>
        <w:t>di</w:t>
      </w:r>
      <w:r>
        <w:rPr>
          <w:b/>
          <w:bCs/>
          <w:i/>
          <w:iCs/>
          <w:spacing w:val="3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</w:rPr>
        <w:t>cui</w:t>
      </w:r>
      <w:r>
        <w:rPr>
          <w:b/>
          <w:bCs/>
          <w:i/>
          <w:iCs/>
          <w:spacing w:val="3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</w:rPr>
        <w:t>sopra</w:t>
      </w:r>
      <w:r>
        <w:rPr>
          <w:b/>
          <w:bCs/>
          <w:i/>
          <w:iCs/>
          <w:spacing w:val="4"/>
          <w:sz w:val="18"/>
          <w:szCs w:val="18"/>
        </w:rPr>
        <w:t xml:space="preserve"> </w:t>
      </w:r>
      <w:r>
        <w:rPr>
          <w:b/>
          <w:bCs/>
          <w:i/>
          <w:iCs/>
          <w:sz w:val="18"/>
          <w:szCs w:val="18"/>
        </w:rPr>
        <w:t>deve</w:t>
      </w:r>
      <w:r>
        <w:rPr>
          <w:b/>
          <w:bCs/>
          <w:i/>
          <w:iCs/>
          <w:spacing w:val="4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</w:rPr>
        <w:t>essere</w:t>
      </w:r>
      <w:r>
        <w:rPr>
          <w:b/>
          <w:bCs/>
          <w:i/>
          <w:iCs/>
          <w:spacing w:val="4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</w:rPr>
        <w:t>dichiarato</w:t>
      </w:r>
      <w:r>
        <w:rPr>
          <w:b/>
          <w:bCs/>
          <w:i/>
          <w:iCs/>
          <w:spacing w:val="4"/>
          <w:sz w:val="18"/>
          <w:szCs w:val="18"/>
        </w:rPr>
        <w:t xml:space="preserve"> </w:t>
      </w:r>
      <w:r>
        <w:rPr>
          <w:b/>
          <w:bCs/>
          <w:i/>
          <w:iCs/>
          <w:sz w:val="18"/>
          <w:szCs w:val="18"/>
        </w:rPr>
        <w:t>dal</w:t>
      </w:r>
      <w:r>
        <w:rPr>
          <w:b/>
          <w:bCs/>
          <w:i/>
          <w:iCs/>
          <w:spacing w:val="3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titolare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e</w:t>
      </w:r>
      <w:r>
        <w:rPr>
          <w:b/>
          <w:bCs/>
          <w:i/>
          <w:iCs/>
          <w:spacing w:val="4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direttore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tecnico</w:t>
      </w:r>
      <w:r>
        <w:rPr>
          <w:b/>
          <w:bCs/>
          <w:i/>
          <w:iCs/>
          <w:spacing w:val="4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se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trattasi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85"/>
          <w:w w:val="99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impresa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individuale,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dai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soci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e</w:t>
      </w:r>
      <w:r>
        <w:rPr>
          <w:b/>
          <w:bCs/>
          <w:i/>
          <w:iCs/>
          <w:spacing w:val="4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dai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direttori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tecnici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se</w:t>
      </w:r>
      <w:r>
        <w:rPr>
          <w:b/>
          <w:bCs/>
          <w:i/>
          <w:iCs/>
          <w:spacing w:val="4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trattasi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società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in</w:t>
      </w:r>
      <w:r>
        <w:rPr>
          <w:b/>
          <w:bCs/>
          <w:i/>
          <w:iCs/>
          <w:spacing w:val="4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nome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collettivo,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dai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direttori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tecnici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e</w:t>
      </w:r>
      <w:r>
        <w:rPr>
          <w:b/>
          <w:bCs/>
          <w:i/>
          <w:iCs/>
          <w:spacing w:val="83"/>
          <w:w w:val="99"/>
          <w:sz w:val="18"/>
          <w:szCs w:val="18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da</w:t>
      </w:r>
      <w:r>
        <w:rPr>
          <w:b/>
          <w:bCs/>
          <w:i/>
          <w:iCs/>
          <w:spacing w:val="3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tutti</w:t>
      </w:r>
      <w:r>
        <w:rPr>
          <w:b/>
          <w:bCs/>
          <w:i/>
          <w:iCs/>
          <w:spacing w:val="29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i</w:t>
      </w:r>
      <w:r>
        <w:rPr>
          <w:b/>
          <w:bCs/>
          <w:i/>
          <w:iCs/>
          <w:spacing w:val="30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soci</w:t>
      </w:r>
      <w:r>
        <w:rPr>
          <w:b/>
          <w:bCs/>
          <w:i/>
          <w:iCs/>
          <w:spacing w:val="29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accomandatari</w:t>
      </w:r>
      <w:r>
        <w:rPr>
          <w:b/>
          <w:bCs/>
          <w:i/>
          <w:iCs/>
          <w:spacing w:val="3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se</w:t>
      </w:r>
      <w:r>
        <w:rPr>
          <w:b/>
          <w:bCs/>
          <w:i/>
          <w:iCs/>
          <w:spacing w:val="3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trattasi</w:t>
      </w:r>
      <w:r>
        <w:rPr>
          <w:b/>
          <w:bCs/>
          <w:i/>
          <w:iCs/>
          <w:spacing w:val="30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29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società</w:t>
      </w:r>
      <w:r>
        <w:rPr>
          <w:b/>
          <w:bCs/>
          <w:i/>
          <w:iCs/>
          <w:spacing w:val="30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in</w:t>
      </w:r>
      <w:r>
        <w:rPr>
          <w:b/>
          <w:bCs/>
          <w:i/>
          <w:iCs/>
          <w:spacing w:val="29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accomandita</w:t>
      </w:r>
      <w:r>
        <w:rPr>
          <w:b/>
          <w:bCs/>
          <w:i/>
          <w:iCs/>
          <w:spacing w:val="30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semplice,</w:t>
      </w:r>
      <w:r>
        <w:rPr>
          <w:b/>
          <w:bCs/>
          <w:i/>
          <w:iCs/>
          <w:spacing w:val="29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dai</w:t>
      </w:r>
      <w:r>
        <w:rPr>
          <w:b/>
          <w:bCs/>
          <w:i/>
          <w:iCs/>
          <w:spacing w:val="27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direttori</w:t>
      </w:r>
      <w:r>
        <w:rPr>
          <w:b/>
          <w:bCs/>
          <w:i/>
          <w:iCs/>
          <w:spacing w:val="3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tecnici</w:t>
      </w:r>
      <w:r>
        <w:rPr>
          <w:b/>
          <w:bCs/>
          <w:i/>
          <w:iCs/>
          <w:spacing w:val="30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e</w:t>
      </w:r>
      <w:r>
        <w:rPr>
          <w:b/>
          <w:bCs/>
          <w:i/>
          <w:iCs/>
          <w:spacing w:val="30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da</w:t>
      </w:r>
      <w:r>
        <w:rPr>
          <w:b/>
          <w:bCs/>
          <w:i/>
          <w:iCs/>
          <w:spacing w:val="29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tutti</w:t>
      </w:r>
      <w:r>
        <w:rPr>
          <w:b/>
          <w:bCs/>
          <w:i/>
          <w:iCs/>
          <w:spacing w:val="30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i</w:t>
      </w:r>
      <w:r>
        <w:rPr>
          <w:b/>
          <w:bCs/>
          <w:i/>
          <w:iCs/>
          <w:spacing w:val="85"/>
          <w:w w:val="99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membri</w:t>
      </w:r>
      <w:r>
        <w:rPr>
          <w:b/>
          <w:bCs/>
          <w:i/>
          <w:iCs/>
          <w:spacing w:val="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del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consiglio</w:t>
      </w:r>
      <w:r>
        <w:rPr>
          <w:b/>
          <w:bCs/>
          <w:i/>
          <w:iCs/>
          <w:sz w:val="18"/>
          <w:szCs w:val="18"/>
          <w:u w:val="thick"/>
        </w:rPr>
        <w:t xml:space="preserve"> di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amministrazione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cui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sia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stata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conferita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la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legale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rappresentanza,</w:t>
      </w:r>
      <w:r>
        <w:rPr>
          <w:b/>
          <w:bCs/>
          <w:i/>
          <w:iCs/>
          <w:sz w:val="18"/>
          <w:szCs w:val="18"/>
          <w:u w:val="thick"/>
        </w:rPr>
        <w:t xml:space="preserve"> ivi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compresi</w:t>
      </w:r>
      <w:r>
        <w:rPr>
          <w:b/>
          <w:bCs/>
          <w:i/>
          <w:iCs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institori</w:t>
      </w:r>
      <w:r>
        <w:rPr>
          <w:b/>
          <w:bCs/>
          <w:i/>
          <w:iCs/>
          <w:sz w:val="18"/>
          <w:szCs w:val="18"/>
          <w:u w:val="thick"/>
        </w:rPr>
        <w:t xml:space="preserve"> e</w:t>
      </w:r>
      <w:r>
        <w:rPr>
          <w:b/>
          <w:bCs/>
          <w:i/>
          <w:iCs/>
          <w:spacing w:val="111"/>
          <w:w w:val="99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procuratori</w:t>
      </w:r>
      <w:r>
        <w:rPr>
          <w:b/>
          <w:bCs/>
          <w:i/>
          <w:iCs/>
          <w:spacing w:val="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generali,</w:t>
      </w:r>
      <w:r>
        <w:rPr>
          <w:b/>
          <w:bCs/>
          <w:i/>
          <w:iCs/>
          <w:spacing w:val="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dai</w:t>
      </w:r>
      <w:r>
        <w:rPr>
          <w:b/>
          <w:bCs/>
          <w:i/>
          <w:iCs/>
          <w:spacing w:val="-1"/>
          <w:sz w:val="18"/>
          <w:szCs w:val="18"/>
          <w:u w:val="thick"/>
        </w:rPr>
        <w:t xml:space="preserve"> membri</w:t>
      </w:r>
      <w:r>
        <w:rPr>
          <w:b/>
          <w:bCs/>
          <w:i/>
          <w:iCs/>
          <w:spacing w:val="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degli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organi</w:t>
      </w:r>
      <w:r>
        <w:rPr>
          <w:b/>
          <w:bCs/>
          <w:i/>
          <w:iCs/>
          <w:spacing w:val="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con</w:t>
      </w:r>
      <w:r>
        <w:rPr>
          <w:b/>
          <w:bCs/>
          <w:i/>
          <w:iCs/>
          <w:spacing w:val="-1"/>
          <w:sz w:val="18"/>
          <w:szCs w:val="18"/>
          <w:u w:val="thick"/>
        </w:rPr>
        <w:t xml:space="preserve"> poteri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 xml:space="preserve">direzione </w:t>
      </w:r>
      <w:r>
        <w:rPr>
          <w:b/>
          <w:bCs/>
          <w:i/>
          <w:iCs/>
          <w:sz w:val="18"/>
          <w:szCs w:val="18"/>
          <w:u w:val="thick"/>
        </w:rPr>
        <w:t>o</w:t>
      </w:r>
      <w:r>
        <w:rPr>
          <w:b/>
          <w:bCs/>
          <w:i/>
          <w:iCs/>
          <w:spacing w:val="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-1"/>
          <w:sz w:val="18"/>
          <w:szCs w:val="18"/>
          <w:u w:val="thick"/>
        </w:rPr>
        <w:t xml:space="preserve"> vigilanza</w:t>
      </w:r>
      <w:r>
        <w:rPr>
          <w:b/>
          <w:bCs/>
          <w:i/>
          <w:iCs/>
          <w:sz w:val="18"/>
          <w:szCs w:val="18"/>
          <w:u w:val="thick"/>
        </w:rPr>
        <w:t xml:space="preserve"> o</w:t>
      </w:r>
      <w:r>
        <w:rPr>
          <w:b/>
          <w:bCs/>
          <w:i/>
          <w:iCs/>
          <w:spacing w:val="-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dai</w:t>
      </w:r>
      <w:r>
        <w:rPr>
          <w:b/>
          <w:bCs/>
          <w:i/>
          <w:iCs/>
          <w:spacing w:val="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soggetti</w:t>
      </w:r>
      <w:r>
        <w:rPr>
          <w:b/>
          <w:bCs/>
          <w:i/>
          <w:iCs/>
          <w:sz w:val="18"/>
          <w:szCs w:val="18"/>
          <w:u w:val="thick"/>
        </w:rPr>
        <w:t xml:space="preserve"> muniti</w:t>
      </w:r>
      <w:r>
        <w:rPr>
          <w:b/>
          <w:bCs/>
          <w:i/>
          <w:iCs/>
          <w:spacing w:val="-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poteri</w:t>
      </w:r>
      <w:r>
        <w:rPr>
          <w:b/>
          <w:bCs/>
          <w:i/>
          <w:iCs/>
          <w:spacing w:val="97"/>
          <w:w w:val="99"/>
          <w:sz w:val="18"/>
          <w:szCs w:val="18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7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rappresentanza,</w:t>
      </w:r>
      <w:r>
        <w:rPr>
          <w:b/>
          <w:bCs/>
          <w:i/>
          <w:iCs/>
          <w:spacing w:val="7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7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direzione</w:t>
      </w:r>
      <w:r>
        <w:rPr>
          <w:b/>
          <w:bCs/>
          <w:i/>
          <w:iCs/>
          <w:spacing w:val="8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o</w:t>
      </w:r>
      <w:r>
        <w:rPr>
          <w:b/>
          <w:bCs/>
          <w:i/>
          <w:iCs/>
          <w:spacing w:val="8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7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controllo,</w:t>
      </w:r>
      <w:r>
        <w:rPr>
          <w:b/>
          <w:bCs/>
          <w:i/>
          <w:iCs/>
          <w:spacing w:val="7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dal</w:t>
      </w:r>
      <w:r>
        <w:rPr>
          <w:b/>
          <w:bCs/>
          <w:i/>
          <w:iCs/>
          <w:spacing w:val="7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direttore</w:t>
      </w:r>
      <w:r>
        <w:rPr>
          <w:b/>
          <w:bCs/>
          <w:i/>
          <w:iCs/>
          <w:spacing w:val="9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tecnico</w:t>
      </w:r>
      <w:r>
        <w:rPr>
          <w:b/>
          <w:bCs/>
          <w:i/>
          <w:iCs/>
          <w:spacing w:val="7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e</w:t>
      </w:r>
      <w:r>
        <w:rPr>
          <w:b/>
          <w:bCs/>
          <w:i/>
          <w:iCs/>
          <w:spacing w:val="8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dal</w:t>
      </w:r>
      <w:r>
        <w:rPr>
          <w:b/>
          <w:bCs/>
          <w:i/>
          <w:iCs/>
          <w:spacing w:val="7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socio</w:t>
      </w:r>
      <w:r>
        <w:rPr>
          <w:b/>
          <w:bCs/>
          <w:i/>
          <w:iCs/>
          <w:spacing w:val="8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unico</w:t>
      </w:r>
      <w:r>
        <w:rPr>
          <w:b/>
          <w:bCs/>
          <w:i/>
          <w:iCs/>
          <w:spacing w:val="7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persona</w:t>
      </w:r>
      <w:r>
        <w:rPr>
          <w:b/>
          <w:bCs/>
          <w:i/>
          <w:iCs/>
          <w:spacing w:val="8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fisica,</w:t>
      </w:r>
      <w:r>
        <w:rPr>
          <w:b/>
          <w:bCs/>
          <w:i/>
          <w:iCs/>
          <w:spacing w:val="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ovvero</w:t>
      </w:r>
      <w:r>
        <w:rPr>
          <w:b/>
          <w:bCs/>
          <w:i/>
          <w:iCs/>
          <w:spacing w:val="8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dal</w:t>
      </w:r>
      <w:r>
        <w:rPr>
          <w:b/>
          <w:bCs/>
          <w:i/>
          <w:iCs/>
          <w:spacing w:val="107"/>
          <w:w w:val="99"/>
          <w:sz w:val="18"/>
          <w:szCs w:val="18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socio</w:t>
      </w:r>
      <w:r>
        <w:rPr>
          <w:b/>
          <w:bCs/>
          <w:i/>
          <w:iCs/>
          <w:spacing w:val="24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maggioranza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in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caso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società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con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meno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quattro</w:t>
      </w:r>
      <w:r>
        <w:rPr>
          <w:b/>
          <w:bCs/>
          <w:i/>
          <w:iCs/>
          <w:spacing w:val="24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soci,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se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trattasi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ogni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altro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tipo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società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o</w:t>
      </w:r>
      <w:r>
        <w:rPr>
          <w:b/>
          <w:bCs/>
          <w:i/>
          <w:iCs/>
          <w:spacing w:val="59"/>
          <w:w w:val="99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consorzio.</w:t>
      </w:r>
      <w:r>
        <w:rPr>
          <w:i/>
          <w:iCs/>
          <w:spacing w:val="-1"/>
          <w:sz w:val="18"/>
          <w:szCs w:val="18"/>
        </w:rPr>
        <w:t>.</w:t>
      </w:r>
    </w:p>
    <w:p w:rsidR="000559FB" w:rsidRDefault="00113316" w:rsidP="002576CD">
      <w:pPr>
        <w:pStyle w:val="Corpotesto"/>
        <w:numPr>
          <w:ilvl w:val="0"/>
          <w:numId w:val="5"/>
        </w:numPr>
        <w:tabs>
          <w:tab w:val="left" w:pos="426"/>
        </w:tabs>
        <w:kinsoku w:val="0"/>
        <w:overflowPunct w:val="0"/>
        <w:spacing w:before="3" w:line="239" w:lineRule="auto"/>
        <w:ind w:right="106" w:firstLine="0"/>
        <w:jc w:val="both"/>
        <w:rPr>
          <w:sz w:val="20"/>
          <w:szCs w:val="20"/>
        </w:rPr>
      </w:pPr>
      <w:r>
        <w:rPr>
          <w:b/>
          <w:bCs/>
          <w:i/>
          <w:iCs/>
          <w:spacing w:val="-1"/>
          <w:sz w:val="20"/>
          <w:szCs w:val="20"/>
          <w:u w:val="thick"/>
        </w:rPr>
        <w:t>qualora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non</w:t>
      </w:r>
      <w:r>
        <w:rPr>
          <w:b/>
          <w:bCs/>
          <w:i/>
          <w:iCs/>
          <w:spacing w:val="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tutti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i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soggetti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dichiaranti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siano</w:t>
      </w:r>
      <w:r>
        <w:rPr>
          <w:b/>
          <w:bCs/>
          <w:i/>
          <w:iCs/>
          <w:spacing w:val="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in</w:t>
      </w:r>
      <w:r>
        <w:rPr>
          <w:b/>
          <w:bCs/>
          <w:i/>
          <w:iCs/>
          <w:spacing w:val="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possesso</w:t>
      </w:r>
      <w:r>
        <w:rPr>
          <w:b/>
          <w:bCs/>
          <w:i/>
          <w:iCs/>
          <w:spacing w:val="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della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firma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digitale,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la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dichiarazione</w:t>
      </w:r>
      <w:r>
        <w:rPr>
          <w:b/>
          <w:bCs/>
          <w:i/>
          <w:iCs/>
          <w:spacing w:val="83"/>
          <w:w w:val="9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con</w:t>
      </w:r>
      <w:r>
        <w:rPr>
          <w:b/>
          <w:bCs/>
          <w:i/>
          <w:iCs/>
          <w:spacing w:val="4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firma</w:t>
      </w:r>
      <w:r>
        <w:rPr>
          <w:b/>
          <w:bCs/>
          <w:i/>
          <w:iCs/>
          <w:spacing w:val="4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autografa</w:t>
      </w:r>
      <w:r>
        <w:rPr>
          <w:b/>
          <w:bCs/>
          <w:i/>
          <w:iCs/>
          <w:spacing w:val="4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dei</w:t>
      </w:r>
      <w:r>
        <w:rPr>
          <w:b/>
          <w:bCs/>
          <w:i/>
          <w:iCs/>
          <w:spacing w:val="4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dichiaranti</w:t>
      </w:r>
      <w:r>
        <w:rPr>
          <w:b/>
          <w:bCs/>
          <w:i/>
          <w:iCs/>
          <w:spacing w:val="4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dovrà</w:t>
      </w:r>
      <w:r>
        <w:rPr>
          <w:b/>
          <w:bCs/>
          <w:i/>
          <w:iCs/>
          <w:spacing w:val="4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essere</w:t>
      </w:r>
      <w:r>
        <w:rPr>
          <w:b/>
          <w:bCs/>
          <w:i/>
          <w:iCs/>
          <w:spacing w:val="4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scansita</w:t>
      </w:r>
      <w:r>
        <w:rPr>
          <w:b/>
          <w:bCs/>
          <w:i/>
          <w:iCs/>
          <w:spacing w:val="4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</w:t>
      </w:r>
      <w:r>
        <w:rPr>
          <w:b/>
          <w:bCs/>
          <w:i/>
          <w:iCs/>
          <w:spacing w:val="4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firmata</w:t>
      </w:r>
      <w:r>
        <w:rPr>
          <w:b/>
          <w:bCs/>
          <w:i/>
          <w:iCs/>
          <w:spacing w:val="4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digitalmente</w:t>
      </w:r>
      <w:r>
        <w:rPr>
          <w:b/>
          <w:bCs/>
          <w:i/>
          <w:iCs/>
          <w:spacing w:val="4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dal</w:t>
      </w:r>
      <w:r>
        <w:rPr>
          <w:b/>
          <w:bCs/>
          <w:i/>
          <w:iCs/>
          <w:spacing w:val="4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solo</w:t>
      </w:r>
      <w:r>
        <w:rPr>
          <w:b/>
          <w:bCs/>
          <w:i/>
          <w:iCs/>
          <w:spacing w:val="4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legale</w:t>
      </w:r>
      <w:r>
        <w:rPr>
          <w:b/>
          <w:bCs/>
          <w:i/>
          <w:iCs/>
          <w:spacing w:val="91"/>
          <w:w w:val="9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rappresentante</w:t>
      </w:r>
      <w:r>
        <w:rPr>
          <w:b/>
          <w:bCs/>
          <w:i/>
          <w:iCs/>
          <w:spacing w:val="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allegando,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a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pena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esclusione,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le</w:t>
      </w:r>
      <w:r>
        <w:rPr>
          <w:b/>
          <w:bCs/>
          <w:i/>
          <w:iCs/>
          <w:spacing w:val="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copie</w:t>
      </w:r>
      <w:r>
        <w:rPr>
          <w:b/>
          <w:bCs/>
          <w:i/>
          <w:iCs/>
          <w:spacing w:val="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scansite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firmate</w:t>
      </w:r>
      <w:r>
        <w:rPr>
          <w:b/>
          <w:bCs/>
          <w:i/>
          <w:iCs/>
          <w:spacing w:val="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del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documento</w:t>
      </w:r>
      <w:r>
        <w:rPr>
          <w:b/>
          <w:bCs/>
          <w:i/>
          <w:iCs/>
          <w:spacing w:val="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d’identità</w:t>
      </w:r>
      <w:r>
        <w:rPr>
          <w:b/>
          <w:bCs/>
          <w:i/>
          <w:iCs/>
          <w:spacing w:val="93"/>
          <w:w w:val="9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dei</w:t>
      </w:r>
      <w:r>
        <w:rPr>
          <w:b/>
          <w:bCs/>
          <w:i/>
          <w:iCs/>
          <w:spacing w:val="-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soggetti</w:t>
      </w:r>
      <w:r>
        <w:rPr>
          <w:b/>
          <w:bCs/>
          <w:i/>
          <w:iCs/>
          <w:spacing w:val="-1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dichiaranti</w:t>
      </w:r>
      <w:r>
        <w:rPr>
          <w:b/>
          <w:bCs/>
          <w:i/>
          <w:iCs/>
          <w:spacing w:val="-1"/>
          <w:sz w:val="20"/>
          <w:szCs w:val="20"/>
        </w:rPr>
        <w:t>.</w:t>
      </w:r>
    </w:p>
    <w:p w:rsidR="000559FB" w:rsidRDefault="000559FB">
      <w:pPr>
        <w:pStyle w:val="Corpotesto"/>
        <w:numPr>
          <w:ilvl w:val="0"/>
          <w:numId w:val="5"/>
        </w:numPr>
        <w:tabs>
          <w:tab w:val="left" w:pos="833"/>
        </w:tabs>
        <w:kinsoku w:val="0"/>
        <w:overflowPunct w:val="0"/>
        <w:spacing w:before="3" w:line="239" w:lineRule="auto"/>
        <w:ind w:right="106" w:firstLine="0"/>
        <w:jc w:val="both"/>
        <w:rPr>
          <w:sz w:val="20"/>
          <w:szCs w:val="20"/>
        </w:rPr>
        <w:sectPr w:rsidR="000559FB">
          <w:type w:val="continuous"/>
          <w:pgSz w:w="11900" w:h="16840"/>
          <w:pgMar w:top="460" w:right="1020" w:bottom="920" w:left="1020" w:header="720" w:footer="720" w:gutter="0"/>
          <w:cols w:space="720" w:equalWidth="0">
            <w:col w:w="9860"/>
          </w:cols>
          <w:noEndnote/>
        </w:sectPr>
      </w:pPr>
    </w:p>
    <w:p w:rsidR="0084754B" w:rsidRDefault="0084754B">
      <w:pPr>
        <w:pStyle w:val="Corpotesto"/>
        <w:kinsoku w:val="0"/>
        <w:overflowPunct w:val="0"/>
        <w:spacing w:before="48"/>
        <w:jc w:val="both"/>
        <w:rPr>
          <w:b/>
          <w:bCs/>
          <w:sz w:val="20"/>
          <w:szCs w:val="20"/>
        </w:rPr>
      </w:pPr>
    </w:p>
    <w:p w:rsidR="0084754B" w:rsidRDefault="0084754B" w:rsidP="0084754B">
      <w:pPr>
        <w:pStyle w:val="Corpotesto"/>
        <w:kinsoku w:val="0"/>
        <w:overflowPunct w:val="0"/>
        <w:spacing w:before="48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ALLEGATO</w:t>
      </w:r>
      <w:r>
        <w:rPr>
          <w:b/>
          <w:bCs/>
          <w:spacing w:val="-8"/>
          <w:sz w:val="20"/>
          <w:szCs w:val="20"/>
        </w:rPr>
        <w:t xml:space="preserve">  A--</w:t>
      </w:r>
      <w:r>
        <w:rPr>
          <w:b/>
          <w:bCs/>
          <w:sz w:val="20"/>
          <w:szCs w:val="20"/>
        </w:rPr>
        <w:t>3</w:t>
      </w:r>
    </w:p>
    <w:p w:rsidR="0084754B" w:rsidRDefault="0084754B" w:rsidP="0084754B">
      <w:pPr>
        <w:pStyle w:val="Corpotesto"/>
        <w:kinsoku w:val="0"/>
        <w:overflowPunct w:val="0"/>
        <w:spacing w:before="118" w:line="359" w:lineRule="auto"/>
        <w:ind w:right="104"/>
        <w:jc w:val="both"/>
        <w:rPr>
          <w:sz w:val="20"/>
          <w:szCs w:val="20"/>
        </w:rPr>
      </w:pPr>
    </w:p>
    <w:p w:rsidR="0084754B" w:rsidRDefault="0084754B" w:rsidP="0084754B">
      <w:pPr>
        <w:pStyle w:val="Corpotesto"/>
        <w:kinsoku w:val="0"/>
        <w:overflowPunct w:val="0"/>
        <w:spacing w:before="118" w:line="359" w:lineRule="auto"/>
        <w:ind w:right="104"/>
        <w:jc w:val="both"/>
        <w:rPr>
          <w:spacing w:val="-1"/>
          <w:sz w:val="20"/>
          <w:szCs w:val="20"/>
        </w:rPr>
      </w:pPr>
      <w:r>
        <w:rPr>
          <w:sz w:val="20"/>
          <w:szCs w:val="20"/>
        </w:rPr>
        <w:t>ICHIARAZIONE</w:t>
      </w:r>
      <w:r>
        <w:rPr>
          <w:spacing w:val="39"/>
          <w:sz w:val="20"/>
          <w:szCs w:val="20"/>
        </w:rPr>
        <w:t xml:space="preserve"> </w:t>
      </w:r>
      <w:r>
        <w:rPr>
          <w:sz w:val="20"/>
          <w:szCs w:val="20"/>
        </w:rPr>
        <w:t>SOSTITUTIVA</w:t>
      </w:r>
      <w:r>
        <w:rPr>
          <w:spacing w:val="36"/>
          <w:sz w:val="20"/>
          <w:szCs w:val="20"/>
        </w:rPr>
        <w:t xml:space="preserve"> </w:t>
      </w:r>
      <w:r>
        <w:rPr>
          <w:sz w:val="20"/>
          <w:szCs w:val="20"/>
        </w:rPr>
        <w:t>DI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>CERTIFICAZIONE</w:t>
      </w:r>
      <w:r>
        <w:rPr>
          <w:spacing w:val="3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DA</w:t>
      </w:r>
      <w:r>
        <w:rPr>
          <w:spacing w:val="36"/>
          <w:sz w:val="20"/>
          <w:szCs w:val="20"/>
        </w:rPr>
        <w:t xml:space="preserve"> </w:t>
      </w:r>
      <w:r>
        <w:rPr>
          <w:sz w:val="20"/>
          <w:szCs w:val="20"/>
        </w:rPr>
        <w:t>RENDERSI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>AI</w:t>
      </w:r>
      <w:r>
        <w:rPr>
          <w:spacing w:val="37"/>
          <w:sz w:val="20"/>
          <w:szCs w:val="20"/>
        </w:rPr>
        <w:t xml:space="preserve"> </w:t>
      </w:r>
      <w:r>
        <w:rPr>
          <w:sz w:val="20"/>
          <w:szCs w:val="20"/>
        </w:rPr>
        <w:t>SENSI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3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PER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GLI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EFFETTI</w:t>
      </w:r>
      <w:r>
        <w:rPr>
          <w:spacing w:val="30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DEGLI</w:t>
      </w:r>
      <w:r>
        <w:rPr>
          <w:spacing w:val="9"/>
          <w:sz w:val="20"/>
          <w:szCs w:val="20"/>
        </w:rPr>
        <w:t xml:space="preserve"> </w:t>
      </w:r>
      <w:r>
        <w:rPr>
          <w:sz w:val="20"/>
          <w:szCs w:val="20"/>
        </w:rPr>
        <w:t>ART.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46,</w:t>
      </w:r>
      <w:r>
        <w:rPr>
          <w:spacing w:val="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75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9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76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DPR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445/2000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CERTIFICATO</w:t>
      </w:r>
      <w:r>
        <w:rPr>
          <w:spacing w:val="9"/>
          <w:sz w:val="20"/>
          <w:szCs w:val="20"/>
        </w:rPr>
        <w:t xml:space="preserve"> </w:t>
      </w:r>
      <w:r>
        <w:rPr>
          <w:sz w:val="20"/>
          <w:szCs w:val="20"/>
        </w:rPr>
        <w:t>GENERALE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CASELLARIO</w:t>
      </w:r>
      <w:r>
        <w:rPr>
          <w:spacing w:val="48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GIUDIZIALE</w:t>
      </w:r>
    </w:p>
    <w:p w:rsidR="0084754B" w:rsidRDefault="0084754B" w:rsidP="0084754B">
      <w:pPr>
        <w:pStyle w:val="Corpotesto"/>
        <w:kinsoku w:val="0"/>
        <w:overflowPunct w:val="0"/>
        <w:spacing w:before="118" w:line="359" w:lineRule="auto"/>
        <w:ind w:right="104"/>
        <w:jc w:val="both"/>
        <w:rPr>
          <w:sz w:val="20"/>
          <w:szCs w:val="20"/>
        </w:rPr>
      </w:pPr>
    </w:p>
    <w:p w:rsidR="0084754B" w:rsidRPr="00F66C3E" w:rsidRDefault="0084754B" w:rsidP="0084754B">
      <w:pPr>
        <w:jc w:val="both"/>
        <w:rPr>
          <w:b/>
          <w:sz w:val="22"/>
          <w:szCs w:val="22"/>
        </w:rPr>
      </w:pPr>
      <w:r>
        <w:rPr>
          <w:spacing w:val="-1"/>
        </w:rPr>
        <w:t>OGGETTO:</w:t>
      </w:r>
      <w:r>
        <w:rPr>
          <w:spacing w:val="24"/>
        </w:rPr>
        <w:t xml:space="preserve"> </w:t>
      </w:r>
      <w:r>
        <w:rPr>
          <w:spacing w:val="-1"/>
        </w:rPr>
        <w:t>PROCEDURA</w:t>
      </w:r>
      <w:r>
        <w:rPr>
          <w:spacing w:val="25"/>
        </w:rPr>
        <w:t xml:space="preserve"> </w:t>
      </w:r>
      <w:r>
        <w:t>APERTA</w:t>
      </w:r>
      <w:r>
        <w:rPr>
          <w:spacing w:val="25"/>
        </w:rPr>
        <w:t xml:space="preserve"> </w:t>
      </w:r>
      <w:r>
        <w:rPr>
          <w:spacing w:val="-2"/>
        </w:rPr>
        <w:t>PER</w:t>
      </w:r>
      <w:r>
        <w:rPr>
          <w:spacing w:val="23"/>
        </w:rPr>
        <w:t xml:space="preserve"> </w:t>
      </w:r>
      <w:r>
        <w:rPr>
          <w:spacing w:val="-1"/>
        </w:rPr>
        <w:t>L’AFFIDAMENTO</w:t>
      </w:r>
      <w:r>
        <w:rPr>
          <w:spacing w:val="23"/>
        </w:rPr>
        <w:t xml:space="preserve"> </w:t>
      </w:r>
      <w:r>
        <w:rPr>
          <w:spacing w:val="-1"/>
        </w:rPr>
        <w:t>DEL</w:t>
      </w:r>
      <w:r>
        <w:rPr>
          <w:spacing w:val="25"/>
        </w:rPr>
        <w:t xml:space="preserve"> </w:t>
      </w:r>
      <w:r>
        <w:rPr>
          <w:spacing w:val="-1"/>
        </w:rPr>
        <w:t>SERVIZIO</w:t>
      </w:r>
      <w:r>
        <w:rPr>
          <w:spacing w:val="22"/>
        </w:rPr>
        <w:t xml:space="preserve"> </w:t>
      </w:r>
      <w:r>
        <w:rPr>
          <w:spacing w:val="-1"/>
        </w:rPr>
        <w:t>DI</w:t>
      </w:r>
      <w:r>
        <w:rPr>
          <w:spacing w:val="63"/>
          <w:w w:val="99"/>
        </w:rPr>
        <w:t xml:space="preserve"> </w:t>
      </w:r>
      <w:r>
        <w:rPr>
          <w:spacing w:val="-1"/>
        </w:rPr>
        <w:t>MANUTENZIONE</w:t>
      </w:r>
      <w:r>
        <w:rPr>
          <w:spacing w:val="18"/>
        </w:rPr>
        <w:t xml:space="preserve"> </w:t>
      </w:r>
      <w:r>
        <w:rPr>
          <w:spacing w:val="-1"/>
        </w:rPr>
        <w:t xml:space="preserve">E CONTROLLO DEGLI IMPIANTI DI ASCENSORE INSTALLATI IN EDIFICI DI PROPRIETA’ DELL’ENTE  </w:t>
      </w:r>
      <w:r>
        <w:t xml:space="preserve">siti nei Comuni di </w:t>
      </w:r>
      <w:r w:rsidRPr="0099024F">
        <w:t>A</w:t>
      </w:r>
      <w:r>
        <w:t>prilia, Cisterna, Latina, Norma</w:t>
      </w:r>
      <w:r>
        <w:rPr>
          <w:spacing w:val="-1"/>
        </w:rPr>
        <w:t xml:space="preserve">  Lotto 1. </w:t>
      </w:r>
      <w:r w:rsidRPr="00F66C3E">
        <w:rPr>
          <w:b/>
          <w:sz w:val="22"/>
          <w:szCs w:val="22"/>
        </w:rPr>
        <w:t xml:space="preserve">CIG </w:t>
      </w:r>
      <w:r w:rsidRPr="00B11A1A">
        <w:rPr>
          <w:b/>
        </w:rPr>
        <w:t>812775104F</w:t>
      </w:r>
      <w:r w:rsidRPr="00F66C3E">
        <w:rPr>
          <w:b/>
          <w:sz w:val="22"/>
          <w:szCs w:val="22"/>
        </w:rPr>
        <w:t xml:space="preserve"> </w:t>
      </w:r>
    </w:p>
    <w:p w:rsidR="000559FB" w:rsidRDefault="000559FB">
      <w:pPr>
        <w:pStyle w:val="Corpotesto"/>
        <w:tabs>
          <w:tab w:val="left" w:pos="2447"/>
          <w:tab w:val="left" w:pos="4226"/>
        </w:tabs>
        <w:kinsoku w:val="0"/>
        <w:overflowPunct w:val="0"/>
        <w:ind w:right="108"/>
        <w:rPr>
          <w:sz w:val="20"/>
          <w:szCs w:val="20"/>
        </w:rPr>
      </w:pPr>
    </w:p>
    <w:p w:rsidR="0084754B" w:rsidRDefault="0084754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D965A4" w:rsidRPr="0084754B" w:rsidRDefault="0084754B">
      <w:pPr>
        <w:pStyle w:val="Corpotesto"/>
        <w:kinsoku w:val="0"/>
        <w:overflowPunct w:val="0"/>
        <w:ind w:left="0"/>
        <w:rPr>
          <w:sz w:val="20"/>
          <w:szCs w:val="20"/>
        </w:rPr>
      </w:pPr>
      <w:r>
        <w:rPr>
          <w:spacing w:val="-1"/>
          <w:sz w:val="20"/>
          <w:szCs w:val="20"/>
        </w:rPr>
        <w:t>Il</w:t>
      </w:r>
      <w:r>
        <w:rPr>
          <w:spacing w:val="-1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sottoscritto/a</w:t>
      </w:r>
      <w:r>
        <w:rPr>
          <w:spacing w:val="-1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w w:val="61"/>
          <w:sz w:val="20"/>
          <w:szCs w:val="20"/>
          <w:u w:val="single"/>
        </w:rPr>
        <w:t xml:space="preserve"> </w:t>
      </w:r>
      <w:r>
        <w:rPr>
          <w:sz w:val="20"/>
          <w:szCs w:val="20"/>
        </w:rPr>
        <w:t xml:space="preserve"> </w:t>
      </w:r>
      <w:r>
        <w:rPr>
          <w:spacing w:val="12"/>
          <w:sz w:val="20"/>
          <w:szCs w:val="20"/>
        </w:rPr>
        <w:t xml:space="preserve">  </w:t>
      </w:r>
      <w:r>
        <w:rPr>
          <w:spacing w:val="-1"/>
          <w:w w:val="95"/>
          <w:sz w:val="20"/>
          <w:szCs w:val="20"/>
        </w:rPr>
        <w:t>nato/a</w:t>
      </w:r>
      <w:r>
        <w:rPr>
          <w:spacing w:val="24"/>
          <w:w w:val="95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a</w:t>
      </w:r>
      <w:r>
        <w:rPr>
          <w:w w:val="95"/>
          <w:sz w:val="20"/>
          <w:szCs w:val="20"/>
          <w:u w:val="single"/>
        </w:rPr>
        <w:tab/>
      </w:r>
      <w:r>
        <w:rPr>
          <w:w w:val="95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w w:val="95"/>
          <w:sz w:val="20"/>
          <w:szCs w:val="20"/>
        </w:rPr>
        <w:t>_il</w:t>
      </w:r>
      <w:r>
        <w:rPr>
          <w:spacing w:val="8"/>
          <w:w w:val="95"/>
          <w:sz w:val="20"/>
          <w:szCs w:val="20"/>
        </w:rPr>
        <w:t xml:space="preserve"> </w:t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  <w:t xml:space="preserve"> </w:t>
      </w:r>
      <w:r>
        <w:rPr>
          <w:sz w:val="20"/>
          <w:szCs w:val="20"/>
        </w:rPr>
        <w:t xml:space="preserve"> </w:t>
      </w:r>
      <w:r>
        <w:rPr>
          <w:spacing w:val="3"/>
          <w:sz w:val="20"/>
          <w:szCs w:val="20"/>
        </w:rPr>
        <w:t xml:space="preserve">         </w:t>
      </w:r>
      <w:r>
        <w:rPr>
          <w:w w:val="95"/>
          <w:sz w:val="20"/>
          <w:szCs w:val="20"/>
        </w:rPr>
        <w:t>e</w:t>
      </w:r>
      <w:r>
        <w:rPr>
          <w:spacing w:val="6"/>
          <w:w w:val="9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residente</w:t>
      </w:r>
      <w:r>
        <w:rPr>
          <w:spacing w:val="-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</w:t>
      </w:r>
      <w:r>
        <w:rPr>
          <w:spacing w:val="-1"/>
          <w:sz w:val="20"/>
          <w:szCs w:val="20"/>
          <w:u w:val="single"/>
        </w:rPr>
        <w:tab/>
      </w:r>
      <w:r>
        <w:rPr>
          <w:spacing w:val="-1"/>
          <w:sz w:val="20"/>
          <w:szCs w:val="20"/>
          <w:u w:val="single"/>
        </w:rPr>
        <w:tab/>
      </w:r>
      <w:r>
        <w:rPr>
          <w:spacing w:val="-1"/>
          <w:sz w:val="20"/>
          <w:szCs w:val="20"/>
          <w:u w:val="single"/>
        </w:rPr>
        <w:tab/>
      </w:r>
      <w:r>
        <w:rPr>
          <w:spacing w:val="-1"/>
          <w:sz w:val="20"/>
          <w:szCs w:val="20"/>
          <w:u w:val="single"/>
        </w:rPr>
        <w:tab/>
      </w:r>
      <w:r>
        <w:rPr>
          <w:spacing w:val="-1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  <w:t xml:space="preserve"> </w:t>
      </w:r>
      <w:r>
        <w:rPr>
          <w:sz w:val="20"/>
          <w:szCs w:val="20"/>
        </w:rPr>
        <w:t xml:space="preserve"> </w:t>
      </w:r>
      <w:r>
        <w:rPr>
          <w:spacing w:val="4"/>
          <w:sz w:val="20"/>
          <w:szCs w:val="20"/>
        </w:rPr>
        <w:t xml:space="preserve">       </w:t>
      </w:r>
      <w:r>
        <w:rPr>
          <w:spacing w:val="-1"/>
          <w:w w:val="95"/>
          <w:sz w:val="20"/>
          <w:szCs w:val="20"/>
        </w:rPr>
        <w:t>via</w:t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-1"/>
          <w:sz w:val="20"/>
          <w:szCs w:val="20"/>
        </w:rPr>
        <w:t>_n.</w:t>
      </w:r>
      <w:r>
        <w:rPr>
          <w:spacing w:val="-1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 xml:space="preserve"> </w:t>
      </w:r>
      <w:r>
        <w:rPr>
          <w:spacing w:val="12"/>
          <w:sz w:val="20"/>
          <w:szCs w:val="20"/>
        </w:rPr>
        <w:t xml:space="preserve">  </w:t>
      </w:r>
      <w:r>
        <w:rPr>
          <w:spacing w:val="-1"/>
          <w:w w:val="95"/>
          <w:sz w:val="20"/>
          <w:szCs w:val="20"/>
        </w:rPr>
        <w:t>codice</w:t>
      </w:r>
      <w:r>
        <w:rPr>
          <w:spacing w:val="24"/>
          <w:w w:val="95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fiscale</w:t>
      </w:r>
      <w:r>
        <w:rPr>
          <w:w w:val="95"/>
          <w:sz w:val="20"/>
          <w:szCs w:val="20"/>
          <w:u w:val="single"/>
        </w:rPr>
        <w:tab/>
      </w:r>
      <w:r>
        <w:rPr>
          <w:w w:val="95"/>
          <w:sz w:val="20"/>
          <w:szCs w:val="20"/>
          <w:u w:val="single"/>
        </w:rPr>
        <w:tab/>
      </w:r>
      <w:r>
        <w:rPr>
          <w:w w:val="95"/>
          <w:sz w:val="20"/>
          <w:szCs w:val="20"/>
          <w:u w:val="single"/>
        </w:rPr>
        <w:tab/>
      </w:r>
      <w:r>
        <w:rPr>
          <w:w w:val="95"/>
          <w:sz w:val="20"/>
          <w:szCs w:val="20"/>
          <w:u w:val="single"/>
        </w:rPr>
        <w:tab/>
      </w:r>
      <w:r>
        <w:rPr>
          <w:w w:val="95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  <w:t xml:space="preserve"> </w:t>
      </w:r>
      <w:r w:rsidRPr="0084754B">
        <w:rPr>
          <w:sz w:val="20"/>
          <w:szCs w:val="20"/>
        </w:rPr>
        <w:t xml:space="preserve">in </w:t>
      </w:r>
      <w:r>
        <w:rPr>
          <w:sz w:val="20"/>
          <w:szCs w:val="20"/>
        </w:rPr>
        <w:t>qualità di (cancellare campo che non interessa)  direttore tecnico/socio legale</w:t>
      </w:r>
      <w:r w:rsidR="00D965A4">
        <w:rPr>
          <w:sz w:val="20"/>
          <w:szCs w:val="20"/>
        </w:rPr>
        <w:t xml:space="preserve"> rappresentante</w:t>
      </w:r>
      <w:bookmarkStart w:id="0" w:name="_GoBack"/>
      <w:bookmarkEnd w:id="0"/>
      <w:r w:rsidR="00D965A4">
        <w:rPr>
          <w:sz w:val="20"/>
          <w:szCs w:val="20"/>
        </w:rPr>
        <w:t>/amministartore con potere di rappresentanza  dell’impresa_________________________ consapevole della responsabilità penale nella quale può incorrere  in caso di dichiarazione mendace</w:t>
      </w:r>
    </w:p>
    <w:p w:rsidR="000559FB" w:rsidRDefault="00113316">
      <w:pPr>
        <w:pStyle w:val="Corpotesto"/>
        <w:kinsoku w:val="0"/>
        <w:overflowPunct w:val="0"/>
        <w:spacing w:before="134" w:line="223" w:lineRule="auto"/>
        <w:ind w:left="472" w:right="108" w:hanging="360"/>
        <w:jc w:val="both"/>
        <w:rPr>
          <w:sz w:val="20"/>
          <w:szCs w:val="20"/>
        </w:rPr>
      </w:pPr>
      <w:r>
        <w:rPr>
          <w:rFonts w:ascii="Wingdings" w:hAnsi="Wingdings" w:cs="Wingdings"/>
          <w:sz w:val="32"/>
          <w:szCs w:val="32"/>
        </w:rPr>
        <w:t></w:t>
      </w:r>
      <w:r>
        <w:rPr>
          <w:rFonts w:ascii="Wingdings" w:hAnsi="Wingdings" w:cs="Wingdings"/>
          <w:spacing w:val="-252"/>
          <w:sz w:val="32"/>
          <w:szCs w:val="32"/>
        </w:rPr>
        <w:t></w:t>
      </w:r>
      <w:r>
        <w:rPr>
          <w:spacing w:val="-1"/>
          <w:sz w:val="20"/>
          <w:szCs w:val="20"/>
        </w:rPr>
        <w:t>Che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nell’anno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antecedente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la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pubblicazione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bando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gara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relativo</w:t>
      </w:r>
      <w:r>
        <w:rPr>
          <w:spacing w:val="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al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presente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appalto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sono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cessati</w:t>
      </w:r>
      <w:r>
        <w:rPr>
          <w:spacing w:val="65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dalla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carica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i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seguenti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soggetti:</w:t>
      </w:r>
    </w:p>
    <w:p w:rsidR="000559FB" w:rsidRDefault="00113316">
      <w:pPr>
        <w:pStyle w:val="Corpotesto"/>
        <w:tabs>
          <w:tab w:val="left" w:pos="2435"/>
          <w:tab w:val="left" w:pos="4103"/>
          <w:tab w:val="left" w:pos="4437"/>
          <w:tab w:val="left" w:pos="6827"/>
          <w:tab w:val="left" w:pos="8642"/>
        </w:tabs>
        <w:kinsoku w:val="0"/>
        <w:overflowPunct w:val="0"/>
        <w:spacing w:before="3"/>
        <w:ind w:right="1104"/>
        <w:rPr>
          <w:sz w:val="20"/>
          <w:szCs w:val="20"/>
        </w:rPr>
      </w:pPr>
      <w:r>
        <w:rPr>
          <w:sz w:val="20"/>
          <w:szCs w:val="20"/>
        </w:rPr>
        <w:t>nome</w:t>
      </w:r>
      <w:r>
        <w:rPr>
          <w:spacing w:val="44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cognome</w:t>
      </w:r>
      <w:r>
        <w:rPr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-1"/>
          <w:sz w:val="20"/>
          <w:szCs w:val="20"/>
        </w:rPr>
        <w:t>to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1"/>
          <w:sz w:val="20"/>
          <w:szCs w:val="20"/>
        </w:rPr>
        <w:t xml:space="preserve"> </w:t>
      </w:r>
      <w:r>
        <w:rPr>
          <w:spacing w:val="2"/>
          <w:sz w:val="20"/>
          <w:szCs w:val="20"/>
        </w:rPr>
        <w:t>_</w:t>
      </w:r>
      <w:r>
        <w:rPr>
          <w:spacing w:val="2"/>
          <w:sz w:val="20"/>
          <w:szCs w:val="20"/>
          <w:u w:val="single"/>
        </w:rPr>
        <w:tab/>
      </w:r>
      <w:r>
        <w:rPr>
          <w:spacing w:val="-1"/>
          <w:sz w:val="20"/>
          <w:szCs w:val="20"/>
        </w:rPr>
        <w:t>il</w:t>
      </w:r>
      <w:r>
        <w:rPr>
          <w:spacing w:val="-1"/>
          <w:sz w:val="20"/>
          <w:szCs w:val="20"/>
          <w:u w:val="single"/>
        </w:rPr>
        <w:tab/>
      </w:r>
      <w:r>
        <w:rPr>
          <w:sz w:val="20"/>
          <w:szCs w:val="20"/>
        </w:rPr>
        <w:t>_</w:t>
      </w:r>
      <w:r>
        <w:rPr>
          <w:spacing w:val="25"/>
          <w:w w:val="99"/>
          <w:sz w:val="20"/>
          <w:szCs w:val="20"/>
        </w:rPr>
        <w:t xml:space="preserve"> </w:t>
      </w:r>
      <w:r>
        <w:rPr>
          <w:sz w:val="20"/>
          <w:szCs w:val="20"/>
        </w:rPr>
        <w:t>nome</w:t>
      </w:r>
      <w:r>
        <w:rPr>
          <w:spacing w:val="44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cognome</w:t>
      </w:r>
      <w:r>
        <w:rPr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z w:val="20"/>
          <w:szCs w:val="20"/>
        </w:rPr>
        <w:t>nato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>il</w:t>
      </w:r>
      <w:r>
        <w:rPr>
          <w:spacing w:val="-4"/>
          <w:sz w:val="20"/>
          <w:szCs w:val="20"/>
        </w:rPr>
        <w:t xml:space="preserve"> </w:t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w w:val="86"/>
          <w:sz w:val="20"/>
          <w:szCs w:val="20"/>
          <w:u w:val="single"/>
        </w:rPr>
        <w:t xml:space="preserve"> </w:t>
      </w:r>
      <w:r>
        <w:rPr>
          <w:spacing w:val="24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 xml:space="preserve">nome </w:t>
      </w:r>
      <w:r>
        <w:rPr>
          <w:spacing w:val="23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cognome</w:t>
      </w:r>
      <w:r>
        <w:rPr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z w:val="20"/>
          <w:szCs w:val="20"/>
        </w:rPr>
        <w:t>nato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>il</w:t>
      </w:r>
      <w:r>
        <w:rPr>
          <w:spacing w:val="-4"/>
          <w:sz w:val="20"/>
          <w:szCs w:val="20"/>
        </w:rPr>
        <w:t xml:space="preserve"> </w:t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w w:val="86"/>
          <w:sz w:val="20"/>
          <w:szCs w:val="20"/>
          <w:u w:val="single"/>
        </w:rPr>
        <w:t xml:space="preserve"> </w:t>
      </w:r>
      <w:r>
        <w:rPr>
          <w:spacing w:val="24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 xml:space="preserve">nome </w:t>
      </w:r>
      <w:r>
        <w:rPr>
          <w:spacing w:val="23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cognome</w:t>
      </w:r>
      <w:r>
        <w:rPr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z w:val="20"/>
          <w:szCs w:val="20"/>
        </w:rPr>
        <w:t>nato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>il</w:t>
      </w:r>
      <w:r>
        <w:rPr>
          <w:spacing w:val="-4"/>
          <w:sz w:val="20"/>
          <w:szCs w:val="20"/>
        </w:rPr>
        <w:t xml:space="preserve"> </w:t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w w:val="86"/>
          <w:sz w:val="20"/>
          <w:szCs w:val="20"/>
          <w:u w:val="single"/>
        </w:rPr>
        <w:t xml:space="preserve"> </w:t>
      </w:r>
    </w:p>
    <w:p w:rsidR="000559FB" w:rsidRDefault="000559FB">
      <w:pPr>
        <w:pStyle w:val="Corpotesto"/>
        <w:kinsoku w:val="0"/>
        <w:overflowPunct w:val="0"/>
        <w:spacing w:before="1"/>
        <w:ind w:left="0"/>
        <w:rPr>
          <w:sz w:val="21"/>
          <w:szCs w:val="21"/>
        </w:rPr>
      </w:pPr>
    </w:p>
    <w:p w:rsidR="000559FB" w:rsidRDefault="00113316">
      <w:pPr>
        <w:pStyle w:val="Corpotesto"/>
        <w:kinsoku w:val="0"/>
        <w:overflowPunct w:val="0"/>
        <w:spacing w:line="231" w:lineRule="auto"/>
        <w:ind w:left="470" w:right="108" w:hanging="358"/>
        <w:jc w:val="both"/>
        <w:rPr>
          <w:sz w:val="20"/>
          <w:szCs w:val="20"/>
        </w:rPr>
      </w:pPr>
      <w:r>
        <w:rPr>
          <w:rFonts w:ascii="Wingdings" w:hAnsi="Wingdings" w:cs="Wingdings"/>
          <w:sz w:val="32"/>
          <w:szCs w:val="32"/>
        </w:rPr>
        <w:t></w:t>
      </w:r>
      <w:r>
        <w:rPr>
          <w:rFonts w:ascii="Wingdings" w:hAnsi="Wingdings" w:cs="Wingdings"/>
          <w:spacing w:val="-252"/>
          <w:sz w:val="32"/>
          <w:szCs w:val="32"/>
        </w:rPr>
        <w:t></w:t>
      </w:r>
      <w:r>
        <w:rPr>
          <w:sz w:val="20"/>
          <w:szCs w:val="20"/>
        </w:rPr>
        <w:t>che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è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stata pronunciata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loro</w:t>
      </w:r>
      <w:r>
        <w:rPr>
          <w:sz w:val="20"/>
          <w:szCs w:val="20"/>
        </w:rPr>
        <w:t xml:space="preserve"> carico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sentenza</w:t>
      </w:r>
      <w:r>
        <w:rPr>
          <w:spacing w:val="1"/>
          <w:sz w:val="20"/>
          <w:szCs w:val="20"/>
        </w:rPr>
        <w:t xml:space="preserve"> di</w:t>
      </w:r>
      <w:r>
        <w:rPr>
          <w:spacing w:val="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condanna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definitiva</w:t>
      </w:r>
      <w:r>
        <w:rPr>
          <w:spacing w:val="3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decreto penale</w:t>
      </w:r>
      <w:r>
        <w:rPr>
          <w:spacing w:val="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3"/>
          <w:sz w:val="20"/>
          <w:szCs w:val="20"/>
        </w:rPr>
        <w:t xml:space="preserve"> </w:t>
      </w:r>
      <w:r>
        <w:rPr>
          <w:sz w:val="20"/>
          <w:szCs w:val="20"/>
        </w:rPr>
        <w:t>condanna</w:t>
      </w:r>
      <w:r>
        <w:rPr>
          <w:spacing w:val="50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divenuto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irrevocabile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sentenza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applicazione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della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pena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su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richiesta</w:t>
      </w:r>
      <w:r>
        <w:rPr>
          <w:spacing w:val="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ai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sensi</w:t>
      </w:r>
      <w:r>
        <w:rPr>
          <w:spacing w:val="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dell’art.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444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Codice</w:t>
      </w:r>
      <w:r>
        <w:rPr>
          <w:spacing w:val="41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Procedura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Penale</w:t>
      </w:r>
      <w:r>
        <w:rPr>
          <w:spacing w:val="-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per</w:t>
      </w:r>
      <w:r>
        <w:rPr>
          <w:spacing w:val="-5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una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dei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reati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cui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all’art.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80,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comma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1,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DLgs.</w:t>
      </w:r>
      <w:r>
        <w:rPr>
          <w:spacing w:val="-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50/2016;</w: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113316">
      <w:pPr>
        <w:pStyle w:val="Corpotesto"/>
        <w:kinsoku w:val="0"/>
        <w:overflowPunct w:val="0"/>
        <w:spacing w:before="115"/>
        <w:ind w:left="4425" w:right="4279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OPPURE</w:t>
      </w:r>
    </w:p>
    <w:p w:rsidR="000559FB" w:rsidRDefault="00113316">
      <w:pPr>
        <w:pStyle w:val="Corpotesto"/>
        <w:tabs>
          <w:tab w:val="left" w:pos="2695"/>
          <w:tab w:val="left" w:pos="4869"/>
          <w:tab w:val="left" w:pos="5529"/>
          <w:tab w:val="left" w:pos="7221"/>
          <w:tab w:val="left" w:pos="7977"/>
          <w:tab w:val="left" w:pos="8361"/>
          <w:tab w:val="left" w:pos="8995"/>
        </w:tabs>
        <w:kinsoku w:val="0"/>
        <w:overflowPunct w:val="0"/>
        <w:spacing w:before="152" w:line="228" w:lineRule="exact"/>
        <w:ind w:left="758" w:right="108" w:hanging="360"/>
        <w:rPr>
          <w:sz w:val="20"/>
          <w:szCs w:val="20"/>
        </w:rPr>
      </w:pPr>
      <w:r>
        <w:rPr>
          <w:rFonts w:ascii="Wingdings" w:hAnsi="Wingdings" w:cs="Wingdings"/>
          <w:sz w:val="24"/>
          <w:szCs w:val="24"/>
        </w:rPr>
        <w:t></w:t>
      </w:r>
      <w:r>
        <w:rPr>
          <w:rFonts w:ascii="Wingdings" w:hAnsi="Wingdings" w:cs="Wingdings"/>
          <w:spacing w:val="-118"/>
          <w:sz w:val="24"/>
          <w:szCs w:val="24"/>
        </w:rPr>
        <w:t></w:t>
      </w:r>
      <w:r>
        <w:rPr>
          <w:sz w:val="20"/>
          <w:szCs w:val="20"/>
        </w:rPr>
        <w:t>che</w:t>
      </w:r>
      <w:r>
        <w:rPr>
          <w:sz w:val="20"/>
          <w:szCs w:val="20"/>
        </w:rPr>
        <w:tab/>
      </w:r>
      <w:r>
        <w:rPr>
          <w:w w:val="95"/>
          <w:sz w:val="20"/>
          <w:szCs w:val="20"/>
        </w:rPr>
        <w:t>hanno</w:t>
      </w:r>
      <w:r>
        <w:rPr>
          <w:w w:val="95"/>
          <w:sz w:val="20"/>
          <w:szCs w:val="20"/>
        </w:rPr>
        <w:tab/>
        <w:t>riportato</w:t>
      </w:r>
      <w:r>
        <w:rPr>
          <w:w w:val="95"/>
          <w:sz w:val="20"/>
          <w:szCs w:val="20"/>
        </w:rPr>
        <w:tab/>
      </w:r>
      <w:r>
        <w:rPr>
          <w:spacing w:val="-1"/>
          <w:w w:val="95"/>
          <w:sz w:val="20"/>
          <w:szCs w:val="20"/>
        </w:rPr>
        <w:t>le</w:t>
      </w:r>
      <w:r>
        <w:rPr>
          <w:spacing w:val="-1"/>
          <w:w w:val="95"/>
          <w:sz w:val="20"/>
          <w:szCs w:val="20"/>
        </w:rPr>
        <w:tab/>
      </w:r>
      <w:r>
        <w:rPr>
          <w:spacing w:val="-1"/>
          <w:w w:val="95"/>
          <w:sz w:val="20"/>
          <w:szCs w:val="20"/>
        </w:rPr>
        <w:tab/>
      </w:r>
      <w:r>
        <w:rPr>
          <w:spacing w:val="-1"/>
          <w:w w:val="95"/>
          <w:sz w:val="20"/>
          <w:szCs w:val="20"/>
        </w:rPr>
        <w:tab/>
      </w:r>
      <w:r>
        <w:rPr>
          <w:spacing w:val="-1"/>
          <w:sz w:val="20"/>
          <w:szCs w:val="20"/>
        </w:rPr>
        <w:t>seguenti</w:t>
      </w:r>
      <w:r>
        <w:rPr>
          <w:spacing w:val="29"/>
          <w:w w:val="99"/>
          <w:sz w:val="20"/>
          <w:szCs w:val="20"/>
        </w:rPr>
        <w:t xml:space="preserve"> </w:t>
      </w:r>
      <w:r>
        <w:rPr>
          <w:spacing w:val="-1"/>
          <w:w w:val="95"/>
          <w:sz w:val="20"/>
          <w:szCs w:val="20"/>
        </w:rPr>
        <w:t>condanne_</w:t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</w:p>
    <w:p w:rsidR="000559FB" w:rsidRDefault="000559FB">
      <w:pPr>
        <w:pStyle w:val="Corpotesto"/>
        <w:kinsoku w:val="0"/>
        <w:overflowPunct w:val="0"/>
        <w:ind w:left="0"/>
        <w:rPr>
          <w:sz w:val="13"/>
          <w:szCs w:val="13"/>
        </w:rPr>
      </w:pPr>
    </w:p>
    <w:p w:rsidR="000559FB" w:rsidRDefault="00113316">
      <w:pPr>
        <w:pStyle w:val="Corpotesto"/>
        <w:tabs>
          <w:tab w:val="left" w:pos="1934"/>
          <w:tab w:val="left" w:pos="3225"/>
          <w:tab w:val="left" w:pos="4447"/>
          <w:tab w:val="left" w:pos="5517"/>
          <w:tab w:val="left" w:pos="5959"/>
          <w:tab w:val="left" w:pos="6859"/>
          <w:tab w:val="left" w:pos="7965"/>
          <w:tab w:val="left" w:pos="8471"/>
          <w:tab w:val="left" w:pos="9126"/>
          <w:tab w:val="left" w:pos="9595"/>
        </w:tabs>
        <w:kinsoku w:val="0"/>
        <w:overflowPunct w:val="0"/>
        <w:spacing w:before="112" w:line="228" w:lineRule="exact"/>
        <w:ind w:left="758" w:right="108" w:hanging="360"/>
        <w:rPr>
          <w:sz w:val="20"/>
          <w:szCs w:val="20"/>
        </w:rPr>
      </w:pPr>
      <w:r>
        <w:rPr>
          <w:rFonts w:ascii="Wingdings" w:hAnsi="Wingdings" w:cs="Wingdings"/>
          <w:sz w:val="24"/>
          <w:szCs w:val="24"/>
        </w:rPr>
        <w:t></w:t>
      </w:r>
      <w:r>
        <w:rPr>
          <w:rFonts w:ascii="Wingdings" w:hAnsi="Wingdings" w:cs="Wingdings"/>
          <w:spacing w:val="-118"/>
          <w:sz w:val="24"/>
          <w:szCs w:val="24"/>
        </w:rPr>
        <w:t></w:t>
      </w:r>
      <w:r>
        <w:rPr>
          <w:sz w:val="20"/>
          <w:szCs w:val="20"/>
        </w:rPr>
        <w:t>che</w:t>
      </w:r>
      <w:r>
        <w:rPr>
          <w:sz w:val="20"/>
          <w:szCs w:val="20"/>
        </w:rPr>
        <w:tab/>
      </w:r>
      <w:r>
        <w:rPr>
          <w:spacing w:val="-1"/>
          <w:w w:val="95"/>
          <w:sz w:val="20"/>
          <w:szCs w:val="20"/>
        </w:rPr>
        <w:t>sono</w:t>
      </w:r>
      <w:r>
        <w:rPr>
          <w:spacing w:val="-1"/>
          <w:w w:val="95"/>
          <w:sz w:val="20"/>
          <w:szCs w:val="20"/>
        </w:rPr>
        <w:tab/>
        <w:t>stati</w:t>
      </w:r>
      <w:r>
        <w:rPr>
          <w:spacing w:val="-1"/>
          <w:w w:val="95"/>
          <w:sz w:val="20"/>
          <w:szCs w:val="20"/>
        </w:rPr>
        <w:tab/>
        <w:t>adottati</w:t>
      </w:r>
      <w:r>
        <w:rPr>
          <w:spacing w:val="-1"/>
          <w:w w:val="95"/>
          <w:sz w:val="20"/>
          <w:szCs w:val="20"/>
        </w:rPr>
        <w:tab/>
      </w:r>
      <w:r>
        <w:rPr>
          <w:spacing w:val="-1"/>
          <w:w w:val="95"/>
          <w:sz w:val="20"/>
          <w:szCs w:val="20"/>
        </w:rPr>
        <w:tab/>
      </w:r>
      <w:r>
        <w:rPr>
          <w:w w:val="95"/>
          <w:sz w:val="20"/>
          <w:szCs w:val="20"/>
        </w:rPr>
        <w:t>i</w:t>
      </w:r>
      <w:r>
        <w:rPr>
          <w:w w:val="95"/>
          <w:sz w:val="20"/>
          <w:szCs w:val="20"/>
        </w:rPr>
        <w:tab/>
        <w:t>seguenti</w:t>
      </w:r>
      <w:r>
        <w:rPr>
          <w:w w:val="95"/>
          <w:sz w:val="20"/>
          <w:szCs w:val="20"/>
        </w:rPr>
        <w:tab/>
      </w:r>
      <w:r>
        <w:rPr>
          <w:w w:val="95"/>
          <w:sz w:val="20"/>
          <w:szCs w:val="20"/>
        </w:rPr>
        <w:tab/>
        <w:t>atti</w:t>
      </w:r>
      <w:r>
        <w:rPr>
          <w:w w:val="95"/>
          <w:sz w:val="20"/>
          <w:szCs w:val="20"/>
        </w:rPr>
        <w:tab/>
      </w:r>
      <w:r>
        <w:rPr>
          <w:w w:val="95"/>
          <w:sz w:val="20"/>
          <w:szCs w:val="20"/>
        </w:rPr>
        <w:tab/>
      </w:r>
      <w:r>
        <w:rPr>
          <w:spacing w:val="-1"/>
          <w:sz w:val="20"/>
          <w:szCs w:val="20"/>
        </w:rPr>
        <w:t>di</w:t>
      </w:r>
      <w:r>
        <w:rPr>
          <w:spacing w:val="25"/>
          <w:w w:val="99"/>
          <w:sz w:val="20"/>
          <w:szCs w:val="20"/>
        </w:rPr>
        <w:t xml:space="preserve"> </w:t>
      </w:r>
      <w:r>
        <w:rPr>
          <w:spacing w:val="-1"/>
          <w:w w:val="95"/>
          <w:sz w:val="20"/>
          <w:szCs w:val="20"/>
        </w:rPr>
        <w:t>di</w:t>
      </w:r>
      <w:r>
        <w:rPr>
          <w:w w:val="95"/>
          <w:sz w:val="20"/>
          <w:szCs w:val="20"/>
        </w:rPr>
        <w:t>ss</w:t>
      </w:r>
      <w:r>
        <w:rPr>
          <w:spacing w:val="-1"/>
          <w:w w:val="95"/>
          <w:sz w:val="20"/>
          <w:szCs w:val="20"/>
        </w:rPr>
        <w:t>o</w:t>
      </w:r>
      <w:r>
        <w:rPr>
          <w:w w:val="95"/>
          <w:sz w:val="20"/>
          <w:szCs w:val="20"/>
        </w:rPr>
        <w:t>c</w:t>
      </w:r>
      <w:r>
        <w:rPr>
          <w:spacing w:val="-1"/>
          <w:w w:val="95"/>
          <w:sz w:val="20"/>
          <w:szCs w:val="20"/>
        </w:rPr>
        <w:t>i</w:t>
      </w:r>
      <w:r>
        <w:rPr>
          <w:spacing w:val="1"/>
          <w:w w:val="95"/>
          <w:sz w:val="20"/>
          <w:szCs w:val="20"/>
        </w:rPr>
        <w:t>a</w:t>
      </w:r>
      <w:r>
        <w:rPr>
          <w:spacing w:val="-2"/>
          <w:w w:val="95"/>
          <w:sz w:val="20"/>
          <w:szCs w:val="20"/>
        </w:rPr>
        <w:t>z</w:t>
      </w:r>
      <w:r>
        <w:rPr>
          <w:w w:val="95"/>
          <w:sz w:val="20"/>
          <w:szCs w:val="20"/>
        </w:rPr>
        <w:t>i</w:t>
      </w:r>
      <w:r>
        <w:rPr>
          <w:spacing w:val="-1"/>
          <w:w w:val="95"/>
          <w:sz w:val="20"/>
          <w:szCs w:val="20"/>
        </w:rPr>
        <w:t>on</w:t>
      </w:r>
      <w:r>
        <w:rPr>
          <w:spacing w:val="1"/>
          <w:w w:val="95"/>
          <w:sz w:val="20"/>
          <w:szCs w:val="20"/>
        </w:rPr>
        <w:t>e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0559FB" w:rsidRDefault="000559FB">
      <w:pPr>
        <w:pStyle w:val="Corpotesto"/>
        <w:kinsoku w:val="0"/>
        <w:overflowPunct w:val="0"/>
        <w:spacing w:before="2"/>
        <w:ind w:left="0"/>
        <w:rPr>
          <w:sz w:val="23"/>
          <w:szCs w:val="23"/>
        </w:rPr>
      </w:pPr>
    </w:p>
    <w:p w:rsidR="000559FB" w:rsidRDefault="00113316">
      <w:pPr>
        <w:pStyle w:val="Corpotesto"/>
        <w:kinsoku w:val="0"/>
        <w:overflowPunct w:val="0"/>
        <w:spacing w:before="74"/>
        <w:ind w:left="4421" w:right="4414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OPPURE</w:t>
      </w:r>
    </w:p>
    <w:p w:rsidR="000559FB" w:rsidRDefault="00113316">
      <w:pPr>
        <w:pStyle w:val="Corpotesto"/>
        <w:kinsoku w:val="0"/>
        <w:overflowPunct w:val="0"/>
        <w:spacing w:before="140" w:line="221" w:lineRule="auto"/>
        <w:ind w:left="475" w:right="108" w:hanging="360"/>
        <w:jc w:val="both"/>
        <w:rPr>
          <w:sz w:val="20"/>
          <w:szCs w:val="20"/>
        </w:rPr>
      </w:pPr>
      <w:r>
        <w:rPr>
          <w:rFonts w:ascii="Wingdings" w:hAnsi="Wingdings" w:cs="Wingdings"/>
          <w:sz w:val="32"/>
          <w:szCs w:val="32"/>
        </w:rPr>
        <w:t></w:t>
      </w:r>
      <w:r>
        <w:rPr>
          <w:rFonts w:ascii="Wingdings" w:hAnsi="Wingdings" w:cs="Wingdings"/>
          <w:spacing w:val="-251"/>
          <w:sz w:val="32"/>
          <w:szCs w:val="32"/>
        </w:rPr>
        <w:t></w:t>
      </w:r>
      <w:r>
        <w:rPr>
          <w:sz w:val="20"/>
          <w:szCs w:val="20"/>
        </w:rPr>
        <w:t>che</w:t>
      </w:r>
      <w:r>
        <w:rPr>
          <w:spacing w:val="1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nell’anno</w:t>
      </w:r>
      <w:r>
        <w:rPr>
          <w:spacing w:val="14"/>
          <w:sz w:val="20"/>
          <w:szCs w:val="20"/>
        </w:rPr>
        <w:t xml:space="preserve"> </w:t>
      </w:r>
      <w:r>
        <w:rPr>
          <w:sz w:val="20"/>
          <w:szCs w:val="20"/>
        </w:rPr>
        <w:t>antecedente</w:t>
      </w:r>
      <w:r>
        <w:rPr>
          <w:spacing w:val="1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la</w:t>
      </w:r>
      <w:r>
        <w:rPr>
          <w:spacing w:val="14"/>
          <w:sz w:val="20"/>
          <w:szCs w:val="20"/>
        </w:rPr>
        <w:t xml:space="preserve"> </w:t>
      </w:r>
      <w:r>
        <w:rPr>
          <w:sz w:val="20"/>
          <w:szCs w:val="20"/>
        </w:rPr>
        <w:t>pubblicazione</w:t>
      </w:r>
      <w:r>
        <w:rPr>
          <w:spacing w:val="17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1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bando</w:t>
      </w:r>
      <w:r>
        <w:rPr>
          <w:spacing w:val="1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1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gara</w:t>
      </w:r>
      <w:r>
        <w:rPr>
          <w:spacing w:val="14"/>
          <w:sz w:val="20"/>
          <w:szCs w:val="20"/>
        </w:rPr>
        <w:t xml:space="preserve"> </w:t>
      </w:r>
      <w:r>
        <w:rPr>
          <w:sz w:val="20"/>
          <w:szCs w:val="20"/>
        </w:rPr>
        <w:t>relativo</w:t>
      </w:r>
      <w:r>
        <w:rPr>
          <w:spacing w:val="15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al</w:t>
      </w:r>
      <w:r>
        <w:rPr>
          <w:spacing w:val="14"/>
          <w:sz w:val="20"/>
          <w:szCs w:val="20"/>
        </w:rPr>
        <w:t xml:space="preserve"> </w:t>
      </w:r>
      <w:r>
        <w:rPr>
          <w:sz w:val="20"/>
          <w:szCs w:val="20"/>
        </w:rPr>
        <w:t>presente</w:t>
      </w:r>
      <w:r>
        <w:rPr>
          <w:spacing w:val="14"/>
          <w:sz w:val="20"/>
          <w:szCs w:val="20"/>
        </w:rPr>
        <w:t xml:space="preserve"> </w:t>
      </w:r>
      <w:r>
        <w:rPr>
          <w:sz w:val="20"/>
          <w:szCs w:val="20"/>
        </w:rPr>
        <w:t>appalto</w:t>
      </w:r>
      <w:r>
        <w:rPr>
          <w:spacing w:val="14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15"/>
          <w:sz w:val="20"/>
          <w:szCs w:val="20"/>
        </w:rPr>
        <w:t xml:space="preserve"> </w:t>
      </w:r>
      <w:r>
        <w:rPr>
          <w:sz w:val="20"/>
          <w:szCs w:val="20"/>
        </w:rPr>
        <w:t>ci</w:t>
      </w:r>
      <w:r>
        <w:rPr>
          <w:spacing w:val="1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sono</w:t>
      </w:r>
      <w:r>
        <w:rPr>
          <w:spacing w:val="52"/>
          <w:w w:val="99"/>
          <w:sz w:val="20"/>
          <w:szCs w:val="20"/>
        </w:rPr>
        <w:t xml:space="preserve"> </w:t>
      </w:r>
      <w:r>
        <w:rPr>
          <w:sz w:val="20"/>
          <w:szCs w:val="20"/>
        </w:rPr>
        <w:t>cessati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dalla</w:t>
      </w:r>
      <w:r>
        <w:rPr>
          <w:spacing w:val="-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carica.</w:t>
      </w:r>
    </w:p>
    <w:p w:rsidR="000559FB" w:rsidRDefault="000559FB">
      <w:pPr>
        <w:pStyle w:val="Corpotesto"/>
        <w:kinsoku w:val="0"/>
        <w:overflowPunct w:val="0"/>
        <w:spacing w:before="4"/>
        <w:ind w:left="0"/>
        <w:rPr>
          <w:sz w:val="20"/>
          <w:szCs w:val="20"/>
        </w:rPr>
      </w:pPr>
    </w:p>
    <w:p w:rsidR="000559FB" w:rsidRDefault="00113316">
      <w:pPr>
        <w:pStyle w:val="Corpotesto"/>
        <w:tabs>
          <w:tab w:val="left" w:pos="4415"/>
        </w:tabs>
        <w:kinsoku w:val="0"/>
        <w:overflowPunct w:val="0"/>
        <w:jc w:val="both"/>
        <w:rPr>
          <w:sz w:val="20"/>
          <w:szCs w:val="20"/>
        </w:rPr>
      </w:pPr>
      <w:r>
        <w:rPr>
          <w:spacing w:val="-1"/>
          <w:w w:val="95"/>
          <w:sz w:val="20"/>
          <w:szCs w:val="20"/>
        </w:rPr>
        <w:t>Data,</w:t>
      </w:r>
      <w:r>
        <w:rPr>
          <w:spacing w:val="-1"/>
          <w:w w:val="95"/>
          <w:sz w:val="20"/>
          <w:szCs w:val="20"/>
        </w:rPr>
        <w:tab/>
      </w:r>
      <w:r>
        <w:rPr>
          <w:spacing w:val="-1"/>
          <w:sz w:val="20"/>
          <w:szCs w:val="20"/>
        </w:rPr>
        <w:t>Il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dichiarante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FIRMA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DIGITALE</w:t>
      </w:r>
    </w:p>
    <w:p w:rsidR="000559FB" w:rsidRDefault="000559FB">
      <w:pPr>
        <w:pStyle w:val="Corpotesto"/>
        <w:kinsoku w:val="0"/>
        <w:overflowPunct w:val="0"/>
        <w:spacing w:before="1"/>
        <w:ind w:left="0"/>
        <w:rPr>
          <w:sz w:val="21"/>
          <w:szCs w:val="21"/>
        </w:rPr>
      </w:pPr>
    </w:p>
    <w:p w:rsidR="000559FB" w:rsidRDefault="00113316">
      <w:pPr>
        <w:pStyle w:val="Corpotesto"/>
        <w:kinsoku w:val="0"/>
        <w:overflowPunct w:val="0"/>
        <w:jc w:val="both"/>
        <w:rPr>
          <w:sz w:val="20"/>
          <w:szCs w:val="20"/>
        </w:rPr>
      </w:pPr>
      <w:r>
        <w:rPr>
          <w:b/>
          <w:bCs/>
          <w:spacing w:val="1"/>
          <w:sz w:val="20"/>
          <w:szCs w:val="20"/>
          <w:u w:val="thick"/>
        </w:rPr>
        <w:t>NOTA</w:t>
      </w:r>
      <w:r>
        <w:rPr>
          <w:b/>
          <w:bCs/>
          <w:spacing w:val="-21"/>
          <w:sz w:val="20"/>
          <w:szCs w:val="20"/>
          <w:u w:val="thick"/>
        </w:rPr>
        <w:t xml:space="preserve"> </w:t>
      </w:r>
      <w:r>
        <w:rPr>
          <w:b/>
          <w:bCs/>
          <w:sz w:val="20"/>
          <w:szCs w:val="20"/>
          <w:u w:val="thick"/>
        </w:rPr>
        <w:t>BENE</w:t>
      </w:r>
      <w:r>
        <w:rPr>
          <w:b/>
          <w:bCs/>
          <w:sz w:val="20"/>
          <w:szCs w:val="20"/>
        </w:rPr>
        <w:t>:</w:t>
      </w:r>
    </w:p>
    <w:p w:rsidR="000559FB" w:rsidRDefault="00113316" w:rsidP="007325D0">
      <w:pPr>
        <w:pStyle w:val="Corpotesto"/>
        <w:tabs>
          <w:tab w:val="left" w:pos="284"/>
        </w:tabs>
        <w:kinsoku w:val="0"/>
        <w:overflowPunct w:val="0"/>
        <w:ind w:left="284" w:right="106" w:hanging="173"/>
        <w:jc w:val="both"/>
        <w:rPr>
          <w:sz w:val="18"/>
          <w:szCs w:val="18"/>
        </w:rPr>
      </w:pPr>
      <w:r>
        <w:rPr>
          <w:b/>
          <w:bCs/>
          <w:i/>
          <w:iCs/>
          <w:sz w:val="20"/>
          <w:szCs w:val="20"/>
        </w:rPr>
        <w:t>-</w:t>
      </w:r>
      <w:r>
        <w:rPr>
          <w:b/>
          <w:bCs/>
          <w:i/>
          <w:iCs/>
          <w:spacing w:val="36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</w:rPr>
        <w:t>il</w:t>
      </w:r>
      <w:r>
        <w:rPr>
          <w:b/>
          <w:bCs/>
          <w:i/>
          <w:iCs/>
          <w:spacing w:val="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possesso</w:t>
      </w:r>
      <w:r>
        <w:rPr>
          <w:b/>
          <w:bCs/>
          <w:i/>
          <w:iCs/>
          <w:spacing w:val="10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dei</w:t>
      </w:r>
      <w:r>
        <w:rPr>
          <w:b/>
          <w:bCs/>
          <w:i/>
          <w:iCs/>
          <w:spacing w:val="10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requisiti</w:t>
      </w:r>
      <w:r>
        <w:rPr>
          <w:b/>
          <w:bCs/>
          <w:i/>
          <w:iCs/>
          <w:spacing w:val="1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9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cui</w:t>
      </w:r>
      <w:r>
        <w:rPr>
          <w:b/>
          <w:bCs/>
          <w:i/>
          <w:iCs/>
          <w:spacing w:val="10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sopra</w:t>
      </w:r>
      <w:r>
        <w:rPr>
          <w:b/>
          <w:bCs/>
          <w:i/>
          <w:iCs/>
          <w:spacing w:val="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deve</w:t>
      </w:r>
      <w:r>
        <w:rPr>
          <w:b/>
          <w:bCs/>
          <w:i/>
          <w:iCs/>
          <w:spacing w:val="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essere</w:t>
      </w:r>
      <w:r>
        <w:rPr>
          <w:b/>
          <w:bCs/>
          <w:i/>
          <w:iCs/>
          <w:spacing w:val="1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dichiarato</w:t>
      </w:r>
      <w:r>
        <w:rPr>
          <w:b/>
          <w:bCs/>
          <w:i/>
          <w:iCs/>
          <w:spacing w:val="10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con</w:t>
      </w:r>
      <w:r>
        <w:rPr>
          <w:b/>
          <w:bCs/>
          <w:i/>
          <w:iCs/>
          <w:spacing w:val="10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riferimento</w:t>
      </w:r>
      <w:r>
        <w:rPr>
          <w:b/>
          <w:bCs/>
          <w:i/>
          <w:iCs/>
          <w:spacing w:val="10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al</w:t>
      </w:r>
      <w:r>
        <w:rPr>
          <w:b/>
          <w:bCs/>
          <w:i/>
          <w:iCs/>
          <w:spacing w:val="10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titolare</w:t>
      </w:r>
      <w:r>
        <w:rPr>
          <w:b/>
          <w:bCs/>
          <w:i/>
          <w:iCs/>
          <w:spacing w:val="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</w:t>
      </w:r>
      <w:r>
        <w:rPr>
          <w:b/>
          <w:bCs/>
          <w:i/>
          <w:iCs/>
          <w:spacing w:val="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direttore</w:t>
      </w:r>
      <w:r>
        <w:rPr>
          <w:b/>
          <w:bCs/>
          <w:i/>
          <w:iCs/>
          <w:spacing w:val="87"/>
          <w:w w:val="9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tecnico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1"/>
          <w:sz w:val="20"/>
          <w:szCs w:val="20"/>
          <w:u w:val="thick"/>
        </w:rPr>
        <w:t>se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trattasi</w:t>
      </w:r>
      <w:r>
        <w:rPr>
          <w:b/>
          <w:bCs/>
          <w:i/>
          <w:iCs/>
          <w:spacing w:val="27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impresa</w:t>
      </w:r>
      <w:r>
        <w:rPr>
          <w:b/>
          <w:bCs/>
          <w:i/>
          <w:iCs/>
          <w:spacing w:val="29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individuale,</w:t>
      </w:r>
      <w:r>
        <w:rPr>
          <w:b/>
          <w:bCs/>
          <w:i/>
          <w:iCs/>
          <w:spacing w:val="3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al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socio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ai</w:t>
      </w:r>
      <w:r>
        <w:rPr>
          <w:b/>
          <w:bCs/>
          <w:i/>
          <w:iCs/>
          <w:spacing w:val="30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direttori</w:t>
      </w:r>
      <w:r>
        <w:rPr>
          <w:b/>
          <w:bCs/>
          <w:i/>
          <w:iCs/>
          <w:spacing w:val="3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tecnici</w:t>
      </w:r>
      <w:r>
        <w:rPr>
          <w:b/>
          <w:bCs/>
          <w:i/>
          <w:iCs/>
          <w:spacing w:val="27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1"/>
          <w:sz w:val="20"/>
          <w:szCs w:val="20"/>
          <w:u w:val="thick"/>
        </w:rPr>
        <w:t>se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trattasi</w:t>
      </w:r>
      <w:r>
        <w:rPr>
          <w:b/>
          <w:bCs/>
          <w:i/>
          <w:iCs/>
          <w:spacing w:val="30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società</w:t>
      </w:r>
      <w:r>
        <w:rPr>
          <w:b/>
          <w:bCs/>
          <w:i/>
          <w:iCs/>
          <w:spacing w:val="30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in</w:t>
      </w:r>
      <w:r>
        <w:rPr>
          <w:b/>
          <w:bCs/>
          <w:i/>
          <w:iCs/>
          <w:spacing w:val="95"/>
          <w:w w:val="99"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nome</w:t>
      </w:r>
      <w:r>
        <w:rPr>
          <w:b/>
          <w:bCs/>
          <w:i/>
          <w:iCs/>
          <w:spacing w:val="1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collettivo,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ai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direttori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tecnici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a</w:t>
      </w:r>
      <w:r>
        <w:rPr>
          <w:b/>
          <w:bCs/>
          <w:i/>
          <w:iCs/>
          <w:spacing w:val="1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tutti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i</w:t>
      </w:r>
      <w:r>
        <w:rPr>
          <w:b/>
          <w:bCs/>
          <w:i/>
          <w:iCs/>
          <w:spacing w:val="1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soci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accomandatari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se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trattasi</w:t>
      </w:r>
      <w:r>
        <w:rPr>
          <w:b/>
          <w:bCs/>
          <w:i/>
          <w:iCs/>
          <w:spacing w:val="1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società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in</w:t>
      </w:r>
      <w:r>
        <w:rPr>
          <w:b/>
          <w:bCs/>
          <w:i/>
          <w:iCs/>
          <w:spacing w:val="79"/>
          <w:w w:val="9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accomandita</w:t>
      </w:r>
      <w:r>
        <w:rPr>
          <w:b/>
          <w:bCs/>
          <w:i/>
          <w:iCs/>
          <w:spacing w:val="1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semplice,</w:t>
      </w:r>
      <w:r>
        <w:rPr>
          <w:b/>
          <w:bCs/>
          <w:i/>
          <w:iCs/>
          <w:spacing w:val="1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ai</w:t>
      </w:r>
      <w:r>
        <w:rPr>
          <w:b/>
          <w:bCs/>
          <w:i/>
          <w:iCs/>
          <w:spacing w:val="1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direttori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tecnici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a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tutti</w:t>
      </w:r>
      <w:r>
        <w:rPr>
          <w:b/>
          <w:bCs/>
          <w:i/>
          <w:iCs/>
          <w:spacing w:val="17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i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membri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del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consiglio</w:t>
      </w:r>
      <w:r>
        <w:rPr>
          <w:b/>
          <w:bCs/>
          <w:i/>
          <w:iCs/>
          <w:spacing w:val="1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1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amministrazione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cui</w:t>
      </w:r>
      <w:r>
        <w:rPr>
          <w:b/>
          <w:bCs/>
          <w:i/>
          <w:iCs/>
          <w:spacing w:val="95"/>
          <w:w w:val="9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sia</w:t>
      </w:r>
      <w:r>
        <w:rPr>
          <w:b/>
          <w:bCs/>
          <w:i/>
          <w:iCs/>
          <w:spacing w:val="-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stata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conferita</w:t>
      </w:r>
      <w:r>
        <w:rPr>
          <w:b/>
          <w:bCs/>
          <w:i/>
          <w:iCs/>
          <w:spacing w:val="-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la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legale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rappresentanza,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-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direzione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o</w:t>
      </w:r>
      <w:r>
        <w:rPr>
          <w:b/>
          <w:bCs/>
          <w:i/>
          <w:iCs/>
          <w:spacing w:val="-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vigilanza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o</w:t>
      </w:r>
      <w:r>
        <w:rPr>
          <w:b/>
          <w:bCs/>
          <w:i/>
          <w:iCs/>
          <w:spacing w:val="-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ai</w:t>
      </w:r>
      <w:r>
        <w:rPr>
          <w:b/>
          <w:bCs/>
          <w:i/>
          <w:iCs/>
          <w:spacing w:val="-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soggetti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muniti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poteri</w:t>
      </w:r>
      <w:r>
        <w:rPr>
          <w:b/>
          <w:bCs/>
          <w:i/>
          <w:iCs/>
          <w:spacing w:val="89"/>
          <w:w w:val="99"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 rappresentanza, </w:t>
      </w:r>
      <w:r>
        <w:rPr>
          <w:b/>
          <w:bCs/>
          <w:i/>
          <w:iCs/>
          <w:sz w:val="20"/>
          <w:szCs w:val="20"/>
          <w:u w:val="thick"/>
        </w:rPr>
        <w:t>ivi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 compresi institori </w:t>
      </w:r>
      <w:r>
        <w:rPr>
          <w:b/>
          <w:bCs/>
          <w:i/>
          <w:iCs/>
          <w:sz w:val="20"/>
          <w:szCs w:val="20"/>
          <w:u w:val="thick"/>
        </w:rPr>
        <w:t>e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procuratori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 generali,</w:t>
      </w:r>
      <w:r>
        <w:rPr>
          <w:b/>
          <w:bCs/>
          <w:i/>
          <w:iCs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ai </w:t>
      </w:r>
      <w:r>
        <w:rPr>
          <w:b/>
          <w:bCs/>
          <w:i/>
          <w:iCs/>
          <w:sz w:val="20"/>
          <w:szCs w:val="20"/>
          <w:u w:val="thick"/>
        </w:rPr>
        <w:t>membri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degli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 organi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 direzione</w:t>
      </w:r>
      <w:r>
        <w:rPr>
          <w:b/>
          <w:bCs/>
          <w:i/>
          <w:iCs/>
          <w:spacing w:val="99"/>
          <w:w w:val="99"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o di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 controllo,</w:t>
      </w:r>
      <w:r>
        <w:rPr>
          <w:b/>
          <w:bCs/>
          <w:i/>
          <w:iCs/>
          <w:spacing w:val="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al</w:t>
      </w:r>
      <w:r>
        <w:rPr>
          <w:b/>
          <w:bCs/>
          <w:i/>
          <w:iCs/>
          <w:spacing w:val="5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direttore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 tecnico</w:t>
      </w:r>
      <w:r>
        <w:rPr>
          <w:b/>
          <w:bCs/>
          <w:i/>
          <w:iCs/>
          <w:spacing w:val="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</w:t>
      </w:r>
      <w:r>
        <w:rPr>
          <w:b/>
          <w:bCs/>
          <w:i/>
          <w:iCs/>
          <w:spacing w:val="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al </w:t>
      </w:r>
      <w:r>
        <w:rPr>
          <w:b/>
          <w:bCs/>
          <w:i/>
          <w:iCs/>
          <w:sz w:val="20"/>
          <w:szCs w:val="20"/>
          <w:u w:val="thick"/>
        </w:rPr>
        <w:t>socio</w:t>
      </w:r>
      <w:r>
        <w:rPr>
          <w:b/>
          <w:bCs/>
          <w:i/>
          <w:iCs/>
          <w:spacing w:val="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unico</w:t>
      </w:r>
      <w:r>
        <w:rPr>
          <w:b/>
          <w:bCs/>
          <w:i/>
          <w:iCs/>
          <w:spacing w:val="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persona</w:t>
      </w:r>
      <w:r>
        <w:rPr>
          <w:b/>
          <w:bCs/>
          <w:i/>
          <w:iCs/>
          <w:spacing w:val="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fisica, </w:t>
      </w:r>
      <w:r>
        <w:rPr>
          <w:b/>
          <w:bCs/>
          <w:i/>
          <w:iCs/>
          <w:sz w:val="20"/>
          <w:szCs w:val="20"/>
          <w:u w:val="thick"/>
        </w:rPr>
        <w:t xml:space="preserve">ovvero </w:t>
      </w:r>
      <w:r>
        <w:rPr>
          <w:b/>
          <w:bCs/>
          <w:i/>
          <w:iCs/>
          <w:spacing w:val="-1"/>
          <w:sz w:val="20"/>
          <w:szCs w:val="20"/>
          <w:u w:val="thick"/>
        </w:rPr>
        <w:t>al</w:t>
      </w:r>
      <w:r>
        <w:rPr>
          <w:b/>
          <w:bCs/>
          <w:i/>
          <w:iCs/>
          <w:spacing w:val="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socio</w:t>
      </w:r>
      <w:r>
        <w:rPr>
          <w:b/>
          <w:bCs/>
          <w:i/>
          <w:iCs/>
          <w:sz w:val="20"/>
          <w:szCs w:val="20"/>
          <w:u w:val="thick"/>
        </w:rPr>
        <w:t xml:space="preserve"> di</w:t>
      </w:r>
      <w:r>
        <w:rPr>
          <w:b/>
          <w:bCs/>
          <w:i/>
          <w:iCs/>
          <w:spacing w:val="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maggioranza</w:t>
      </w:r>
      <w:r>
        <w:rPr>
          <w:b/>
          <w:bCs/>
          <w:i/>
          <w:iCs/>
          <w:spacing w:val="79"/>
          <w:w w:val="9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in</w:t>
      </w:r>
      <w:r>
        <w:rPr>
          <w:b/>
          <w:bCs/>
          <w:i/>
          <w:iCs/>
          <w:spacing w:val="-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caso</w:t>
      </w:r>
      <w:r>
        <w:rPr>
          <w:b/>
          <w:bCs/>
          <w:i/>
          <w:iCs/>
          <w:spacing w:val="-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-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società</w:t>
      </w:r>
      <w:r>
        <w:rPr>
          <w:b/>
          <w:bCs/>
          <w:i/>
          <w:iCs/>
          <w:spacing w:val="-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con</w:t>
      </w:r>
      <w:r>
        <w:rPr>
          <w:b/>
          <w:bCs/>
          <w:i/>
          <w:iCs/>
          <w:spacing w:val="-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1"/>
          <w:sz w:val="20"/>
          <w:szCs w:val="20"/>
          <w:u w:val="thick"/>
        </w:rPr>
        <w:t>meno</w:t>
      </w:r>
      <w:r>
        <w:rPr>
          <w:b/>
          <w:bCs/>
          <w:i/>
          <w:iCs/>
          <w:spacing w:val="-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quattro</w:t>
      </w:r>
      <w:r>
        <w:rPr>
          <w:b/>
          <w:bCs/>
          <w:i/>
          <w:iCs/>
          <w:spacing w:val="-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soci,</w:t>
      </w:r>
      <w:r>
        <w:rPr>
          <w:b/>
          <w:bCs/>
          <w:i/>
          <w:iCs/>
          <w:spacing w:val="-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se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trattasi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ogni</w:t>
      </w:r>
      <w:r>
        <w:rPr>
          <w:b/>
          <w:bCs/>
          <w:i/>
          <w:iCs/>
          <w:spacing w:val="-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altro</w:t>
      </w:r>
      <w:r>
        <w:rPr>
          <w:b/>
          <w:bCs/>
          <w:i/>
          <w:iCs/>
          <w:spacing w:val="-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tipo</w:t>
      </w:r>
      <w:r>
        <w:rPr>
          <w:b/>
          <w:bCs/>
          <w:i/>
          <w:iCs/>
          <w:spacing w:val="-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società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o</w:t>
      </w:r>
      <w:r>
        <w:rPr>
          <w:b/>
          <w:bCs/>
          <w:i/>
          <w:iCs/>
          <w:spacing w:val="-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consorzio</w:t>
      </w:r>
      <w:r>
        <w:rPr>
          <w:b/>
          <w:bCs/>
          <w:i/>
          <w:iCs/>
          <w:spacing w:val="-1"/>
          <w:sz w:val="18"/>
          <w:szCs w:val="18"/>
          <w:u w:val="thick"/>
        </w:rPr>
        <w:t>.</w:t>
      </w:r>
    </w:p>
    <w:p w:rsidR="000559FB" w:rsidRDefault="00113316" w:rsidP="007325D0">
      <w:pPr>
        <w:pStyle w:val="Corpotesto"/>
        <w:tabs>
          <w:tab w:val="left" w:pos="284"/>
        </w:tabs>
        <w:kinsoku w:val="0"/>
        <w:overflowPunct w:val="0"/>
        <w:ind w:left="284" w:right="106" w:hanging="173"/>
        <w:jc w:val="both"/>
        <w:rPr>
          <w:sz w:val="20"/>
          <w:szCs w:val="20"/>
        </w:rPr>
      </w:pPr>
      <w:r>
        <w:rPr>
          <w:b/>
          <w:bCs/>
          <w:sz w:val="16"/>
          <w:szCs w:val="16"/>
        </w:rPr>
        <w:lastRenderedPageBreak/>
        <w:t>-</w:t>
      </w:r>
      <w:r>
        <w:rPr>
          <w:b/>
          <w:bCs/>
          <w:spacing w:val="26"/>
          <w:sz w:val="16"/>
          <w:szCs w:val="16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qualora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non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tutti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i</w:t>
      </w:r>
      <w:r>
        <w:rPr>
          <w:b/>
          <w:bCs/>
          <w:i/>
          <w:iCs/>
          <w:spacing w:val="1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soggetti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dichiaranti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siano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in</w:t>
      </w:r>
      <w:r>
        <w:rPr>
          <w:b/>
          <w:bCs/>
          <w:i/>
          <w:iCs/>
          <w:spacing w:val="1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possesso</w:t>
      </w:r>
      <w:r>
        <w:rPr>
          <w:b/>
          <w:bCs/>
          <w:i/>
          <w:iCs/>
          <w:spacing w:val="1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della</w:t>
      </w:r>
      <w:r>
        <w:rPr>
          <w:b/>
          <w:bCs/>
          <w:i/>
          <w:iCs/>
          <w:spacing w:val="1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firma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digitale,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la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dichiarazione</w:t>
      </w:r>
      <w:r>
        <w:rPr>
          <w:b/>
          <w:bCs/>
          <w:i/>
          <w:iCs/>
          <w:spacing w:val="1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con</w:t>
      </w:r>
      <w:r>
        <w:rPr>
          <w:b/>
          <w:bCs/>
          <w:i/>
          <w:iCs/>
          <w:spacing w:val="95"/>
          <w:w w:val="9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firma</w:t>
      </w:r>
      <w:r>
        <w:rPr>
          <w:b/>
          <w:bCs/>
          <w:i/>
          <w:iCs/>
          <w:spacing w:val="2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autografa</w:t>
      </w:r>
      <w:r>
        <w:rPr>
          <w:b/>
          <w:bCs/>
          <w:i/>
          <w:iCs/>
          <w:spacing w:val="2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dei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dichiaranti</w:t>
      </w:r>
      <w:r>
        <w:rPr>
          <w:b/>
          <w:bCs/>
          <w:i/>
          <w:iCs/>
          <w:spacing w:val="2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dovrà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essere</w:t>
      </w:r>
      <w:r>
        <w:rPr>
          <w:b/>
          <w:bCs/>
          <w:i/>
          <w:iCs/>
          <w:spacing w:val="2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scansita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</w:t>
      </w:r>
      <w:r>
        <w:rPr>
          <w:b/>
          <w:bCs/>
          <w:i/>
          <w:iCs/>
          <w:spacing w:val="2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firmata</w:t>
      </w:r>
      <w:r>
        <w:rPr>
          <w:b/>
          <w:bCs/>
          <w:i/>
          <w:iCs/>
          <w:spacing w:val="2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digitalmente</w:t>
      </w:r>
      <w:r>
        <w:rPr>
          <w:b/>
          <w:bCs/>
          <w:i/>
          <w:iCs/>
          <w:spacing w:val="2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dal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solo</w:t>
      </w:r>
      <w:r>
        <w:rPr>
          <w:b/>
          <w:bCs/>
          <w:i/>
          <w:iCs/>
          <w:spacing w:val="27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legale</w:t>
      </w:r>
      <w:r>
        <w:rPr>
          <w:b/>
          <w:bCs/>
          <w:i/>
          <w:iCs/>
          <w:spacing w:val="107"/>
          <w:w w:val="9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rappresentante</w:t>
      </w:r>
      <w:r>
        <w:rPr>
          <w:b/>
          <w:bCs/>
          <w:i/>
          <w:iCs/>
          <w:spacing w:val="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allegando,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a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pena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esclusione,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le</w:t>
      </w:r>
      <w:r>
        <w:rPr>
          <w:b/>
          <w:bCs/>
          <w:i/>
          <w:iCs/>
          <w:spacing w:val="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copie</w:t>
      </w:r>
      <w:r>
        <w:rPr>
          <w:b/>
          <w:bCs/>
          <w:i/>
          <w:iCs/>
          <w:spacing w:val="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scansite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firmate</w:t>
      </w:r>
      <w:r>
        <w:rPr>
          <w:b/>
          <w:bCs/>
          <w:i/>
          <w:iCs/>
          <w:spacing w:val="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del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documento</w:t>
      </w:r>
      <w:r>
        <w:rPr>
          <w:b/>
          <w:bCs/>
          <w:i/>
          <w:iCs/>
          <w:spacing w:val="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d’identità</w:t>
      </w:r>
      <w:r>
        <w:rPr>
          <w:b/>
          <w:bCs/>
          <w:i/>
          <w:iCs/>
          <w:spacing w:val="93"/>
          <w:w w:val="9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dei</w:t>
      </w:r>
      <w:r>
        <w:rPr>
          <w:b/>
          <w:bCs/>
          <w:i/>
          <w:iCs/>
          <w:spacing w:val="-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soggetti</w:t>
      </w:r>
      <w:r>
        <w:rPr>
          <w:b/>
          <w:bCs/>
          <w:i/>
          <w:iCs/>
          <w:spacing w:val="-1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dichiaranti</w:t>
      </w:r>
      <w:r>
        <w:rPr>
          <w:i/>
          <w:iCs/>
          <w:spacing w:val="-1"/>
          <w:sz w:val="20"/>
          <w:szCs w:val="20"/>
        </w:rPr>
        <w:t>.</w:t>
      </w:r>
    </w:p>
    <w:p w:rsidR="000559FB" w:rsidRDefault="001A62DA" w:rsidP="007325D0">
      <w:pPr>
        <w:pStyle w:val="Titolo4"/>
        <w:kinsoku w:val="0"/>
        <w:overflowPunct w:val="0"/>
        <w:spacing w:before="0"/>
        <w:ind w:left="170" w:right="119"/>
        <w:rPr>
          <w:b w:val="0"/>
          <w:bCs w:val="0"/>
          <w:i w:val="0"/>
          <w:iCs w:val="0"/>
        </w:rPr>
      </w:pPr>
      <w:r>
        <w:rPr>
          <w:spacing w:val="-1"/>
        </w:rPr>
        <w:t xml:space="preserve"> </w:t>
      </w:r>
      <w:r w:rsidR="00113316">
        <w:rPr>
          <w:spacing w:val="-1"/>
        </w:rPr>
        <w:t>(allegare</w:t>
      </w:r>
      <w:r w:rsidR="00113316">
        <w:rPr>
          <w:spacing w:val="34"/>
        </w:rPr>
        <w:t xml:space="preserve"> </w:t>
      </w:r>
      <w:r w:rsidR="00113316">
        <w:rPr>
          <w:spacing w:val="-1"/>
        </w:rPr>
        <w:t>alla</w:t>
      </w:r>
      <w:r w:rsidR="00113316">
        <w:rPr>
          <w:spacing w:val="34"/>
        </w:rPr>
        <w:t xml:space="preserve"> </w:t>
      </w:r>
      <w:r w:rsidR="00113316">
        <w:rPr>
          <w:spacing w:val="-1"/>
        </w:rPr>
        <w:t>documentazione</w:t>
      </w:r>
      <w:r w:rsidR="00113316">
        <w:rPr>
          <w:spacing w:val="34"/>
        </w:rPr>
        <w:t xml:space="preserve"> </w:t>
      </w:r>
      <w:r w:rsidR="00113316">
        <w:rPr>
          <w:spacing w:val="-1"/>
        </w:rPr>
        <w:t>amministrativa</w:t>
      </w:r>
      <w:r w:rsidR="00113316">
        <w:rPr>
          <w:spacing w:val="32"/>
        </w:rPr>
        <w:t xml:space="preserve"> </w:t>
      </w:r>
      <w:r w:rsidR="00113316">
        <w:t>la</w:t>
      </w:r>
      <w:r w:rsidR="00113316">
        <w:rPr>
          <w:spacing w:val="34"/>
        </w:rPr>
        <w:t xml:space="preserve"> </w:t>
      </w:r>
      <w:r w:rsidR="00113316">
        <w:rPr>
          <w:spacing w:val="-1"/>
        </w:rPr>
        <w:t>copia</w:t>
      </w:r>
      <w:r w:rsidR="00113316">
        <w:rPr>
          <w:spacing w:val="34"/>
        </w:rPr>
        <w:t xml:space="preserve"> </w:t>
      </w:r>
      <w:r w:rsidR="00113316">
        <w:rPr>
          <w:spacing w:val="-1"/>
        </w:rPr>
        <w:t>scansita</w:t>
      </w:r>
      <w:r w:rsidR="00113316">
        <w:rPr>
          <w:spacing w:val="35"/>
        </w:rPr>
        <w:t xml:space="preserve"> </w:t>
      </w:r>
      <w:r w:rsidR="00113316">
        <w:t>e</w:t>
      </w:r>
      <w:r w:rsidR="00113316">
        <w:rPr>
          <w:spacing w:val="34"/>
        </w:rPr>
        <w:t xml:space="preserve"> </w:t>
      </w:r>
      <w:r w:rsidR="00113316">
        <w:rPr>
          <w:spacing w:val="-1"/>
        </w:rPr>
        <w:t>firmata</w:t>
      </w:r>
      <w:r w:rsidR="00113316">
        <w:rPr>
          <w:spacing w:val="34"/>
        </w:rPr>
        <w:t xml:space="preserve"> </w:t>
      </w:r>
      <w:r w:rsidR="00113316">
        <w:rPr>
          <w:spacing w:val="-1"/>
        </w:rPr>
        <w:t>digitalmente</w:t>
      </w:r>
      <w:r w:rsidR="00113316">
        <w:rPr>
          <w:spacing w:val="34"/>
        </w:rPr>
        <w:t xml:space="preserve"> </w:t>
      </w:r>
      <w:r w:rsidR="00113316">
        <w:rPr>
          <w:spacing w:val="-1"/>
        </w:rPr>
        <w:t>dal</w:t>
      </w:r>
      <w:r w:rsidR="00113316">
        <w:rPr>
          <w:spacing w:val="63"/>
        </w:rPr>
        <w:t xml:space="preserve"> </w:t>
      </w:r>
      <w:r w:rsidR="00113316">
        <w:rPr>
          <w:spacing w:val="-1"/>
        </w:rPr>
        <w:t>legale</w:t>
      </w:r>
      <w:r w:rsidR="00113316">
        <w:rPr>
          <w:spacing w:val="-2"/>
        </w:rPr>
        <w:t xml:space="preserve"> </w:t>
      </w:r>
      <w:r w:rsidR="00113316">
        <w:rPr>
          <w:spacing w:val="-1"/>
        </w:rPr>
        <w:t>rappresentante)</w:t>
      </w:r>
    </w:p>
    <w:sectPr w:rsidR="000559FB">
      <w:pgSz w:w="11900" w:h="16840"/>
      <w:pgMar w:top="1180" w:right="960" w:bottom="920" w:left="960" w:header="0" w:footer="730" w:gutter="0"/>
      <w:cols w:space="720" w:equalWidth="0">
        <w:col w:w="998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9FB" w:rsidRDefault="00113316">
      <w:r>
        <w:separator/>
      </w:r>
    </w:p>
  </w:endnote>
  <w:endnote w:type="continuationSeparator" w:id="0">
    <w:p w:rsidR="000559FB" w:rsidRDefault="00113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9FB" w:rsidRDefault="00113316">
    <w:pPr>
      <w:pStyle w:val="Corpotesto"/>
      <w:kinsoku w:val="0"/>
      <w:overflowPunct w:val="0"/>
      <w:spacing w:line="14" w:lineRule="auto"/>
      <w:ind w:left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page">
                <wp:posOffset>3691890</wp:posOffset>
              </wp:positionH>
              <wp:positionV relativeFrom="page">
                <wp:posOffset>10090150</wp:posOffset>
              </wp:positionV>
              <wp:extent cx="178435" cy="15240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4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59FB" w:rsidRDefault="00113316">
                          <w:pPr>
                            <w:pStyle w:val="Corpotesto"/>
                            <w:kinsoku w:val="0"/>
                            <w:overflowPunct w:val="0"/>
                            <w:spacing w:line="224" w:lineRule="exact"/>
                            <w:ind w:left="40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0656FF">
                            <w:rPr>
                              <w:rFonts w:ascii="Times New Roman" w:hAnsi="Times New Roman" w:cs="Times New Roman"/>
                              <w:noProof/>
                              <w:sz w:val="20"/>
                              <w:szCs w:val="20"/>
                            </w:rPr>
                            <w:t>28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290.7pt;margin-top:794.5pt;width:14.05pt;height:12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" o:allowincell="f" filled="f" stroked="f">
              <v:textbox inset="0,0,0,0">
                <w:txbxContent>
                  <w:p w:rsidR="000559FB" w:rsidRDefault="00113316">
                    <w:pPr>
                      <w:pStyle w:val="Corpotesto"/>
                      <w:kinsoku w:val="0"/>
                      <w:overflowPunct w:val="0"/>
                      <w:spacing w:line="224" w:lineRule="exact"/>
                      <w:ind w:left="40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fldChar w:fldCharType="separate"/>
                    </w:r>
                    <w:r w:rsidR="000656FF">
                      <w:rPr>
                        <w:rFonts w:ascii="Times New Roman" w:hAnsi="Times New Roman" w:cs="Times New Roman"/>
                        <w:noProof/>
                        <w:sz w:val="20"/>
                        <w:szCs w:val="20"/>
                      </w:rPr>
                      <w:t>28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9FB" w:rsidRDefault="00113316">
      <w:r>
        <w:separator/>
      </w:r>
    </w:p>
  </w:footnote>
  <w:footnote w:type="continuationSeparator" w:id="0">
    <w:p w:rsidR="000559FB" w:rsidRDefault="001133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652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2657" w:hanging="360"/>
      </w:pPr>
    </w:lvl>
    <w:lvl w:ilvl="2">
      <w:numFmt w:val="bullet"/>
      <w:lvlText w:val="•"/>
      <w:lvlJc w:val="left"/>
      <w:pPr>
        <w:ind w:left="3662" w:hanging="360"/>
      </w:pPr>
    </w:lvl>
    <w:lvl w:ilvl="3">
      <w:numFmt w:val="bullet"/>
      <w:lvlText w:val="•"/>
      <w:lvlJc w:val="left"/>
      <w:pPr>
        <w:ind w:left="4666" w:hanging="360"/>
      </w:pPr>
    </w:lvl>
    <w:lvl w:ilvl="4">
      <w:numFmt w:val="bullet"/>
      <w:lvlText w:val="•"/>
      <w:lvlJc w:val="left"/>
      <w:pPr>
        <w:ind w:left="5671" w:hanging="360"/>
      </w:pPr>
    </w:lvl>
    <w:lvl w:ilvl="5">
      <w:numFmt w:val="bullet"/>
      <w:lvlText w:val="•"/>
      <w:lvlJc w:val="left"/>
      <w:pPr>
        <w:ind w:left="6676" w:hanging="360"/>
      </w:pPr>
    </w:lvl>
    <w:lvl w:ilvl="6">
      <w:numFmt w:val="bullet"/>
      <w:lvlText w:val="•"/>
      <w:lvlJc w:val="left"/>
      <w:pPr>
        <w:ind w:left="7681" w:hanging="360"/>
      </w:pPr>
    </w:lvl>
    <w:lvl w:ilvl="7">
      <w:numFmt w:val="bullet"/>
      <w:lvlText w:val="•"/>
      <w:lvlJc w:val="left"/>
      <w:pPr>
        <w:ind w:left="8685" w:hanging="360"/>
      </w:pPr>
    </w:lvl>
    <w:lvl w:ilvl="8">
      <w:numFmt w:val="bullet"/>
      <w:lvlText w:val="•"/>
      <w:lvlJc w:val="left"/>
      <w:pPr>
        <w:ind w:left="9690" w:hanging="360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left="614"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  <w:pPr>
        <w:ind w:left="1722" w:hanging="360"/>
      </w:pPr>
    </w:lvl>
    <w:lvl w:ilvl="2">
      <w:numFmt w:val="bullet"/>
      <w:lvlText w:val="•"/>
      <w:lvlJc w:val="left"/>
      <w:pPr>
        <w:ind w:left="2831" w:hanging="360"/>
      </w:pPr>
    </w:lvl>
    <w:lvl w:ilvl="3">
      <w:numFmt w:val="bullet"/>
      <w:lvlText w:val="•"/>
      <w:lvlJc w:val="left"/>
      <w:pPr>
        <w:ind w:left="3940" w:hanging="360"/>
      </w:pPr>
    </w:lvl>
    <w:lvl w:ilvl="4">
      <w:numFmt w:val="bullet"/>
      <w:lvlText w:val="•"/>
      <w:lvlJc w:val="left"/>
      <w:pPr>
        <w:ind w:left="5048" w:hanging="360"/>
      </w:pPr>
    </w:lvl>
    <w:lvl w:ilvl="5">
      <w:numFmt w:val="bullet"/>
      <w:lvlText w:val="•"/>
      <w:lvlJc w:val="left"/>
      <w:pPr>
        <w:ind w:left="6157" w:hanging="360"/>
      </w:pPr>
    </w:lvl>
    <w:lvl w:ilvl="6">
      <w:numFmt w:val="bullet"/>
      <w:lvlText w:val="•"/>
      <w:lvlJc w:val="left"/>
      <w:pPr>
        <w:ind w:left="7265" w:hanging="360"/>
      </w:pPr>
    </w:lvl>
    <w:lvl w:ilvl="7">
      <w:numFmt w:val="bullet"/>
      <w:lvlText w:val="•"/>
      <w:lvlJc w:val="left"/>
      <w:pPr>
        <w:ind w:left="8374" w:hanging="360"/>
      </w:pPr>
    </w:lvl>
    <w:lvl w:ilvl="8">
      <w:numFmt w:val="bullet"/>
      <w:lvlText w:val="•"/>
      <w:lvlJc w:val="left"/>
      <w:pPr>
        <w:ind w:left="9482" w:hanging="360"/>
      </w:pPr>
    </w:lvl>
  </w:abstractNum>
  <w:abstractNum w:abstractNumId="2">
    <w:nsid w:val="00000404"/>
    <w:multiLevelType w:val="multilevel"/>
    <w:tmpl w:val="00000887"/>
    <w:lvl w:ilvl="0">
      <w:start w:val="1"/>
      <w:numFmt w:val="lowerLetter"/>
      <w:lvlText w:val="%1)"/>
      <w:lvlJc w:val="left"/>
      <w:pPr>
        <w:ind w:left="372" w:hanging="2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start w:val="1"/>
      <w:numFmt w:val="decimal"/>
      <w:lvlText w:val="%2."/>
      <w:lvlJc w:val="left"/>
      <w:pPr>
        <w:ind w:left="832"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  <w:pPr>
        <w:ind w:left="832" w:hanging="360"/>
      </w:pPr>
    </w:lvl>
    <w:lvl w:ilvl="3">
      <w:numFmt w:val="bullet"/>
      <w:lvlText w:val="•"/>
      <w:lvlJc w:val="left"/>
      <w:pPr>
        <w:ind w:left="1961" w:hanging="360"/>
      </w:pPr>
    </w:lvl>
    <w:lvl w:ilvl="4">
      <w:numFmt w:val="bullet"/>
      <w:lvlText w:val="•"/>
      <w:lvlJc w:val="left"/>
      <w:pPr>
        <w:ind w:left="3089" w:hanging="360"/>
      </w:pPr>
    </w:lvl>
    <w:lvl w:ilvl="5">
      <w:numFmt w:val="bullet"/>
      <w:lvlText w:val="•"/>
      <w:lvlJc w:val="left"/>
      <w:pPr>
        <w:ind w:left="4218" w:hanging="360"/>
      </w:pPr>
    </w:lvl>
    <w:lvl w:ilvl="6">
      <w:numFmt w:val="bullet"/>
      <w:lvlText w:val="•"/>
      <w:lvlJc w:val="left"/>
      <w:pPr>
        <w:ind w:left="5346" w:hanging="360"/>
      </w:pPr>
    </w:lvl>
    <w:lvl w:ilvl="7">
      <w:numFmt w:val="bullet"/>
      <w:lvlText w:val="•"/>
      <w:lvlJc w:val="left"/>
      <w:pPr>
        <w:ind w:left="6474" w:hanging="360"/>
      </w:pPr>
    </w:lvl>
    <w:lvl w:ilvl="8">
      <w:numFmt w:val="bullet"/>
      <w:lvlText w:val="•"/>
      <w:lvlJc w:val="left"/>
      <w:pPr>
        <w:ind w:left="7603" w:hanging="360"/>
      </w:pPr>
    </w:lvl>
  </w:abstractNum>
  <w:abstractNum w:abstractNumId="3">
    <w:nsid w:val="00000405"/>
    <w:multiLevelType w:val="multilevel"/>
    <w:tmpl w:val="00000888"/>
    <w:lvl w:ilvl="0">
      <w:numFmt w:val="bullet"/>
      <w:lvlText w:val="•"/>
      <w:lvlJc w:val="left"/>
      <w:pPr>
        <w:ind w:left="472" w:hanging="144"/>
      </w:pPr>
      <w:rPr>
        <w:rFonts w:ascii="Arial" w:hAnsi="Arial" w:cs="Arial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411" w:hanging="144"/>
      </w:pPr>
    </w:lvl>
    <w:lvl w:ilvl="2">
      <w:numFmt w:val="bullet"/>
      <w:lvlText w:val="•"/>
      <w:lvlJc w:val="left"/>
      <w:pPr>
        <w:ind w:left="2350" w:hanging="144"/>
      </w:pPr>
    </w:lvl>
    <w:lvl w:ilvl="3">
      <w:numFmt w:val="bullet"/>
      <w:lvlText w:val="•"/>
      <w:lvlJc w:val="left"/>
      <w:pPr>
        <w:ind w:left="3288" w:hanging="144"/>
      </w:pPr>
    </w:lvl>
    <w:lvl w:ilvl="4">
      <w:numFmt w:val="bullet"/>
      <w:lvlText w:val="•"/>
      <w:lvlJc w:val="left"/>
      <w:pPr>
        <w:ind w:left="4227" w:hanging="144"/>
      </w:pPr>
    </w:lvl>
    <w:lvl w:ilvl="5">
      <w:numFmt w:val="bullet"/>
      <w:lvlText w:val="•"/>
      <w:lvlJc w:val="left"/>
      <w:pPr>
        <w:ind w:left="5166" w:hanging="144"/>
      </w:pPr>
    </w:lvl>
    <w:lvl w:ilvl="6">
      <w:numFmt w:val="bullet"/>
      <w:lvlText w:val="•"/>
      <w:lvlJc w:val="left"/>
      <w:pPr>
        <w:ind w:left="6105" w:hanging="144"/>
      </w:pPr>
    </w:lvl>
    <w:lvl w:ilvl="7">
      <w:numFmt w:val="bullet"/>
      <w:lvlText w:val="•"/>
      <w:lvlJc w:val="left"/>
      <w:pPr>
        <w:ind w:left="7043" w:hanging="144"/>
      </w:pPr>
    </w:lvl>
    <w:lvl w:ilvl="8">
      <w:numFmt w:val="bullet"/>
      <w:lvlText w:val="•"/>
      <w:lvlJc w:val="left"/>
      <w:pPr>
        <w:ind w:left="7982" w:hanging="144"/>
      </w:pPr>
    </w:lvl>
  </w:abstractNum>
  <w:abstractNum w:abstractNumId="4">
    <w:nsid w:val="00000406"/>
    <w:multiLevelType w:val="multilevel"/>
    <w:tmpl w:val="00000889"/>
    <w:lvl w:ilvl="0">
      <w:start w:val="8"/>
      <w:numFmt w:val="decimal"/>
      <w:lvlText w:val="%1."/>
      <w:lvlJc w:val="left"/>
      <w:pPr>
        <w:ind w:left="614"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  <w:pPr>
        <w:ind w:left="1538" w:hanging="360"/>
      </w:pPr>
    </w:lvl>
    <w:lvl w:ilvl="2">
      <w:numFmt w:val="bullet"/>
      <w:lvlText w:val="•"/>
      <w:lvlJc w:val="left"/>
      <w:pPr>
        <w:ind w:left="2463" w:hanging="360"/>
      </w:pPr>
    </w:lvl>
    <w:lvl w:ilvl="3">
      <w:numFmt w:val="bullet"/>
      <w:lvlText w:val="•"/>
      <w:lvlJc w:val="left"/>
      <w:pPr>
        <w:ind w:left="3388" w:hanging="360"/>
      </w:pPr>
    </w:lvl>
    <w:lvl w:ilvl="4">
      <w:numFmt w:val="bullet"/>
      <w:lvlText w:val="•"/>
      <w:lvlJc w:val="left"/>
      <w:pPr>
        <w:ind w:left="4312" w:hanging="360"/>
      </w:pPr>
    </w:lvl>
    <w:lvl w:ilvl="5">
      <w:numFmt w:val="bullet"/>
      <w:lvlText w:val="•"/>
      <w:lvlJc w:val="left"/>
      <w:pPr>
        <w:ind w:left="5237" w:hanging="360"/>
      </w:pPr>
    </w:lvl>
    <w:lvl w:ilvl="6">
      <w:numFmt w:val="bullet"/>
      <w:lvlText w:val="•"/>
      <w:lvlJc w:val="left"/>
      <w:pPr>
        <w:ind w:left="6161" w:hanging="360"/>
      </w:pPr>
    </w:lvl>
    <w:lvl w:ilvl="7">
      <w:numFmt w:val="bullet"/>
      <w:lvlText w:val="•"/>
      <w:lvlJc w:val="left"/>
      <w:pPr>
        <w:ind w:left="7086" w:hanging="360"/>
      </w:pPr>
    </w:lvl>
    <w:lvl w:ilvl="8">
      <w:numFmt w:val="bullet"/>
      <w:lvlText w:val="•"/>
      <w:lvlJc w:val="left"/>
      <w:pPr>
        <w:ind w:left="8010" w:hanging="360"/>
      </w:pPr>
    </w:lvl>
  </w:abstractNum>
  <w:abstractNum w:abstractNumId="5">
    <w:nsid w:val="00000407"/>
    <w:multiLevelType w:val="multilevel"/>
    <w:tmpl w:val="0000088A"/>
    <w:lvl w:ilvl="0">
      <w:numFmt w:val="bullet"/>
      <w:lvlText w:val="-"/>
      <w:lvlJc w:val="left"/>
      <w:pPr>
        <w:ind w:left="416" w:hanging="284"/>
      </w:pPr>
      <w:rPr>
        <w:rFonts w:ascii="Arial" w:hAnsi="Arial" w:cs="Arial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362" w:hanging="284"/>
      </w:pPr>
    </w:lvl>
    <w:lvl w:ilvl="2">
      <w:numFmt w:val="bullet"/>
      <w:lvlText w:val="•"/>
      <w:lvlJc w:val="left"/>
      <w:pPr>
        <w:ind w:left="2308" w:hanging="284"/>
      </w:pPr>
    </w:lvl>
    <w:lvl w:ilvl="3">
      <w:numFmt w:val="bullet"/>
      <w:lvlText w:val="•"/>
      <w:lvlJc w:val="left"/>
      <w:pPr>
        <w:ind w:left="3255" w:hanging="284"/>
      </w:pPr>
    </w:lvl>
    <w:lvl w:ilvl="4">
      <w:numFmt w:val="bullet"/>
      <w:lvlText w:val="•"/>
      <w:lvlJc w:val="left"/>
      <w:pPr>
        <w:ind w:left="4201" w:hanging="284"/>
      </w:pPr>
    </w:lvl>
    <w:lvl w:ilvl="5">
      <w:numFmt w:val="bullet"/>
      <w:lvlText w:val="•"/>
      <w:lvlJc w:val="left"/>
      <w:pPr>
        <w:ind w:left="5148" w:hanging="284"/>
      </w:pPr>
    </w:lvl>
    <w:lvl w:ilvl="6">
      <w:numFmt w:val="bullet"/>
      <w:lvlText w:val="•"/>
      <w:lvlJc w:val="left"/>
      <w:pPr>
        <w:ind w:left="6094" w:hanging="284"/>
      </w:pPr>
    </w:lvl>
    <w:lvl w:ilvl="7">
      <w:numFmt w:val="bullet"/>
      <w:lvlText w:val="•"/>
      <w:lvlJc w:val="left"/>
      <w:pPr>
        <w:ind w:left="7040" w:hanging="284"/>
      </w:pPr>
    </w:lvl>
    <w:lvl w:ilvl="8">
      <w:numFmt w:val="bullet"/>
      <w:lvlText w:val="•"/>
      <w:lvlJc w:val="left"/>
      <w:pPr>
        <w:ind w:left="7987" w:hanging="284"/>
      </w:pPr>
    </w:lvl>
  </w:abstractNum>
  <w:abstractNum w:abstractNumId="6">
    <w:nsid w:val="00000408"/>
    <w:multiLevelType w:val="multilevel"/>
    <w:tmpl w:val="0000088B"/>
    <w:lvl w:ilvl="0">
      <w:numFmt w:val="bullet"/>
      <w:lvlText w:val="-"/>
      <w:lvlJc w:val="left"/>
      <w:pPr>
        <w:ind w:left="416" w:hanging="284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362" w:hanging="284"/>
      </w:pPr>
    </w:lvl>
    <w:lvl w:ilvl="2">
      <w:numFmt w:val="bullet"/>
      <w:lvlText w:val="•"/>
      <w:lvlJc w:val="left"/>
      <w:pPr>
        <w:ind w:left="2308" w:hanging="284"/>
      </w:pPr>
    </w:lvl>
    <w:lvl w:ilvl="3">
      <w:numFmt w:val="bullet"/>
      <w:lvlText w:val="•"/>
      <w:lvlJc w:val="left"/>
      <w:pPr>
        <w:ind w:left="3255" w:hanging="284"/>
      </w:pPr>
    </w:lvl>
    <w:lvl w:ilvl="4">
      <w:numFmt w:val="bullet"/>
      <w:lvlText w:val="•"/>
      <w:lvlJc w:val="left"/>
      <w:pPr>
        <w:ind w:left="4201" w:hanging="284"/>
      </w:pPr>
    </w:lvl>
    <w:lvl w:ilvl="5">
      <w:numFmt w:val="bullet"/>
      <w:lvlText w:val="•"/>
      <w:lvlJc w:val="left"/>
      <w:pPr>
        <w:ind w:left="5148" w:hanging="284"/>
      </w:pPr>
    </w:lvl>
    <w:lvl w:ilvl="6">
      <w:numFmt w:val="bullet"/>
      <w:lvlText w:val="•"/>
      <w:lvlJc w:val="left"/>
      <w:pPr>
        <w:ind w:left="6094" w:hanging="284"/>
      </w:pPr>
    </w:lvl>
    <w:lvl w:ilvl="7">
      <w:numFmt w:val="bullet"/>
      <w:lvlText w:val="•"/>
      <w:lvlJc w:val="left"/>
      <w:pPr>
        <w:ind w:left="7040" w:hanging="284"/>
      </w:pPr>
    </w:lvl>
    <w:lvl w:ilvl="8">
      <w:numFmt w:val="bullet"/>
      <w:lvlText w:val="•"/>
      <w:lvlJc w:val="left"/>
      <w:pPr>
        <w:ind w:left="7987" w:hanging="284"/>
      </w:pPr>
    </w:lvl>
  </w:abstractNum>
  <w:abstractNum w:abstractNumId="7">
    <w:nsid w:val="00000409"/>
    <w:multiLevelType w:val="multilevel"/>
    <w:tmpl w:val="0000088C"/>
    <w:lvl w:ilvl="0">
      <w:start w:val="1"/>
      <w:numFmt w:val="lowerLetter"/>
      <w:lvlText w:val="%1)"/>
      <w:lvlJc w:val="left"/>
      <w:pPr>
        <w:ind w:left="132" w:hanging="257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  <w:pPr>
        <w:ind w:left="1107" w:hanging="257"/>
      </w:pPr>
    </w:lvl>
    <w:lvl w:ilvl="2">
      <w:numFmt w:val="bullet"/>
      <w:lvlText w:val="•"/>
      <w:lvlJc w:val="left"/>
      <w:pPr>
        <w:ind w:left="2082" w:hanging="257"/>
      </w:pPr>
    </w:lvl>
    <w:lvl w:ilvl="3">
      <w:numFmt w:val="bullet"/>
      <w:lvlText w:val="•"/>
      <w:lvlJc w:val="left"/>
      <w:pPr>
        <w:ind w:left="3057" w:hanging="257"/>
      </w:pPr>
    </w:lvl>
    <w:lvl w:ilvl="4">
      <w:numFmt w:val="bullet"/>
      <w:lvlText w:val="•"/>
      <w:lvlJc w:val="left"/>
      <w:pPr>
        <w:ind w:left="4031" w:hanging="257"/>
      </w:pPr>
    </w:lvl>
    <w:lvl w:ilvl="5">
      <w:numFmt w:val="bullet"/>
      <w:lvlText w:val="•"/>
      <w:lvlJc w:val="left"/>
      <w:pPr>
        <w:ind w:left="5006" w:hanging="257"/>
      </w:pPr>
    </w:lvl>
    <w:lvl w:ilvl="6">
      <w:numFmt w:val="bullet"/>
      <w:lvlText w:val="•"/>
      <w:lvlJc w:val="left"/>
      <w:pPr>
        <w:ind w:left="5981" w:hanging="257"/>
      </w:pPr>
    </w:lvl>
    <w:lvl w:ilvl="7">
      <w:numFmt w:val="bullet"/>
      <w:lvlText w:val="•"/>
      <w:lvlJc w:val="left"/>
      <w:pPr>
        <w:ind w:left="6955" w:hanging="257"/>
      </w:pPr>
    </w:lvl>
    <w:lvl w:ilvl="8">
      <w:numFmt w:val="bullet"/>
      <w:lvlText w:val="•"/>
      <w:lvlJc w:val="left"/>
      <w:pPr>
        <w:ind w:left="7930" w:hanging="257"/>
      </w:pPr>
    </w:lvl>
  </w:abstractNum>
  <w:abstractNum w:abstractNumId="8">
    <w:nsid w:val="0000040A"/>
    <w:multiLevelType w:val="multilevel"/>
    <w:tmpl w:val="0000088D"/>
    <w:lvl w:ilvl="0">
      <w:numFmt w:val="bullet"/>
      <w:lvlText w:val="-"/>
      <w:lvlJc w:val="left"/>
      <w:pPr>
        <w:ind w:left="249" w:hanging="137"/>
      </w:pPr>
      <w:rPr>
        <w:rFonts w:ascii="Arial" w:hAnsi="Arial" w:cs="Arial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210" w:hanging="137"/>
      </w:pPr>
    </w:lvl>
    <w:lvl w:ilvl="2">
      <w:numFmt w:val="bullet"/>
      <w:lvlText w:val="•"/>
      <w:lvlJc w:val="left"/>
      <w:pPr>
        <w:ind w:left="2171" w:hanging="137"/>
      </w:pPr>
    </w:lvl>
    <w:lvl w:ilvl="3">
      <w:numFmt w:val="bullet"/>
      <w:lvlText w:val="•"/>
      <w:lvlJc w:val="left"/>
      <w:pPr>
        <w:ind w:left="3132" w:hanging="137"/>
      </w:pPr>
    </w:lvl>
    <w:lvl w:ilvl="4">
      <w:numFmt w:val="bullet"/>
      <w:lvlText w:val="•"/>
      <w:lvlJc w:val="left"/>
      <w:pPr>
        <w:ind w:left="4093" w:hanging="137"/>
      </w:pPr>
    </w:lvl>
    <w:lvl w:ilvl="5">
      <w:numFmt w:val="bullet"/>
      <w:lvlText w:val="•"/>
      <w:lvlJc w:val="left"/>
      <w:pPr>
        <w:ind w:left="5054" w:hanging="137"/>
      </w:pPr>
    </w:lvl>
    <w:lvl w:ilvl="6">
      <w:numFmt w:val="bullet"/>
      <w:lvlText w:val="•"/>
      <w:lvlJc w:val="left"/>
      <w:pPr>
        <w:ind w:left="6015" w:hanging="137"/>
      </w:pPr>
    </w:lvl>
    <w:lvl w:ilvl="7">
      <w:numFmt w:val="bullet"/>
      <w:lvlText w:val="•"/>
      <w:lvlJc w:val="left"/>
      <w:pPr>
        <w:ind w:left="6976" w:hanging="137"/>
      </w:pPr>
    </w:lvl>
    <w:lvl w:ilvl="8">
      <w:numFmt w:val="bullet"/>
      <w:lvlText w:val="•"/>
      <w:lvlJc w:val="left"/>
      <w:pPr>
        <w:ind w:left="7937" w:hanging="137"/>
      </w:pPr>
    </w:lvl>
  </w:abstractNum>
  <w:abstractNum w:abstractNumId="9">
    <w:nsid w:val="0000040B"/>
    <w:multiLevelType w:val="multilevel"/>
    <w:tmpl w:val="0000088E"/>
    <w:lvl w:ilvl="0">
      <w:start w:val="1"/>
      <w:numFmt w:val="lowerLetter"/>
      <w:lvlText w:val="%1)"/>
      <w:lvlJc w:val="left"/>
      <w:pPr>
        <w:ind w:left="832"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  <w:pPr>
        <w:ind w:left="1735" w:hanging="360"/>
      </w:pPr>
    </w:lvl>
    <w:lvl w:ilvl="2">
      <w:numFmt w:val="bullet"/>
      <w:lvlText w:val="•"/>
      <w:lvlJc w:val="left"/>
      <w:pPr>
        <w:ind w:left="2638" w:hanging="360"/>
      </w:pPr>
    </w:lvl>
    <w:lvl w:ilvl="3">
      <w:numFmt w:val="bullet"/>
      <w:lvlText w:val="•"/>
      <w:lvlJc w:val="left"/>
      <w:pPr>
        <w:ind w:left="3540" w:hanging="360"/>
      </w:pPr>
    </w:lvl>
    <w:lvl w:ilvl="4">
      <w:numFmt w:val="bullet"/>
      <w:lvlText w:val="•"/>
      <w:lvlJc w:val="left"/>
      <w:pPr>
        <w:ind w:left="4443" w:hanging="360"/>
      </w:pPr>
    </w:lvl>
    <w:lvl w:ilvl="5">
      <w:numFmt w:val="bullet"/>
      <w:lvlText w:val="•"/>
      <w:lvlJc w:val="left"/>
      <w:pPr>
        <w:ind w:left="5346" w:hanging="360"/>
      </w:pPr>
    </w:lvl>
    <w:lvl w:ilvl="6">
      <w:numFmt w:val="bullet"/>
      <w:lvlText w:val="•"/>
      <w:lvlJc w:val="left"/>
      <w:pPr>
        <w:ind w:left="6249" w:hanging="360"/>
      </w:pPr>
    </w:lvl>
    <w:lvl w:ilvl="7">
      <w:numFmt w:val="bullet"/>
      <w:lvlText w:val="•"/>
      <w:lvlJc w:val="left"/>
      <w:pPr>
        <w:ind w:left="7151" w:hanging="360"/>
      </w:pPr>
    </w:lvl>
    <w:lvl w:ilvl="8">
      <w:numFmt w:val="bullet"/>
      <w:lvlText w:val="•"/>
      <w:lvlJc w:val="left"/>
      <w:pPr>
        <w:ind w:left="8054" w:hanging="360"/>
      </w:pPr>
    </w:lvl>
  </w:abstractNum>
  <w:abstractNum w:abstractNumId="10">
    <w:nsid w:val="0000040C"/>
    <w:multiLevelType w:val="multilevel"/>
    <w:tmpl w:val="0000088F"/>
    <w:lvl w:ilvl="0">
      <w:start w:val="4"/>
      <w:numFmt w:val="decimal"/>
      <w:lvlText w:val="%1."/>
      <w:lvlJc w:val="left"/>
      <w:pPr>
        <w:ind w:left="396" w:hanging="425"/>
      </w:pPr>
      <w:rPr>
        <w:rFonts w:ascii="Arial" w:hAnsi="Arial" w:cs="Arial"/>
        <w:b/>
        <w:bCs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left="1552"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  <w:pPr>
        <w:ind w:left="2475" w:hanging="360"/>
      </w:pPr>
    </w:lvl>
    <w:lvl w:ilvl="3">
      <w:numFmt w:val="bullet"/>
      <w:lvlText w:val="•"/>
      <w:lvlJc w:val="left"/>
      <w:pPr>
        <w:ind w:left="3398" w:hanging="360"/>
      </w:pPr>
    </w:lvl>
    <w:lvl w:ilvl="4">
      <w:numFmt w:val="bullet"/>
      <w:lvlText w:val="•"/>
      <w:lvlJc w:val="left"/>
      <w:pPr>
        <w:ind w:left="4321" w:hanging="360"/>
      </w:pPr>
    </w:lvl>
    <w:lvl w:ilvl="5">
      <w:numFmt w:val="bullet"/>
      <w:lvlText w:val="•"/>
      <w:lvlJc w:val="left"/>
      <w:pPr>
        <w:ind w:left="5244" w:hanging="360"/>
      </w:pPr>
    </w:lvl>
    <w:lvl w:ilvl="6">
      <w:numFmt w:val="bullet"/>
      <w:lvlText w:val="•"/>
      <w:lvlJc w:val="left"/>
      <w:pPr>
        <w:ind w:left="6167" w:hanging="360"/>
      </w:pPr>
    </w:lvl>
    <w:lvl w:ilvl="7">
      <w:numFmt w:val="bullet"/>
      <w:lvlText w:val="•"/>
      <w:lvlJc w:val="left"/>
      <w:pPr>
        <w:ind w:left="7090" w:hanging="360"/>
      </w:pPr>
    </w:lvl>
    <w:lvl w:ilvl="8">
      <w:numFmt w:val="bullet"/>
      <w:lvlText w:val="•"/>
      <w:lvlJc w:val="left"/>
      <w:pPr>
        <w:ind w:left="8013" w:hanging="360"/>
      </w:pPr>
    </w:lvl>
  </w:abstractNum>
  <w:abstractNum w:abstractNumId="11">
    <w:nsid w:val="0000040D"/>
    <w:multiLevelType w:val="multilevel"/>
    <w:tmpl w:val="00000890"/>
    <w:lvl w:ilvl="0">
      <w:numFmt w:val="bullet"/>
      <w:lvlText w:val="-"/>
      <w:lvlJc w:val="left"/>
      <w:pPr>
        <w:ind w:left="832" w:hanging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numFmt w:val="bullet"/>
      <w:lvlText w:val="•"/>
      <w:lvlJc w:val="left"/>
      <w:pPr>
        <w:ind w:left="1735" w:hanging="360"/>
      </w:pPr>
    </w:lvl>
    <w:lvl w:ilvl="2">
      <w:numFmt w:val="bullet"/>
      <w:lvlText w:val="•"/>
      <w:lvlJc w:val="left"/>
      <w:pPr>
        <w:ind w:left="2638" w:hanging="360"/>
      </w:pPr>
    </w:lvl>
    <w:lvl w:ilvl="3">
      <w:numFmt w:val="bullet"/>
      <w:lvlText w:val="•"/>
      <w:lvlJc w:val="left"/>
      <w:pPr>
        <w:ind w:left="3540" w:hanging="360"/>
      </w:pPr>
    </w:lvl>
    <w:lvl w:ilvl="4">
      <w:numFmt w:val="bullet"/>
      <w:lvlText w:val="•"/>
      <w:lvlJc w:val="left"/>
      <w:pPr>
        <w:ind w:left="4443" w:hanging="360"/>
      </w:pPr>
    </w:lvl>
    <w:lvl w:ilvl="5">
      <w:numFmt w:val="bullet"/>
      <w:lvlText w:val="•"/>
      <w:lvlJc w:val="left"/>
      <w:pPr>
        <w:ind w:left="5346" w:hanging="360"/>
      </w:pPr>
    </w:lvl>
    <w:lvl w:ilvl="6">
      <w:numFmt w:val="bullet"/>
      <w:lvlText w:val="•"/>
      <w:lvlJc w:val="left"/>
      <w:pPr>
        <w:ind w:left="6249" w:hanging="360"/>
      </w:pPr>
    </w:lvl>
    <w:lvl w:ilvl="7">
      <w:numFmt w:val="bullet"/>
      <w:lvlText w:val="•"/>
      <w:lvlJc w:val="left"/>
      <w:pPr>
        <w:ind w:left="7151" w:hanging="360"/>
      </w:pPr>
    </w:lvl>
    <w:lvl w:ilvl="8">
      <w:numFmt w:val="bullet"/>
      <w:lvlText w:val="•"/>
      <w:lvlJc w:val="left"/>
      <w:pPr>
        <w:ind w:left="8054" w:hanging="360"/>
      </w:pPr>
    </w:lvl>
  </w:abstractNum>
  <w:abstractNum w:abstractNumId="12">
    <w:nsid w:val="0000040E"/>
    <w:multiLevelType w:val="multilevel"/>
    <w:tmpl w:val="00000891"/>
    <w:lvl w:ilvl="0">
      <w:start w:val="17"/>
      <w:numFmt w:val="decimal"/>
      <w:lvlText w:val="%1."/>
      <w:lvlJc w:val="left"/>
      <w:pPr>
        <w:ind w:left="614"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"/>
      <w:lvlJc w:val="left"/>
      <w:pPr>
        <w:ind w:left="832" w:hanging="360"/>
      </w:pPr>
      <w:rPr>
        <w:rFonts w:ascii="Symbol" w:hAnsi="Symbol" w:cs="Symbol"/>
        <w:b w:val="0"/>
        <w:bCs w:val="0"/>
        <w:sz w:val="22"/>
        <w:szCs w:val="22"/>
      </w:rPr>
    </w:lvl>
    <w:lvl w:ilvl="2">
      <w:numFmt w:val="bullet"/>
      <w:lvlText w:val="•"/>
      <w:lvlJc w:val="left"/>
      <w:pPr>
        <w:ind w:left="1835" w:hanging="360"/>
      </w:pPr>
    </w:lvl>
    <w:lvl w:ilvl="3">
      <w:numFmt w:val="bullet"/>
      <w:lvlText w:val="•"/>
      <w:lvlJc w:val="left"/>
      <w:pPr>
        <w:ind w:left="2838" w:hanging="360"/>
      </w:pPr>
    </w:lvl>
    <w:lvl w:ilvl="4">
      <w:numFmt w:val="bullet"/>
      <w:lvlText w:val="•"/>
      <w:lvlJc w:val="left"/>
      <w:pPr>
        <w:ind w:left="3841" w:hanging="360"/>
      </w:pPr>
    </w:lvl>
    <w:lvl w:ilvl="5">
      <w:numFmt w:val="bullet"/>
      <w:lvlText w:val="•"/>
      <w:lvlJc w:val="left"/>
      <w:pPr>
        <w:ind w:left="4844" w:hanging="360"/>
      </w:pPr>
    </w:lvl>
    <w:lvl w:ilvl="6">
      <w:numFmt w:val="bullet"/>
      <w:lvlText w:val="•"/>
      <w:lvlJc w:val="left"/>
      <w:pPr>
        <w:ind w:left="5847" w:hanging="360"/>
      </w:pPr>
    </w:lvl>
    <w:lvl w:ilvl="7">
      <w:numFmt w:val="bullet"/>
      <w:lvlText w:val="•"/>
      <w:lvlJc w:val="left"/>
      <w:pPr>
        <w:ind w:left="6850" w:hanging="360"/>
      </w:pPr>
    </w:lvl>
    <w:lvl w:ilvl="8">
      <w:numFmt w:val="bullet"/>
      <w:lvlText w:val="•"/>
      <w:lvlJc w:val="left"/>
      <w:pPr>
        <w:ind w:left="7853" w:hanging="360"/>
      </w:pPr>
    </w:lvl>
  </w:abstractNum>
  <w:abstractNum w:abstractNumId="13">
    <w:nsid w:val="0000040F"/>
    <w:multiLevelType w:val="multilevel"/>
    <w:tmpl w:val="00000892"/>
    <w:lvl w:ilvl="0">
      <w:start w:val="21"/>
      <w:numFmt w:val="decimal"/>
      <w:lvlText w:val="%1."/>
      <w:lvlJc w:val="left"/>
      <w:pPr>
        <w:ind w:left="544" w:hanging="432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  <w:pPr>
        <w:ind w:left="1476" w:hanging="432"/>
      </w:pPr>
    </w:lvl>
    <w:lvl w:ilvl="2">
      <w:numFmt w:val="bullet"/>
      <w:lvlText w:val="•"/>
      <w:lvlJc w:val="left"/>
      <w:pPr>
        <w:ind w:left="2407" w:hanging="432"/>
      </w:pPr>
    </w:lvl>
    <w:lvl w:ilvl="3">
      <w:numFmt w:val="bullet"/>
      <w:lvlText w:val="•"/>
      <w:lvlJc w:val="left"/>
      <w:pPr>
        <w:ind w:left="3339" w:hanging="432"/>
      </w:pPr>
    </w:lvl>
    <w:lvl w:ilvl="4">
      <w:numFmt w:val="bullet"/>
      <w:lvlText w:val="•"/>
      <w:lvlJc w:val="left"/>
      <w:pPr>
        <w:ind w:left="4270" w:hanging="432"/>
      </w:pPr>
    </w:lvl>
    <w:lvl w:ilvl="5">
      <w:numFmt w:val="bullet"/>
      <w:lvlText w:val="•"/>
      <w:lvlJc w:val="left"/>
      <w:pPr>
        <w:ind w:left="5202" w:hanging="432"/>
      </w:pPr>
    </w:lvl>
    <w:lvl w:ilvl="6">
      <w:numFmt w:val="bullet"/>
      <w:lvlText w:val="•"/>
      <w:lvlJc w:val="left"/>
      <w:pPr>
        <w:ind w:left="6133" w:hanging="432"/>
      </w:pPr>
    </w:lvl>
    <w:lvl w:ilvl="7">
      <w:numFmt w:val="bullet"/>
      <w:lvlText w:val="•"/>
      <w:lvlJc w:val="left"/>
      <w:pPr>
        <w:ind w:left="7065" w:hanging="432"/>
      </w:pPr>
    </w:lvl>
    <w:lvl w:ilvl="8">
      <w:numFmt w:val="bullet"/>
      <w:lvlText w:val="•"/>
      <w:lvlJc w:val="left"/>
      <w:pPr>
        <w:ind w:left="7996" w:hanging="432"/>
      </w:pPr>
    </w:lvl>
  </w:abstractNum>
  <w:abstractNum w:abstractNumId="14">
    <w:nsid w:val="00000410"/>
    <w:multiLevelType w:val="multilevel"/>
    <w:tmpl w:val="00000893"/>
    <w:lvl w:ilvl="0">
      <w:start w:val="1"/>
      <w:numFmt w:val="upperLetter"/>
      <w:lvlText w:val="%1)"/>
      <w:lvlJc w:val="left"/>
      <w:pPr>
        <w:ind w:left="112" w:hanging="317"/>
      </w:pPr>
      <w:rPr>
        <w:rFonts w:ascii="Arial" w:hAnsi="Arial" w:cs="Arial"/>
        <w:b/>
        <w:bCs/>
        <w:spacing w:val="-6"/>
        <w:sz w:val="22"/>
        <w:szCs w:val="22"/>
      </w:rPr>
    </w:lvl>
    <w:lvl w:ilvl="1">
      <w:numFmt w:val="bullet"/>
      <w:lvlText w:val="•"/>
      <w:lvlJc w:val="left"/>
      <w:pPr>
        <w:ind w:left="1087" w:hanging="317"/>
      </w:pPr>
    </w:lvl>
    <w:lvl w:ilvl="2">
      <w:numFmt w:val="bullet"/>
      <w:lvlText w:val="•"/>
      <w:lvlJc w:val="left"/>
      <w:pPr>
        <w:ind w:left="2062" w:hanging="317"/>
      </w:pPr>
    </w:lvl>
    <w:lvl w:ilvl="3">
      <w:numFmt w:val="bullet"/>
      <w:lvlText w:val="•"/>
      <w:lvlJc w:val="left"/>
      <w:pPr>
        <w:ind w:left="3036" w:hanging="317"/>
      </w:pPr>
    </w:lvl>
    <w:lvl w:ilvl="4">
      <w:numFmt w:val="bullet"/>
      <w:lvlText w:val="•"/>
      <w:lvlJc w:val="left"/>
      <w:pPr>
        <w:ind w:left="4011" w:hanging="317"/>
      </w:pPr>
    </w:lvl>
    <w:lvl w:ilvl="5">
      <w:numFmt w:val="bullet"/>
      <w:lvlText w:val="•"/>
      <w:lvlJc w:val="left"/>
      <w:pPr>
        <w:ind w:left="4986" w:hanging="317"/>
      </w:pPr>
    </w:lvl>
    <w:lvl w:ilvl="6">
      <w:numFmt w:val="bullet"/>
      <w:lvlText w:val="•"/>
      <w:lvlJc w:val="left"/>
      <w:pPr>
        <w:ind w:left="5961" w:hanging="317"/>
      </w:pPr>
    </w:lvl>
    <w:lvl w:ilvl="7">
      <w:numFmt w:val="bullet"/>
      <w:lvlText w:val="•"/>
      <w:lvlJc w:val="left"/>
      <w:pPr>
        <w:ind w:left="6935" w:hanging="317"/>
      </w:pPr>
    </w:lvl>
    <w:lvl w:ilvl="8">
      <w:numFmt w:val="bullet"/>
      <w:lvlText w:val="•"/>
      <w:lvlJc w:val="left"/>
      <w:pPr>
        <w:ind w:left="7910" w:hanging="317"/>
      </w:pPr>
    </w:lvl>
  </w:abstractNum>
  <w:abstractNum w:abstractNumId="15">
    <w:nsid w:val="00000411"/>
    <w:multiLevelType w:val="multilevel"/>
    <w:tmpl w:val="00000894"/>
    <w:lvl w:ilvl="0">
      <w:start w:val="1"/>
      <w:numFmt w:val="decimal"/>
      <w:lvlText w:val="%1."/>
      <w:lvlJc w:val="left"/>
      <w:pPr>
        <w:ind w:left="112" w:hanging="252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  <w:pPr>
        <w:ind w:left="1087" w:hanging="252"/>
      </w:pPr>
    </w:lvl>
    <w:lvl w:ilvl="2">
      <w:numFmt w:val="bullet"/>
      <w:lvlText w:val="•"/>
      <w:lvlJc w:val="left"/>
      <w:pPr>
        <w:ind w:left="2062" w:hanging="252"/>
      </w:pPr>
    </w:lvl>
    <w:lvl w:ilvl="3">
      <w:numFmt w:val="bullet"/>
      <w:lvlText w:val="•"/>
      <w:lvlJc w:val="left"/>
      <w:pPr>
        <w:ind w:left="3036" w:hanging="252"/>
      </w:pPr>
    </w:lvl>
    <w:lvl w:ilvl="4">
      <w:numFmt w:val="bullet"/>
      <w:lvlText w:val="•"/>
      <w:lvlJc w:val="left"/>
      <w:pPr>
        <w:ind w:left="4011" w:hanging="252"/>
      </w:pPr>
    </w:lvl>
    <w:lvl w:ilvl="5">
      <w:numFmt w:val="bullet"/>
      <w:lvlText w:val="•"/>
      <w:lvlJc w:val="left"/>
      <w:pPr>
        <w:ind w:left="4986" w:hanging="252"/>
      </w:pPr>
    </w:lvl>
    <w:lvl w:ilvl="6">
      <w:numFmt w:val="bullet"/>
      <w:lvlText w:val="•"/>
      <w:lvlJc w:val="left"/>
      <w:pPr>
        <w:ind w:left="5961" w:hanging="252"/>
      </w:pPr>
    </w:lvl>
    <w:lvl w:ilvl="7">
      <w:numFmt w:val="bullet"/>
      <w:lvlText w:val="•"/>
      <w:lvlJc w:val="left"/>
      <w:pPr>
        <w:ind w:left="6935" w:hanging="252"/>
      </w:pPr>
    </w:lvl>
    <w:lvl w:ilvl="8">
      <w:numFmt w:val="bullet"/>
      <w:lvlText w:val="•"/>
      <w:lvlJc w:val="left"/>
      <w:pPr>
        <w:ind w:left="7910" w:hanging="252"/>
      </w:pPr>
    </w:lvl>
  </w:abstractNum>
  <w:abstractNum w:abstractNumId="16">
    <w:nsid w:val="00000412"/>
    <w:multiLevelType w:val="multilevel"/>
    <w:tmpl w:val="00000895"/>
    <w:lvl w:ilvl="0">
      <w:start w:val="23"/>
      <w:numFmt w:val="decimal"/>
      <w:lvlText w:val="%1."/>
      <w:lvlJc w:val="left"/>
      <w:pPr>
        <w:ind w:left="544" w:hanging="432"/>
      </w:pPr>
      <w:rPr>
        <w:rFonts w:ascii="Arial" w:hAnsi="Arial" w:cs="Arial"/>
        <w:b/>
        <w:bCs/>
        <w:spacing w:val="-1"/>
        <w:sz w:val="22"/>
        <w:szCs w:val="22"/>
      </w:rPr>
    </w:lvl>
    <w:lvl w:ilvl="1">
      <w:start w:val="1"/>
      <w:numFmt w:val="decimal"/>
      <w:lvlText w:val="%2."/>
      <w:lvlJc w:val="left"/>
      <w:pPr>
        <w:ind w:left="172" w:hanging="267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  <w:pPr>
        <w:ind w:left="1579" w:hanging="267"/>
      </w:pPr>
    </w:lvl>
    <w:lvl w:ilvl="3">
      <w:numFmt w:val="bullet"/>
      <w:lvlText w:val="•"/>
      <w:lvlJc w:val="left"/>
      <w:pPr>
        <w:ind w:left="2614" w:hanging="267"/>
      </w:pPr>
    </w:lvl>
    <w:lvl w:ilvl="4">
      <w:numFmt w:val="bullet"/>
      <w:lvlText w:val="•"/>
      <w:lvlJc w:val="left"/>
      <w:pPr>
        <w:ind w:left="3649" w:hanging="267"/>
      </w:pPr>
    </w:lvl>
    <w:lvl w:ilvl="5">
      <w:numFmt w:val="bullet"/>
      <w:lvlText w:val="•"/>
      <w:lvlJc w:val="left"/>
      <w:pPr>
        <w:ind w:left="4684" w:hanging="267"/>
      </w:pPr>
    </w:lvl>
    <w:lvl w:ilvl="6">
      <w:numFmt w:val="bullet"/>
      <w:lvlText w:val="•"/>
      <w:lvlJc w:val="left"/>
      <w:pPr>
        <w:ind w:left="5719" w:hanging="267"/>
      </w:pPr>
    </w:lvl>
    <w:lvl w:ilvl="7">
      <w:numFmt w:val="bullet"/>
      <w:lvlText w:val="•"/>
      <w:lvlJc w:val="left"/>
      <w:pPr>
        <w:ind w:left="6754" w:hanging="267"/>
      </w:pPr>
    </w:lvl>
    <w:lvl w:ilvl="8">
      <w:numFmt w:val="bullet"/>
      <w:lvlText w:val="•"/>
      <w:lvlJc w:val="left"/>
      <w:pPr>
        <w:ind w:left="7789" w:hanging="267"/>
      </w:pPr>
    </w:lvl>
  </w:abstractNum>
  <w:abstractNum w:abstractNumId="17">
    <w:nsid w:val="00000413"/>
    <w:multiLevelType w:val="multilevel"/>
    <w:tmpl w:val="00000896"/>
    <w:lvl w:ilvl="0">
      <w:start w:val="24"/>
      <w:numFmt w:val="decimal"/>
      <w:lvlText w:val="%1."/>
      <w:lvlJc w:val="left"/>
      <w:pPr>
        <w:ind w:left="544" w:hanging="432"/>
      </w:pPr>
      <w:rPr>
        <w:rFonts w:ascii="Arial" w:hAnsi="Arial" w:cs="Arial"/>
        <w:b/>
        <w:bCs/>
        <w:spacing w:val="-1"/>
        <w:sz w:val="22"/>
        <w:szCs w:val="22"/>
      </w:rPr>
    </w:lvl>
    <w:lvl w:ilvl="1">
      <w:start w:val="1"/>
      <w:numFmt w:val="decimal"/>
      <w:lvlText w:val="%2."/>
      <w:lvlJc w:val="left"/>
      <w:pPr>
        <w:ind w:left="890" w:hanging="360"/>
      </w:pPr>
      <w:rPr>
        <w:rFonts w:ascii="Arial" w:hAnsi="Arial" w:cs="Arial"/>
        <w:b w:val="0"/>
        <w:bCs w:val="0"/>
        <w:spacing w:val="1"/>
        <w:w w:val="99"/>
        <w:sz w:val="24"/>
        <w:szCs w:val="24"/>
      </w:rPr>
    </w:lvl>
    <w:lvl w:ilvl="2">
      <w:numFmt w:val="bullet"/>
      <w:lvlText w:val="•"/>
      <w:lvlJc w:val="left"/>
      <w:pPr>
        <w:ind w:left="1887" w:hanging="360"/>
      </w:pPr>
    </w:lvl>
    <w:lvl w:ilvl="3">
      <w:numFmt w:val="bullet"/>
      <w:lvlText w:val="•"/>
      <w:lvlJc w:val="left"/>
      <w:pPr>
        <w:ind w:left="2883" w:hanging="360"/>
      </w:pPr>
    </w:lvl>
    <w:lvl w:ilvl="4">
      <w:numFmt w:val="bullet"/>
      <w:lvlText w:val="•"/>
      <w:lvlJc w:val="left"/>
      <w:pPr>
        <w:ind w:left="3880" w:hanging="360"/>
      </w:pPr>
    </w:lvl>
    <w:lvl w:ilvl="5">
      <w:numFmt w:val="bullet"/>
      <w:lvlText w:val="•"/>
      <w:lvlJc w:val="left"/>
      <w:pPr>
        <w:ind w:left="4876" w:hanging="360"/>
      </w:pPr>
    </w:lvl>
    <w:lvl w:ilvl="6">
      <w:numFmt w:val="bullet"/>
      <w:lvlText w:val="•"/>
      <w:lvlJc w:val="left"/>
      <w:pPr>
        <w:ind w:left="5873" w:hanging="360"/>
      </w:pPr>
    </w:lvl>
    <w:lvl w:ilvl="7">
      <w:numFmt w:val="bullet"/>
      <w:lvlText w:val="•"/>
      <w:lvlJc w:val="left"/>
      <w:pPr>
        <w:ind w:left="6870" w:hanging="360"/>
      </w:pPr>
    </w:lvl>
    <w:lvl w:ilvl="8">
      <w:numFmt w:val="bullet"/>
      <w:lvlText w:val="•"/>
      <w:lvlJc w:val="left"/>
      <w:pPr>
        <w:ind w:left="7866" w:hanging="360"/>
      </w:pPr>
    </w:lvl>
  </w:abstractNum>
  <w:abstractNum w:abstractNumId="18">
    <w:nsid w:val="00000414"/>
    <w:multiLevelType w:val="multilevel"/>
    <w:tmpl w:val="00000897"/>
    <w:lvl w:ilvl="0">
      <w:start w:val="1"/>
      <w:numFmt w:val="lowerLetter"/>
      <w:lvlText w:val="%1)"/>
      <w:lvlJc w:val="left"/>
      <w:pPr>
        <w:ind w:left="112" w:hanging="284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  <w:pPr>
        <w:ind w:left="1087" w:hanging="284"/>
      </w:pPr>
    </w:lvl>
    <w:lvl w:ilvl="2">
      <w:numFmt w:val="bullet"/>
      <w:lvlText w:val="•"/>
      <w:lvlJc w:val="left"/>
      <w:pPr>
        <w:ind w:left="2062" w:hanging="284"/>
      </w:pPr>
    </w:lvl>
    <w:lvl w:ilvl="3">
      <w:numFmt w:val="bullet"/>
      <w:lvlText w:val="•"/>
      <w:lvlJc w:val="left"/>
      <w:pPr>
        <w:ind w:left="3036" w:hanging="284"/>
      </w:pPr>
    </w:lvl>
    <w:lvl w:ilvl="4">
      <w:numFmt w:val="bullet"/>
      <w:lvlText w:val="•"/>
      <w:lvlJc w:val="left"/>
      <w:pPr>
        <w:ind w:left="4011" w:hanging="284"/>
      </w:pPr>
    </w:lvl>
    <w:lvl w:ilvl="5">
      <w:numFmt w:val="bullet"/>
      <w:lvlText w:val="•"/>
      <w:lvlJc w:val="left"/>
      <w:pPr>
        <w:ind w:left="4986" w:hanging="284"/>
      </w:pPr>
    </w:lvl>
    <w:lvl w:ilvl="6">
      <w:numFmt w:val="bullet"/>
      <w:lvlText w:val="•"/>
      <w:lvlJc w:val="left"/>
      <w:pPr>
        <w:ind w:left="5961" w:hanging="284"/>
      </w:pPr>
    </w:lvl>
    <w:lvl w:ilvl="7">
      <w:numFmt w:val="bullet"/>
      <w:lvlText w:val="•"/>
      <w:lvlJc w:val="left"/>
      <w:pPr>
        <w:ind w:left="6935" w:hanging="284"/>
      </w:pPr>
    </w:lvl>
    <w:lvl w:ilvl="8">
      <w:numFmt w:val="bullet"/>
      <w:lvlText w:val="•"/>
      <w:lvlJc w:val="left"/>
      <w:pPr>
        <w:ind w:left="7910" w:hanging="284"/>
      </w:pPr>
    </w:lvl>
  </w:abstractNum>
  <w:abstractNum w:abstractNumId="19">
    <w:nsid w:val="00000415"/>
    <w:multiLevelType w:val="multilevel"/>
    <w:tmpl w:val="00000898"/>
    <w:lvl w:ilvl="0">
      <w:numFmt w:val="bullet"/>
      <w:lvlText w:val="-"/>
      <w:lvlJc w:val="left"/>
      <w:pPr>
        <w:ind w:left="254" w:hanging="142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214" w:hanging="142"/>
      </w:pPr>
    </w:lvl>
    <w:lvl w:ilvl="2">
      <w:numFmt w:val="bullet"/>
      <w:lvlText w:val="•"/>
      <w:lvlJc w:val="left"/>
      <w:pPr>
        <w:ind w:left="2175" w:hanging="142"/>
      </w:pPr>
    </w:lvl>
    <w:lvl w:ilvl="3">
      <w:numFmt w:val="bullet"/>
      <w:lvlText w:val="•"/>
      <w:lvlJc w:val="left"/>
      <w:pPr>
        <w:ind w:left="3136" w:hanging="142"/>
      </w:pPr>
    </w:lvl>
    <w:lvl w:ilvl="4">
      <w:numFmt w:val="bullet"/>
      <w:lvlText w:val="•"/>
      <w:lvlJc w:val="left"/>
      <w:pPr>
        <w:ind w:left="4096" w:hanging="142"/>
      </w:pPr>
    </w:lvl>
    <w:lvl w:ilvl="5">
      <w:numFmt w:val="bullet"/>
      <w:lvlText w:val="•"/>
      <w:lvlJc w:val="left"/>
      <w:pPr>
        <w:ind w:left="5057" w:hanging="142"/>
      </w:pPr>
    </w:lvl>
    <w:lvl w:ilvl="6">
      <w:numFmt w:val="bullet"/>
      <w:lvlText w:val="•"/>
      <w:lvlJc w:val="left"/>
      <w:pPr>
        <w:ind w:left="6017" w:hanging="142"/>
      </w:pPr>
    </w:lvl>
    <w:lvl w:ilvl="7">
      <w:numFmt w:val="bullet"/>
      <w:lvlText w:val="•"/>
      <w:lvlJc w:val="left"/>
      <w:pPr>
        <w:ind w:left="6978" w:hanging="142"/>
      </w:pPr>
    </w:lvl>
    <w:lvl w:ilvl="8">
      <w:numFmt w:val="bullet"/>
      <w:lvlText w:val="•"/>
      <w:lvlJc w:val="left"/>
      <w:pPr>
        <w:ind w:left="7938" w:hanging="142"/>
      </w:pPr>
    </w:lvl>
  </w:abstractNum>
  <w:abstractNum w:abstractNumId="20">
    <w:nsid w:val="00000416"/>
    <w:multiLevelType w:val="multilevel"/>
    <w:tmpl w:val="00000899"/>
    <w:lvl w:ilvl="0">
      <w:numFmt w:val="bullet"/>
      <w:lvlText w:val="-"/>
      <w:lvlJc w:val="left"/>
      <w:pPr>
        <w:ind w:left="472" w:hanging="360"/>
      </w:pPr>
      <w:rPr>
        <w:rFonts w:ascii="Arial" w:hAnsi="Arial" w:cs="Arial"/>
        <w:b w:val="0"/>
        <w:bCs w:val="0"/>
        <w:w w:val="99"/>
        <w:sz w:val="18"/>
        <w:szCs w:val="18"/>
      </w:rPr>
    </w:lvl>
    <w:lvl w:ilvl="1">
      <w:numFmt w:val="bullet"/>
      <w:lvlText w:val="•"/>
      <w:lvlJc w:val="left"/>
      <w:pPr>
        <w:ind w:left="1411" w:hanging="360"/>
      </w:pPr>
    </w:lvl>
    <w:lvl w:ilvl="2">
      <w:numFmt w:val="bullet"/>
      <w:lvlText w:val="•"/>
      <w:lvlJc w:val="left"/>
      <w:pPr>
        <w:ind w:left="2350" w:hanging="360"/>
      </w:pPr>
    </w:lvl>
    <w:lvl w:ilvl="3">
      <w:numFmt w:val="bullet"/>
      <w:lvlText w:val="•"/>
      <w:lvlJc w:val="left"/>
      <w:pPr>
        <w:ind w:left="3288" w:hanging="360"/>
      </w:pPr>
    </w:lvl>
    <w:lvl w:ilvl="4">
      <w:numFmt w:val="bullet"/>
      <w:lvlText w:val="•"/>
      <w:lvlJc w:val="left"/>
      <w:pPr>
        <w:ind w:left="4227" w:hanging="360"/>
      </w:pPr>
    </w:lvl>
    <w:lvl w:ilvl="5">
      <w:numFmt w:val="bullet"/>
      <w:lvlText w:val="•"/>
      <w:lvlJc w:val="left"/>
      <w:pPr>
        <w:ind w:left="5166" w:hanging="360"/>
      </w:pPr>
    </w:lvl>
    <w:lvl w:ilvl="6">
      <w:numFmt w:val="bullet"/>
      <w:lvlText w:val="•"/>
      <w:lvlJc w:val="left"/>
      <w:pPr>
        <w:ind w:left="6105" w:hanging="360"/>
      </w:pPr>
    </w:lvl>
    <w:lvl w:ilvl="7">
      <w:numFmt w:val="bullet"/>
      <w:lvlText w:val="•"/>
      <w:lvlJc w:val="left"/>
      <w:pPr>
        <w:ind w:left="7043" w:hanging="360"/>
      </w:pPr>
    </w:lvl>
    <w:lvl w:ilvl="8">
      <w:numFmt w:val="bullet"/>
      <w:lvlText w:val="•"/>
      <w:lvlJc w:val="left"/>
      <w:pPr>
        <w:ind w:left="7982" w:hanging="360"/>
      </w:pPr>
    </w:lvl>
  </w:abstractNum>
  <w:abstractNum w:abstractNumId="21">
    <w:nsid w:val="00000417"/>
    <w:multiLevelType w:val="multilevel"/>
    <w:tmpl w:val="0000089A"/>
    <w:lvl w:ilvl="0">
      <w:numFmt w:val="bullet"/>
      <w:lvlText w:val="-"/>
      <w:lvlJc w:val="left"/>
      <w:pPr>
        <w:ind w:left="892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795" w:hanging="360"/>
      </w:pPr>
    </w:lvl>
    <w:lvl w:ilvl="2">
      <w:numFmt w:val="bullet"/>
      <w:lvlText w:val="•"/>
      <w:lvlJc w:val="left"/>
      <w:pPr>
        <w:ind w:left="2698" w:hanging="360"/>
      </w:pPr>
    </w:lvl>
    <w:lvl w:ilvl="3">
      <w:numFmt w:val="bullet"/>
      <w:lvlText w:val="•"/>
      <w:lvlJc w:val="left"/>
      <w:pPr>
        <w:ind w:left="3600" w:hanging="360"/>
      </w:pPr>
    </w:lvl>
    <w:lvl w:ilvl="4">
      <w:numFmt w:val="bullet"/>
      <w:lvlText w:val="•"/>
      <w:lvlJc w:val="left"/>
      <w:pPr>
        <w:ind w:left="4503" w:hanging="360"/>
      </w:pPr>
    </w:lvl>
    <w:lvl w:ilvl="5">
      <w:numFmt w:val="bullet"/>
      <w:lvlText w:val="•"/>
      <w:lvlJc w:val="left"/>
      <w:pPr>
        <w:ind w:left="5406" w:hanging="360"/>
      </w:pPr>
    </w:lvl>
    <w:lvl w:ilvl="6">
      <w:numFmt w:val="bullet"/>
      <w:lvlText w:val="•"/>
      <w:lvlJc w:val="left"/>
      <w:pPr>
        <w:ind w:left="6309" w:hanging="360"/>
      </w:pPr>
    </w:lvl>
    <w:lvl w:ilvl="7">
      <w:numFmt w:val="bullet"/>
      <w:lvlText w:val="•"/>
      <w:lvlJc w:val="left"/>
      <w:pPr>
        <w:ind w:left="7211" w:hanging="360"/>
      </w:pPr>
    </w:lvl>
    <w:lvl w:ilvl="8">
      <w:numFmt w:val="bullet"/>
      <w:lvlText w:val="•"/>
      <w:lvlJc w:val="left"/>
      <w:pPr>
        <w:ind w:left="8114" w:hanging="360"/>
      </w:pPr>
    </w:lvl>
  </w:abstractNum>
  <w:abstractNum w:abstractNumId="22">
    <w:nsid w:val="00000418"/>
    <w:multiLevelType w:val="multilevel"/>
    <w:tmpl w:val="0000089B"/>
    <w:lvl w:ilvl="0">
      <w:start w:val="7"/>
      <w:numFmt w:val="decimal"/>
      <w:lvlText w:val="%1."/>
      <w:lvlJc w:val="left"/>
      <w:pPr>
        <w:ind w:left="116" w:hanging="425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-"/>
      <w:lvlJc w:val="left"/>
      <w:pPr>
        <w:ind w:left="550" w:hanging="351"/>
      </w:pPr>
      <w:rPr>
        <w:rFonts w:ascii="Arial" w:hAnsi="Arial" w:cs="Arial"/>
        <w:b w:val="0"/>
        <w:bCs w:val="0"/>
        <w:w w:val="99"/>
        <w:sz w:val="20"/>
        <w:szCs w:val="20"/>
      </w:rPr>
    </w:lvl>
    <w:lvl w:ilvl="2">
      <w:numFmt w:val="bullet"/>
      <w:lvlText w:val="-"/>
      <w:lvlJc w:val="left"/>
      <w:pPr>
        <w:ind w:left="1392" w:hanging="564"/>
      </w:pPr>
      <w:rPr>
        <w:rFonts w:ascii="Arial" w:hAnsi="Arial" w:cs="Arial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416" w:hanging="564"/>
      </w:pPr>
    </w:lvl>
    <w:lvl w:ilvl="4">
      <w:numFmt w:val="bullet"/>
      <w:lvlText w:val="•"/>
      <w:lvlJc w:val="left"/>
      <w:pPr>
        <w:ind w:left="3439" w:hanging="564"/>
      </w:pPr>
    </w:lvl>
    <w:lvl w:ilvl="5">
      <w:numFmt w:val="bullet"/>
      <w:lvlText w:val="•"/>
      <w:lvlJc w:val="left"/>
      <w:pPr>
        <w:ind w:left="4463" w:hanging="564"/>
      </w:pPr>
    </w:lvl>
    <w:lvl w:ilvl="6">
      <w:numFmt w:val="bullet"/>
      <w:lvlText w:val="•"/>
      <w:lvlJc w:val="left"/>
      <w:pPr>
        <w:ind w:left="5486" w:hanging="564"/>
      </w:pPr>
    </w:lvl>
    <w:lvl w:ilvl="7">
      <w:numFmt w:val="bullet"/>
      <w:lvlText w:val="•"/>
      <w:lvlJc w:val="left"/>
      <w:pPr>
        <w:ind w:left="6509" w:hanging="564"/>
      </w:pPr>
    </w:lvl>
    <w:lvl w:ilvl="8">
      <w:numFmt w:val="bullet"/>
      <w:lvlText w:val="•"/>
      <w:lvlJc w:val="left"/>
      <w:pPr>
        <w:ind w:left="7533" w:hanging="564"/>
      </w:pPr>
    </w:lvl>
  </w:abstractNum>
  <w:abstractNum w:abstractNumId="23">
    <w:nsid w:val="00000419"/>
    <w:multiLevelType w:val="multilevel"/>
    <w:tmpl w:val="0000089C"/>
    <w:lvl w:ilvl="0">
      <w:start w:val="1"/>
      <w:numFmt w:val="lowerLetter"/>
      <w:lvlText w:val="%1)"/>
      <w:lvlJc w:val="left"/>
      <w:pPr>
        <w:ind w:left="472" w:hanging="248"/>
      </w:pPr>
      <w:rPr>
        <w:rFonts w:ascii="Arial" w:hAnsi="Arial" w:cs="Arial"/>
        <w:b w:val="0"/>
        <w:bCs w:val="0"/>
        <w:i/>
        <w:iCs/>
        <w:spacing w:val="-1"/>
        <w:w w:val="99"/>
        <w:sz w:val="20"/>
        <w:szCs w:val="20"/>
      </w:rPr>
    </w:lvl>
    <w:lvl w:ilvl="1">
      <w:numFmt w:val="bullet"/>
      <w:lvlText w:val="•"/>
      <w:lvlJc w:val="left"/>
      <w:pPr>
        <w:ind w:left="1411" w:hanging="248"/>
      </w:pPr>
    </w:lvl>
    <w:lvl w:ilvl="2">
      <w:numFmt w:val="bullet"/>
      <w:lvlText w:val="•"/>
      <w:lvlJc w:val="left"/>
      <w:pPr>
        <w:ind w:left="2350" w:hanging="248"/>
      </w:pPr>
    </w:lvl>
    <w:lvl w:ilvl="3">
      <w:numFmt w:val="bullet"/>
      <w:lvlText w:val="•"/>
      <w:lvlJc w:val="left"/>
      <w:pPr>
        <w:ind w:left="3288" w:hanging="248"/>
      </w:pPr>
    </w:lvl>
    <w:lvl w:ilvl="4">
      <w:numFmt w:val="bullet"/>
      <w:lvlText w:val="•"/>
      <w:lvlJc w:val="left"/>
      <w:pPr>
        <w:ind w:left="4227" w:hanging="248"/>
      </w:pPr>
    </w:lvl>
    <w:lvl w:ilvl="5">
      <w:numFmt w:val="bullet"/>
      <w:lvlText w:val="•"/>
      <w:lvlJc w:val="left"/>
      <w:pPr>
        <w:ind w:left="5166" w:hanging="248"/>
      </w:pPr>
    </w:lvl>
    <w:lvl w:ilvl="6">
      <w:numFmt w:val="bullet"/>
      <w:lvlText w:val="•"/>
      <w:lvlJc w:val="left"/>
      <w:pPr>
        <w:ind w:left="6105" w:hanging="248"/>
      </w:pPr>
    </w:lvl>
    <w:lvl w:ilvl="7">
      <w:numFmt w:val="bullet"/>
      <w:lvlText w:val="•"/>
      <w:lvlJc w:val="left"/>
      <w:pPr>
        <w:ind w:left="7043" w:hanging="248"/>
      </w:pPr>
    </w:lvl>
    <w:lvl w:ilvl="8">
      <w:numFmt w:val="bullet"/>
      <w:lvlText w:val="•"/>
      <w:lvlJc w:val="left"/>
      <w:pPr>
        <w:ind w:left="7982" w:hanging="248"/>
      </w:pPr>
    </w:lvl>
  </w:abstractNum>
  <w:abstractNum w:abstractNumId="24">
    <w:nsid w:val="0000041A"/>
    <w:multiLevelType w:val="multilevel"/>
    <w:tmpl w:val="0000089D"/>
    <w:lvl w:ilvl="0">
      <w:numFmt w:val="bullet"/>
      <w:lvlText w:val="-"/>
      <w:lvlJc w:val="left"/>
      <w:pPr>
        <w:ind w:left="112" w:hanging="720"/>
      </w:pPr>
      <w:rPr>
        <w:rFonts w:ascii="Times New Roman" w:hAnsi="Times New Roman" w:cs="Times New Roman"/>
        <w:b/>
        <w:bCs/>
        <w:i/>
        <w:iCs/>
        <w:w w:val="99"/>
        <w:sz w:val="20"/>
        <w:szCs w:val="20"/>
      </w:rPr>
    </w:lvl>
    <w:lvl w:ilvl="1">
      <w:numFmt w:val="bullet"/>
      <w:lvlText w:val="•"/>
      <w:lvlJc w:val="left"/>
      <w:pPr>
        <w:ind w:left="1087" w:hanging="720"/>
      </w:pPr>
    </w:lvl>
    <w:lvl w:ilvl="2">
      <w:numFmt w:val="bullet"/>
      <w:lvlText w:val="•"/>
      <w:lvlJc w:val="left"/>
      <w:pPr>
        <w:ind w:left="2062" w:hanging="720"/>
      </w:pPr>
    </w:lvl>
    <w:lvl w:ilvl="3">
      <w:numFmt w:val="bullet"/>
      <w:lvlText w:val="•"/>
      <w:lvlJc w:val="left"/>
      <w:pPr>
        <w:ind w:left="3036" w:hanging="720"/>
      </w:pPr>
    </w:lvl>
    <w:lvl w:ilvl="4">
      <w:numFmt w:val="bullet"/>
      <w:lvlText w:val="•"/>
      <w:lvlJc w:val="left"/>
      <w:pPr>
        <w:ind w:left="4011" w:hanging="720"/>
      </w:pPr>
    </w:lvl>
    <w:lvl w:ilvl="5">
      <w:numFmt w:val="bullet"/>
      <w:lvlText w:val="•"/>
      <w:lvlJc w:val="left"/>
      <w:pPr>
        <w:ind w:left="4986" w:hanging="720"/>
      </w:pPr>
    </w:lvl>
    <w:lvl w:ilvl="6">
      <w:numFmt w:val="bullet"/>
      <w:lvlText w:val="•"/>
      <w:lvlJc w:val="left"/>
      <w:pPr>
        <w:ind w:left="5961" w:hanging="720"/>
      </w:pPr>
    </w:lvl>
    <w:lvl w:ilvl="7">
      <w:numFmt w:val="bullet"/>
      <w:lvlText w:val="•"/>
      <w:lvlJc w:val="left"/>
      <w:pPr>
        <w:ind w:left="6935" w:hanging="720"/>
      </w:pPr>
    </w:lvl>
    <w:lvl w:ilvl="8">
      <w:numFmt w:val="bullet"/>
      <w:lvlText w:val="•"/>
      <w:lvlJc w:val="left"/>
      <w:pPr>
        <w:ind w:left="7910" w:hanging="720"/>
      </w:pPr>
    </w:lvl>
  </w:abstractNum>
  <w:abstractNum w:abstractNumId="25">
    <w:nsid w:val="0000041B"/>
    <w:multiLevelType w:val="multilevel"/>
    <w:tmpl w:val="0000089E"/>
    <w:lvl w:ilvl="0">
      <w:numFmt w:val="bullet"/>
      <w:lvlText w:val="-"/>
      <w:lvlJc w:val="left"/>
      <w:pPr>
        <w:ind w:left="892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801" w:hanging="360"/>
      </w:pPr>
    </w:lvl>
    <w:lvl w:ilvl="2">
      <w:numFmt w:val="bullet"/>
      <w:lvlText w:val="•"/>
      <w:lvlJc w:val="left"/>
      <w:pPr>
        <w:ind w:left="2710" w:hanging="360"/>
      </w:pPr>
    </w:lvl>
    <w:lvl w:ilvl="3">
      <w:numFmt w:val="bullet"/>
      <w:lvlText w:val="•"/>
      <w:lvlJc w:val="left"/>
      <w:pPr>
        <w:ind w:left="3619" w:hanging="360"/>
      </w:pPr>
    </w:lvl>
    <w:lvl w:ilvl="4">
      <w:numFmt w:val="bullet"/>
      <w:lvlText w:val="•"/>
      <w:lvlJc w:val="left"/>
      <w:pPr>
        <w:ind w:left="4527" w:hanging="360"/>
      </w:pPr>
    </w:lvl>
    <w:lvl w:ilvl="5">
      <w:numFmt w:val="bullet"/>
      <w:lvlText w:val="•"/>
      <w:lvlJc w:val="left"/>
      <w:pPr>
        <w:ind w:left="5436" w:hanging="360"/>
      </w:pPr>
    </w:lvl>
    <w:lvl w:ilvl="6">
      <w:numFmt w:val="bullet"/>
      <w:lvlText w:val="•"/>
      <w:lvlJc w:val="left"/>
      <w:pPr>
        <w:ind w:left="6345" w:hanging="360"/>
      </w:pPr>
    </w:lvl>
    <w:lvl w:ilvl="7">
      <w:numFmt w:val="bullet"/>
      <w:lvlText w:val="•"/>
      <w:lvlJc w:val="left"/>
      <w:pPr>
        <w:ind w:left="7253" w:hanging="360"/>
      </w:pPr>
    </w:lvl>
    <w:lvl w:ilvl="8">
      <w:numFmt w:val="bullet"/>
      <w:lvlText w:val="•"/>
      <w:lvlJc w:val="left"/>
      <w:pPr>
        <w:ind w:left="8162" w:hanging="360"/>
      </w:pPr>
    </w:lvl>
  </w:abstractNum>
  <w:abstractNum w:abstractNumId="26">
    <w:nsid w:val="0000041C"/>
    <w:multiLevelType w:val="multilevel"/>
    <w:tmpl w:val="0000089F"/>
    <w:lvl w:ilvl="0">
      <w:start w:val="1"/>
      <w:numFmt w:val="upperLetter"/>
      <w:lvlText w:val="%1."/>
      <w:lvlJc w:val="left"/>
      <w:pPr>
        <w:ind w:left="820" w:hanging="348"/>
      </w:pPr>
      <w:rPr>
        <w:rFonts w:ascii="Arial" w:hAnsi="Arial" w:cs="Arial"/>
        <w:b/>
        <w:bCs/>
        <w:spacing w:val="-6"/>
        <w:sz w:val="22"/>
        <w:szCs w:val="22"/>
      </w:rPr>
    </w:lvl>
    <w:lvl w:ilvl="1">
      <w:start w:val="1"/>
      <w:numFmt w:val="decimal"/>
      <w:lvlText w:val="%2."/>
      <w:lvlJc w:val="left"/>
      <w:pPr>
        <w:ind w:left="832" w:hanging="360"/>
      </w:pPr>
      <w:rPr>
        <w:rFonts w:ascii="Arial" w:hAnsi="Arial" w:cs="Arial"/>
        <w:b/>
        <w:bCs/>
        <w:spacing w:val="1"/>
        <w:w w:val="99"/>
        <w:sz w:val="24"/>
        <w:szCs w:val="24"/>
      </w:rPr>
    </w:lvl>
    <w:lvl w:ilvl="2">
      <w:numFmt w:val="bullet"/>
      <w:lvlText w:val="•"/>
      <w:lvlJc w:val="left"/>
      <w:pPr>
        <w:ind w:left="1835" w:hanging="360"/>
      </w:pPr>
    </w:lvl>
    <w:lvl w:ilvl="3">
      <w:numFmt w:val="bullet"/>
      <w:lvlText w:val="•"/>
      <w:lvlJc w:val="left"/>
      <w:pPr>
        <w:ind w:left="2838" w:hanging="360"/>
      </w:pPr>
    </w:lvl>
    <w:lvl w:ilvl="4">
      <w:numFmt w:val="bullet"/>
      <w:lvlText w:val="•"/>
      <w:lvlJc w:val="left"/>
      <w:pPr>
        <w:ind w:left="3841" w:hanging="360"/>
      </w:pPr>
    </w:lvl>
    <w:lvl w:ilvl="5">
      <w:numFmt w:val="bullet"/>
      <w:lvlText w:val="•"/>
      <w:lvlJc w:val="left"/>
      <w:pPr>
        <w:ind w:left="4844" w:hanging="360"/>
      </w:pPr>
    </w:lvl>
    <w:lvl w:ilvl="6">
      <w:numFmt w:val="bullet"/>
      <w:lvlText w:val="•"/>
      <w:lvlJc w:val="left"/>
      <w:pPr>
        <w:ind w:left="5847" w:hanging="360"/>
      </w:pPr>
    </w:lvl>
    <w:lvl w:ilvl="7">
      <w:numFmt w:val="bullet"/>
      <w:lvlText w:val="•"/>
      <w:lvlJc w:val="left"/>
      <w:pPr>
        <w:ind w:left="6850" w:hanging="360"/>
      </w:pPr>
    </w:lvl>
    <w:lvl w:ilvl="8">
      <w:numFmt w:val="bullet"/>
      <w:lvlText w:val="•"/>
      <w:lvlJc w:val="left"/>
      <w:pPr>
        <w:ind w:left="7853" w:hanging="360"/>
      </w:pPr>
    </w:lvl>
  </w:abstractNum>
  <w:abstractNum w:abstractNumId="27">
    <w:nsid w:val="0000041D"/>
    <w:multiLevelType w:val="multilevel"/>
    <w:tmpl w:val="000008A0"/>
    <w:lvl w:ilvl="0">
      <w:start w:val="2"/>
      <w:numFmt w:val="decimal"/>
      <w:lvlText w:val="%1"/>
      <w:lvlJc w:val="left"/>
      <w:pPr>
        <w:ind w:left="832" w:hanging="360"/>
      </w:pPr>
      <w:rPr>
        <w:rFonts w:ascii="Arial" w:hAnsi="Arial" w:cs="Arial"/>
        <w:b/>
        <w:bCs/>
        <w:sz w:val="22"/>
        <w:szCs w:val="22"/>
      </w:rPr>
    </w:lvl>
    <w:lvl w:ilvl="1">
      <w:numFmt w:val="bullet"/>
      <w:lvlText w:val="•"/>
      <w:lvlJc w:val="left"/>
      <w:pPr>
        <w:ind w:left="1735" w:hanging="360"/>
      </w:pPr>
    </w:lvl>
    <w:lvl w:ilvl="2">
      <w:numFmt w:val="bullet"/>
      <w:lvlText w:val="•"/>
      <w:lvlJc w:val="left"/>
      <w:pPr>
        <w:ind w:left="2638" w:hanging="360"/>
      </w:pPr>
    </w:lvl>
    <w:lvl w:ilvl="3">
      <w:numFmt w:val="bullet"/>
      <w:lvlText w:val="•"/>
      <w:lvlJc w:val="left"/>
      <w:pPr>
        <w:ind w:left="3540" w:hanging="360"/>
      </w:pPr>
    </w:lvl>
    <w:lvl w:ilvl="4">
      <w:numFmt w:val="bullet"/>
      <w:lvlText w:val="•"/>
      <w:lvlJc w:val="left"/>
      <w:pPr>
        <w:ind w:left="4443" w:hanging="360"/>
      </w:pPr>
    </w:lvl>
    <w:lvl w:ilvl="5">
      <w:numFmt w:val="bullet"/>
      <w:lvlText w:val="•"/>
      <w:lvlJc w:val="left"/>
      <w:pPr>
        <w:ind w:left="5346" w:hanging="360"/>
      </w:pPr>
    </w:lvl>
    <w:lvl w:ilvl="6">
      <w:numFmt w:val="bullet"/>
      <w:lvlText w:val="•"/>
      <w:lvlJc w:val="left"/>
      <w:pPr>
        <w:ind w:left="6249" w:hanging="360"/>
      </w:pPr>
    </w:lvl>
    <w:lvl w:ilvl="7">
      <w:numFmt w:val="bullet"/>
      <w:lvlText w:val="•"/>
      <w:lvlJc w:val="left"/>
      <w:pPr>
        <w:ind w:left="7151" w:hanging="360"/>
      </w:pPr>
    </w:lvl>
    <w:lvl w:ilvl="8">
      <w:numFmt w:val="bullet"/>
      <w:lvlText w:val="•"/>
      <w:lvlJc w:val="left"/>
      <w:pPr>
        <w:ind w:left="8054" w:hanging="360"/>
      </w:pPr>
    </w:lvl>
  </w:abstractNum>
  <w:abstractNum w:abstractNumId="28">
    <w:nsid w:val="0000041E"/>
    <w:multiLevelType w:val="multilevel"/>
    <w:tmpl w:val="000008A1"/>
    <w:lvl w:ilvl="0">
      <w:numFmt w:val="bullet"/>
      <w:lvlText w:val=""/>
      <w:lvlJc w:val="left"/>
      <w:pPr>
        <w:ind w:left="592" w:hanging="360"/>
      </w:pPr>
      <w:rPr>
        <w:rFonts w:ascii="Symbol" w:hAnsi="Symbol" w:cs="Symbol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495" w:hanging="360"/>
      </w:pPr>
    </w:lvl>
    <w:lvl w:ilvl="2">
      <w:numFmt w:val="bullet"/>
      <w:lvlText w:val="•"/>
      <w:lvlJc w:val="left"/>
      <w:pPr>
        <w:ind w:left="2398" w:hanging="360"/>
      </w:pPr>
    </w:lvl>
    <w:lvl w:ilvl="3">
      <w:numFmt w:val="bullet"/>
      <w:lvlText w:val="•"/>
      <w:lvlJc w:val="left"/>
      <w:pPr>
        <w:ind w:left="3300" w:hanging="360"/>
      </w:pPr>
    </w:lvl>
    <w:lvl w:ilvl="4">
      <w:numFmt w:val="bullet"/>
      <w:lvlText w:val="•"/>
      <w:lvlJc w:val="left"/>
      <w:pPr>
        <w:ind w:left="4203" w:hanging="360"/>
      </w:pPr>
    </w:lvl>
    <w:lvl w:ilvl="5">
      <w:numFmt w:val="bullet"/>
      <w:lvlText w:val="•"/>
      <w:lvlJc w:val="left"/>
      <w:pPr>
        <w:ind w:left="5106" w:hanging="360"/>
      </w:pPr>
    </w:lvl>
    <w:lvl w:ilvl="6">
      <w:numFmt w:val="bullet"/>
      <w:lvlText w:val="•"/>
      <w:lvlJc w:val="left"/>
      <w:pPr>
        <w:ind w:left="6009" w:hanging="360"/>
      </w:pPr>
    </w:lvl>
    <w:lvl w:ilvl="7">
      <w:numFmt w:val="bullet"/>
      <w:lvlText w:val="•"/>
      <w:lvlJc w:val="left"/>
      <w:pPr>
        <w:ind w:left="6911" w:hanging="360"/>
      </w:pPr>
    </w:lvl>
    <w:lvl w:ilvl="8">
      <w:numFmt w:val="bullet"/>
      <w:lvlText w:val="•"/>
      <w:lvlJc w:val="left"/>
      <w:pPr>
        <w:ind w:left="7814" w:hanging="360"/>
      </w:pPr>
    </w:lvl>
  </w:abstractNum>
  <w:num w:numId="1">
    <w:abstractNumId w:val="28"/>
  </w:num>
  <w:num w:numId="2">
    <w:abstractNumId w:val="27"/>
  </w:num>
  <w:num w:numId="3">
    <w:abstractNumId w:val="26"/>
  </w:num>
  <w:num w:numId="4">
    <w:abstractNumId w:val="25"/>
  </w:num>
  <w:num w:numId="5">
    <w:abstractNumId w:val="24"/>
  </w:num>
  <w:num w:numId="6">
    <w:abstractNumId w:val="23"/>
  </w:num>
  <w:num w:numId="7">
    <w:abstractNumId w:val="22"/>
  </w:num>
  <w:num w:numId="8">
    <w:abstractNumId w:val="21"/>
  </w:num>
  <w:num w:numId="9">
    <w:abstractNumId w:val="20"/>
  </w:num>
  <w:num w:numId="10">
    <w:abstractNumId w:val="19"/>
  </w:num>
  <w:num w:numId="11">
    <w:abstractNumId w:val="18"/>
  </w:num>
  <w:num w:numId="12">
    <w:abstractNumId w:val="17"/>
  </w:num>
  <w:num w:numId="13">
    <w:abstractNumId w:val="16"/>
  </w:num>
  <w:num w:numId="14">
    <w:abstractNumId w:val="15"/>
  </w:num>
  <w:num w:numId="15">
    <w:abstractNumId w:val="14"/>
  </w:num>
  <w:num w:numId="16">
    <w:abstractNumId w:val="13"/>
  </w:num>
  <w:num w:numId="17">
    <w:abstractNumId w:val="12"/>
  </w:num>
  <w:num w:numId="18">
    <w:abstractNumId w:val="11"/>
  </w:num>
  <w:num w:numId="19">
    <w:abstractNumId w:val="10"/>
  </w:num>
  <w:num w:numId="20">
    <w:abstractNumId w:val="9"/>
  </w:num>
  <w:num w:numId="21">
    <w:abstractNumId w:val="8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316"/>
    <w:rsid w:val="000559FB"/>
    <w:rsid w:val="000656FF"/>
    <w:rsid w:val="00113316"/>
    <w:rsid w:val="001A62DA"/>
    <w:rsid w:val="002576CD"/>
    <w:rsid w:val="003B0D96"/>
    <w:rsid w:val="007325D0"/>
    <w:rsid w:val="00797771"/>
    <w:rsid w:val="0084754B"/>
    <w:rsid w:val="009618DF"/>
    <w:rsid w:val="00970144"/>
    <w:rsid w:val="00A031BB"/>
    <w:rsid w:val="00C47C46"/>
    <w:rsid w:val="00D9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pPr>
      <w:ind w:left="112"/>
      <w:outlineLvl w:val="0"/>
    </w:pPr>
    <w:rPr>
      <w:rFonts w:ascii="Arial" w:hAnsi="Arial" w:cs="Arial"/>
      <w:b/>
      <w:bCs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ind w:left="112"/>
      <w:outlineLvl w:val="1"/>
    </w:pPr>
    <w:rPr>
      <w:rFonts w:ascii="Arial" w:hAnsi="Arial" w:cs="Arial"/>
    </w:rPr>
  </w:style>
  <w:style w:type="paragraph" w:styleId="Titolo3">
    <w:name w:val="heading 3"/>
    <w:basedOn w:val="Normale"/>
    <w:next w:val="Normale"/>
    <w:link w:val="Titolo3Carattere"/>
    <w:uiPriority w:val="1"/>
    <w:qFormat/>
    <w:pPr>
      <w:ind w:left="112"/>
      <w:outlineLvl w:val="2"/>
    </w:pPr>
    <w:rPr>
      <w:rFonts w:ascii="Arial" w:hAnsi="Arial" w:cs="Arial"/>
      <w:b/>
      <w:bCs/>
      <w:sz w:val="22"/>
      <w:szCs w:val="22"/>
    </w:rPr>
  </w:style>
  <w:style w:type="paragraph" w:styleId="Titolo4">
    <w:name w:val="heading 4"/>
    <w:basedOn w:val="Normale"/>
    <w:next w:val="Normale"/>
    <w:link w:val="Titolo4Carattere"/>
    <w:uiPriority w:val="1"/>
    <w:qFormat/>
    <w:pPr>
      <w:spacing w:before="3"/>
      <w:ind w:left="172"/>
      <w:outlineLvl w:val="3"/>
    </w:pPr>
    <w:rPr>
      <w:rFonts w:ascii="Arial" w:hAnsi="Arial" w:cs="Arial"/>
      <w:b/>
      <w:bCs/>
      <w:i/>
      <w:i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pPr>
      <w:ind w:left="112"/>
    </w:pPr>
    <w:rPr>
      <w:rFonts w:ascii="Arial" w:hAnsi="Arial" w:cs="Arial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31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31BB"/>
    <w:rPr>
      <w:rFonts w:ascii="Tahoma" w:hAnsi="Tahoma" w:cs="Tahoma"/>
      <w:sz w:val="16"/>
      <w:szCs w:val="16"/>
    </w:rPr>
  </w:style>
  <w:style w:type="paragraph" w:customStyle="1" w:styleId="sche22">
    <w:name w:val="sche2_2"/>
    <w:rsid w:val="001A62DA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sche23">
    <w:name w:val="sche2_3"/>
    <w:rsid w:val="001A62DA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Oggetto">
    <w:name w:val="Oggetto"/>
    <w:basedOn w:val="Normale"/>
    <w:rsid w:val="001A62DA"/>
    <w:pPr>
      <w:widowControl/>
      <w:suppressAutoHyphens/>
      <w:autoSpaceDE/>
      <w:autoSpaceDN/>
      <w:adjustRightInd/>
      <w:ind w:left="567"/>
      <w:jc w:val="both"/>
    </w:pPr>
    <w:rPr>
      <w:rFonts w:eastAsia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pPr>
      <w:ind w:left="112"/>
      <w:outlineLvl w:val="0"/>
    </w:pPr>
    <w:rPr>
      <w:rFonts w:ascii="Arial" w:hAnsi="Arial" w:cs="Arial"/>
      <w:b/>
      <w:bCs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ind w:left="112"/>
      <w:outlineLvl w:val="1"/>
    </w:pPr>
    <w:rPr>
      <w:rFonts w:ascii="Arial" w:hAnsi="Arial" w:cs="Arial"/>
    </w:rPr>
  </w:style>
  <w:style w:type="paragraph" w:styleId="Titolo3">
    <w:name w:val="heading 3"/>
    <w:basedOn w:val="Normale"/>
    <w:next w:val="Normale"/>
    <w:link w:val="Titolo3Carattere"/>
    <w:uiPriority w:val="1"/>
    <w:qFormat/>
    <w:pPr>
      <w:ind w:left="112"/>
      <w:outlineLvl w:val="2"/>
    </w:pPr>
    <w:rPr>
      <w:rFonts w:ascii="Arial" w:hAnsi="Arial" w:cs="Arial"/>
      <w:b/>
      <w:bCs/>
      <w:sz w:val="22"/>
      <w:szCs w:val="22"/>
    </w:rPr>
  </w:style>
  <w:style w:type="paragraph" w:styleId="Titolo4">
    <w:name w:val="heading 4"/>
    <w:basedOn w:val="Normale"/>
    <w:next w:val="Normale"/>
    <w:link w:val="Titolo4Carattere"/>
    <w:uiPriority w:val="1"/>
    <w:qFormat/>
    <w:pPr>
      <w:spacing w:before="3"/>
      <w:ind w:left="172"/>
      <w:outlineLvl w:val="3"/>
    </w:pPr>
    <w:rPr>
      <w:rFonts w:ascii="Arial" w:hAnsi="Arial" w:cs="Arial"/>
      <w:b/>
      <w:bCs/>
      <w:i/>
      <w:i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pPr>
      <w:ind w:left="112"/>
    </w:pPr>
    <w:rPr>
      <w:rFonts w:ascii="Arial" w:hAnsi="Arial" w:cs="Arial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31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31BB"/>
    <w:rPr>
      <w:rFonts w:ascii="Tahoma" w:hAnsi="Tahoma" w:cs="Tahoma"/>
      <w:sz w:val="16"/>
      <w:szCs w:val="16"/>
    </w:rPr>
  </w:style>
  <w:style w:type="paragraph" w:customStyle="1" w:styleId="sche22">
    <w:name w:val="sche2_2"/>
    <w:rsid w:val="001A62DA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sche23">
    <w:name w:val="sche2_3"/>
    <w:rsid w:val="001A62DA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Oggetto">
    <w:name w:val="Oggetto"/>
    <w:basedOn w:val="Normale"/>
    <w:rsid w:val="001A62DA"/>
    <w:pPr>
      <w:widowControl/>
      <w:suppressAutoHyphens/>
      <w:autoSpaceDE/>
      <w:autoSpaceDN/>
      <w:adjustRightInd/>
      <w:ind w:left="567"/>
      <w:jc w:val="both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9</Pages>
  <Words>2667</Words>
  <Characters>15202</Characters>
  <Application>Microsoft Office Word</Application>
  <DocSecurity>0</DocSecurity>
  <Lines>126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\376\377\000D\000I\000S\000C\000I\000P\000L\000I\000N\000A\000R\000E\000 \000M\000A\000N\000U\000T\000E\000N\000Z\000I\000O\000N\000E\000 \000I\000M\000P\000I\000A\000N\000T\000I\000 \000S\000C\000E\000N\000S\000O\000R\000I</vt:lpstr>
    </vt:vector>
  </TitlesOfParts>
  <Company/>
  <LinksUpToDate>false</LinksUpToDate>
  <CharactersWithSpaces>17834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\376\377\000D\000I\000S\000C\000I\000P\000L\000I\000N\000A\000R\000E\000 \000M\000A\000N\000U\000T\000E\000N\000Z\000I\000O\000N\000E\000 \000I\000M\000P\000I\000A\000N\000T\000I\000 \000S\000C\000E\000N\000S\000O\000R\000I</dc:title>
  <dc:creator>\376\377\000P\000I\000N\000C\000I\000R\000O\000L\000I\000_\000S</dc:creator>
  <cp:keywords>()</cp:keywords>
  <cp:lastModifiedBy>Alessandra Marchetti</cp:lastModifiedBy>
  <cp:revision>8</cp:revision>
  <cp:lastPrinted>2019-12-10T11:11:00Z</cp:lastPrinted>
  <dcterms:created xsi:type="dcterms:W3CDTF">2019-12-05T09:33:00Z</dcterms:created>
  <dcterms:modified xsi:type="dcterms:W3CDTF">2019-12-12T16:05:00Z</dcterms:modified>
</cp:coreProperties>
</file>